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3634" w:rsidRDefault="001C3634">
      <w:pPr>
        <w:jc w:val="both"/>
        <w:rPr>
          <w:rFonts w:ascii="Arial" w:hAnsi="Arial" w:cs="Arial"/>
          <w:b/>
        </w:rPr>
      </w:pPr>
    </w:p>
    <w:p w:rsidR="001C3634" w:rsidRPr="001C3634" w:rsidRDefault="001C3634" w:rsidP="001C3634">
      <w:pPr>
        <w:keepNext/>
        <w:numPr>
          <w:ilvl w:val="0"/>
          <w:numId w:val="31"/>
        </w:numPr>
        <w:pBdr>
          <w:top w:val="single" w:sz="4" w:space="1" w:color="auto"/>
          <w:left w:val="single" w:sz="4" w:space="4" w:color="auto"/>
          <w:bottom w:val="single" w:sz="4" w:space="1" w:color="auto"/>
          <w:right w:val="single" w:sz="4" w:space="4" w:color="auto"/>
        </w:pBdr>
        <w:suppressAutoHyphens w:val="0"/>
        <w:ind w:left="0" w:firstLine="0"/>
        <w:jc w:val="center"/>
        <w:outlineLvl w:val="2"/>
        <w:rPr>
          <w:rFonts w:ascii="Arial" w:hAnsi="Arial"/>
          <w:b/>
          <w:sz w:val="40"/>
          <w:lang w:eastAsia="it-IT"/>
        </w:rPr>
      </w:pPr>
      <w:r w:rsidRPr="001C3634">
        <w:rPr>
          <w:rFonts w:ascii="Arial" w:hAnsi="Arial"/>
          <w:b/>
          <w:sz w:val="40"/>
          <w:lang w:eastAsia="it-IT"/>
        </w:rPr>
        <w:t>PROGRAMMAZIONE DIDATTICA ANNUALE</w:t>
      </w:r>
    </w:p>
    <w:p w:rsidR="001C3634" w:rsidRPr="001C3634" w:rsidRDefault="001C3634" w:rsidP="001C3634">
      <w:pPr>
        <w:keepNext/>
        <w:numPr>
          <w:ilvl w:val="0"/>
          <w:numId w:val="31"/>
        </w:numPr>
        <w:pBdr>
          <w:top w:val="single" w:sz="4" w:space="1" w:color="auto"/>
          <w:left w:val="single" w:sz="4" w:space="4" w:color="auto"/>
          <w:bottom w:val="single" w:sz="4" w:space="1" w:color="auto"/>
          <w:right w:val="single" w:sz="4" w:space="4" w:color="auto"/>
        </w:pBdr>
        <w:suppressAutoHyphens w:val="0"/>
        <w:ind w:left="0" w:firstLine="0"/>
        <w:jc w:val="center"/>
        <w:outlineLvl w:val="2"/>
        <w:rPr>
          <w:rFonts w:ascii="Arial" w:hAnsi="Arial"/>
          <w:b/>
          <w:sz w:val="40"/>
          <w:lang w:eastAsia="it-IT"/>
        </w:rPr>
      </w:pPr>
      <w:r w:rsidRPr="001C3634">
        <w:rPr>
          <w:rFonts w:ascii="Arial" w:hAnsi="Arial"/>
          <w:b/>
          <w:sz w:val="40"/>
          <w:lang w:eastAsia="it-IT"/>
        </w:rPr>
        <w:t xml:space="preserve">                                                                                                                                                             </w:t>
      </w:r>
    </w:p>
    <w:p w:rsidR="001C3634" w:rsidRPr="001C3634" w:rsidRDefault="001C3634" w:rsidP="001C3634">
      <w:pPr>
        <w:keepNext/>
        <w:numPr>
          <w:ilvl w:val="0"/>
          <w:numId w:val="31"/>
        </w:numPr>
        <w:pBdr>
          <w:top w:val="single" w:sz="4" w:space="1" w:color="auto"/>
          <w:left w:val="single" w:sz="4" w:space="4" w:color="auto"/>
          <w:bottom w:val="single" w:sz="4" w:space="1" w:color="auto"/>
          <w:right w:val="single" w:sz="4" w:space="4" w:color="auto"/>
        </w:pBdr>
        <w:suppressAutoHyphens w:val="0"/>
        <w:ind w:left="0" w:firstLine="0"/>
        <w:jc w:val="center"/>
        <w:outlineLvl w:val="2"/>
        <w:rPr>
          <w:rFonts w:ascii="Arial" w:hAnsi="Arial"/>
          <w:b/>
          <w:sz w:val="40"/>
          <w:lang w:eastAsia="it-IT"/>
        </w:rPr>
      </w:pPr>
      <w:r w:rsidRPr="001C3634">
        <w:rPr>
          <w:rFonts w:ascii="Arial" w:hAnsi="Arial"/>
          <w:b/>
          <w:sz w:val="40"/>
          <w:lang w:eastAsia="it-IT"/>
        </w:rPr>
        <w:t>DI DIPARTIMENTO</w:t>
      </w:r>
    </w:p>
    <w:p w:rsidR="001C3634" w:rsidRPr="001C3634" w:rsidRDefault="001C3634" w:rsidP="001C3634">
      <w:pPr>
        <w:suppressAutoHyphens w:val="0"/>
        <w:jc w:val="center"/>
        <w:rPr>
          <w:rFonts w:ascii="Arial" w:hAnsi="Arial"/>
          <w:b/>
          <w:sz w:val="32"/>
          <w:lang w:eastAsia="it-IT"/>
        </w:rPr>
      </w:pPr>
    </w:p>
    <w:p w:rsidR="001C3634" w:rsidRPr="001C3634" w:rsidRDefault="00D053BC" w:rsidP="001C3634">
      <w:pPr>
        <w:suppressAutoHyphens w:val="0"/>
        <w:jc w:val="center"/>
        <w:rPr>
          <w:rFonts w:ascii="Arial" w:hAnsi="Arial"/>
          <w:b/>
          <w:sz w:val="32"/>
          <w:lang w:eastAsia="it-IT"/>
        </w:rPr>
      </w:pPr>
      <w:r>
        <w:rPr>
          <w:rFonts w:ascii="Arial" w:hAnsi="Arial"/>
          <w:b/>
          <w:sz w:val="32"/>
          <w:lang w:eastAsia="it-IT"/>
        </w:rPr>
        <w:t>ANNO SCOLASTICO 2018/2019</w:t>
      </w:r>
      <w:bookmarkStart w:id="0" w:name="_GoBack"/>
      <w:bookmarkEnd w:id="0"/>
    </w:p>
    <w:p w:rsidR="001C3634" w:rsidRPr="001C3634" w:rsidRDefault="001C3634" w:rsidP="001C3634">
      <w:pPr>
        <w:suppressAutoHyphens w:val="0"/>
        <w:jc w:val="both"/>
        <w:rPr>
          <w:rFonts w:ascii="Arial" w:hAnsi="Arial" w:cs="Arial"/>
          <w:sz w:val="20"/>
          <w:szCs w:val="20"/>
          <w:lang w:eastAsia="it-IT"/>
        </w:rPr>
      </w:pPr>
    </w:p>
    <w:p w:rsidR="001C3634" w:rsidRPr="001C3634" w:rsidRDefault="001C3634" w:rsidP="001C3634">
      <w:pPr>
        <w:suppressAutoHyphens w:val="0"/>
        <w:jc w:val="both"/>
        <w:rPr>
          <w:rFonts w:ascii="Arial" w:hAnsi="Arial" w:cs="Arial"/>
          <w:sz w:val="20"/>
          <w:szCs w:val="20"/>
          <w:lang w:eastAsia="it-IT"/>
        </w:rPr>
      </w:pPr>
    </w:p>
    <w:p w:rsidR="001C3634" w:rsidRPr="001C3634" w:rsidRDefault="001C3634" w:rsidP="001C3634">
      <w:pPr>
        <w:keepNext/>
        <w:numPr>
          <w:ilvl w:val="0"/>
          <w:numId w:val="31"/>
        </w:numPr>
        <w:suppressAutoHyphens w:val="0"/>
        <w:overflowPunct w:val="0"/>
        <w:autoSpaceDE w:val="0"/>
        <w:autoSpaceDN w:val="0"/>
        <w:adjustRightInd w:val="0"/>
        <w:ind w:left="0" w:firstLine="0"/>
        <w:jc w:val="center"/>
        <w:textAlignment w:val="baseline"/>
        <w:outlineLvl w:val="3"/>
        <w:rPr>
          <w:rFonts w:ascii="Arial" w:hAnsi="Arial"/>
          <w:b/>
          <w:sz w:val="32"/>
          <w:szCs w:val="20"/>
          <w:lang w:eastAsia="it-IT"/>
        </w:rPr>
      </w:pPr>
      <w:r w:rsidRPr="001C3634">
        <w:rPr>
          <w:rFonts w:ascii="Arial" w:hAnsi="Arial"/>
          <w:b/>
          <w:sz w:val="32"/>
          <w:szCs w:val="20"/>
          <w:lang w:eastAsia="it-IT"/>
        </w:rPr>
        <w:t>DIPARTIMENTO DI  MECCANICA</w:t>
      </w:r>
    </w:p>
    <w:p w:rsidR="001C3634" w:rsidRPr="001C3634" w:rsidRDefault="001C3634" w:rsidP="001C3634">
      <w:pPr>
        <w:suppressAutoHyphens w:val="0"/>
        <w:rPr>
          <w:rFonts w:ascii="Arial" w:hAnsi="Arial" w:cs="Arial"/>
          <w:sz w:val="20"/>
          <w:szCs w:val="20"/>
          <w:lang w:eastAsia="it-IT"/>
        </w:rPr>
      </w:pPr>
    </w:p>
    <w:p w:rsidR="001C3634" w:rsidRPr="001C3634" w:rsidRDefault="001C3634" w:rsidP="001C3634">
      <w:pPr>
        <w:suppressAutoHyphens w:val="0"/>
        <w:jc w:val="center"/>
        <w:rPr>
          <w:rFonts w:ascii="Arial" w:hAnsi="Arial" w:cs="Arial"/>
          <w:sz w:val="20"/>
          <w:szCs w:val="20"/>
          <w:lang w:eastAsia="it-IT"/>
        </w:rPr>
      </w:pPr>
    </w:p>
    <w:p w:rsidR="001C3634" w:rsidRPr="001C3634" w:rsidRDefault="00F26B17" w:rsidP="001C3634">
      <w:pPr>
        <w:suppressAutoHyphens w:val="0"/>
        <w:jc w:val="both"/>
        <w:rPr>
          <w:rFonts w:ascii="Arial" w:hAnsi="Arial"/>
          <w:b/>
          <w:lang w:eastAsia="it-IT"/>
        </w:rPr>
      </w:pPr>
      <w:r>
        <w:rPr>
          <w:rFonts w:ascii="Arial" w:hAnsi="Arial"/>
          <w:b/>
          <w:lang w:eastAsia="it-IT"/>
        </w:rPr>
        <w:t>VICENZA  07/10/2017</w:t>
      </w:r>
      <w:r w:rsidR="001C3634" w:rsidRPr="001C3634">
        <w:rPr>
          <w:rFonts w:ascii="Arial" w:hAnsi="Arial"/>
          <w:b/>
          <w:lang w:eastAsia="it-IT"/>
        </w:rPr>
        <w:t xml:space="preserve"> </w:t>
      </w:r>
    </w:p>
    <w:p w:rsidR="001C3634" w:rsidRPr="001C3634" w:rsidRDefault="001C3634" w:rsidP="001C3634">
      <w:pPr>
        <w:suppressAutoHyphens w:val="0"/>
        <w:jc w:val="center"/>
        <w:rPr>
          <w:rFonts w:ascii="Arial" w:hAnsi="Arial" w:cs="Arial"/>
          <w:sz w:val="20"/>
          <w:szCs w:val="20"/>
          <w:lang w:eastAsia="it-IT"/>
        </w:rPr>
      </w:pPr>
    </w:p>
    <w:p w:rsidR="001C3634" w:rsidRPr="001C3634" w:rsidRDefault="001C3634" w:rsidP="001C3634">
      <w:pPr>
        <w:suppressAutoHyphens w:val="0"/>
        <w:jc w:val="both"/>
        <w:rPr>
          <w:rFonts w:ascii="Arial" w:hAnsi="Arial" w:cs="Arial"/>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1C3634" w:rsidRPr="001C3634" w:rsidTr="002016A7">
        <w:tc>
          <w:tcPr>
            <w:tcW w:w="4889" w:type="dxa"/>
            <w:shd w:val="clear" w:color="auto" w:fill="auto"/>
          </w:tcPr>
          <w:p w:rsidR="001C3634" w:rsidRPr="001C3634" w:rsidRDefault="001C3634" w:rsidP="001C3634">
            <w:pPr>
              <w:suppressAutoHyphens w:val="0"/>
              <w:jc w:val="both"/>
              <w:rPr>
                <w:rFonts w:ascii="Arial" w:hAnsi="Arial"/>
                <w:b/>
                <w:lang w:eastAsia="it-IT"/>
              </w:rPr>
            </w:pPr>
            <w:r w:rsidRPr="001C3634">
              <w:rPr>
                <w:rFonts w:ascii="Arial" w:hAnsi="Arial"/>
                <w:b/>
                <w:lang w:eastAsia="it-IT"/>
              </w:rPr>
              <w:t>DOCENTI</w:t>
            </w:r>
            <w:r w:rsidRPr="001C3634">
              <w:rPr>
                <w:rFonts w:ascii="Arial" w:hAnsi="Arial"/>
                <w:b/>
                <w:lang w:eastAsia="it-IT"/>
              </w:rPr>
              <w:tab/>
            </w:r>
          </w:p>
        </w:tc>
        <w:tc>
          <w:tcPr>
            <w:tcW w:w="4889" w:type="dxa"/>
            <w:shd w:val="clear" w:color="auto" w:fill="auto"/>
          </w:tcPr>
          <w:p w:rsidR="001C3634" w:rsidRPr="001C3634" w:rsidRDefault="001C3634" w:rsidP="001C3634">
            <w:pPr>
              <w:suppressAutoHyphens w:val="0"/>
              <w:jc w:val="center"/>
              <w:rPr>
                <w:rFonts w:ascii="Arial" w:hAnsi="Arial"/>
                <w:b/>
                <w:lang w:eastAsia="it-IT"/>
              </w:rPr>
            </w:pPr>
            <w:r w:rsidRPr="001C3634">
              <w:rPr>
                <w:rFonts w:ascii="Arial" w:hAnsi="Arial"/>
                <w:b/>
                <w:lang w:eastAsia="it-IT"/>
              </w:rPr>
              <w:t>FIRMA</w:t>
            </w: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b/>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b/>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b/>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b/>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b/>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b/>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b/>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r w:rsidR="001C3634" w:rsidRPr="001C3634" w:rsidTr="002016A7">
        <w:tc>
          <w:tcPr>
            <w:tcW w:w="4889" w:type="dxa"/>
            <w:shd w:val="clear" w:color="auto" w:fill="auto"/>
            <w:vAlign w:val="center"/>
          </w:tcPr>
          <w:p w:rsidR="001C3634" w:rsidRPr="001C3634" w:rsidRDefault="001C3634" w:rsidP="001C3634">
            <w:pPr>
              <w:suppressAutoHyphens w:val="0"/>
              <w:jc w:val="both"/>
              <w:rPr>
                <w:rFonts w:ascii="Arial" w:hAnsi="Arial" w:cs="Arial"/>
                <w:sz w:val="20"/>
                <w:szCs w:val="20"/>
                <w:lang w:eastAsia="it-IT"/>
              </w:rPr>
            </w:pPr>
          </w:p>
        </w:tc>
        <w:tc>
          <w:tcPr>
            <w:tcW w:w="4889" w:type="dxa"/>
            <w:shd w:val="clear" w:color="auto" w:fill="auto"/>
          </w:tcPr>
          <w:p w:rsidR="001C3634" w:rsidRPr="001C3634" w:rsidRDefault="001C3634" w:rsidP="001C3634">
            <w:pPr>
              <w:suppressAutoHyphens w:val="0"/>
              <w:spacing w:line="360" w:lineRule="auto"/>
              <w:jc w:val="both"/>
              <w:rPr>
                <w:rFonts w:ascii="Arial" w:hAnsi="Arial" w:cs="Arial"/>
                <w:sz w:val="20"/>
                <w:szCs w:val="20"/>
                <w:lang w:eastAsia="it-IT"/>
              </w:rPr>
            </w:pPr>
          </w:p>
        </w:tc>
      </w:tr>
    </w:tbl>
    <w:p w:rsidR="001C3634" w:rsidRDefault="001C3634">
      <w:pPr>
        <w:jc w:val="both"/>
        <w:rPr>
          <w:rFonts w:ascii="Arial" w:hAnsi="Arial" w:cs="Arial"/>
          <w:b/>
        </w:rPr>
      </w:pPr>
    </w:p>
    <w:tbl>
      <w:tblPr>
        <w:tblW w:w="0" w:type="auto"/>
        <w:tblInd w:w="70" w:type="dxa"/>
        <w:tblLayout w:type="fixed"/>
        <w:tblCellMar>
          <w:left w:w="70" w:type="dxa"/>
          <w:right w:w="70" w:type="dxa"/>
        </w:tblCellMar>
        <w:tblLook w:val="0000" w:firstRow="0" w:lastRow="0" w:firstColumn="0" w:lastColumn="0" w:noHBand="0" w:noVBand="0"/>
      </w:tblPr>
      <w:tblGrid>
        <w:gridCol w:w="9221"/>
      </w:tblGrid>
      <w:tr w:rsidR="001C3634" w:rsidTr="002016A7">
        <w:tc>
          <w:tcPr>
            <w:tcW w:w="9221" w:type="dxa"/>
            <w:tcBorders>
              <w:top w:val="double" w:sz="4" w:space="0" w:color="000000"/>
              <w:left w:val="double" w:sz="4" w:space="0" w:color="000000"/>
              <w:bottom w:val="double" w:sz="4" w:space="0" w:color="000000"/>
              <w:right w:val="double" w:sz="4" w:space="0" w:color="000000"/>
            </w:tcBorders>
            <w:shd w:val="clear" w:color="auto" w:fill="auto"/>
          </w:tcPr>
          <w:p w:rsidR="001C3634" w:rsidRDefault="001C3634" w:rsidP="002016A7">
            <w:pPr>
              <w:tabs>
                <w:tab w:val="left" w:pos="3816"/>
                <w:tab w:val="center" w:pos="4535"/>
              </w:tabs>
              <w:rPr>
                <w:rFonts w:ascii="Arial" w:hAnsi="Arial" w:cs="Arial"/>
                <w:b/>
                <w:sz w:val="20"/>
                <w:szCs w:val="20"/>
              </w:rPr>
            </w:pPr>
            <w:r>
              <w:rPr>
                <w:rFonts w:ascii="Arial" w:hAnsi="Arial" w:cs="Arial"/>
                <w:b/>
                <w:sz w:val="28"/>
                <w:szCs w:val="28"/>
              </w:rPr>
              <w:tab/>
            </w:r>
          </w:p>
          <w:p w:rsidR="001C3634" w:rsidRDefault="001C3634" w:rsidP="002016A7">
            <w:pPr>
              <w:rPr>
                <w:rFonts w:ascii="Arial" w:hAnsi="Arial" w:cs="Arial"/>
                <w:b/>
                <w:sz w:val="20"/>
                <w:szCs w:val="20"/>
              </w:rPr>
            </w:pPr>
            <w:r>
              <w:rPr>
                <w:rFonts w:ascii="Arial" w:hAnsi="Arial" w:cs="Arial"/>
                <w:b/>
                <w:sz w:val="20"/>
                <w:szCs w:val="20"/>
              </w:rPr>
              <w:t xml:space="preserve">MATERIA:  MECCANICA MACCHINE ED ENERGIA       </w:t>
            </w:r>
            <w:r w:rsidR="004459EA">
              <w:rPr>
                <w:rFonts w:ascii="Arial" w:hAnsi="Arial" w:cs="Arial"/>
                <w:b/>
                <w:sz w:val="20"/>
                <w:szCs w:val="20"/>
              </w:rPr>
              <w:t>CLASSI   3 _</w:t>
            </w:r>
            <w:r>
              <w:rPr>
                <w:rFonts w:ascii="Arial" w:hAnsi="Arial" w:cs="Arial"/>
                <w:b/>
                <w:sz w:val="20"/>
                <w:szCs w:val="20"/>
              </w:rPr>
              <w:t>ME</w:t>
            </w:r>
          </w:p>
          <w:p w:rsidR="001C3634" w:rsidRDefault="001C3634" w:rsidP="002016A7">
            <w:pPr>
              <w:jc w:val="both"/>
              <w:rPr>
                <w:rFonts w:ascii="Arial" w:hAnsi="Arial" w:cs="Arial"/>
                <w:b/>
                <w:sz w:val="20"/>
                <w:szCs w:val="20"/>
              </w:rPr>
            </w:pPr>
          </w:p>
          <w:p w:rsidR="001C3634" w:rsidRDefault="001C3634" w:rsidP="002016A7">
            <w:pPr>
              <w:jc w:val="both"/>
              <w:rPr>
                <w:rFonts w:ascii="Arial" w:hAnsi="Arial" w:cs="Arial"/>
                <w:b/>
                <w:sz w:val="20"/>
                <w:szCs w:val="20"/>
              </w:rPr>
            </w:pPr>
          </w:p>
          <w:p w:rsidR="001C3634" w:rsidRDefault="001C3634" w:rsidP="002016A7">
            <w:pPr>
              <w:jc w:val="both"/>
              <w:rPr>
                <w:rFonts w:ascii="Arial" w:hAnsi="Arial" w:cs="Arial"/>
                <w:b/>
                <w:sz w:val="20"/>
                <w:szCs w:val="20"/>
              </w:rPr>
            </w:pPr>
            <w:r>
              <w:rPr>
                <w:rFonts w:ascii="Arial" w:hAnsi="Arial" w:cs="Arial"/>
                <w:b/>
                <w:sz w:val="20"/>
                <w:szCs w:val="20"/>
              </w:rPr>
              <w:t>INDIRIZZO/I:  MECCANICA / ENERGIA</w:t>
            </w:r>
          </w:p>
          <w:p w:rsidR="001C3634" w:rsidRDefault="001C3634" w:rsidP="002016A7">
            <w:pPr>
              <w:tabs>
                <w:tab w:val="left" w:pos="3816"/>
                <w:tab w:val="center" w:pos="4535"/>
              </w:tabs>
              <w:rPr>
                <w:rFonts w:ascii="Arial" w:hAnsi="Arial" w:cs="Arial"/>
                <w:b/>
                <w:sz w:val="20"/>
                <w:szCs w:val="20"/>
              </w:rPr>
            </w:pPr>
          </w:p>
        </w:tc>
      </w:tr>
    </w:tbl>
    <w:p w:rsidR="001C3634" w:rsidRDefault="001C3634">
      <w:pPr>
        <w:jc w:val="both"/>
        <w:rPr>
          <w:rFonts w:ascii="Arial" w:hAnsi="Arial" w:cs="Arial"/>
          <w:b/>
        </w:rPr>
      </w:pPr>
    </w:p>
    <w:p w:rsidR="001C3634" w:rsidRDefault="001C3634">
      <w:pPr>
        <w:jc w:val="both"/>
        <w:rPr>
          <w:rFonts w:ascii="Arial" w:hAnsi="Arial" w:cs="Arial"/>
          <w:b/>
        </w:rPr>
      </w:pPr>
    </w:p>
    <w:p w:rsidR="00B92901" w:rsidRDefault="00B92901">
      <w:pPr>
        <w:pStyle w:val="Titolo5"/>
        <w:rPr>
          <w:rFonts w:ascii="Arial" w:hAnsi="Arial" w:cs="Arial"/>
          <w:sz w:val="20"/>
        </w:rPr>
      </w:pPr>
      <w:r>
        <w:rPr>
          <w:rFonts w:ascii="Arial" w:hAnsi="Arial" w:cs="Arial"/>
          <w:szCs w:val="28"/>
        </w:rPr>
        <w:t>PROGETTO DIDATTICO DELLA DISCIPLINA</w:t>
      </w:r>
    </w:p>
    <w:p w:rsidR="00B92901" w:rsidRDefault="00B92901">
      <w:pPr>
        <w:rPr>
          <w:rFonts w:ascii="Arial" w:hAnsi="Arial" w:cs="Arial"/>
          <w:sz w:val="20"/>
          <w:szCs w:val="20"/>
        </w:rPr>
      </w:pPr>
    </w:p>
    <w:p w:rsidR="00B92901" w:rsidRDefault="00B92901">
      <w:pPr>
        <w:rPr>
          <w:rFonts w:ascii="Arial" w:hAnsi="Arial" w:cs="Arial"/>
          <w:b/>
          <w:sz w:val="20"/>
          <w:szCs w:val="20"/>
        </w:rPr>
      </w:pPr>
      <w:r>
        <w:rPr>
          <w:rFonts w:ascii="Arial" w:hAnsi="Arial" w:cs="Arial"/>
          <w:sz w:val="20"/>
          <w:szCs w:val="20"/>
        </w:rPr>
        <w:t xml:space="preserve">In relazione a quanto richiesto dal Piano dell’Offerta Formativa si definiscono i seguenti </w:t>
      </w:r>
      <w:r>
        <w:rPr>
          <w:rFonts w:ascii="Arial" w:hAnsi="Arial" w:cs="Arial"/>
          <w:b/>
          <w:sz w:val="20"/>
          <w:szCs w:val="20"/>
        </w:rPr>
        <w:t>obiettivi</w:t>
      </w:r>
      <w:r>
        <w:rPr>
          <w:rFonts w:ascii="Arial" w:hAnsi="Arial" w:cs="Arial"/>
          <w:sz w:val="20"/>
          <w:szCs w:val="20"/>
        </w:rPr>
        <w:t xml:space="preserve"> in termini di:</w:t>
      </w:r>
    </w:p>
    <w:p w:rsidR="00B92901" w:rsidRDefault="00B92901">
      <w:pPr>
        <w:jc w:val="both"/>
        <w:rPr>
          <w:rFonts w:ascii="Arial" w:hAnsi="Arial" w:cs="Arial"/>
          <w:b/>
          <w:sz w:val="20"/>
          <w:szCs w:val="20"/>
        </w:rPr>
      </w:pPr>
    </w:p>
    <w:p w:rsidR="00B92901" w:rsidRDefault="00B92901">
      <w:pPr>
        <w:jc w:val="both"/>
        <w:rPr>
          <w:rFonts w:ascii="Arial" w:hAnsi="Arial" w:cs="Arial"/>
          <w:b/>
          <w:sz w:val="20"/>
          <w:szCs w:val="20"/>
          <w:shd w:val="clear" w:color="auto" w:fill="FFFF00"/>
        </w:rPr>
      </w:pPr>
      <w:r>
        <w:rPr>
          <w:rFonts w:ascii="Arial" w:hAnsi="Arial" w:cs="Arial"/>
          <w:b/>
          <w:sz w:val="20"/>
          <w:szCs w:val="20"/>
        </w:rPr>
        <w:t>COMPETENZE</w:t>
      </w:r>
    </w:p>
    <w:p w:rsidR="00B92901" w:rsidRDefault="00B92901">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B92901">
        <w:trPr>
          <w:trHeight w:val="2936"/>
        </w:trPr>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B92901" w:rsidRDefault="00B92901">
            <w:pPr>
              <w:snapToGrid w:val="0"/>
              <w:rPr>
                <w:rFonts w:ascii="Arial" w:hAnsi="Arial" w:cs="Arial"/>
              </w:rPr>
            </w:pPr>
          </w:p>
          <w:p w:rsidR="00B92901" w:rsidRDefault="00B92901">
            <w:pPr>
              <w:numPr>
                <w:ilvl w:val="0"/>
                <w:numId w:val="6"/>
              </w:numPr>
              <w:rPr>
                <w:rFonts w:ascii="Arial" w:hAnsi="Arial" w:cs="Arial"/>
              </w:rPr>
            </w:pPr>
            <w:r>
              <w:rPr>
                <w:rFonts w:ascii="Arial" w:hAnsi="Arial" w:cs="Arial"/>
              </w:rPr>
              <w:t>Misurare, elaborare e valutare grandezze e caratteristiche tecniche con opportuna strumentazione</w:t>
            </w:r>
          </w:p>
          <w:p w:rsidR="00B92901" w:rsidRDefault="00B92901">
            <w:pPr>
              <w:numPr>
                <w:ilvl w:val="0"/>
                <w:numId w:val="26"/>
              </w:numPr>
              <w:rPr>
                <w:rFonts w:ascii="Arial" w:hAnsi="Arial" w:cs="Arial"/>
              </w:rPr>
            </w:pPr>
            <w:r>
              <w:rPr>
                <w:rFonts w:ascii="Arial" w:hAnsi="Arial" w:cs="Arial"/>
              </w:rPr>
              <w:t>Comprendere gli aspetti funzionali ed energetici degli impianti e delle macchine idrauliche.</w:t>
            </w:r>
          </w:p>
          <w:p w:rsidR="00B92901" w:rsidRDefault="00B92901">
            <w:pPr>
              <w:numPr>
                <w:ilvl w:val="0"/>
                <w:numId w:val="26"/>
              </w:numPr>
              <w:rPr>
                <w:rFonts w:ascii="Arial" w:hAnsi="Arial" w:cs="Arial"/>
              </w:rPr>
            </w:pPr>
            <w:r>
              <w:rPr>
                <w:rFonts w:ascii="Arial" w:hAnsi="Arial" w:cs="Arial"/>
              </w:rPr>
              <w:t>Applicare metodologie di progetto, installazione e collaudo di componenti ed impianti idraulici.</w:t>
            </w:r>
          </w:p>
          <w:p w:rsidR="00B92901" w:rsidRDefault="00B92901">
            <w:pPr>
              <w:numPr>
                <w:ilvl w:val="0"/>
                <w:numId w:val="26"/>
              </w:numPr>
              <w:rPr>
                <w:rFonts w:ascii="Arial" w:hAnsi="Arial" w:cs="Arial"/>
              </w:rPr>
            </w:pPr>
            <w:r>
              <w:rPr>
                <w:rFonts w:ascii="Arial" w:hAnsi="Arial" w:cs="Arial"/>
              </w:rPr>
              <w:t xml:space="preserve">Progettare ed operare nel rispetto delle normative di sicurezza relative alla strumentazione, agli apparati, agli impianti e alle macchine studiate e/o utilizzate. </w:t>
            </w:r>
          </w:p>
          <w:p w:rsidR="00B92901" w:rsidRDefault="00B92901">
            <w:pPr>
              <w:rPr>
                <w:rFonts w:ascii="Arial" w:hAnsi="Arial" w:cs="Arial"/>
              </w:rPr>
            </w:pPr>
          </w:p>
        </w:tc>
      </w:tr>
    </w:tbl>
    <w:p w:rsidR="00B92901" w:rsidRDefault="00B92901">
      <w:pPr>
        <w:jc w:val="both"/>
      </w:pPr>
    </w:p>
    <w:p w:rsidR="00B92901" w:rsidRDefault="00B92901">
      <w:pPr>
        <w:jc w:val="both"/>
        <w:rPr>
          <w:rFonts w:ascii="Arial" w:hAnsi="Arial" w:cs="Arial"/>
          <w:b/>
          <w:sz w:val="20"/>
          <w:szCs w:val="20"/>
          <w:shd w:val="clear" w:color="auto" w:fill="FFFF00"/>
        </w:rPr>
      </w:pPr>
      <w:r>
        <w:rPr>
          <w:rFonts w:ascii="Arial" w:hAnsi="Arial" w:cs="Arial"/>
          <w:b/>
          <w:sz w:val="20"/>
          <w:szCs w:val="20"/>
        </w:rPr>
        <w:t>ABILITÀ</w:t>
      </w:r>
    </w:p>
    <w:p w:rsidR="00B92901" w:rsidRDefault="00B92901">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B92901">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B92901" w:rsidRDefault="00B92901">
            <w:pPr>
              <w:numPr>
                <w:ilvl w:val="0"/>
                <w:numId w:val="22"/>
              </w:numPr>
              <w:jc w:val="both"/>
              <w:rPr>
                <w:rFonts w:ascii="Arial" w:hAnsi="Arial" w:cs="Arial"/>
              </w:rPr>
            </w:pPr>
            <w:r>
              <w:rPr>
                <w:rFonts w:ascii="Arial" w:hAnsi="Arial" w:cs="Arial"/>
              </w:rPr>
              <w:t xml:space="preserve">Effettuare l’analisi dimensionale delle formule in uso. </w:t>
            </w:r>
          </w:p>
          <w:p w:rsidR="00B92901" w:rsidRDefault="00B92901">
            <w:pPr>
              <w:numPr>
                <w:ilvl w:val="0"/>
                <w:numId w:val="22"/>
              </w:numPr>
              <w:jc w:val="both"/>
              <w:rPr>
                <w:rFonts w:ascii="Arial" w:hAnsi="Arial" w:cs="Arial"/>
              </w:rPr>
            </w:pPr>
            <w:r>
              <w:rPr>
                <w:rFonts w:ascii="Arial" w:hAnsi="Arial" w:cs="Arial"/>
              </w:rPr>
              <w:t xml:space="preserve">Applicare le leggi della statica allo studio dell’equilibrio dei corpi e delle macchine semplici. </w:t>
            </w:r>
          </w:p>
          <w:p w:rsidR="00B92901" w:rsidRDefault="00B92901">
            <w:pPr>
              <w:numPr>
                <w:ilvl w:val="0"/>
                <w:numId w:val="22"/>
              </w:numPr>
              <w:jc w:val="both"/>
              <w:rPr>
                <w:rFonts w:ascii="Arial" w:hAnsi="Arial" w:cs="Arial"/>
              </w:rPr>
            </w:pPr>
            <w:r>
              <w:rPr>
                <w:rFonts w:ascii="Arial" w:hAnsi="Arial" w:cs="Arial"/>
              </w:rPr>
              <w:t xml:space="preserve">Utilizzare le equazioni della cinematica nello studio del moto del punto materiale e dei corpi rigidi. </w:t>
            </w:r>
          </w:p>
          <w:p w:rsidR="00B92901" w:rsidRDefault="00B92901">
            <w:pPr>
              <w:numPr>
                <w:ilvl w:val="0"/>
                <w:numId w:val="22"/>
              </w:numPr>
              <w:jc w:val="both"/>
              <w:rPr>
                <w:rFonts w:ascii="Arial" w:hAnsi="Arial" w:cs="Arial"/>
              </w:rPr>
            </w:pPr>
            <w:r>
              <w:rPr>
                <w:rFonts w:ascii="Arial" w:hAnsi="Arial" w:cs="Arial"/>
              </w:rPr>
              <w:t>Interpretare e applicare le leggi della meccanica nello studio cinematico e dinamico di meccanismi semplici e complessi.</w:t>
            </w:r>
          </w:p>
          <w:p w:rsidR="00B92901" w:rsidRDefault="00B92901">
            <w:pPr>
              <w:numPr>
                <w:ilvl w:val="0"/>
                <w:numId w:val="22"/>
              </w:numPr>
              <w:jc w:val="both"/>
              <w:rPr>
                <w:rFonts w:ascii="Arial" w:hAnsi="Arial" w:cs="Arial"/>
              </w:rPr>
            </w:pPr>
            <w:r>
              <w:rPr>
                <w:rFonts w:ascii="Arial" w:hAnsi="Arial" w:cs="Arial"/>
              </w:rPr>
              <w:t>Calcolare i fabbisogni energetici di un impianto, individuando i problemi connessi all’approvvigionamento, alla distribuzione e alla conversione dell’energia.</w:t>
            </w:r>
          </w:p>
          <w:p w:rsidR="00B92901" w:rsidRDefault="00B92901">
            <w:pPr>
              <w:numPr>
                <w:ilvl w:val="0"/>
                <w:numId w:val="22"/>
              </w:numPr>
              <w:jc w:val="both"/>
              <w:rPr>
                <w:rFonts w:ascii="Arial" w:hAnsi="Arial" w:cs="Arial"/>
              </w:rPr>
            </w:pPr>
            <w:r>
              <w:rPr>
                <w:rFonts w:ascii="Arial" w:hAnsi="Arial" w:cs="Arial"/>
              </w:rPr>
              <w:t xml:space="preserve">Descrivere impianti idraulici e dimensionarne gli organi essenziali.  </w:t>
            </w:r>
          </w:p>
          <w:p w:rsidR="00B92901" w:rsidRDefault="00B92901">
            <w:pPr>
              <w:numPr>
                <w:ilvl w:val="0"/>
                <w:numId w:val="22"/>
              </w:numPr>
              <w:jc w:val="both"/>
              <w:rPr>
                <w:rFonts w:ascii="Arial" w:hAnsi="Arial" w:cs="Arial"/>
              </w:rPr>
            </w:pPr>
            <w:r>
              <w:rPr>
                <w:rFonts w:ascii="Arial" w:hAnsi="Arial" w:cs="Arial"/>
              </w:rPr>
              <w:t xml:space="preserve">Verificare con prove di laboratorio le caratteristiche dei liquidi in pressione e “a pelo libero”. </w:t>
            </w:r>
          </w:p>
          <w:p w:rsidR="00B92901" w:rsidRDefault="00B92901">
            <w:pPr>
              <w:numPr>
                <w:ilvl w:val="0"/>
                <w:numId w:val="22"/>
              </w:numPr>
              <w:jc w:val="both"/>
              <w:rPr>
                <w:rFonts w:ascii="Arial" w:hAnsi="Arial" w:cs="Arial"/>
              </w:rPr>
            </w:pPr>
            <w:r>
              <w:rPr>
                <w:rFonts w:ascii="Arial" w:hAnsi="Arial" w:cs="Arial"/>
              </w:rPr>
              <w:t xml:space="preserve">Verificare il funzionamento di macchine idrauliche motrici ed operatrici, </w:t>
            </w:r>
            <w:r>
              <w:rPr>
                <w:rFonts w:ascii="Arial" w:hAnsi="Arial" w:cs="Arial"/>
              </w:rPr>
              <w:lastRenderedPageBreak/>
              <w:t>misurando in laboratorio i parametri caratteristici.</w:t>
            </w:r>
          </w:p>
          <w:p w:rsidR="00B92901" w:rsidRDefault="00B92901">
            <w:pPr>
              <w:numPr>
                <w:ilvl w:val="0"/>
                <w:numId w:val="22"/>
              </w:numPr>
              <w:jc w:val="both"/>
              <w:rPr>
                <w:rFonts w:ascii="Arial" w:hAnsi="Arial" w:cs="Arial"/>
                <w:shd w:val="clear" w:color="auto" w:fill="FFFF00"/>
              </w:rPr>
            </w:pPr>
            <w:r>
              <w:rPr>
                <w:rFonts w:ascii="Arial" w:hAnsi="Arial" w:cs="Arial"/>
              </w:rPr>
              <w:t>Applicare le normative sulla sicurezza personale e ambientale</w:t>
            </w:r>
          </w:p>
          <w:p w:rsidR="00B92901" w:rsidRDefault="00B92901">
            <w:pPr>
              <w:jc w:val="both"/>
              <w:rPr>
                <w:rFonts w:ascii="Arial" w:hAnsi="Arial" w:cs="Arial"/>
                <w:shd w:val="clear" w:color="auto" w:fill="FFFF00"/>
              </w:rPr>
            </w:pPr>
          </w:p>
        </w:tc>
      </w:tr>
    </w:tbl>
    <w:p w:rsidR="00B92901" w:rsidRDefault="00B92901">
      <w:pPr>
        <w:jc w:val="both"/>
        <w:rPr>
          <w:rFonts w:ascii="Arial" w:hAnsi="Arial" w:cs="Arial"/>
          <w:sz w:val="20"/>
          <w:szCs w:val="20"/>
          <w:shd w:val="clear" w:color="auto" w:fill="FFFF00"/>
        </w:rPr>
      </w:pPr>
    </w:p>
    <w:p w:rsidR="00B92901" w:rsidRDefault="001B4630">
      <w:pPr>
        <w:jc w:val="both"/>
        <w:rPr>
          <w:rFonts w:ascii="Arial" w:hAnsi="Arial" w:cs="Arial"/>
          <w:b/>
          <w:sz w:val="20"/>
          <w:szCs w:val="20"/>
        </w:rPr>
      </w:pPr>
      <w:r>
        <w:rPr>
          <w:rFonts w:ascii="Arial" w:hAnsi="Arial" w:cs="Arial"/>
          <w:b/>
          <w:sz w:val="20"/>
          <w:szCs w:val="20"/>
        </w:rPr>
        <w:br w:type="page"/>
      </w:r>
      <w:r w:rsidR="00B92901">
        <w:rPr>
          <w:rFonts w:ascii="Arial" w:hAnsi="Arial" w:cs="Arial"/>
          <w:b/>
          <w:sz w:val="20"/>
          <w:szCs w:val="20"/>
        </w:rPr>
        <w:lastRenderedPageBreak/>
        <w:t>CONOSCENZE</w:t>
      </w:r>
    </w:p>
    <w:p w:rsidR="00B92901" w:rsidRDefault="00B92901">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B92901">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B92901" w:rsidRDefault="00B92901">
            <w:pPr>
              <w:numPr>
                <w:ilvl w:val="0"/>
                <w:numId w:val="17"/>
              </w:numPr>
              <w:jc w:val="both"/>
              <w:rPr>
                <w:rFonts w:ascii="Arial" w:hAnsi="Arial" w:cs="Arial"/>
              </w:rPr>
            </w:pPr>
            <w:r>
              <w:rPr>
                <w:rFonts w:ascii="Arial" w:hAnsi="Arial" w:cs="Arial"/>
              </w:rPr>
              <w:t xml:space="preserve">Sistema internazionale di misura. </w:t>
            </w:r>
          </w:p>
          <w:p w:rsidR="00B92901" w:rsidRDefault="00B92901">
            <w:pPr>
              <w:numPr>
                <w:ilvl w:val="0"/>
                <w:numId w:val="17"/>
              </w:numPr>
              <w:jc w:val="both"/>
              <w:rPr>
                <w:rFonts w:ascii="Arial" w:hAnsi="Arial" w:cs="Arial"/>
              </w:rPr>
            </w:pPr>
            <w:r>
              <w:rPr>
                <w:rFonts w:ascii="Arial" w:hAnsi="Arial" w:cs="Arial"/>
              </w:rPr>
              <w:t xml:space="preserve">Equazioni d’equilibrio della statica e della dinamica. </w:t>
            </w:r>
          </w:p>
          <w:p w:rsidR="00B92901" w:rsidRDefault="00B92901">
            <w:pPr>
              <w:numPr>
                <w:ilvl w:val="0"/>
                <w:numId w:val="17"/>
              </w:numPr>
              <w:jc w:val="both"/>
              <w:rPr>
                <w:rFonts w:ascii="Arial" w:hAnsi="Arial" w:cs="Arial"/>
              </w:rPr>
            </w:pPr>
            <w:r>
              <w:rPr>
                <w:rFonts w:ascii="Arial" w:hAnsi="Arial" w:cs="Arial"/>
              </w:rPr>
              <w:t xml:space="preserve">Equazioni dei moti piani di un punto e di sistemi rigidi. </w:t>
            </w:r>
          </w:p>
          <w:p w:rsidR="00B92901" w:rsidRDefault="00B92901">
            <w:pPr>
              <w:numPr>
                <w:ilvl w:val="0"/>
                <w:numId w:val="17"/>
              </w:numPr>
              <w:jc w:val="both"/>
              <w:rPr>
                <w:rFonts w:ascii="Arial" w:hAnsi="Arial" w:cs="Arial"/>
              </w:rPr>
            </w:pPr>
            <w:r>
              <w:rPr>
                <w:rFonts w:ascii="Arial" w:hAnsi="Arial" w:cs="Arial"/>
              </w:rPr>
              <w:t>Resistenze passive.</w:t>
            </w:r>
          </w:p>
          <w:p w:rsidR="00B92901" w:rsidRDefault="00B92901">
            <w:pPr>
              <w:numPr>
                <w:ilvl w:val="0"/>
                <w:numId w:val="17"/>
              </w:numPr>
              <w:jc w:val="both"/>
              <w:rPr>
                <w:rFonts w:ascii="Arial" w:hAnsi="Arial" w:cs="Arial"/>
              </w:rPr>
            </w:pPr>
            <w:r>
              <w:rPr>
                <w:rFonts w:ascii="Arial" w:hAnsi="Arial" w:cs="Arial"/>
              </w:rPr>
              <w:t>Forme e fonti di energia, tradizionali e innovative.</w:t>
            </w:r>
          </w:p>
          <w:p w:rsidR="00B92901" w:rsidRDefault="00B92901">
            <w:pPr>
              <w:numPr>
                <w:ilvl w:val="0"/>
                <w:numId w:val="17"/>
              </w:numPr>
              <w:jc w:val="both"/>
              <w:rPr>
                <w:rFonts w:ascii="Arial" w:hAnsi="Arial" w:cs="Arial"/>
              </w:rPr>
            </w:pPr>
            <w:r>
              <w:rPr>
                <w:rFonts w:ascii="Arial" w:hAnsi="Arial" w:cs="Arial"/>
              </w:rPr>
              <w:t xml:space="preserve">Fabbisogno di energia, risparmio energetico e tutela ambientale. </w:t>
            </w:r>
          </w:p>
          <w:p w:rsidR="00B92901" w:rsidRDefault="00B92901">
            <w:pPr>
              <w:numPr>
                <w:ilvl w:val="0"/>
                <w:numId w:val="17"/>
              </w:numPr>
              <w:jc w:val="both"/>
              <w:rPr>
                <w:rFonts w:ascii="Arial" w:hAnsi="Arial" w:cs="Arial"/>
              </w:rPr>
            </w:pPr>
            <w:r>
              <w:rPr>
                <w:rFonts w:ascii="Arial" w:hAnsi="Arial" w:cs="Arial"/>
              </w:rPr>
              <w:t xml:space="preserve">Leggi generali dell’idrostatica e dell’idrodinamica. </w:t>
            </w:r>
          </w:p>
          <w:p w:rsidR="00B92901" w:rsidRDefault="00B92901">
            <w:pPr>
              <w:numPr>
                <w:ilvl w:val="0"/>
                <w:numId w:val="17"/>
              </w:numPr>
              <w:jc w:val="both"/>
              <w:rPr>
                <w:rFonts w:ascii="Arial" w:hAnsi="Arial" w:cs="Arial"/>
              </w:rPr>
            </w:pPr>
            <w:r>
              <w:rPr>
                <w:rFonts w:ascii="Arial" w:hAnsi="Arial" w:cs="Arial"/>
              </w:rPr>
              <w:t>Moto dei liquidi nelle condotte, perdite di carico.</w:t>
            </w:r>
          </w:p>
          <w:p w:rsidR="00B92901" w:rsidRDefault="00B92901">
            <w:pPr>
              <w:numPr>
                <w:ilvl w:val="0"/>
                <w:numId w:val="17"/>
              </w:numPr>
              <w:jc w:val="both"/>
            </w:pPr>
            <w:r>
              <w:rPr>
                <w:rFonts w:ascii="Arial" w:hAnsi="Arial" w:cs="Arial"/>
              </w:rPr>
              <w:t>Macchine idrauliche motrici e operatrici, turbine e pompe idrauliche.</w:t>
            </w:r>
          </w:p>
        </w:tc>
      </w:tr>
    </w:tbl>
    <w:p w:rsidR="00B92901" w:rsidRDefault="00B92901">
      <w:pPr>
        <w:jc w:val="both"/>
      </w:pPr>
    </w:p>
    <w:p w:rsidR="00B92901" w:rsidRDefault="00B92901">
      <w:pPr>
        <w:pStyle w:val="Corpodeltesto31"/>
        <w:rPr>
          <w:rFonts w:ascii="Arial" w:eastAsia="Arial" w:hAnsi="Arial" w:cs="Arial"/>
          <w:sz w:val="20"/>
        </w:rPr>
      </w:pPr>
      <w:r>
        <w:rPr>
          <w:rFonts w:ascii="Arial" w:hAnsi="Arial" w:cs="Arial"/>
          <w:sz w:val="20"/>
        </w:rPr>
        <w:t xml:space="preserve">1. CONTENUTI DISCIPLINARI </w:t>
      </w:r>
      <w:r>
        <w:rPr>
          <w:rFonts w:ascii="Arial" w:hAnsi="Arial" w:cs="Arial"/>
          <w:sz w:val="20"/>
          <w:u w:val="single"/>
        </w:rPr>
        <w:t>MINIMI</w:t>
      </w:r>
      <w:r>
        <w:rPr>
          <w:rFonts w:ascii="Arial" w:hAnsi="Arial" w:cs="Arial"/>
          <w:sz w:val="20"/>
        </w:rPr>
        <w:t xml:space="preserve"> ESPOSTI PER MODULI - UNITÀ DIDATTICHE   </w:t>
      </w:r>
    </w:p>
    <w:p w:rsidR="00B92901" w:rsidRDefault="00B92901">
      <w:pPr>
        <w:pStyle w:val="Corpodeltesto31"/>
        <w:rPr>
          <w:rFonts w:ascii="Arial" w:hAnsi="Arial" w:cs="Arial"/>
          <w:sz w:val="20"/>
        </w:rPr>
      </w:pPr>
      <w:r>
        <w:rPr>
          <w:rFonts w:ascii="Arial" w:eastAsia="Arial" w:hAnsi="Arial" w:cs="Arial"/>
          <w:sz w:val="20"/>
        </w:rPr>
        <w:t xml:space="preserve">    </w:t>
      </w:r>
      <w:r>
        <w:rPr>
          <w:rFonts w:ascii="Arial" w:hAnsi="Arial" w:cs="Arial"/>
          <w:sz w:val="20"/>
        </w:rPr>
        <w:t>PERIODI DI ATTUAZIONE - DURATA</w:t>
      </w:r>
    </w:p>
    <w:p w:rsidR="00B92901" w:rsidRDefault="00B92901">
      <w:pPr>
        <w:jc w:val="both"/>
        <w:rPr>
          <w:rFonts w:ascii="Arial" w:hAnsi="Arial" w:cs="Arial"/>
          <w:sz w:val="20"/>
          <w:szCs w:val="20"/>
        </w:rPr>
      </w:pPr>
    </w:p>
    <w:p w:rsidR="00B92901" w:rsidRDefault="00B92901">
      <w:pPr>
        <w:pStyle w:val="Titolo6"/>
        <w:pBdr>
          <w:top w:val="single" w:sz="18" w:space="0" w:color="000000"/>
          <w:left w:val="single" w:sz="18" w:space="0" w:color="000000"/>
          <w:bottom w:val="single" w:sz="18" w:space="0" w:color="000000"/>
          <w:right w:val="single" w:sz="18" w:space="31" w:color="000000"/>
        </w:pBdr>
        <w:shd w:val="clear" w:color="auto" w:fill="FFFFFF"/>
        <w:rPr>
          <w:rFonts w:ascii="Arial" w:hAnsi="Arial" w:cs="Arial"/>
          <w:sz w:val="20"/>
        </w:rPr>
      </w:pPr>
      <w:r>
        <w:rPr>
          <w:rFonts w:ascii="Arial" w:hAnsi="Arial" w:cs="Arial"/>
          <w:sz w:val="20"/>
        </w:rPr>
        <w:t>Modulo 1 –  IL PROBLEMA ENERGETICO</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p w:rsidR="00B92901" w:rsidRDefault="00B92901">
            <w:pPr>
              <w:shd w:val="clear" w:color="auto" w:fill="FFFFFF"/>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MT" w:hAnsi="ArialMT" w:cs="ArialMT"/>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9"/>
              </w:numPr>
              <w:shd w:val="clear" w:color="auto" w:fill="FFFFFF"/>
              <w:autoSpaceDE w:val="0"/>
              <w:rPr>
                <w:rFonts w:ascii="ArialMT" w:hAnsi="ArialMT" w:cs="ArialMT"/>
                <w:sz w:val="20"/>
                <w:szCs w:val="20"/>
              </w:rPr>
            </w:pPr>
            <w:r>
              <w:rPr>
                <w:rFonts w:ascii="ArialMT" w:hAnsi="ArialMT" w:cs="ArialMT"/>
                <w:sz w:val="20"/>
                <w:szCs w:val="20"/>
              </w:rPr>
              <w:t>Conoscere le principali unità di misura del S.I.</w:t>
            </w:r>
          </w:p>
          <w:p w:rsidR="00B92901" w:rsidRDefault="00B92901">
            <w:pPr>
              <w:numPr>
                <w:ilvl w:val="0"/>
                <w:numId w:val="9"/>
              </w:numPr>
              <w:shd w:val="clear" w:color="auto" w:fill="FFFFFF"/>
              <w:autoSpaceDE w:val="0"/>
              <w:rPr>
                <w:rFonts w:ascii="ArialMT" w:hAnsi="ArialMT" w:cs="ArialMT"/>
                <w:sz w:val="20"/>
                <w:szCs w:val="20"/>
              </w:rPr>
            </w:pPr>
            <w:r>
              <w:rPr>
                <w:rFonts w:ascii="ArialMT" w:hAnsi="ArialMT" w:cs="ArialMT"/>
                <w:sz w:val="20"/>
                <w:szCs w:val="20"/>
              </w:rPr>
              <w:t>Saper utilizzare multipli e sottomultipli del S.I.</w:t>
            </w:r>
          </w:p>
          <w:p w:rsidR="00B92901" w:rsidRDefault="00B92901">
            <w:pPr>
              <w:numPr>
                <w:ilvl w:val="0"/>
                <w:numId w:val="9"/>
              </w:numPr>
              <w:shd w:val="clear" w:color="auto" w:fill="FFFFFF"/>
              <w:autoSpaceDE w:val="0"/>
              <w:rPr>
                <w:rFonts w:ascii="ArialMT" w:hAnsi="ArialMT" w:cs="ArialMT"/>
                <w:sz w:val="20"/>
                <w:szCs w:val="20"/>
              </w:rPr>
            </w:pPr>
            <w:r>
              <w:rPr>
                <w:rFonts w:ascii="ArialMT" w:hAnsi="ArialMT" w:cs="ArialMT"/>
                <w:sz w:val="20"/>
                <w:szCs w:val="20"/>
              </w:rPr>
              <w:t>Conoscere le principali grandezze fisiche, in particolare</w:t>
            </w:r>
          </w:p>
          <w:p w:rsidR="00B92901" w:rsidRDefault="00B92901">
            <w:pPr>
              <w:numPr>
                <w:ilvl w:val="0"/>
                <w:numId w:val="9"/>
              </w:numPr>
              <w:shd w:val="clear" w:color="auto" w:fill="FFFFFF"/>
              <w:autoSpaceDE w:val="0"/>
              <w:rPr>
                <w:rFonts w:ascii="ArialMT" w:hAnsi="ArialMT" w:cs="ArialMT"/>
                <w:sz w:val="20"/>
                <w:szCs w:val="20"/>
              </w:rPr>
            </w:pPr>
            <w:r>
              <w:rPr>
                <w:rFonts w:ascii="ArialMT" w:hAnsi="ArialMT" w:cs="ArialMT"/>
                <w:sz w:val="20"/>
                <w:szCs w:val="20"/>
              </w:rPr>
              <w:t>Forza, Lavoro, Potenza</w:t>
            </w:r>
          </w:p>
          <w:p w:rsidR="00B92901" w:rsidRDefault="00B92901">
            <w:pPr>
              <w:numPr>
                <w:ilvl w:val="0"/>
                <w:numId w:val="9"/>
              </w:numPr>
              <w:shd w:val="clear" w:color="auto" w:fill="FFFFFF"/>
              <w:autoSpaceDE w:val="0"/>
              <w:rPr>
                <w:rFonts w:ascii="ArialMT" w:hAnsi="ArialMT" w:cs="ArialMT"/>
                <w:sz w:val="20"/>
                <w:szCs w:val="20"/>
              </w:rPr>
            </w:pPr>
            <w:r>
              <w:rPr>
                <w:rFonts w:ascii="ArialMT" w:hAnsi="ArialMT" w:cs="ArialMT"/>
                <w:sz w:val="20"/>
                <w:szCs w:val="20"/>
              </w:rPr>
              <w:t>Conoscere i principali elementi chimici</w:t>
            </w:r>
          </w:p>
          <w:p w:rsidR="00B92901" w:rsidRDefault="00B92901">
            <w:pPr>
              <w:numPr>
                <w:ilvl w:val="0"/>
                <w:numId w:val="9"/>
              </w:numPr>
              <w:shd w:val="clear" w:color="auto" w:fill="FFFFFF"/>
              <w:autoSpaceDE w:val="0"/>
              <w:rPr>
                <w:rFonts w:ascii="ArialMT" w:hAnsi="ArialMT" w:cs="ArialMT"/>
                <w:b/>
                <w:sz w:val="20"/>
                <w:szCs w:val="20"/>
              </w:rPr>
            </w:pPr>
            <w:r>
              <w:rPr>
                <w:rFonts w:ascii="ArialMT" w:hAnsi="ArialMT" w:cs="ArialMT"/>
                <w:sz w:val="20"/>
                <w:szCs w:val="20"/>
              </w:rPr>
              <w:t>Conoscere i principali composti chimici e la natura dei legami molecolari</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1</w:t>
            </w:r>
          </w:p>
          <w:p w:rsidR="00B92901" w:rsidRDefault="00B92901">
            <w:pPr>
              <w:numPr>
                <w:ilvl w:val="0"/>
                <w:numId w:val="14"/>
              </w:numPr>
              <w:shd w:val="clear" w:color="auto" w:fill="FFFFFF"/>
              <w:autoSpaceDE w:val="0"/>
              <w:rPr>
                <w:rFonts w:ascii="ArialMT" w:hAnsi="ArialMT" w:cs="ArialMT"/>
                <w:b/>
                <w:sz w:val="20"/>
                <w:szCs w:val="20"/>
              </w:rPr>
            </w:pPr>
            <w:r>
              <w:rPr>
                <w:rFonts w:ascii="ArialMT" w:hAnsi="ArialMT" w:cs="ArialMT"/>
                <w:sz w:val="20"/>
                <w:szCs w:val="20"/>
              </w:rPr>
              <w:t>Proprietà dell’energia, lavoro, rendimento, potenza.</w:t>
            </w:r>
          </w:p>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2</w:t>
            </w:r>
          </w:p>
          <w:p w:rsidR="00B92901" w:rsidRDefault="00B92901">
            <w:pPr>
              <w:numPr>
                <w:ilvl w:val="0"/>
                <w:numId w:val="14"/>
              </w:numPr>
              <w:shd w:val="clear" w:color="auto" w:fill="FFFFFF"/>
              <w:autoSpaceDE w:val="0"/>
              <w:rPr>
                <w:rFonts w:ascii="ArialMT" w:hAnsi="ArialMT" w:cs="ArialMT"/>
                <w:sz w:val="20"/>
                <w:szCs w:val="20"/>
              </w:rPr>
            </w:pPr>
            <w:r>
              <w:rPr>
                <w:rFonts w:ascii="ArialMT" w:hAnsi="ArialMT" w:cs="ArialMT"/>
                <w:sz w:val="20"/>
                <w:szCs w:val="20"/>
              </w:rPr>
              <w:t>Le forme dell’energia</w:t>
            </w:r>
          </w:p>
          <w:p w:rsidR="00B92901" w:rsidRDefault="00B92901">
            <w:pPr>
              <w:numPr>
                <w:ilvl w:val="0"/>
                <w:numId w:val="14"/>
              </w:numPr>
              <w:shd w:val="clear" w:color="auto" w:fill="FFFFFF"/>
              <w:autoSpaceDE w:val="0"/>
              <w:rPr>
                <w:rFonts w:ascii="ArialMT" w:hAnsi="ArialMT" w:cs="ArialMT"/>
                <w:b/>
                <w:sz w:val="20"/>
                <w:szCs w:val="20"/>
              </w:rPr>
            </w:pPr>
            <w:r>
              <w:rPr>
                <w:rFonts w:ascii="ArialMT" w:hAnsi="ArialMT" w:cs="ArialMT"/>
                <w:sz w:val="20"/>
                <w:szCs w:val="20"/>
              </w:rPr>
              <w:t>Unità di misura</w:t>
            </w:r>
          </w:p>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3</w:t>
            </w:r>
          </w:p>
          <w:p w:rsidR="00B92901" w:rsidRDefault="00B92901">
            <w:pPr>
              <w:numPr>
                <w:ilvl w:val="0"/>
                <w:numId w:val="2"/>
              </w:numPr>
              <w:shd w:val="clear" w:color="auto" w:fill="FFFFFF"/>
              <w:autoSpaceDE w:val="0"/>
              <w:rPr>
                <w:rFonts w:ascii="ArialMT" w:hAnsi="ArialMT" w:cs="ArialMT"/>
                <w:sz w:val="20"/>
                <w:szCs w:val="20"/>
              </w:rPr>
            </w:pPr>
            <w:r>
              <w:rPr>
                <w:rFonts w:ascii="ArialMT" w:hAnsi="ArialMT" w:cs="ArialMT"/>
                <w:sz w:val="20"/>
                <w:szCs w:val="20"/>
              </w:rPr>
              <w:t>Le fonti d’energia</w:t>
            </w:r>
          </w:p>
          <w:p w:rsidR="00B92901" w:rsidRDefault="00B92901">
            <w:pPr>
              <w:numPr>
                <w:ilvl w:val="0"/>
                <w:numId w:val="2"/>
              </w:numPr>
              <w:shd w:val="clear" w:color="auto" w:fill="FFFFFF"/>
              <w:rPr>
                <w:rFonts w:ascii="ArialMT" w:hAnsi="ArialMT" w:cs="ArialMT"/>
                <w:sz w:val="20"/>
                <w:szCs w:val="20"/>
              </w:rPr>
            </w:pPr>
            <w:r>
              <w:rPr>
                <w:rFonts w:ascii="ArialMT" w:hAnsi="ArialMT" w:cs="ArialMT"/>
                <w:sz w:val="20"/>
                <w:szCs w:val="20"/>
              </w:rPr>
              <w:t>Le energie innovative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MT" w:hAnsi="ArialMT" w:cs="ArialMT"/>
                <w:sz w:val="20"/>
                <w:szCs w:val="20"/>
              </w:rPr>
            </w:pPr>
            <w:r>
              <w:rPr>
                <w:rFonts w:ascii="ArialMT" w:hAnsi="ArialMT" w:cs="ArialMT"/>
                <w:sz w:val="20"/>
                <w:szCs w:val="20"/>
              </w:rPr>
              <w:t>Sett.-Ott.</w:t>
            </w:r>
          </w:p>
          <w:p w:rsidR="00B92901" w:rsidRDefault="00B92901">
            <w:pPr>
              <w:shd w:val="clear" w:color="auto" w:fill="FFFFFF"/>
              <w:jc w:val="center"/>
              <w:rPr>
                <w:rFonts w:ascii="Arial" w:hAnsi="Arial" w:cs="Arial"/>
                <w:sz w:val="20"/>
                <w:szCs w:val="20"/>
              </w:rPr>
            </w:pPr>
            <w:r>
              <w:rPr>
                <w:rFonts w:ascii="ArialMT" w:hAnsi="ArialMT" w:cs="ArialMT"/>
                <w:sz w:val="20"/>
                <w:szCs w:val="20"/>
              </w:rPr>
              <w:t>10</w:t>
            </w:r>
          </w:p>
        </w:tc>
      </w:tr>
    </w:tbl>
    <w:p w:rsidR="001B4630" w:rsidRDefault="001B4630">
      <w:pPr>
        <w:shd w:val="clear" w:color="auto" w:fill="FFFFFF"/>
        <w:jc w:val="both"/>
        <w:rPr>
          <w:rFonts w:ascii="Arial" w:hAnsi="Arial" w:cs="Arial"/>
          <w:sz w:val="20"/>
          <w:szCs w:val="20"/>
        </w:rPr>
      </w:pPr>
    </w:p>
    <w:p w:rsidR="00B92901" w:rsidRDefault="001B4630">
      <w:pPr>
        <w:shd w:val="clear" w:color="auto" w:fill="FFFFFF"/>
        <w:jc w:val="both"/>
        <w:rPr>
          <w:rFonts w:ascii="Arial" w:hAnsi="Arial" w:cs="Arial"/>
          <w:sz w:val="20"/>
          <w:szCs w:val="20"/>
        </w:rPr>
      </w:pPr>
      <w:r>
        <w:rPr>
          <w:rFonts w:ascii="Arial" w:hAnsi="Arial" w:cs="Arial"/>
          <w:sz w:val="20"/>
          <w:szCs w:val="20"/>
        </w:rPr>
        <w:br w:type="page"/>
      </w: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2 – IDROSTATICA</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p w:rsidR="00B92901" w:rsidRDefault="00B92901">
            <w:pPr>
              <w:shd w:val="clear" w:color="auto" w:fill="FFFFFF"/>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MT" w:hAnsi="ArialMT" w:cs="ArialMT"/>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15"/>
              </w:numPr>
              <w:shd w:val="clear" w:color="auto" w:fill="FFFFFF"/>
              <w:autoSpaceDE w:val="0"/>
              <w:jc w:val="both"/>
              <w:rPr>
                <w:rFonts w:ascii="ArialMT" w:hAnsi="ArialMT" w:cs="ArialMT"/>
                <w:sz w:val="20"/>
                <w:szCs w:val="20"/>
              </w:rPr>
            </w:pPr>
            <w:r>
              <w:rPr>
                <w:rFonts w:ascii="ArialMT" w:hAnsi="ArialMT" w:cs="ArialMT"/>
                <w:sz w:val="20"/>
                <w:szCs w:val="20"/>
              </w:rPr>
              <w:t>Saper risolvere equazioni di primo grado ad una incognita.</w:t>
            </w:r>
          </w:p>
          <w:p w:rsidR="00B92901" w:rsidRDefault="00B92901">
            <w:pPr>
              <w:numPr>
                <w:ilvl w:val="0"/>
                <w:numId w:val="15"/>
              </w:numPr>
              <w:shd w:val="clear" w:color="auto" w:fill="FFFFFF"/>
              <w:autoSpaceDE w:val="0"/>
              <w:jc w:val="both"/>
              <w:rPr>
                <w:rFonts w:ascii="ArialMT" w:hAnsi="ArialMT" w:cs="ArialMT"/>
                <w:b/>
                <w:sz w:val="20"/>
                <w:szCs w:val="20"/>
              </w:rPr>
            </w:pPr>
            <w:r>
              <w:rPr>
                <w:rFonts w:ascii="ArialMT" w:hAnsi="ArialMT" w:cs="ArialMT"/>
                <w:sz w:val="20"/>
                <w:szCs w:val="20"/>
              </w:rPr>
              <w:t>Essere capace di interpretare relazioni di proporzionalità fra grandezze e saperle applicare</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1</w:t>
            </w:r>
          </w:p>
          <w:p w:rsidR="00B92901" w:rsidRDefault="00B92901">
            <w:pPr>
              <w:numPr>
                <w:ilvl w:val="0"/>
                <w:numId w:val="14"/>
              </w:numPr>
              <w:shd w:val="clear" w:color="auto" w:fill="FFFFFF"/>
              <w:autoSpaceDE w:val="0"/>
              <w:rPr>
                <w:rFonts w:ascii="ArialMT" w:hAnsi="ArialMT" w:cs="ArialMT"/>
                <w:sz w:val="20"/>
                <w:szCs w:val="20"/>
              </w:rPr>
            </w:pPr>
            <w:r>
              <w:rPr>
                <w:rFonts w:ascii="ArialMT" w:hAnsi="ArialMT" w:cs="ArialMT"/>
                <w:sz w:val="20"/>
                <w:szCs w:val="20"/>
              </w:rPr>
              <w:t>Lo stato fisico della materia</w:t>
            </w:r>
          </w:p>
          <w:p w:rsidR="00B92901" w:rsidRDefault="00B92901">
            <w:pPr>
              <w:numPr>
                <w:ilvl w:val="0"/>
                <w:numId w:val="14"/>
              </w:numPr>
              <w:shd w:val="clear" w:color="auto" w:fill="FFFFFF"/>
              <w:autoSpaceDE w:val="0"/>
              <w:rPr>
                <w:rFonts w:ascii="ArialMT" w:hAnsi="ArialMT" w:cs="ArialMT"/>
                <w:sz w:val="20"/>
                <w:szCs w:val="20"/>
              </w:rPr>
            </w:pPr>
            <w:r>
              <w:rPr>
                <w:rFonts w:ascii="ArialMT" w:hAnsi="ArialMT" w:cs="ArialMT"/>
                <w:sz w:val="20"/>
                <w:szCs w:val="20"/>
              </w:rPr>
              <w:t>I cambiamenti di stato</w:t>
            </w:r>
          </w:p>
          <w:p w:rsidR="00B92901" w:rsidRDefault="00B92901">
            <w:pPr>
              <w:numPr>
                <w:ilvl w:val="0"/>
                <w:numId w:val="14"/>
              </w:numPr>
              <w:shd w:val="clear" w:color="auto" w:fill="FFFFFF"/>
              <w:autoSpaceDE w:val="0"/>
              <w:rPr>
                <w:rFonts w:ascii="ArialMT" w:hAnsi="ArialMT" w:cs="ArialMT"/>
                <w:b/>
                <w:sz w:val="20"/>
                <w:szCs w:val="20"/>
              </w:rPr>
            </w:pPr>
            <w:r>
              <w:rPr>
                <w:rFonts w:ascii="ArialMT" w:hAnsi="ArialMT" w:cs="ArialMT"/>
                <w:sz w:val="20"/>
                <w:szCs w:val="20"/>
              </w:rPr>
              <w:t>Massa volumica, densità, peso volumico</w:t>
            </w:r>
          </w:p>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2</w:t>
            </w:r>
          </w:p>
          <w:p w:rsidR="00B92901" w:rsidRDefault="00B92901">
            <w:pPr>
              <w:numPr>
                <w:ilvl w:val="0"/>
                <w:numId w:val="14"/>
              </w:numPr>
              <w:shd w:val="clear" w:color="auto" w:fill="FFFFFF"/>
              <w:autoSpaceDE w:val="0"/>
              <w:rPr>
                <w:rFonts w:ascii="ArialMT" w:hAnsi="ArialMT" w:cs="ArialMT"/>
                <w:sz w:val="20"/>
                <w:szCs w:val="20"/>
              </w:rPr>
            </w:pPr>
            <w:r>
              <w:rPr>
                <w:rFonts w:ascii="ArialMT" w:hAnsi="ArialMT" w:cs="ArialMT"/>
                <w:sz w:val="20"/>
                <w:szCs w:val="20"/>
              </w:rPr>
              <w:t>La pressione e le sue unità di misura</w:t>
            </w:r>
          </w:p>
          <w:p w:rsidR="00B92901" w:rsidRDefault="00B92901">
            <w:pPr>
              <w:numPr>
                <w:ilvl w:val="0"/>
                <w:numId w:val="14"/>
              </w:numPr>
              <w:shd w:val="clear" w:color="auto" w:fill="FFFFFF"/>
              <w:autoSpaceDE w:val="0"/>
              <w:rPr>
                <w:rFonts w:ascii="ArialMT" w:hAnsi="ArialMT" w:cs="ArialMT"/>
                <w:sz w:val="20"/>
                <w:szCs w:val="20"/>
              </w:rPr>
            </w:pPr>
            <w:r>
              <w:rPr>
                <w:rFonts w:ascii="ArialMT" w:hAnsi="ArialMT" w:cs="ArialMT"/>
                <w:sz w:val="20"/>
                <w:szCs w:val="20"/>
              </w:rPr>
              <w:t>L’esperimento di Torricelli e la legge di StevinO</w:t>
            </w:r>
          </w:p>
          <w:p w:rsidR="00B92901" w:rsidRDefault="00B92901">
            <w:pPr>
              <w:numPr>
                <w:ilvl w:val="0"/>
                <w:numId w:val="14"/>
              </w:numPr>
              <w:shd w:val="clear" w:color="auto" w:fill="FFFFFF"/>
              <w:autoSpaceDE w:val="0"/>
              <w:rPr>
                <w:rFonts w:ascii="ArialMT" w:hAnsi="ArialMT" w:cs="ArialMT"/>
                <w:sz w:val="20"/>
                <w:szCs w:val="20"/>
              </w:rPr>
            </w:pPr>
            <w:r>
              <w:rPr>
                <w:rFonts w:ascii="ArialMT" w:hAnsi="ArialMT" w:cs="ArialMT"/>
                <w:sz w:val="20"/>
                <w:szCs w:val="20"/>
              </w:rPr>
              <w:t>Il principio dei vasi comunicanti</w:t>
            </w:r>
          </w:p>
          <w:p w:rsidR="00B92901" w:rsidRDefault="00B92901">
            <w:pPr>
              <w:numPr>
                <w:ilvl w:val="0"/>
                <w:numId w:val="14"/>
              </w:numPr>
              <w:shd w:val="clear" w:color="auto" w:fill="FFFFFF"/>
              <w:autoSpaceDE w:val="0"/>
              <w:rPr>
                <w:rFonts w:ascii="ArialMT" w:hAnsi="ArialMT" w:cs="ArialMT"/>
                <w:b/>
                <w:sz w:val="20"/>
                <w:szCs w:val="20"/>
              </w:rPr>
            </w:pPr>
            <w:r>
              <w:rPr>
                <w:rFonts w:ascii="ArialMT" w:hAnsi="ArialMT" w:cs="ArialMT"/>
                <w:sz w:val="20"/>
                <w:szCs w:val="20"/>
              </w:rPr>
              <w:t>Il principio di Pascal</w:t>
            </w:r>
          </w:p>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3</w:t>
            </w:r>
          </w:p>
          <w:p w:rsidR="00B92901" w:rsidRDefault="00B92901">
            <w:pPr>
              <w:numPr>
                <w:ilvl w:val="0"/>
                <w:numId w:val="14"/>
              </w:numPr>
              <w:shd w:val="clear" w:color="auto" w:fill="FFFFFF"/>
              <w:autoSpaceDE w:val="0"/>
              <w:rPr>
                <w:rFonts w:ascii="ArialMT" w:hAnsi="ArialMT" w:cs="ArialMT"/>
                <w:sz w:val="20"/>
                <w:szCs w:val="20"/>
              </w:rPr>
            </w:pPr>
            <w:r>
              <w:rPr>
                <w:rFonts w:ascii="ArialMT" w:hAnsi="ArialMT" w:cs="ArialMT"/>
                <w:sz w:val="20"/>
                <w:szCs w:val="20"/>
              </w:rPr>
              <w:t>Andamento della pressione in un liquido</w:t>
            </w:r>
          </w:p>
          <w:p w:rsidR="00B92901" w:rsidRDefault="00B92901">
            <w:pPr>
              <w:numPr>
                <w:ilvl w:val="0"/>
                <w:numId w:val="14"/>
              </w:numPr>
              <w:shd w:val="clear" w:color="auto" w:fill="FFFFFF"/>
              <w:autoSpaceDE w:val="0"/>
              <w:rPr>
                <w:rFonts w:ascii="ArialMT" w:hAnsi="ArialMT" w:cs="ArialMT"/>
                <w:sz w:val="20"/>
                <w:szCs w:val="20"/>
              </w:rPr>
            </w:pPr>
            <w:r>
              <w:rPr>
                <w:rFonts w:ascii="ArialMT" w:hAnsi="ArialMT" w:cs="ArialMT"/>
                <w:sz w:val="20"/>
                <w:szCs w:val="20"/>
              </w:rPr>
              <w:t>(pressione assoluta, pressione relativa, linea dei</w:t>
            </w:r>
          </w:p>
          <w:p w:rsidR="00B92901" w:rsidRDefault="00B92901">
            <w:pPr>
              <w:numPr>
                <w:ilvl w:val="0"/>
                <w:numId w:val="14"/>
              </w:numPr>
              <w:shd w:val="clear" w:color="auto" w:fill="FFFFFF"/>
              <w:autoSpaceDE w:val="0"/>
              <w:rPr>
                <w:rFonts w:ascii="ArialMT" w:hAnsi="ArialMT" w:cs="ArialMT"/>
                <w:b/>
                <w:sz w:val="20"/>
                <w:szCs w:val="20"/>
              </w:rPr>
            </w:pPr>
            <w:r>
              <w:rPr>
                <w:rFonts w:ascii="ArialMT" w:hAnsi="ArialMT" w:cs="ArialMT"/>
                <w:sz w:val="20"/>
                <w:szCs w:val="20"/>
              </w:rPr>
              <w:t>Carichi piezometrici, grafici).</w:t>
            </w:r>
          </w:p>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4</w:t>
            </w:r>
          </w:p>
          <w:p w:rsidR="00B92901" w:rsidRDefault="00B92901">
            <w:pPr>
              <w:numPr>
                <w:ilvl w:val="0"/>
                <w:numId w:val="14"/>
              </w:numPr>
              <w:shd w:val="clear" w:color="auto" w:fill="FFFFFF"/>
              <w:autoSpaceDE w:val="0"/>
              <w:rPr>
                <w:rFonts w:ascii="ArialMT" w:hAnsi="ArialMT" w:cs="ArialMT"/>
                <w:sz w:val="20"/>
                <w:szCs w:val="20"/>
              </w:rPr>
            </w:pPr>
            <w:r>
              <w:rPr>
                <w:rFonts w:ascii="ArialMT" w:hAnsi="ArialMT" w:cs="ArialMT"/>
                <w:sz w:val="20"/>
                <w:szCs w:val="20"/>
              </w:rPr>
              <w:t>Strumenti di misura della pressione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MT" w:hAnsi="ArialMT" w:cs="ArialMT"/>
                <w:sz w:val="20"/>
                <w:szCs w:val="20"/>
              </w:rPr>
            </w:pPr>
            <w:r>
              <w:rPr>
                <w:rFonts w:ascii="ArialMT" w:hAnsi="ArialMT" w:cs="ArialMT"/>
                <w:sz w:val="20"/>
                <w:szCs w:val="20"/>
              </w:rPr>
              <w:t>Ott.</w:t>
            </w:r>
          </w:p>
          <w:p w:rsidR="00B92901" w:rsidRDefault="00B92901">
            <w:pPr>
              <w:shd w:val="clear" w:color="auto" w:fill="FFFFFF"/>
              <w:jc w:val="center"/>
              <w:rPr>
                <w:rFonts w:ascii="Arial" w:eastAsia="Arial" w:hAnsi="Arial" w:cs="Arial"/>
                <w:color w:val="000000"/>
                <w:sz w:val="20"/>
                <w:szCs w:val="20"/>
              </w:rPr>
            </w:pPr>
            <w:r>
              <w:rPr>
                <w:rFonts w:ascii="ArialMT" w:hAnsi="ArialMT" w:cs="ArialMT"/>
                <w:sz w:val="20"/>
                <w:szCs w:val="20"/>
              </w:rPr>
              <w:t>14</w:t>
            </w:r>
          </w:p>
        </w:tc>
      </w:tr>
    </w:tbl>
    <w:p w:rsidR="00B92901" w:rsidRDefault="00B92901">
      <w:pPr>
        <w:shd w:val="clear" w:color="auto" w:fill="FFFFFF"/>
        <w:jc w:val="both"/>
        <w:rPr>
          <w:rFonts w:ascii="Arial" w:hAnsi="Arial" w:cs="Arial"/>
          <w:b/>
          <w:sz w:val="20"/>
          <w:szCs w:val="20"/>
        </w:rPr>
      </w:pPr>
      <w:r>
        <w:rPr>
          <w:rFonts w:ascii="Arial" w:eastAsia="Arial" w:hAnsi="Arial" w:cs="Arial"/>
          <w:color w:val="000000"/>
          <w:sz w:val="20"/>
          <w:szCs w:val="20"/>
        </w:rPr>
        <w:t>…</w:t>
      </w: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3 –STATICA 1</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p w:rsidR="00B92901" w:rsidRDefault="00B92901">
            <w:pPr>
              <w:shd w:val="clear" w:color="auto" w:fill="FFFFFF"/>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shd w:val="clear" w:color="auto" w:fill="FFFFFF"/>
              <w:autoSpaceDE w:val="0"/>
              <w:rPr>
                <w:rFonts w:ascii="Arial" w:hAnsi="Arial" w:cs="Arial"/>
                <w:sz w:val="20"/>
                <w:szCs w:val="20"/>
              </w:rPr>
            </w:pPr>
            <w:r>
              <w:rPr>
                <w:rFonts w:ascii="Arial" w:hAnsi="Arial" w:cs="Arial"/>
                <w:sz w:val="20"/>
                <w:szCs w:val="20"/>
              </w:rPr>
              <w:t>Saper definire le relazioni tra le principali funzioni trigon.</w:t>
            </w:r>
          </w:p>
          <w:p w:rsidR="00B92901" w:rsidRDefault="00B92901">
            <w:pPr>
              <w:numPr>
                <w:ilvl w:val="0"/>
                <w:numId w:val="4"/>
              </w:numPr>
              <w:shd w:val="clear" w:color="auto" w:fill="FFFFFF"/>
              <w:autoSpaceDE w:val="0"/>
              <w:rPr>
                <w:rFonts w:ascii="Arial" w:hAnsi="Arial" w:cs="Arial"/>
                <w:sz w:val="20"/>
                <w:szCs w:val="20"/>
              </w:rPr>
            </w:pPr>
            <w:r>
              <w:rPr>
                <w:rFonts w:ascii="Arial" w:hAnsi="Arial" w:cs="Arial"/>
                <w:sz w:val="20"/>
                <w:szCs w:val="20"/>
              </w:rPr>
              <w:t>Saper calcolare gli elementi dei triangoli con il metodo trig.</w:t>
            </w:r>
          </w:p>
          <w:p w:rsidR="00B92901" w:rsidRDefault="00B92901">
            <w:pPr>
              <w:numPr>
                <w:ilvl w:val="0"/>
                <w:numId w:val="4"/>
              </w:numPr>
              <w:shd w:val="clear" w:color="auto" w:fill="FFFFFF"/>
              <w:autoSpaceDE w:val="0"/>
              <w:rPr>
                <w:rFonts w:ascii="Arial" w:hAnsi="Arial" w:cs="Arial"/>
                <w:b/>
                <w:sz w:val="20"/>
                <w:szCs w:val="20"/>
              </w:rPr>
            </w:pPr>
            <w:r>
              <w:rPr>
                <w:rFonts w:ascii="Arial" w:hAnsi="Arial" w:cs="Arial"/>
                <w:sz w:val="20"/>
                <w:szCs w:val="20"/>
              </w:rPr>
              <w:t>Essere in grado di eseguire le operazioni elementari di calcolo vettoriale</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 w:hAnsi="Arial" w:cs="Arial"/>
                <w:sz w:val="20"/>
                <w:szCs w:val="20"/>
              </w:rPr>
            </w:pPr>
            <w:r>
              <w:rPr>
                <w:rFonts w:ascii="Arial" w:hAnsi="Arial" w:cs="Arial"/>
                <w:b/>
                <w:sz w:val="20"/>
                <w:szCs w:val="20"/>
              </w:rPr>
              <w:t>Unità 1</w:t>
            </w:r>
          </w:p>
          <w:p w:rsidR="00B92901" w:rsidRDefault="00B92901">
            <w:pPr>
              <w:numPr>
                <w:ilvl w:val="0"/>
                <w:numId w:val="13"/>
              </w:numPr>
              <w:shd w:val="clear" w:color="auto" w:fill="FFFFFF"/>
              <w:autoSpaceDE w:val="0"/>
              <w:rPr>
                <w:rFonts w:ascii="Arial" w:hAnsi="Arial" w:cs="Arial"/>
                <w:sz w:val="20"/>
                <w:szCs w:val="20"/>
              </w:rPr>
            </w:pPr>
            <w:r>
              <w:rPr>
                <w:rFonts w:ascii="Arial" w:hAnsi="Arial" w:cs="Arial"/>
                <w:sz w:val="20"/>
                <w:szCs w:val="20"/>
              </w:rPr>
              <w:t>Grandezze scalari e vettoriali</w:t>
            </w:r>
          </w:p>
          <w:p w:rsidR="00B92901" w:rsidRDefault="00B92901">
            <w:pPr>
              <w:numPr>
                <w:ilvl w:val="0"/>
                <w:numId w:val="13"/>
              </w:numPr>
              <w:shd w:val="clear" w:color="auto" w:fill="FFFFFF"/>
              <w:autoSpaceDE w:val="0"/>
              <w:rPr>
                <w:rFonts w:ascii="Arial" w:hAnsi="Arial" w:cs="Arial"/>
                <w:b/>
                <w:sz w:val="20"/>
                <w:szCs w:val="20"/>
              </w:rPr>
            </w:pPr>
            <w:r>
              <w:rPr>
                <w:rFonts w:ascii="Arial" w:hAnsi="Arial" w:cs="Arial"/>
                <w:sz w:val="20"/>
                <w:szCs w:val="20"/>
              </w:rPr>
              <w:t>Il calcolo vettoriale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2</w:t>
            </w:r>
          </w:p>
          <w:p w:rsidR="00B92901" w:rsidRDefault="00B92901">
            <w:pPr>
              <w:numPr>
                <w:ilvl w:val="0"/>
                <w:numId w:val="23"/>
              </w:numPr>
              <w:shd w:val="clear" w:color="auto" w:fill="FFFFFF"/>
              <w:autoSpaceDE w:val="0"/>
              <w:rPr>
                <w:rFonts w:ascii="Arial" w:hAnsi="Arial" w:cs="Arial"/>
                <w:b/>
                <w:sz w:val="20"/>
                <w:szCs w:val="20"/>
              </w:rPr>
            </w:pPr>
            <w:r>
              <w:rPr>
                <w:rFonts w:ascii="Arial" w:hAnsi="Arial" w:cs="Arial"/>
                <w:sz w:val="20"/>
                <w:szCs w:val="20"/>
              </w:rPr>
              <w:t>Sistemi di misura ed unità di misura</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3</w:t>
            </w:r>
          </w:p>
          <w:p w:rsidR="00B92901" w:rsidRDefault="00B92901">
            <w:pPr>
              <w:numPr>
                <w:ilvl w:val="0"/>
                <w:numId w:val="23"/>
              </w:numPr>
              <w:shd w:val="clear" w:color="auto" w:fill="FFFFFF"/>
              <w:autoSpaceDE w:val="0"/>
              <w:rPr>
                <w:rFonts w:ascii="Arial" w:hAnsi="Arial" w:cs="Arial"/>
                <w:sz w:val="20"/>
                <w:szCs w:val="20"/>
              </w:rPr>
            </w:pPr>
            <w:r>
              <w:rPr>
                <w:rFonts w:ascii="Arial" w:hAnsi="Arial" w:cs="Arial"/>
                <w:sz w:val="20"/>
                <w:szCs w:val="20"/>
              </w:rPr>
              <w:t>Forze e sistemi di forze</w:t>
            </w:r>
          </w:p>
          <w:p w:rsidR="00B92901" w:rsidRDefault="00B92901">
            <w:pPr>
              <w:numPr>
                <w:ilvl w:val="0"/>
                <w:numId w:val="23"/>
              </w:numPr>
              <w:shd w:val="clear" w:color="auto" w:fill="FFFFFF"/>
              <w:autoSpaceDE w:val="0"/>
              <w:rPr>
                <w:rFonts w:ascii="Arial" w:hAnsi="Arial" w:cs="Arial"/>
                <w:sz w:val="20"/>
                <w:szCs w:val="20"/>
              </w:rPr>
            </w:pPr>
            <w:r>
              <w:rPr>
                <w:rFonts w:ascii="Arial" w:hAnsi="Arial" w:cs="Arial"/>
                <w:sz w:val="20"/>
                <w:szCs w:val="20"/>
              </w:rPr>
              <w:t>Poligono funicolare e centro di un sistema di forze</w:t>
            </w:r>
          </w:p>
          <w:p w:rsidR="00B92901" w:rsidRDefault="00B92901">
            <w:pPr>
              <w:numPr>
                <w:ilvl w:val="0"/>
                <w:numId w:val="23"/>
              </w:numPr>
              <w:shd w:val="clear" w:color="auto" w:fill="FFFFFF"/>
              <w:jc w:val="both"/>
              <w:rPr>
                <w:rFonts w:ascii="Arial" w:hAnsi="Arial" w:cs="Arial"/>
                <w:sz w:val="20"/>
                <w:szCs w:val="20"/>
              </w:rPr>
            </w:pPr>
            <w:r>
              <w:rPr>
                <w:rFonts w:ascii="Arial" w:hAnsi="Arial" w:cs="Arial"/>
                <w:sz w:val="20"/>
                <w:szCs w:val="20"/>
              </w:rPr>
              <w:t>Momento di una forza e teorema di Varignon</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Ott.-Nov.</w:t>
            </w:r>
          </w:p>
          <w:p w:rsidR="00B92901" w:rsidRDefault="00B92901">
            <w:pPr>
              <w:shd w:val="clear" w:color="auto" w:fill="FFFFFF"/>
              <w:jc w:val="center"/>
              <w:rPr>
                <w:rFonts w:ascii="Arial" w:hAnsi="Arial" w:cs="Arial"/>
                <w:sz w:val="20"/>
                <w:szCs w:val="20"/>
              </w:rPr>
            </w:pPr>
            <w:r>
              <w:rPr>
                <w:rFonts w:ascii="Arial" w:hAnsi="Arial" w:cs="Arial"/>
                <w:sz w:val="20"/>
                <w:szCs w:val="20"/>
              </w:rPr>
              <w:t>5</w:t>
            </w:r>
          </w:p>
        </w:tc>
      </w:tr>
    </w:tbl>
    <w:p w:rsidR="001B4630" w:rsidRDefault="001B4630">
      <w:pPr>
        <w:shd w:val="clear" w:color="auto" w:fill="FFFFFF"/>
        <w:rPr>
          <w:rFonts w:ascii="Arial" w:hAnsi="Arial" w:cs="Arial"/>
          <w:sz w:val="20"/>
          <w:szCs w:val="20"/>
        </w:rPr>
      </w:pPr>
    </w:p>
    <w:p w:rsidR="00B92901" w:rsidRDefault="001B4630">
      <w:pPr>
        <w:shd w:val="clear" w:color="auto" w:fill="FFFFFF"/>
        <w:rPr>
          <w:rFonts w:ascii="Arial" w:hAnsi="Arial" w:cs="Arial"/>
          <w:sz w:val="20"/>
          <w:szCs w:val="20"/>
        </w:rPr>
      </w:pPr>
      <w:r>
        <w:rPr>
          <w:rFonts w:ascii="Arial" w:hAnsi="Arial" w:cs="Arial"/>
          <w:sz w:val="20"/>
          <w:szCs w:val="20"/>
        </w:rPr>
        <w:br w:type="page"/>
      </w: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4 – CINEMATICA DEL PUNTO</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p w:rsidR="00B92901" w:rsidRDefault="00B92901">
            <w:pPr>
              <w:shd w:val="clear" w:color="auto" w:fill="FFFFFF"/>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shd w:val="clear" w:color="auto" w:fill="FFFFFF"/>
              <w:autoSpaceDE w:val="0"/>
              <w:rPr>
                <w:rFonts w:ascii="Arial" w:hAnsi="Arial" w:cs="Arial"/>
                <w:b/>
                <w:sz w:val="20"/>
                <w:szCs w:val="20"/>
              </w:rPr>
            </w:pPr>
            <w:r>
              <w:rPr>
                <w:rFonts w:ascii="Arial" w:hAnsi="Arial" w:cs="Arial"/>
                <w:sz w:val="20"/>
                <w:szCs w:val="20"/>
              </w:rPr>
              <w:t>Come mod. 1</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jc w:val="both"/>
              <w:rPr>
                <w:rFonts w:ascii="Arial" w:hAnsi="Arial" w:cs="Arial"/>
                <w:sz w:val="20"/>
                <w:szCs w:val="20"/>
              </w:rPr>
            </w:pPr>
            <w:r>
              <w:rPr>
                <w:rFonts w:ascii="Arial" w:hAnsi="Arial" w:cs="Arial"/>
                <w:b/>
                <w:sz w:val="20"/>
                <w:szCs w:val="20"/>
              </w:rPr>
              <w:t>Unità 1</w:t>
            </w:r>
          </w:p>
          <w:p w:rsidR="00B92901" w:rsidRDefault="00B92901">
            <w:pPr>
              <w:numPr>
                <w:ilvl w:val="0"/>
                <w:numId w:val="29"/>
              </w:numPr>
              <w:shd w:val="clear" w:color="auto" w:fill="FFFFFF"/>
              <w:jc w:val="both"/>
              <w:rPr>
                <w:rFonts w:ascii="Arial" w:hAnsi="Arial" w:cs="Arial"/>
                <w:b/>
                <w:sz w:val="20"/>
                <w:szCs w:val="20"/>
              </w:rPr>
            </w:pPr>
            <w:r>
              <w:rPr>
                <w:rFonts w:ascii="Arial" w:hAnsi="Arial" w:cs="Arial"/>
                <w:sz w:val="20"/>
                <w:szCs w:val="20"/>
              </w:rPr>
              <w:t>Grandezze cinematiche del moto di un punto (traiettoria, spostamento, velocità, accelerazione)</w:t>
            </w:r>
          </w:p>
          <w:p w:rsidR="00B92901" w:rsidRDefault="00B92901">
            <w:pPr>
              <w:shd w:val="clear" w:color="auto" w:fill="FFFFFF"/>
              <w:jc w:val="both"/>
              <w:rPr>
                <w:rFonts w:ascii="Arial" w:hAnsi="Arial" w:cs="Arial"/>
                <w:sz w:val="20"/>
                <w:szCs w:val="20"/>
              </w:rPr>
            </w:pPr>
            <w:r>
              <w:rPr>
                <w:rFonts w:ascii="Arial" w:hAnsi="Arial" w:cs="Arial"/>
                <w:b/>
                <w:sz w:val="20"/>
                <w:szCs w:val="20"/>
              </w:rPr>
              <w:t>Unità 2</w:t>
            </w:r>
          </w:p>
          <w:p w:rsidR="00B92901" w:rsidRDefault="00B92901">
            <w:pPr>
              <w:numPr>
                <w:ilvl w:val="0"/>
                <w:numId w:val="29"/>
              </w:numPr>
              <w:shd w:val="clear" w:color="auto" w:fill="FFFFFF"/>
              <w:jc w:val="both"/>
              <w:rPr>
                <w:rFonts w:ascii="Arial" w:hAnsi="Arial" w:cs="Arial"/>
                <w:b/>
                <w:sz w:val="20"/>
                <w:szCs w:val="20"/>
              </w:rPr>
            </w:pPr>
            <w:r>
              <w:rPr>
                <w:rFonts w:ascii="Arial" w:hAnsi="Arial" w:cs="Arial"/>
                <w:sz w:val="20"/>
                <w:szCs w:val="20"/>
              </w:rPr>
              <w:t>Moto uniforme e uniformemente vario lungo traiettorie rettilinee e circolari</w:t>
            </w:r>
          </w:p>
          <w:p w:rsidR="00B92901" w:rsidRDefault="00B92901">
            <w:pPr>
              <w:shd w:val="clear" w:color="auto" w:fill="FFFFFF"/>
              <w:jc w:val="both"/>
              <w:rPr>
                <w:rFonts w:ascii="Arial" w:hAnsi="Arial" w:cs="Arial"/>
                <w:sz w:val="20"/>
                <w:szCs w:val="20"/>
              </w:rPr>
            </w:pPr>
            <w:r>
              <w:rPr>
                <w:rFonts w:ascii="Arial" w:hAnsi="Arial" w:cs="Arial"/>
                <w:b/>
                <w:sz w:val="20"/>
                <w:szCs w:val="20"/>
              </w:rPr>
              <w:t>Unità 3</w:t>
            </w:r>
          </w:p>
          <w:p w:rsidR="00B92901" w:rsidRDefault="00B92901">
            <w:pPr>
              <w:numPr>
                <w:ilvl w:val="0"/>
                <w:numId w:val="29"/>
              </w:numPr>
              <w:shd w:val="clear" w:color="auto" w:fill="FFFFFF"/>
              <w:jc w:val="both"/>
              <w:rPr>
                <w:rFonts w:ascii="Arial" w:hAnsi="Arial" w:cs="Arial"/>
                <w:sz w:val="20"/>
                <w:szCs w:val="20"/>
              </w:rPr>
            </w:pPr>
            <w:r>
              <w:rPr>
                <w:rFonts w:ascii="Arial" w:hAnsi="Arial" w:cs="Arial"/>
                <w:sz w:val="20"/>
                <w:szCs w:val="20"/>
              </w:rPr>
              <w:t>Moti relativi e moti assoluti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Nov.</w:t>
            </w:r>
          </w:p>
          <w:p w:rsidR="00B92901" w:rsidRDefault="00B92901">
            <w:pPr>
              <w:shd w:val="clear" w:color="auto" w:fill="FFFFFF"/>
              <w:jc w:val="center"/>
              <w:rPr>
                <w:rFonts w:ascii="Arial" w:hAnsi="Arial" w:cs="Arial"/>
                <w:sz w:val="20"/>
                <w:szCs w:val="20"/>
              </w:rPr>
            </w:pPr>
            <w:r>
              <w:rPr>
                <w:rFonts w:ascii="Arial" w:hAnsi="Arial" w:cs="Arial"/>
                <w:sz w:val="20"/>
                <w:szCs w:val="20"/>
              </w:rPr>
              <w:t>6</w:t>
            </w:r>
          </w:p>
        </w:tc>
      </w:tr>
    </w:tbl>
    <w:p w:rsidR="00B92901" w:rsidRDefault="00B92901">
      <w:pPr>
        <w:shd w:val="clear" w:color="auto" w:fill="FFFFFF"/>
        <w:rPr>
          <w:rFonts w:ascii="Arial" w:hAnsi="Arial" w:cs="Arial"/>
          <w:sz w:val="20"/>
          <w:szCs w:val="20"/>
        </w:rPr>
      </w:pP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5 –IDRODINAMICA DEI FLUIDI IDEALI</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p w:rsidR="00B92901" w:rsidRDefault="00B92901">
            <w:pPr>
              <w:shd w:val="clear" w:color="auto" w:fill="FFFFFF"/>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shd w:val="clear" w:color="auto" w:fill="FFFFFF"/>
              <w:autoSpaceDE w:val="0"/>
              <w:rPr>
                <w:rFonts w:ascii="Arial" w:hAnsi="Arial" w:cs="Arial"/>
                <w:sz w:val="20"/>
                <w:szCs w:val="20"/>
              </w:rPr>
            </w:pPr>
            <w:r>
              <w:rPr>
                <w:rFonts w:ascii="Arial" w:hAnsi="Arial" w:cs="Arial"/>
                <w:sz w:val="20"/>
                <w:szCs w:val="20"/>
              </w:rPr>
              <w:t>Modulo 2</w:t>
            </w:r>
          </w:p>
          <w:p w:rsidR="00B92901" w:rsidRDefault="00B92901">
            <w:pPr>
              <w:numPr>
                <w:ilvl w:val="0"/>
                <w:numId w:val="4"/>
              </w:numPr>
              <w:shd w:val="clear" w:color="auto" w:fill="FFFFFF"/>
              <w:autoSpaceDE w:val="0"/>
              <w:rPr>
                <w:rFonts w:ascii="ArialMT" w:hAnsi="ArialMT" w:cs="ArialMT"/>
                <w:b/>
                <w:sz w:val="20"/>
                <w:szCs w:val="20"/>
              </w:rPr>
            </w:pPr>
            <w:r>
              <w:rPr>
                <w:rFonts w:ascii="Arial" w:hAnsi="Arial" w:cs="Arial"/>
                <w:sz w:val="20"/>
                <w:szCs w:val="20"/>
              </w:rPr>
              <w:t>Modulo 4</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1</w:t>
            </w:r>
          </w:p>
          <w:p w:rsidR="00B92901" w:rsidRDefault="00B92901">
            <w:pPr>
              <w:numPr>
                <w:ilvl w:val="0"/>
                <w:numId w:val="18"/>
              </w:numPr>
              <w:shd w:val="clear" w:color="auto" w:fill="FFFFFF"/>
              <w:autoSpaceDE w:val="0"/>
              <w:rPr>
                <w:rFonts w:ascii="ArialMT" w:hAnsi="ArialMT" w:cs="ArialMT"/>
                <w:sz w:val="20"/>
                <w:szCs w:val="20"/>
              </w:rPr>
            </w:pPr>
            <w:r>
              <w:rPr>
                <w:rFonts w:ascii="ArialMT" w:hAnsi="ArialMT" w:cs="ArialMT"/>
                <w:sz w:val="20"/>
                <w:szCs w:val="20"/>
              </w:rPr>
              <w:t>Fluidi ideali</w:t>
            </w:r>
          </w:p>
          <w:p w:rsidR="00B92901" w:rsidRDefault="00B92901">
            <w:pPr>
              <w:numPr>
                <w:ilvl w:val="0"/>
                <w:numId w:val="18"/>
              </w:numPr>
              <w:shd w:val="clear" w:color="auto" w:fill="FFFFFF"/>
              <w:autoSpaceDE w:val="0"/>
              <w:rPr>
                <w:rFonts w:ascii="ArialMT" w:hAnsi="ArialMT" w:cs="ArialMT"/>
                <w:sz w:val="20"/>
                <w:szCs w:val="20"/>
              </w:rPr>
            </w:pPr>
            <w:r>
              <w:rPr>
                <w:rFonts w:ascii="ArialMT" w:hAnsi="ArialMT" w:cs="ArialMT"/>
                <w:sz w:val="20"/>
                <w:szCs w:val="20"/>
              </w:rPr>
              <w:t>La portata, la portata ed il tempo</w:t>
            </w:r>
          </w:p>
          <w:p w:rsidR="00B92901" w:rsidRDefault="00B92901">
            <w:pPr>
              <w:numPr>
                <w:ilvl w:val="0"/>
                <w:numId w:val="18"/>
              </w:numPr>
              <w:shd w:val="clear" w:color="auto" w:fill="FFFFFF"/>
              <w:autoSpaceDE w:val="0"/>
              <w:rPr>
                <w:rFonts w:ascii="ArialMT" w:hAnsi="ArialMT" w:cs="ArialMT"/>
                <w:sz w:val="20"/>
                <w:szCs w:val="20"/>
              </w:rPr>
            </w:pPr>
            <w:r>
              <w:rPr>
                <w:rFonts w:ascii="ArialMT" w:hAnsi="ArialMT" w:cs="ArialMT"/>
                <w:sz w:val="20"/>
                <w:szCs w:val="20"/>
              </w:rPr>
              <w:t>Il principio di conservazione della massa</w:t>
            </w:r>
          </w:p>
          <w:p w:rsidR="00B92901" w:rsidRDefault="00B92901">
            <w:pPr>
              <w:numPr>
                <w:ilvl w:val="0"/>
                <w:numId w:val="18"/>
              </w:numPr>
              <w:shd w:val="clear" w:color="auto" w:fill="FFFFFF"/>
              <w:autoSpaceDE w:val="0"/>
              <w:rPr>
                <w:rFonts w:ascii="ArialMT" w:hAnsi="ArialMT" w:cs="ArialMT"/>
                <w:b/>
                <w:sz w:val="20"/>
                <w:szCs w:val="20"/>
              </w:rPr>
            </w:pPr>
            <w:r>
              <w:rPr>
                <w:rFonts w:ascii="ArialMT" w:hAnsi="ArialMT" w:cs="ArialMT"/>
                <w:sz w:val="20"/>
                <w:szCs w:val="20"/>
              </w:rPr>
              <w:t>Il principio di conservazione dell’energia</w:t>
            </w:r>
          </w:p>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2</w:t>
            </w:r>
          </w:p>
          <w:p w:rsidR="00B92901" w:rsidRDefault="00B92901">
            <w:pPr>
              <w:numPr>
                <w:ilvl w:val="0"/>
                <w:numId w:val="12"/>
              </w:numPr>
              <w:shd w:val="clear" w:color="auto" w:fill="FFFFFF"/>
              <w:autoSpaceDE w:val="0"/>
              <w:rPr>
                <w:rFonts w:ascii="ArialMT" w:hAnsi="ArialMT" w:cs="ArialMT"/>
                <w:sz w:val="20"/>
                <w:szCs w:val="20"/>
              </w:rPr>
            </w:pPr>
            <w:r>
              <w:rPr>
                <w:rFonts w:ascii="ArialMT" w:hAnsi="ArialMT" w:cs="ArialMT"/>
                <w:sz w:val="20"/>
                <w:szCs w:val="20"/>
              </w:rPr>
              <w:t>Bilanci energetici in una condotta ideale</w:t>
            </w:r>
          </w:p>
          <w:p w:rsidR="00B92901" w:rsidRDefault="00B92901">
            <w:pPr>
              <w:numPr>
                <w:ilvl w:val="0"/>
                <w:numId w:val="12"/>
              </w:numPr>
              <w:shd w:val="clear" w:color="auto" w:fill="FFFFFF"/>
              <w:autoSpaceDE w:val="0"/>
              <w:rPr>
                <w:rFonts w:ascii="ArialMT" w:hAnsi="ArialMT" w:cs="ArialMT"/>
                <w:sz w:val="20"/>
                <w:szCs w:val="20"/>
              </w:rPr>
            </w:pPr>
            <w:r>
              <w:rPr>
                <w:rFonts w:ascii="ArialMT" w:hAnsi="ArialMT" w:cs="ArialMT"/>
                <w:sz w:val="20"/>
                <w:szCs w:val="20"/>
              </w:rPr>
              <w:t>Il carico idraulico totale</w:t>
            </w:r>
          </w:p>
          <w:p w:rsidR="00B92901" w:rsidRDefault="00B92901">
            <w:pPr>
              <w:numPr>
                <w:ilvl w:val="0"/>
                <w:numId w:val="12"/>
              </w:numPr>
              <w:shd w:val="clear" w:color="auto" w:fill="FFFFFF"/>
              <w:autoSpaceDE w:val="0"/>
              <w:rPr>
                <w:rFonts w:ascii="ArialMT" w:hAnsi="ArialMT" w:cs="ArialMT"/>
                <w:sz w:val="20"/>
                <w:szCs w:val="20"/>
              </w:rPr>
            </w:pPr>
            <w:r>
              <w:rPr>
                <w:rFonts w:ascii="ArialMT" w:hAnsi="ArialMT" w:cs="ArialMT"/>
                <w:sz w:val="20"/>
                <w:szCs w:val="20"/>
              </w:rPr>
              <w:t>Il moto in una condotta in pendenza</w:t>
            </w:r>
          </w:p>
          <w:p w:rsidR="00B92901" w:rsidRDefault="00B92901">
            <w:pPr>
              <w:numPr>
                <w:ilvl w:val="0"/>
                <w:numId w:val="12"/>
              </w:numPr>
              <w:shd w:val="clear" w:color="auto" w:fill="FFFFFF"/>
              <w:autoSpaceDE w:val="0"/>
              <w:rPr>
                <w:rFonts w:ascii="ArialMT" w:hAnsi="ArialMT" w:cs="ArialMT"/>
                <w:b/>
                <w:sz w:val="20"/>
                <w:szCs w:val="20"/>
              </w:rPr>
            </w:pPr>
            <w:r>
              <w:rPr>
                <w:rFonts w:ascii="ArialMT" w:hAnsi="ArialMT" w:cs="ArialMT"/>
                <w:sz w:val="20"/>
                <w:szCs w:val="20"/>
              </w:rPr>
              <w:t>Moto nei tubi a sezione variabile</w:t>
            </w:r>
          </w:p>
          <w:p w:rsidR="00B92901" w:rsidRDefault="00B92901">
            <w:pPr>
              <w:shd w:val="clear" w:color="auto" w:fill="FFFFFF"/>
              <w:autoSpaceDE w:val="0"/>
              <w:rPr>
                <w:rFonts w:ascii="ArialMT" w:hAnsi="ArialMT" w:cs="ArialMT"/>
                <w:sz w:val="20"/>
                <w:szCs w:val="20"/>
              </w:rPr>
            </w:pPr>
            <w:r>
              <w:rPr>
                <w:rFonts w:ascii="ArialMT" w:hAnsi="ArialMT" w:cs="ArialMT"/>
                <w:b/>
                <w:sz w:val="20"/>
                <w:szCs w:val="20"/>
              </w:rPr>
              <w:t>Unità 3</w:t>
            </w:r>
          </w:p>
          <w:p w:rsidR="00B92901" w:rsidRDefault="00B92901">
            <w:pPr>
              <w:numPr>
                <w:ilvl w:val="0"/>
                <w:numId w:val="8"/>
              </w:numPr>
              <w:shd w:val="clear" w:color="auto" w:fill="FFFFFF"/>
              <w:autoSpaceDE w:val="0"/>
              <w:rPr>
                <w:rFonts w:ascii="ArialMT" w:hAnsi="ArialMT" w:cs="ArialMT"/>
                <w:sz w:val="20"/>
                <w:szCs w:val="20"/>
              </w:rPr>
            </w:pPr>
            <w:r>
              <w:rPr>
                <w:rFonts w:ascii="ArialMT" w:hAnsi="ArialMT" w:cs="ArialMT"/>
                <w:sz w:val="20"/>
                <w:szCs w:val="20"/>
              </w:rPr>
              <w:t>Il tubo di Venturi</w:t>
            </w:r>
          </w:p>
          <w:p w:rsidR="00B92901" w:rsidRDefault="00B92901">
            <w:pPr>
              <w:numPr>
                <w:ilvl w:val="0"/>
                <w:numId w:val="8"/>
              </w:numPr>
              <w:shd w:val="clear" w:color="auto" w:fill="FFFFFF"/>
              <w:autoSpaceDE w:val="0"/>
              <w:rPr>
                <w:rFonts w:ascii="ArialMT" w:hAnsi="ArialMT" w:cs="ArialMT"/>
                <w:sz w:val="20"/>
                <w:szCs w:val="20"/>
              </w:rPr>
            </w:pPr>
            <w:r>
              <w:rPr>
                <w:rFonts w:ascii="ArialMT" w:hAnsi="ArialMT" w:cs="ArialMT"/>
                <w:sz w:val="20"/>
                <w:szCs w:val="20"/>
              </w:rPr>
              <w:t>Il tubo di Pitot</w:t>
            </w:r>
          </w:p>
          <w:p w:rsidR="00B92901" w:rsidRDefault="00B92901">
            <w:pPr>
              <w:numPr>
                <w:ilvl w:val="0"/>
                <w:numId w:val="8"/>
              </w:numPr>
              <w:shd w:val="clear" w:color="auto" w:fill="FFFFFF"/>
              <w:autoSpaceDE w:val="0"/>
              <w:rPr>
                <w:rFonts w:ascii="Arial" w:hAnsi="Arial" w:cs="Arial"/>
                <w:sz w:val="20"/>
                <w:szCs w:val="20"/>
              </w:rPr>
            </w:pPr>
            <w:r>
              <w:rPr>
                <w:rFonts w:ascii="ArialMT" w:hAnsi="ArialMT" w:cs="ArialMT"/>
                <w:sz w:val="20"/>
                <w:szCs w:val="20"/>
              </w:rPr>
              <w:t>Efflusso di un liquido attraverso un foro in parete sottile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Nov.-Dic.</w:t>
            </w:r>
          </w:p>
          <w:p w:rsidR="00B92901" w:rsidRDefault="00B92901">
            <w:pPr>
              <w:shd w:val="clear" w:color="auto" w:fill="FFFFFF"/>
              <w:jc w:val="center"/>
              <w:rPr>
                <w:rFonts w:ascii="Arial" w:hAnsi="Arial" w:cs="Arial"/>
                <w:b/>
                <w:sz w:val="20"/>
                <w:szCs w:val="20"/>
              </w:rPr>
            </w:pPr>
            <w:r>
              <w:rPr>
                <w:rFonts w:ascii="Arial" w:hAnsi="Arial" w:cs="Arial"/>
                <w:sz w:val="20"/>
                <w:szCs w:val="20"/>
              </w:rPr>
              <w:t>15</w:t>
            </w:r>
          </w:p>
        </w:tc>
      </w:tr>
    </w:tbl>
    <w:p w:rsidR="00B92901" w:rsidRDefault="00B92901">
      <w:pPr>
        <w:shd w:val="clear" w:color="auto" w:fill="FFFFFF"/>
        <w:jc w:val="both"/>
        <w:rPr>
          <w:rFonts w:ascii="Arial" w:hAnsi="Arial" w:cs="Arial"/>
          <w:b/>
          <w:sz w:val="20"/>
          <w:szCs w:val="20"/>
        </w:rPr>
      </w:pPr>
    </w:p>
    <w:p w:rsidR="00B92901" w:rsidRDefault="00B92901">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6 – DINAMICA</w:t>
      </w:r>
    </w:p>
    <w:p w:rsidR="00B92901" w:rsidRDefault="00B92901">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FFFFFF"/>
          </w:tcPr>
          <w:p w:rsidR="00B92901" w:rsidRDefault="00B92901">
            <w:pPr>
              <w:jc w:val="center"/>
              <w:rPr>
                <w:rFonts w:ascii="Arial" w:hAnsi="Arial" w:cs="Arial"/>
                <w:sz w:val="20"/>
                <w:szCs w:val="20"/>
              </w:rPr>
            </w:pPr>
            <w:r>
              <w:rPr>
                <w:rFonts w:ascii="Arial" w:hAnsi="Arial" w:cs="Arial"/>
                <w:sz w:val="20"/>
                <w:szCs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B92901" w:rsidRDefault="00B92901">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B92901" w:rsidRDefault="00B92901">
            <w:pPr>
              <w:jc w:val="center"/>
              <w:rPr>
                <w:rFonts w:ascii="Arial" w:hAnsi="Arial" w:cs="Arial"/>
                <w:sz w:val="20"/>
                <w:szCs w:val="20"/>
              </w:rPr>
            </w:pPr>
            <w:r>
              <w:rPr>
                <w:rFonts w:ascii="Arial" w:hAnsi="Arial" w:cs="Arial"/>
                <w:sz w:val="20"/>
                <w:szCs w:val="20"/>
              </w:rPr>
              <w:t>Periodo</w:t>
            </w:r>
          </w:p>
          <w:p w:rsidR="00B92901" w:rsidRDefault="00B92901">
            <w:pPr>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autoSpaceDE w:val="0"/>
              <w:rPr>
                <w:rFonts w:ascii="ArialMT" w:hAnsi="ArialMT" w:cs="ArialMT"/>
                <w:b/>
                <w:sz w:val="20"/>
                <w:szCs w:val="20"/>
              </w:rPr>
            </w:pPr>
            <w:r>
              <w:rPr>
                <w:rFonts w:ascii="Arial" w:hAnsi="Arial" w:cs="Arial"/>
                <w:sz w:val="20"/>
                <w:szCs w:val="20"/>
              </w:rPr>
              <w:t>Modulo 1</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autoSpaceDE w:val="0"/>
              <w:rPr>
                <w:rFonts w:ascii="ArialMT" w:hAnsi="ArialMT" w:cs="ArialMT"/>
                <w:sz w:val="20"/>
                <w:szCs w:val="20"/>
              </w:rPr>
            </w:pPr>
            <w:r>
              <w:rPr>
                <w:rFonts w:ascii="ArialMT" w:hAnsi="ArialMT" w:cs="ArialMT"/>
                <w:b/>
                <w:sz w:val="20"/>
                <w:szCs w:val="20"/>
              </w:rPr>
              <w:t>Unità 1</w:t>
            </w:r>
          </w:p>
          <w:p w:rsidR="00B92901" w:rsidRDefault="00B92901">
            <w:pPr>
              <w:numPr>
                <w:ilvl w:val="0"/>
                <w:numId w:val="8"/>
              </w:numPr>
              <w:autoSpaceDE w:val="0"/>
              <w:rPr>
                <w:rFonts w:ascii="ArialMT" w:hAnsi="ArialMT" w:cs="ArialMT"/>
                <w:sz w:val="20"/>
                <w:szCs w:val="20"/>
              </w:rPr>
            </w:pPr>
            <w:r>
              <w:rPr>
                <w:rFonts w:ascii="ArialMT" w:hAnsi="ArialMT" w:cs="ArialMT"/>
                <w:sz w:val="20"/>
                <w:szCs w:val="20"/>
              </w:rPr>
              <w:t>Le leggi fondamentali della dinamica (la legge d’inerzia, la legge di proporzionalità, la legge dell’uguaglianza tra azione e reazione)</w:t>
            </w:r>
          </w:p>
          <w:p w:rsidR="00B92901" w:rsidRDefault="00B92901">
            <w:pPr>
              <w:numPr>
                <w:ilvl w:val="0"/>
                <w:numId w:val="8"/>
              </w:numPr>
              <w:autoSpaceDE w:val="0"/>
              <w:rPr>
                <w:rFonts w:ascii="ArialMT" w:hAnsi="ArialMT" w:cs="ArialMT"/>
                <w:sz w:val="20"/>
                <w:szCs w:val="20"/>
              </w:rPr>
            </w:pPr>
            <w:r>
              <w:rPr>
                <w:rFonts w:ascii="ArialMT" w:hAnsi="ArialMT" w:cs="ArialMT"/>
                <w:sz w:val="20"/>
                <w:szCs w:val="20"/>
              </w:rPr>
              <w:t>Forza centripeta e forza centrifuga</w:t>
            </w:r>
          </w:p>
          <w:p w:rsidR="00B92901" w:rsidRDefault="00B92901">
            <w:pPr>
              <w:numPr>
                <w:ilvl w:val="0"/>
                <w:numId w:val="8"/>
              </w:numPr>
              <w:autoSpaceDE w:val="0"/>
              <w:rPr>
                <w:rFonts w:ascii="ArialMT" w:hAnsi="ArialMT" w:cs="ArialMT"/>
                <w:sz w:val="20"/>
                <w:szCs w:val="20"/>
              </w:rPr>
            </w:pPr>
            <w:r>
              <w:rPr>
                <w:rFonts w:ascii="ArialMT" w:hAnsi="ArialMT" w:cs="ArialMT"/>
                <w:sz w:val="20"/>
                <w:szCs w:val="20"/>
              </w:rPr>
              <w:t>Principio di d’Alambert</w:t>
            </w:r>
          </w:p>
          <w:p w:rsidR="00B92901" w:rsidRDefault="00B92901">
            <w:pPr>
              <w:numPr>
                <w:ilvl w:val="0"/>
                <w:numId w:val="8"/>
              </w:numPr>
              <w:autoSpaceDE w:val="0"/>
              <w:rPr>
                <w:rFonts w:ascii="ArialMT" w:hAnsi="ArialMT" w:cs="ArialMT"/>
                <w:b/>
                <w:sz w:val="20"/>
                <w:szCs w:val="20"/>
              </w:rPr>
            </w:pPr>
            <w:r>
              <w:rPr>
                <w:rFonts w:ascii="ArialMT" w:hAnsi="ArialMT" w:cs="ArialMT"/>
                <w:sz w:val="20"/>
                <w:szCs w:val="20"/>
              </w:rPr>
              <w:t>Teorema della quantità di moto</w:t>
            </w:r>
          </w:p>
          <w:p w:rsidR="00B92901" w:rsidRDefault="00B92901">
            <w:pPr>
              <w:autoSpaceDE w:val="0"/>
              <w:rPr>
                <w:rFonts w:ascii="ArialMT" w:hAnsi="ArialMT" w:cs="ArialMT"/>
                <w:sz w:val="20"/>
                <w:szCs w:val="20"/>
              </w:rPr>
            </w:pPr>
            <w:r>
              <w:rPr>
                <w:rFonts w:ascii="ArialMT" w:hAnsi="ArialMT" w:cs="ArialMT"/>
                <w:b/>
                <w:sz w:val="20"/>
                <w:szCs w:val="20"/>
              </w:rPr>
              <w:t>Unità 2</w:t>
            </w:r>
          </w:p>
          <w:p w:rsidR="00B92901" w:rsidRDefault="00B92901">
            <w:pPr>
              <w:numPr>
                <w:ilvl w:val="0"/>
                <w:numId w:val="8"/>
              </w:numPr>
              <w:autoSpaceDE w:val="0"/>
              <w:rPr>
                <w:rFonts w:ascii="ArialMT" w:hAnsi="ArialMT" w:cs="ArialMT"/>
                <w:sz w:val="20"/>
                <w:szCs w:val="20"/>
              </w:rPr>
            </w:pPr>
            <w:r>
              <w:rPr>
                <w:rFonts w:ascii="ArialMT" w:hAnsi="ArialMT" w:cs="ArialMT"/>
                <w:sz w:val="20"/>
                <w:szCs w:val="20"/>
              </w:rPr>
              <w:t>Lavoro motore e lavoro resistente</w:t>
            </w:r>
          </w:p>
          <w:p w:rsidR="00B92901" w:rsidRDefault="00B92901">
            <w:pPr>
              <w:numPr>
                <w:ilvl w:val="0"/>
                <w:numId w:val="8"/>
              </w:numPr>
              <w:autoSpaceDE w:val="0"/>
              <w:rPr>
                <w:rFonts w:ascii="ArialMT" w:hAnsi="ArialMT" w:cs="ArialMT"/>
                <w:sz w:val="20"/>
                <w:szCs w:val="20"/>
              </w:rPr>
            </w:pPr>
            <w:r>
              <w:rPr>
                <w:rFonts w:ascii="ArialMT" w:hAnsi="ArialMT" w:cs="ArialMT"/>
                <w:sz w:val="20"/>
                <w:szCs w:val="20"/>
              </w:rPr>
              <w:t>Teorema delle forze vive</w:t>
            </w:r>
          </w:p>
          <w:p w:rsidR="00B92901" w:rsidRDefault="00B92901">
            <w:pPr>
              <w:numPr>
                <w:ilvl w:val="0"/>
                <w:numId w:val="8"/>
              </w:numPr>
              <w:autoSpaceDE w:val="0"/>
              <w:rPr>
                <w:rFonts w:ascii="Arial" w:hAnsi="Arial" w:cs="Arial"/>
                <w:sz w:val="20"/>
                <w:szCs w:val="20"/>
              </w:rPr>
            </w:pPr>
            <w:r>
              <w:rPr>
                <w:rFonts w:ascii="ArialMT" w:hAnsi="ArialMT" w:cs="ArialMT"/>
                <w:sz w:val="20"/>
                <w:szCs w:val="20"/>
              </w:rPr>
              <w:t>Espressione della potenza sviluppata da una forza</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autoSpaceDE w:val="0"/>
              <w:jc w:val="center"/>
              <w:rPr>
                <w:rFonts w:ascii="Arial" w:hAnsi="Arial" w:cs="Arial"/>
                <w:sz w:val="20"/>
                <w:szCs w:val="20"/>
              </w:rPr>
            </w:pPr>
            <w:r>
              <w:rPr>
                <w:rFonts w:ascii="Arial" w:hAnsi="Arial" w:cs="Arial"/>
                <w:sz w:val="20"/>
                <w:szCs w:val="20"/>
              </w:rPr>
              <w:t>Dic.</w:t>
            </w:r>
          </w:p>
          <w:p w:rsidR="00B92901" w:rsidRDefault="00B92901">
            <w:pPr>
              <w:jc w:val="center"/>
              <w:rPr>
                <w:rFonts w:ascii="Arial" w:hAnsi="Arial" w:cs="Arial"/>
                <w:b/>
                <w:sz w:val="20"/>
                <w:szCs w:val="20"/>
              </w:rPr>
            </w:pPr>
            <w:r>
              <w:rPr>
                <w:rFonts w:ascii="Arial" w:hAnsi="Arial" w:cs="Arial"/>
                <w:sz w:val="20"/>
                <w:szCs w:val="20"/>
              </w:rPr>
              <w:t>10</w:t>
            </w:r>
          </w:p>
        </w:tc>
      </w:tr>
    </w:tbl>
    <w:p w:rsidR="001B4630" w:rsidRDefault="001B4630">
      <w:pPr>
        <w:jc w:val="both"/>
        <w:rPr>
          <w:rFonts w:ascii="Arial" w:hAnsi="Arial" w:cs="Arial"/>
          <w:b/>
          <w:sz w:val="20"/>
          <w:szCs w:val="20"/>
        </w:rPr>
      </w:pPr>
    </w:p>
    <w:p w:rsidR="00B92901" w:rsidRDefault="001B4630">
      <w:pPr>
        <w:jc w:val="both"/>
        <w:rPr>
          <w:rFonts w:ascii="Arial" w:hAnsi="Arial" w:cs="Arial"/>
          <w:b/>
          <w:sz w:val="20"/>
          <w:szCs w:val="20"/>
        </w:rPr>
      </w:pPr>
      <w:r>
        <w:rPr>
          <w:rFonts w:ascii="Arial" w:hAnsi="Arial" w:cs="Arial"/>
          <w:b/>
          <w:sz w:val="20"/>
          <w:szCs w:val="20"/>
        </w:rPr>
        <w:br w:type="page"/>
      </w: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7 – IDRODINAMICA DEI FLUIDI REALI</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19"/>
              </w:numPr>
              <w:shd w:val="clear" w:color="auto" w:fill="FFFFFF"/>
              <w:autoSpaceDE w:val="0"/>
              <w:jc w:val="both"/>
              <w:rPr>
                <w:rFonts w:ascii="Arial" w:hAnsi="Arial" w:cs="Arial"/>
                <w:sz w:val="20"/>
                <w:szCs w:val="20"/>
              </w:rPr>
            </w:pPr>
            <w:r>
              <w:rPr>
                <w:rFonts w:ascii="Arial" w:hAnsi="Arial" w:cs="Arial"/>
                <w:sz w:val="20"/>
                <w:szCs w:val="20"/>
              </w:rPr>
              <w:t>Conoscere le proprietà della condotta ideale</w:t>
            </w:r>
          </w:p>
          <w:p w:rsidR="00B92901" w:rsidRDefault="00B92901">
            <w:pPr>
              <w:numPr>
                <w:ilvl w:val="0"/>
                <w:numId w:val="19"/>
              </w:numPr>
              <w:shd w:val="clear" w:color="auto" w:fill="FFFFFF"/>
              <w:autoSpaceDE w:val="0"/>
              <w:jc w:val="both"/>
              <w:rPr>
                <w:rFonts w:ascii="Arial" w:hAnsi="Arial" w:cs="Arial"/>
                <w:sz w:val="20"/>
                <w:szCs w:val="20"/>
              </w:rPr>
            </w:pPr>
            <w:r>
              <w:rPr>
                <w:rFonts w:ascii="Arial" w:hAnsi="Arial" w:cs="Arial"/>
                <w:sz w:val="20"/>
                <w:szCs w:val="20"/>
              </w:rPr>
              <w:t>Saper definire il concetto di carico idraulico totale</w:t>
            </w:r>
          </w:p>
          <w:p w:rsidR="00B92901" w:rsidRDefault="00B92901">
            <w:pPr>
              <w:numPr>
                <w:ilvl w:val="0"/>
                <w:numId w:val="19"/>
              </w:numPr>
              <w:shd w:val="clear" w:color="auto" w:fill="FFFFFF"/>
              <w:autoSpaceDE w:val="0"/>
              <w:jc w:val="both"/>
              <w:rPr>
                <w:rFonts w:ascii="Arial" w:hAnsi="Arial" w:cs="Arial"/>
                <w:sz w:val="20"/>
                <w:szCs w:val="20"/>
              </w:rPr>
            </w:pPr>
            <w:r>
              <w:rPr>
                <w:rFonts w:ascii="Arial" w:hAnsi="Arial" w:cs="Arial"/>
                <w:sz w:val="20"/>
                <w:szCs w:val="20"/>
              </w:rPr>
              <w:t>Saper interpretare l’indicazione fornita dai piezometri applicati su una condotta in pressione</w:t>
            </w:r>
          </w:p>
          <w:p w:rsidR="00B92901" w:rsidRDefault="00B92901">
            <w:pPr>
              <w:numPr>
                <w:ilvl w:val="0"/>
                <w:numId w:val="19"/>
              </w:numPr>
              <w:shd w:val="clear" w:color="auto" w:fill="FFFFFF"/>
              <w:autoSpaceDE w:val="0"/>
              <w:jc w:val="both"/>
              <w:rPr>
                <w:rFonts w:ascii="Arial" w:hAnsi="Arial" w:cs="Arial"/>
                <w:sz w:val="20"/>
                <w:szCs w:val="20"/>
              </w:rPr>
            </w:pPr>
            <w:r>
              <w:rPr>
                <w:rFonts w:ascii="Arial" w:hAnsi="Arial" w:cs="Arial"/>
                <w:sz w:val="20"/>
                <w:szCs w:val="20"/>
              </w:rPr>
              <w:t>e, in base a questi, saper tracciare la linea piezometrica</w:t>
            </w:r>
          </w:p>
          <w:p w:rsidR="00B92901" w:rsidRDefault="00B92901">
            <w:pPr>
              <w:numPr>
                <w:ilvl w:val="0"/>
                <w:numId w:val="19"/>
              </w:numPr>
              <w:shd w:val="clear" w:color="auto" w:fill="FFFFFF"/>
              <w:autoSpaceDE w:val="0"/>
              <w:jc w:val="both"/>
              <w:rPr>
                <w:rFonts w:ascii="Arial" w:hAnsi="Arial" w:cs="Arial"/>
                <w:sz w:val="20"/>
                <w:szCs w:val="20"/>
              </w:rPr>
            </w:pPr>
            <w:r>
              <w:rPr>
                <w:rFonts w:ascii="Arial" w:hAnsi="Arial" w:cs="Arial"/>
                <w:sz w:val="20"/>
                <w:szCs w:val="20"/>
              </w:rPr>
              <w:t>Saper applicare il th. di Bernoulli in diverse</w:t>
            </w:r>
          </w:p>
          <w:p w:rsidR="00B92901" w:rsidRDefault="00B92901">
            <w:pPr>
              <w:numPr>
                <w:ilvl w:val="0"/>
                <w:numId w:val="19"/>
              </w:numPr>
              <w:shd w:val="clear" w:color="auto" w:fill="FFFFFF"/>
              <w:autoSpaceDE w:val="0"/>
              <w:jc w:val="both"/>
              <w:rPr>
                <w:rFonts w:ascii="Arial" w:hAnsi="Arial" w:cs="Arial"/>
                <w:sz w:val="20"/>
                <w:szCs w:val="20"/>
              </w:rPr>
            </w:pPr>
            <w:r>
              <w:rPr>
                <w:rFonts w:ascii="Arial" w:hAnsi="Arial" w:cs="Arial"/>
                <w:sz w:val="20"/>
                <w:szCs w:val="20"/>
              </w:rPr>
              <w:t>condizioni di moto facendo riferimento ai</w:t>
            </w:r>
          </w:p>
          <w:p w:rsidR="00B92901" w:rsidRDefault="00B92901">
            <w:pPr>
              <w:numPr>
                <w:ilvl w:val="0"/>
                <w:numId w:val="19"/>
              </w:numPr>
              <w:shd w:val="clear" w:color="auto" w:fill="FFFFFF"/>
              <w:autoSpaceDE w:val="0"/>
              <w:jc w:val="both"/>
              <w:rPr>
                <w:rFonts w:ascii="Arial" w:hAnsi="Arial" w:cs="Arial"/>
                <w:b/>
                <w:sz w:val="20"/>
                <w:szCs w:val="20"/>
              </w:rPr>
            </w:pPr>
            <w:r>
              <w:rPr>
                <w:rFonts w:ascii="Arial" w:hAnsi="Arial" w:cs="Arial"/>
                <w:sz w:val="20"/>
                <w:szCs w:val="20"/>
              </w:rPr>
              <w:t>tubi di Venturi e Pitot.</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 w:hAnsi="Arial" w:cs="Arial"/>
                <w:sz w:val="20"/>
                <w:szCs w:val="20"/>
              </w:rPr>
            </w:pPr>
            <w:r>
              <w:rPr>
                <w:rFonts w:ascii="Arial" w:hAnsi="Arial" w:cs="Arial"/>
                <w:b/>
                <w:sz w:val="20"/>
                <w:szCs w:val="20"/>
              </w:rPr>
              <w:t>Unità 1</w:t>
            </w:r>
          </w:p>
          <w:p w:rsidR="00B92901" w:rsidRDefault="00B92901">
            <w:pPr>
              <w:numPr>
                <w:ilvl w:val="0"/>
                <w:numId w:val="7"/>
              </w:numPr>
              <w:shd w:val="clear" w:color="auto" w:fill="FFFFFF"/>
              <w:autoSpaceDE w:val="0"/>
              <w:rPr>
                <w:rFonts w:ascii="Arial" w:hAnsi="Arial" w:cs="Arial"/>
                <w:sz w:val="20"/>
                <w:szCs w:val="20"/>
              </w:rPr>
            </w:pPr>
            <w:r>
              <w:rPr>
                <w:rFonts w:ascii="Arial" w:hAnsi="Arial" w:cs="Arial"/>
                <w:sz w:val="20"/>
                <w:szCs w:val="20"/>
              </w:rPr>
              <w:t>Azioni e reazioni nei fluidi reali in moto</w:t>
            </w:r>
          </w:p>
          <w:p w:rsidR="00B92901" w:rsidRDefault="00B92901">
            <w:pPr>
              <w:numPr>
                <w:ilvl w:val="0"/>
                <w:numId w:val="7"/>
              </w:numPr>
              <w:shd w:val="clear" w:color="auto" w:fill="FFFFFF"/>
              <w:autoSpaceDE w:val="0"/>
              <w:rPr>
                <w:rFonts w:ascii="Arial" w:hAnsi="Arial" w:cs="Arial"/>
                <w:sz w:val="20"/>
                <w:szCs w:val="20"/>
              </w:rPr>
            </w:pPr>
            <w:r>
              <w:rPr>
                <w:rFonts w:ascii="Arial" w:hAnsi="Arial" w:cs="Arial"/>
                <w:sz w:val="20"/>
                <w:szCs w:val="20"/>
              </w:rPr>
              <w:t>Attrito</w:t>
            </w:r>
          </w:p>
          <w:p w:rsidR="00B92901" w:rsidRDefault="00B92901">
            <w:pPr>
              <w:numPr>
                <w:ilvl w:val="0"/>
                <w:numId w:val="7"/>
              </w:numPr>
              <w:shd w:val="clear" w:color="auto" w:fill="FFFFFF"/>
              <w:autoSpaceDE w:val="0"/>
              <w:rPr>
                <w:rFonts w:ascii="Arial" w:hAnsi="Arial" w:cs="Arial"/>
                <w:b/>
                <w:sz w:val="20"/>
                <w:szCs w:val="20"/>
              </w:rPr>
            </w:pPr>
            <w:r>
              <w:rPr>
                <w:rFonts w:ascii="Arial" w:hAnsi="Arial" w:cs="Arial"/>
                <w:sz w:val="20"/>
                <w:szCs w:val="20"/>
              </w:rPr>
              <w:t>Viscosità dinamica e cinematica</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2</w:t>
            </w:r>
          </w:p>
          <w:p w:rsidR="00B92901" w:rsidRDefault="00B92901">
            <w:pPr>
              <w:numPr>
                <w:ilvl w:val="0"/>
                <w:numId w:val="20"/>
              </w:numPr>
              <w:shd w:val="clear" w:color="auto" w:fill="FFFFFF"/>
              <w:autoSpaceDE w:val="0"/>
              <w:rPr>
                <w:rFonts w:ascii="Arial" w:hAnsi="Arial" w:cs="Arial"/>
                <w:sz w:val="20"/>
                <w:szCs w:val="20"/>
              </w:rPr>
            </w:pPr>
            <w:r>
              <w:rPr>
                <w:rFonts w:ascii="Arial" w:hAnsi="Arial" w:cs="Arial"/>
                <w:sz w:val="20"/>
                <w:szCs w:val="20"/>
              </w:rPr>
              <w:t>L’esperimento di Reynolds sui moti laminari e</w:t>
            </w:r>
          </w:p>
          <w:p w:rsidR="00B92901" w:rsidRDefault="00B92901">
            <w:pPr>
              <w:numPr>
                <w:ilvl w:val="0"/>
                <w:numId w:val="20"/>
              </w:numPr>
              <w:shd w:val="clear" w:color="auto" w:fill="FFFFFF"/>
              <w:autoSpaceDE w:val="0"/>
              <w:rPr>
                <w:rFonts w:ascii="Arial" w:hAnsi="Arial" w:cs="Arial"/>
                <w:sz w:val="20"/>
                <w:szCs w:val="20"/>
              </w:rPr>
            </w:pPr>
            <w:r>
              <w:rPr>
                <w:rFonts w:ascii="Arial" w:hAnsi="Arial" w:cs="Arial"/>
                <w:sz w:val="20"/>
                <w:szCs w:val="20"/>
              </w:rPr>
              <w:t>turbolenti</w:t>
            </w:r>
          </w:p>
          <w:p w:rsidR="00B92901" w:rsidRDefault="00B92901">
            <w:pPr>
              <w:numPr>
                <w:ilvl w:val="0"/>
                <w:numId w:val="20"/>
              </w:numPr>
              <w:shd w:val="clear" w:color="auto" w:fill="FFFFFF"/>
              <w:autoSpaceDE w:val="0"/>
              <w:rPr>
                <w:rFonts w:ascii="Arial" w:hAnsi="Arial" w:cs="Arial"/>
                <w:b/>
                <w:sz w:val="20"/>
                <w:szCs w:val="20"/>
              </w:rPr>
            </w:pPr>
            <w:r>
              <w:rPr>
                <w:rFonts w:ascii="Arial" w:hAnsi="Arial" w:cs="Arial"/>
                <w:sz w:val="20"/>
                <w:szCs w:val="20"/>
              </w:rPr>
              <w:t>Il numero di Reynolds</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3</w:t>
            </w:r>
          </w:p>
          <w:p w:rsidR="00B92901" w:rsidRDefault="00B92901">
            <w:pPr>
              <w:numPr>
                <w:ilvl w:val="0"/>
                <w:numId w:val="10"/>
              </w:numPr>
              <w:shd w:val="clear" w:color="auto" w:fill="FFFFFF"/>
              <w:autoSpaceDE w:val="0"/>
              <w:rPr>
                <w:rFonts w:ascii="Arial" w:hAnsi="Arial" w:cs="Arial"/>
                <w:sz w:val="20"/>
                <w:szCs w:val="20"/>
              </w:rPr>
            </w:pPr>
            <w:r>
              <w:rPr>
                <w:rFonts w:ascii="Arial" w:hAnsi="Arial" w:cs="Arial"/>
                <w:sz w:val="20"/>
                <w:szCs w:val="20"/>
              </w:rPr>
              <w:t>Perdite di carico distribuite</w:t>
            </w:r>
          </w:p>
          <w:p w:rsidR="00B92901" w:rsidRDefault="00B92901">
            <w:pPr>
              <w:numPr>
                <w:ilvl w:val="0"/>
                <w:numId w:val="10"/>
              </w:numPr>
              <w:shd w:val="clear" w:color="auto" w:fill="FFFFFF"/>
              <w:autoSpaceDE w:val="0"/>
              <w:rPr>
                <w:rFonts w:ascii="Arial" w:hAnsi="Arial" w:cs="Arial"/>
                <w:sz w:val="20"/>
                <w:szCs w:val="20"/>
              </w:rPr>
            </w:pPr>
            <w:r>
              <w:rPr>
                <w:rFonts w:ascii="Arial" w:hAnsi="Arial" w:cs="Arial"/>
                <w:sz w:val="20"/>
                <w:szCs w:val="20"/>
              </w:rPr>
              <w:t>Raggio idraulico</w:t>
            </w:r>
          </w:p>
          <w:p w:rsidR="00B92901" w:rsidRDefault="00B92901">
            <w:pPr>
              <w:numPr>
                <w:ilvl w:val="0"/>
                <w:numId w:val="10"/>
              </w:numPr>
              <w:shd w:val="clear" w:color="auto" w:fill="FFFFFF"/>
              <w:autoSpaceDE w:val="0"/>
              <w:rPr>
                <w:rFonts w:ascii="Arial" w:hAnsi="Arial" w:cs="Arial"/>
                <w:sz w:val="20"/>
                <w:szCs w:val="20"/>
              </w:rPr>
            </w:pPr>
            <w:r>
              <w:rPr>
                <w:rFonts w:ascii="Arial" w:hAnsi="Arial" w:cs="Arial"/>
                <w:sz w:val="20"/>
                <w:szCs w:val="20"/>
              </w:rPr>
              <w:t>Cadente piezometrica</w:t>
            </w:r>
          </w:p>
          <w:p w:rsidR="00B92901" w:rsidRDefault="00B92901">
            <w:pPr>
              <w:numPr>
                <w:ilvl w:val="0"/>
                <w:numId w:val="10"/>
              </w:numPr>
              <w:shd w:val="clear" w:color="auto" w:fill="FFFFFF"/>
              <w:autoSpaceDE w:val="0"/>
              <w:rPr>
                <w:rFonts w:ascii="Arial" w:hAnsi="Arial" w:cs="Arial"/>
                <w:b/>
                <w:sz w:val="20"/>
                <w:szCs w:val="20"/>
              </w:rPr>
            </w:pPr>
            <w:r>
              <w:rPr>
                <w:rFonts w:ascii="Arial" w:hAnsi="Arial" w:cs="Arial"/>
                <w:sz w:val="20"/>
                <w:szCs w:val="20"/>
              </w:rPr>
              <w:t>Perdite di carico concentrate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4</w:t>
            </w:r>
          </w:p>
          <w:p w:rsidR="00B92901" w:rsidRDefault="00B92901">
            <w:pPr>
              <w:numPr>
                <w:ilvl w:val="0"/>
                <w:numId w:val="27"/>
              </w:numPr>
              <w:shd w:val="clear" w:color="auto" w:fill="FFFFFF"/>
              <w:autoSpaceDE w:val="0"/>
              <w:rPr>
                <w:rFonts w:ascii="Arial" w:hAnsi="Arial" w:cs="Arial"/>
                <w:sz w:val="20"/>
                <w:szCs w:val="20"/>
              </w:rPr>
            </w:pPr>
            <w:r>
              <w:rPr>
                <w:rFonts w:ascii="Arial" w:hAnsi="Arial" w:cs="Arial"/>
                <w:sz w:val="20"/>
                <w:szCs w:val="20"/>
              </w:rPr>
              <w:t>Calcolo delle perdite di carico nei tubi</w:t>
            </w:r>
          </w:p>
          <w:p w:rsidR="00B92901" w:rsidRDefault="00B92901">
            <w:pPr>
              <w:numPr>
                <w:ilvl w:val="0"/>
                <w:numId w:val="27"/>
              </w:numPr>
              <w:shd w:val="clear" w:color="auto" w:fill="FFFFFF"/>
              <w:autoSpaceDE w:val="0"/>
              <w:rPr>
                <w:rFonts w:ascii="Arial" w:hAnsi="Arial" w:cs="Arial"/>
                <w:sz w:val="20"/>
                <w:szCs w:val="20"/>
              </w:rPr>
            </w:pPr>
            <w:r>
              <w:rPr>
                <w:rFonts w:ascii="Arial" w:hAnsi="Arial" w:cs="Arial"/>
                <w:sz w:val="20"/>
                <w:szCs w:val="20"/>
              </w:rPr>
              <w:t>La formula di Darcy</w:t>
            </w:r>
          </w:p>
          <w:p w:rsidR="00B92901" w:rsidRDefault="00B92901">
            <w:pPr>
              <w:numPr>
                <w:ilvl w:val="0"/>
                <w:numId w:val="27"/>
              </w:numPr>
              <w:shd w:val="clear" w:color="auto" w:fill="FFFFFF"/>
              <w:autoSpaceDE w:val="0"/>
              <w:rPr>
                <w:rFonts w:ascii="Arial" w:hAnsi="Arial" w:cs="Arial"/>
                <w:sz w:val="20"/>
                <w:szCs w:val="20"/>
              </w:rPr>
            </w:pPr>
            <w:r>
              <w:rPr>
                <w:rFonts w:ascii="Arial" w:hAnsi="Arial" w:cs="Arial"/>
                <w:sz w:val="20"/>
                <w:szCs w:val="20"/>
              </w:rPr>
              <w:t>Considerazioni sulla rugosità della superficie</w:t>
            </w:r>
          </w:p>
          <w:p w:rsidR="00B92901" w:rsidRDefault="00B92901">
            <w:pPr>
              <w:numPr>
                <w:ilvl w:val="0"/>
                <w:numId w:val="27"/>
              </w:numPr>
              <w:shd w:val="clear" w:color="auto" w:fill="FFFFFF"/>
              <w:autoSpaceDE w:val="0"/>
              <w:rPr>
                <w:rFonts w:ascii="Arial" w:hAnsi="Arial" w:cs="Arial"/>
                <w:sz w:val="20"/>
                <w:szCs w:val="20"/>
              </w:rPr>
            </w:pPr>
            <w:r>
              <w:rPr>
                <w:rFonts w:ascii="Arial" w:hAnsi="Arial" w:cs="Arial"/>
                <w:sz w:val="20"/>
                <w:szCs w:val="20"/>
              </w:rPr>
              <w:t>interna dei tubi e l’interazione tra liquido e parete</w:t>
            </w:r>
          </w:p>
          <w:p w:rsidR="00B92901" w:rsidRDefault="00B92901">
            <w:pPr>
              <w:numPr>
                <w:ilvl w:val="0"/>
                <w:numId w:val="27"/>
              </w:numPr>
              <w:shd w:val="clear" w:color="auto" w:fill="FFFFFF"/>
              <w:autoSpaceDE w:val="0"/>
              <w:rPr>
                <w:rFonts w:ascii="Arial" w:hAnsi="Arial" w:cs="Arial"/>
                <w:sz w:val="20"/>
                <w:szCs w:val="20"/>
              </w:rPr>
            </w:pPr>
            <w:r>
              <w:rPr>
                <w:rFonts w:ascii="Arial" w:hAnsi="Arial" w:cs="Arial"/>
                <w:sz w:val="20"/>
                <w:szCs w:val="20"/>
              </w:rPr>
              <w:t>Portata di un liquido attraverso un foro in parete</w:t>
            </w:r>
          </w:p>
          <w:p w:rsidR="00B92901" w:rsidRDefault="00B92901">
            <w:pPr>
              <w:numPr>
                <w:ilvl w:val="0"/>
                <w:numId w:val="27"/>
              </w:numPr>
              <w:shd w:val="clear" w:color="auto" w:fill="FFFFFF"/>
              <w:autoSpaceDE w:val="0"/>
              <w:rPr>
                <w:rFonts w:ascii="Arial" w:hAnsi="Arial" w:cs="Arial"/>
                <w:sz w:val="20"/>
                <w:szCs w:val="20"/>
              </w:rPr>
            </w:pPr>
            <w:r>
              <w:rPr>
                <w:rFonts w:ascii="Arial" w:hAnsi="Arial" w:cs="Arial"/>
                <w:sz w:val="20"/>
                <w:szCs w:val="20"/>
              </w:rPr>
              <w:t>sottile (caso reale)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Gen.-Feb.</w:t>
            </w:r>
          </w:p>
          <w:p w:rsidR="00B92901" w:rsidRDefault="00B92901">
            <w:pPr>
              <w:shd w:val="clear" w:color="auto" w:fill="FFFFFF"/>
              <w:jc w:val="center"/>
              <w:rPr>
                <w:rFonts w:ascii="Arial" w:hAnsi="Arial" w:cs="Arial"/>
                <w:b/>
                <w:sz w:val="20"/>
                <w:szCs w:val="20"/>
              </w:rPr>
            </w:pPr>
            <w:r>
              <w:rPr>
                <w:rFonts w:ascii="Arial" w:hAnsi="Arial" w:cs="Arial"/>
                <w:sz w:val="20"/>
                <w:szCs w:val="20"/>
              </w:rPr>
              <w:t>15</w:t>
            </w:r>
          </w:p>
        </w:tc>
      </w:tr>
    </w:tbl>
    <w:p w:rsidR="00B92901" w:rsidRDefault="00B92901">
      <w:pPr>
        <w:shd w:val="clear" w:color="auto" w:fill="FFFFFF"/>
        <w:jc w:val="both"/>
        <w:rPr>
          <w:rFonts w:ascii="Arial" w:hAnsi="Arial" w:cs="Arial"/>
          <w:b/>
          <w:sz w:val="20"/>
          <w:szCs w:val="20"/>
        </w:rPr>
      </w:pPr>
    </w:p>
    <w:p w:rsidR="00B92901" w:rsidRDefault="00B92901">
      <w:pPr>
        <w:shd w:val="clear" w:color="auto" w:fill="FFFFFF"/>
        <w:jc w:val="both"/>
        <w:rPr>
          <w:rFonts w:ascii="Arial" w:hAnsi="Arial" w:cs="Arial"/>
          <w:b/>
          <w:sz w:val="20"/>
          <w:szCs w:val="20"/>
        </w:rPr>
      </w:pPr>
    </w:p>
    <w:p w:rsidR="00B92901" w:rsidRDefault="00B92901">
      <w:pPr>
        <w:shd w:val="clear" w:color="auto" w:fill="FFFFFF"/>
        <w:jc w:val="both"/>
        <w:rPr>
          <w:rFonts w:ascii="Arial" w:hAnsi="Arial" w:cs="Arial"/>
          <w:b/>
          <w:sz w:val="20"/>
          <w:szCs w:val="20"/>
        </w:rPr>
      </w:pPr>
    </w:p>
    <w:p w:rsidR="00B92901" w:rsidRDefault="00B92901">
      <w:pPr>
        <w:shd w:val="clear" w:color="auto" w:fill="FFFFFF"/>
        <w:jc w:val="both"/>
        <w:rPr>
          <w:rFonts w:ascii="Arial" w:hAnsi="Arial" w:cs="Arial"/>
          <w:b/>
          <w:sz w:val="20"/>
          <w:szCs w:val="20"/>
        </w:rPr>
      </w:pPr>
    </w:p>
    <w:p w:rsidR="00B92901" w:rsidRDefault="00B92901">
      <w:pPr>
        <w:shd w:val="clear" w:color="auto" w:fill="FFFFFF"/>
        <w:jc w:val="both"/>
        <w:rPr>
          <w:rFonts w:ascii="Arial" w:hAnsi="Arial" w:cs="Arial"/>
          <w:b/>
          <w:sz w:val="20"/>
          <w:szCs w:val="20"/>
        </w:rPr>
      </w:pPr>
    </w:p>
    <w:p w:rsidR="00B92901" w:rsidRDefault="001B4630">
      <w:pPr>
        <w:shd w:val="clear" w:color="auto" w:fill="FFFFFF"/>
        <w:jc w:val="both"/>
        <w:rPr>
          <w:rFonts w:ascii="Arial" w:hAnsi="Arial" w:cs="Arial"/>
          <w:b/>
          <w:sz w:val="20"/>
          <w:szCs w:val="20"/>
        </w:rPr>
      </w:pPr>
      <w:r>
        <w:rPr>
          <w:rFonts w:ascii="Arial" w:hAnsi="Arial" w:cs="Arial"/>
          <w:b/>
          <w:sz w:val="20"/>
          <w:szCs w:val="20"/>
        </w:rPr>
        <w:br w:type="page"/>
      </w: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8 – IMPIANTI TECNICI</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shd w:val="clear" w:color="auto" w:fill="FFFFFF"/>
              <w:autoSpaceDE w:val="0"/>
              <w:rPr>
                <w:rFonts w:ascii="Arial" w:hAnsi="Arial" w:cs="Arial"/>
                <w:b/>
                <w:sz w:val="20"/>
                <w:szCs w:val="20"/>
              </w:rPr>
            </w:pPr>
            <w:r>
              <w:rPr>
                <w:rFonts w:ascii="Arial" w:hAnsi="Arial" w:cs="Arial"/>
                <w:sz w:val="20"/>
                <w:szCs w:val="20"/>
              </w:rPr>
              <w:t>Modulo 7</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 w:hAnsi="Arial" w:cs="Arial"/>
                <w:sz w:val="20"/>
                <w:szCs w:val="20"/>
              </w:rPr>
            </w:pPr>
            <w:r>
              <w:rPr>
                <w:rFonts w:ascii="Arial" w:hAnsi="Arial" w:cs="Arial"/>
                <w:b/>
                <w:sz w:val="20"/>
                <w:szCs w:val="20"/>
              </w:rPr>
              <w:t>Unità 1</w:t>
            </w:r>
          </w:p>
          <w:p w:rsidR="00B92901" w:rsidRDefault="00B92901">
            <w:pPr>
              <w:numPr>
                <w:ilvl w:val="0"/>
                <w:numId w:val="16"/>
              </w:numPr>
              <w:shd w:val="clear" w:color="auto" w:fill="FFFFFF"/>
              <w:autoSpaceDE w:val="0"/>
              <w:rPr>
                <w:rFonts w:ascii="Arial" w:hAnsi="Arial" w:cs="Arial"/>
                <w:sz w:val="20"/>
                <w:szCs w:val="20"/>
              </w:rPr>
            </w:pPr>
            <w:r>
              <w:rPr>
                <w:rFonts w:ascii="Arial" w:hAnsi="Arial" w:cs="Arial"/>
                <w:sz w:val="20"/>
                <w:szCs w:val="20"/>
              </w:rPr>
              <w:t>Definizioni e generalità</w:t>
            </w:r>
          </w:p>
          <w:p w:rsidR="00B92901" w:rsidRDefault="00B92901">
            <w:pPr>
              <w:numPr>
                <w:ilvl w:val="0"/>
                <w:numId w:val="16"/>
              </w:numPr>
              <w:shd w:val="clear" w:color="auto" w:fill="FFFFFF"/>
              <w:autoSpaceDE w:val="0"/>
              <w:rPr>
                <w:rFonts w:ascii="Arial" w:hAnsi="Arial" w:cs="Arial"/>
                <w:b/>
                <w:sz w:val="20"/>
                <w:szCs w:val="20"/>
              </w:rPr>
            </w:pPr>
            <w:r>
              <w:rPr>
                <w:rFonts w:ascii="Arial" w:hAnsi="Arial" w:cs="Arial"/>
                <w:sz w:val="20"/>
                <w:szCs w:val="20"/>
              </w:rPr>
              <w:t>Caratteristiche degli impianti termici domestici: principali componenti e tipologie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2</w:t>
            </w:r>
          </w:p>
          <w:p w:rsidR="00B92901" w:rsidRDefault="00B92901">
            <w:pPr>
              <w:numPr>
                <w:ilvl w:val="0"/>
                <w:numId w:val="16"/>
              </w:numPr>
              <w:shd w:val="clear" w:color="auto" w:fill="FFFFFF"/>
              <w:autoSpaceDE w:val="0"/>
              <w:rPr>
                <w:rFonts w:ascii="Arial" w:hAnsi="Arial" w:cs="Arial"/>
                <w:b/>
                <w:sz w:val="20"/>
                <w:szCs w:val="20"/>
              </w:rPr>
            </w:pPr>
            <w:r>
              <w:rPr>
                <w:rFonts w:ascii="Arial" w:hAnsi="Arial" w:cs="Arial"/>
                <w:sz w:val="20"/>
                <w:szCs w:val="20"/>
              </w:rPr>
              <w:t>Dimensionamento della rete di distribuzione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3</w:t>
            </w:r>
          </w:p>
          <w:p w:rsidR="00B92901" w:rsidRDefault="00B92901">
            <w:pPr>
              <w:numPr>
                <w:ilvl w:val="0"/>
                <w:numId w:val="16"/>
              </w:numPr>
              <w:shd w:val="clear" w:color="auto" w:fill="FFFFFF"/>
              <w:autoSpaceDE w:val="0"/>
              <w:rPr>
                <w:rFonts w:ascii="Arial" w:hAnsi="Arial" w:cs="Arial"/>
                <w:sz w:val="20"/>
                <w:szCs w:val="20"/>
              </w:rPr>
            </w:pPr>
            <w:r>
              <w:rPr>
                <w:rFonts w:ascii="Arial" w:hAnsi="Arial" w:cs="Arial"/>
                <w:sz w:val="20"/>
                <w:szCs w:val="20"/>
              </w:rPr>
              <w:t>L’impianto solare termico: schemi d’impianto e componenti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Feb.</w:t>
            </w:r>
          </w:p>
          <w:p w:rsidR="00B92901" w:rsidRDefault="00B92901">
            <w:pPr>
              <w:shd w:val="clear" w:color="auto" w:fill="FFFFFF"/>
              <w:jc w:val="center"/>
              <w:rPr>
                <w:rFonts w:ascii="Arial" w:hAnsi="Arial" w:cs="Arial"/>
                <w:b/>
                <w:sz w:val="20"/>
                <w:szCs w:val="20"/>
              </w:rPr>
            </w:pPr>
            <w:r>
              <w:rPr>
                <w:rFonts w:ascii="Arial" w:hAnsi="Arial" w:cs="Arial"/>
                <w:sz w:val="20"/>
                <w:szCs w:val="20"/>
              </w:rPr>
              <w:t>6</w:t>
            </w:r>
          </w:p>
        </w:tc>
      </w:tr>
    </w:tbl>
    <w:p w:rsidR="00B92901" w:rsidRDefault="00B92901">
      <w:pPr>
        <w:shd w:val="clear" w:color="auto" w:fill="FFFFFF"/>
        <w:jc w:val="both"/>
        <w:rPr>
          <w:rFonts w:ascii="Arial" w:hAnsi="Arial" w:cs="Arial"/>
          <w:b/>
          <w:sz w:val="20"/>
          <w:szCs w:val="20"/>
        </w:rPr>
      </w:pP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9 – TRASMISSIONE DEL CALORE</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shd w:val="clear" w:color="auto" w:fill="FFFFFF"/>
              <w:autoSpaceDE w:val="0"/>
              <w:rPr>
                <w:rFonts w:ascii="Arial" w:hAnsi="Arial" w:cs="Arial"/>
                <w:b/>
                <w:sz w:val="20"/>
                <w:szCs w:val="20"/>
              </w:rPr>
            </w:pPr>
            <w:r>
              <w:rPr>
                <w:rFonts w:ascii="Arial" w:hAnsi="Arial" w:cs="Arial"/>
                <w:sz w:val="20"/>
                <w:szCs w:val="20"/>
              </w:rPr>
              <w:t>Modulo 1</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 w:hAnsi="Arial" w:cs="Arial"/>
                <w:sz w:val="20"/>
                <w:szCs w:val="20"/>
              </w:rPr>
            </w:pPr>
            <w:r>
              <w:rPr>
                <w:rFonts w:ascii="Arial" w:hAnsi="Arial" w:cs="Arial"/>
                <w:b/>
                <w:sz w:val="20"/>
                <w:szCs w:val="20"/>
              </w:rPr>
              <w:t>Unità 1</w:t>
            </w:r>
          </w:p>
          <w:p w:rsidR="00B92901" w:rsidRDefault="00B92901">
            <w:pPr>
              <w:numPr>
                <w:ilvl w:val="0"/>
                <w:numId w:val="16"/>
              </w:numPr>
              <w:shd w:val="clear" w:color="auto" w:fill="FFFFFF"/>
              <w:autoSpaceDE w:val="0"/>
              <w:rPr>
                <w:rFonts w:ascii="Arial" w:hAnsi="Arial" w:cs="Arial"/>
                <w:sz w:val="20"/>
                <w:szCs w:val="20"/>
              </w:rPr>
            </w:pPr>
            <w:r>
              <w:rPr>
                <w:rFonts w:ascii="Arial" w:hAnsi="Arial" w:cs="Arial"/>
                <w:sz w:val="20"/>
                <w:szCs w:val="20"/>
              </w:rPr>
              <w:t>Il flusso termico</w:t>
            </w:r>
          </w:p>
          <w:p w:rsidR="00B92901" w:rsidRDefault="00B92901">
            <w:pPr>
              <w:numPr>
                <w:ilvl w:val="0"/>
                <w:numId w:val="16"/>
              </w:numPr>
              <w:shd w:val="clear" w:color="auto" w:fill="FFFFFF"/>
              <w:autoSpaceDE w:val="0"/>
              <w:rPr>
                <w:rFonts w:ascii="Arial" w:hAnsi="Arial" w:cs="Arial"/>
                <w:sz w:val="20"/>
                <w:szCs w:val="20"/>
              </w:rPr>
            </w:pPr>
            <w:r>
              <w:rPr>
                <w:rFonts w:ascii="Arial" w:hAnsi="Arial" w:cs="Arial"/>
                <w:sz w:val="20"/>
                <w:szCs w:val="20"/>
              </w:rPr>
              <w:t>Conduzione</w:t>
            </w:r>
          </w:p>
          <w:p w:rsidR="00B92901" w:rsidRDefault="00B92901">
            <w:pPr>
              <w:numPr>
                <w:ilvl w:val="0"/>
                <w:numId w:val="16"/>
              </w:numPr>
              <w:shd w:val="clear" w:color="auto" w:fill="FFFFFF"/>
              <w:autoSpaceDE w:val="0"/>
              <w:rPr>
                <w:rFonts w:ascii="Arial" w:hAnsi="Arial" w:cs="Arial"/>
                <w:b/>
                <w:sz w:val="20"/>
                <w:szCs w:val="20"/>
              </w:rPr>
            </w:pPr>
            <w:r>
              <w:rPr>
                <w:rFonts w:ascii="Arial" w:hAnsi="Arial" w:cs="Arial"/>
                <w:sz w:val="20"/>
                <w:szCs w:val="20"/>
              </w:rPr>
              <w:t>Convenzione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2</w:t>
            </w:r>
          </w:p>
          <w:p w:rsidR="00B92901" w:rsidRDefault="00B92901">
            <w:pPr>
              <w:numPr>
                <w:ilvl w:val="0"/>
                <w:numId w:val="3"/>
              </w:numPr>
              <w:shd w:val="clear" w:color="auto" w:fill="FFFFFF"/>
              <w:autoSpaceDE w:val="0"/>
              <w:rPr>
                <w:rFonts w:ascii="Arial" w:hAnsi="Arial" w:cs="Arial"/>
                <w:b/>
                <w:sz w:val="20"/>
                <w:szCs w:val="20"/>
              </w:rPr>
            </w:pPr>
            <w:r>
              <w:rPr>
                <w:rFonts w:ascii="Arial" w:hAnsi="Arial" w:cs="Arial"/>
                <w:sz w:val="20"/>
                <w:szCs w:val="20"/>
              </w:rPr>
              <w:t>Trasmissione del calore fra due fluidi in moto separati da una parete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3</w:t>
            </w:r>
          </w:p>
          <w:p w:rsidR="00B92901" w:rsidRDefault="00B92901">
            <w:pPr>
              <w:numPr>
                <w:ilvl w:val="0"/>
                <w:numId w:val="3"/>
              </w:numPr>
              <w:shd w:val="clear" w:color="auto" w:fill="FFFFFF"/>
              <w:autoSpaceDE w:val="0"/>
              <w:rPr>
                <w:rFonts w:ascii="Arial" w:hAnsi="Arial" w:cs="Arial"/>
                <w:sz w:val="20"/>
                <w:szCs w:val="20"/>
              </w:rPr>
            </w:pPr>
            <w:r>
              <w:rPr>
                <w:rFonts w:ascii="Arial" w:hAnsi="Arial" w:cs="Arial"/>
                <w:sz w:val="20"/>
                <w:szCs w:val="20"/>
              </w:rPr>
              <w:t>Irraggiamento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Marzo</w:t>
            </w:r>
          </w:p>
          <w:p w:rsidR="00B92901" w:rsidRDefault="00B92901">
            <w:pPr>
              <w:shd w:val="clear" w:color="auto" w:fill="FFFFFF"/>
              <w:jc w:val="center"/>
              <w:rPr>
                <w:rFonts w:ascii="Arial" w:hAnsi="Arial" w:cs="Arial"/>
                <w:b/>
                <w:sz w:val="20"/>
                <w:szCs w:val="20"/>
              </w:rPr>
            </w:pPr>
            <w:r>
              <w:rPr>
                <w:rFonts w:ascii="Arial" w:hAnsi="Arial" w:cs="Arial"/>
                <w:sz w:val="20"/>
                <w:szCs w:val="20"/>
              </w:rPr>
              <w:t>6</w:t>
            </w:r>
          </w:p>
        </w:tc>
      </w:tr>
    </w:tbl>
    <w:p w:rsidR="00B92901" w:rsidRDefault="00B92901">
      <w:pPr>
        <w:shd w:val="clear" w:color="auto" w:fill="FFFFFF"/>
        <w:jc w:val="both"/>
        <w:rPr>
          <w:rFonts w:ascii="Arial" w:hAnsi="Arial" w:cs="Arial"/>
          <w:b/>
          <w:sz w:val="20"/>
          <w:szCs w:val="20"/>
        </w:rPr>
      </w:pP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10 – TERMOTECNICA</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shd w:val="clear" w:color="auto" w:fill="FFFFFF"/>
              <w:autoSpaceDE w:val="0"/>
              <w:rPr>
                <w:rFonts w:ascii="Arial" w:hAnsi="Arial" w:cs="Arial"/>
                <w:sz w:val="20"/>
                <w:szCs w:val="20"/>
              </w:rPr>
            </w:pPr>
            <w:r>
              <w:rPr>
                <w:rFonts w:ascii="Arial" w:hAnsi="Arial" w:cs="Arial"/>
                <w:sz w:val="20"/>
                <w:szCs w:val="20"/>
              </w:rPr>
              <w:t>Modulo 8</w:t>
            </w:r>
          </w:p>
          <w:p w:rsidR="00B92901" w:rsidRDefault="00B92901">
            <w:pPr>
              <w:numPr>
                <w:ilvl w:val="0"/>
                <w:numId w:val="4"/>
              </w:numPr>
              <w:shd w:val="clear" w:color="auto" w:fill="FFFFFF"/>
              <w:autoSpaceDE w:val="0"/>
              <w:rPr>
                <w:rFonts w:ascii="Arial" w:hAnsi="Arial" w:cs="Arial"/>
                <w:b/>
                <w:sz w:val="20"/>
                <w:szCs w:val="20"/>
              </w:rPr>
            </w:pPr>
            <w:r>
              <w:rPr>
                <w:rFonts w:ascii="Arial" w:hAnsi="Arial" w:cs="Arial"/>
                <w:sz w:val="20"/>
                <w:szCs w:val="20"/>
              </w:rPr>
              <w:t>Modulo 9</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 w:hAnsi="Arial" w:cs="Arial"/>
                <w:sz w:val="20"/>
                <w:szCs w:val="20"/>
              </w:rPr>
            </w:pPr>
            <w:r>
              <w:rPr>
                <w:rFonts w:ascii="Arial" w:hAnsi="Arial" w:cs="Arial"/>
                <w:b/>
                <w:sz w:val="20"/>
                <w:szCs w:val="20"/>
              </w:rPr>
              <w:t>Unità 1</w:t>
            </w:r>
          </w:p>
          <w:p w:rsidR="00B92901" w:rsidRDefault="00B92901">
            <w:pPr>
              <w:numPr>
                <w:ilvl w:val="0"/>
                <w:numId w:val="28"/>
              </w:numPr>
              <w:shd w:val="clear" w:color="auto" w:fill="FFFFFF"/>
              <w:autoSpaceDE w:val="0"/>
              <w:rPr>
                <w:rFonts w:ascii="Arial" w:hAnsi="Arial" w:cs="Arial"/>
                <w:b/>
                <w:sz w:val="20"/>
                <w:szCs w:val="20"/>
              </w:rPr>
            </w:pPr>
            <w:r>
              <w:rPr>
                <w:rFonts w:ascii="Arial" w:hAnsi="Arial" w:cs="Arial"/>
                <w:sz w:val="20"/>
                <w:szCs w:val="20"/>
              </w:rPr>
              <w:t>Dimensionamento di un impianto solare-termico a bassa temperatura</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2</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Criteri e modalità di calcolo delle dispersioni per il proporzionamento degli impianti di riscaldamento</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Potenza termica totale per il riscaldamento di un locale</w:t>
            </w:r>
          </w:p>
          <w:p w:rsidR="00B92901" w:rsidRDefault="00B92901">
            <w:pPr>
              <w:numPr>
                <w:ilvl w:val="0"/>
                <w:numId w:val="21"/>
              </w:numPr>
              <w:shd w:val="clear" w:color="auto" w:fill="FFFFFF"/>
              <w:autoSpaceDE w:val="0"/>
              <w:rPr>
                <w:rFonts w:ascii="Arial" w:hAnsi="Arial" w:cs="Arial"/>
                <w:b/>
                <w:sz w:val="20"/>
                <w:szCs w:val="20"/>
              </w:rPr>
            </w:pPr>
            <w:r>
              <w:rPr>
                <w:rFonts w:ascii="Arial" w:hAnsi="Arial" w:cs="Arial"/>
                <w:sz w:val="20"/>
                <w:szCs w:val="20"/>
              </w:rPr>
              <w:t>Esempio di calcolo di fabbisogno termico di un locale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3</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Riferimenti normativi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Mar.-Apr.</w:t>
            </w:r>
          </w:p>
          <w:p w:rsidR="00B92901" w:rsidRDefault="00B92901">
            <w:pPr>
              <w:shd w:val="clear" w:color="auto" w:fill="FFFFFF"/>
              <w:jc w:val="center"/>
              <w:rPr>
                <w:rFonts w:ascii="Arial" w:hAnsi="Arial" w:cs="Arial"/>
                <w:b/>
                <w:sz w:val="20"/>
                <w:szCs w:val="20"/>
              </w:rPr>
            </w:pPr>
            <w:r>
              <w:rPr>
                <w:rFonts w:ascii="Arial" w:hAnsi="Arial" w:cs="Arial"/>
                <w:sz w:val="20"/>
                <w:szCs w:val="20"/>
              </w:rPr>
              <w:t>16</w:t>
            </w:r>
          </w:p>
        </w:tc>
      </w:tr>
    </w:tbl>
    <w:p w:rsidR="00B92901" w:rsidRDefault="00B92901">
      <w:pPr>
        <w:shd w:val="clear" w:color="auto" w:fill="FFFFFF"/>
        <w:jc w:val="both"/>
        <w:rPr>
          <w:rFonts w:ascii="Arial" w:hAnsi="Arial" w:cs="Arial"/>
          <w:b/>
          <w:sz w:val="20"/>
          <w:szCs w:val="20"/>
        </w:rPr>
      </w:pPr>
    </w:p>
    <w:p w:rsidR="00B92901" w:rsidRDefault="00B92901">
      <w:pPr>
        <w:shd w:val="clear" w:color="auto" w:fill="FFFFFF"/>
        <w:jc w:val="both"/>
        <w:rPr>
          <w:rFonts w:ascii="Arial" w:hAnsi="Arial" w:cs="Arial"/>
          <w:b/>
          <w:sz w:val="20"/>
          <w:szCs w:val="20"/>
        </w:rPr>
      </w:pPr>
    </w:p>
    <w:p w:rsidR="00B92901" w:rsidRDefault="001B4630">
      <w:pPr>
        <w:shd w:val="clear" w:color="auto" w:fill="FFFFFF"/>
        <w:jc w:val="both"/>
        <w:rPr>
          <w:rFonts w:ascii="Arial" w:hAnsi="Arial" w:cs="Arial"/>
          <w:b/>
          <w:sz w:val="20"/>
          <w:szCs w:val="20"/>
        </w:rPr>
      </w:pPr>
      <w:r>
        <w:rPr>
          <w:rFonts w:ascii="Arial" w:hAnsi="Arial" w:cs="Arial"/>
          <w:b/>
          <w:sz w:val="20"/>
          <w:szCs w:val="20"/>
        </w:rPr>
        <w:br w:type="page"/>
      </w: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11 – MACCHINE</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shd w:val="clear" w:color="auto" w:fill="FFFFFF"/>
              <w:autoSpaceDE w:val="0"/>
              <w:rPr>
                <w:rFonts w:ascii="Arial" w:hAnsi="Arial" w:cs="Arial"/>
                <w:sz w:val="20"/>
                <w:szCs w:val="20"/>
              </w:rPr>
            </w:pPr>
            <w:r>
              <w:rPr>
                <w:rFonts w:ascii="Arial" w:hAnsi="Arial" w:cs="Arial"/>
                <w:sz w:val="20"/>
                <w:szCs w:val="20"/>
              </w:rPr>
              <w:t>Modulo 6</w:t>
            </w:r>
          </w:p>
          <w:p w:rsidR="00B92901" w:rsidRDefault="00B92901">
            <w:pPr>
              <w:numPr>
                <w:ilvl w:val="0"/>
                <w:numId w:val="4"/>
              </w:numPr>
              <w:shd w:val="clear" w:color="auto" w:fill="FFFFFF"/>
              <w:autoSpaceDE w:val="0"/>
              <w:rPr>
                <w:rFonts w:ascii="Arial" w:hAnsi="Arial" w:cs="Arial"/>
                <w:b/>
                <w:sz w:val="20"/>
                <w:szCs w:val="20"/>
              </w:rPr>
            </w:pPr>
            <w:r>
              <w:rPr>
                <w:rFonts w:ascii="Arial" w:hAnsi="Arial" w:cs="Arial"/>
                <w:sz w:val="20"/>
                <w:szCs w:val="20"/>
              </w:rPr>
              <w:t>Modulo 7</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 w:hAnsi="Arial" w:cs="Arial"/>
                <w:sz w:val="20"/>
                <w:szCs w:val="20"/>
              </w:rPr>
            </w:pPr>
            <w:r>
              <w:rPr>
                <w:rFonts w:ascii="Arial" w:hAnsi="Arial" w:cs="Arial"/>
                <w:b/>
                <w:sz w:val="20"/>
                <w:szCs w:val="20"/>
              </w:rPr>
              <w:t>Unità 1</w:t>
            </w:r>
          </w:p>
          <w:p w:rsidR="00B92901" w:rsidRDefault="00B92901">
            <w:pPr>
              <w:numPr>
                <w:ilvl w:val="0"/>
                <w:numId w:val="21"/>
              </w:numPr>
              <w:shd w:val="clear" w:color="auto" w:fill="FFFFFF"/>
              <w:autoSpaceDE w:val="0"/>
              <w:rPr>
                <w:rFonts w:ascii="Arial" w:hAnsi="Arial" w:cs="Arial"/>
                <w:b/>
                <w:sz w:val="20"/>
                <w:szCs w:val="20"/>
              </w:rPr>
            </w:pPr>
            <w:r>
              <w:rPr>
                <w:rFonts w:ascii="Arial" w:hAnsi="Arial" w:cs="Arial"/>
                <w:sz w:val="20"/>
                <w:szCs w:val="20"/>
              </w:rPr>
              <w:t>Definizioni e classificazioni</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2</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Resistenze passive: attrito radente, di rotolamento, del mezzo</w:t>
            </w:r>
          </w:p>
          <w:p w:rsidR="00B92901" w:rsidRDefault="00B92901">
            <w:pPr>
              <w:numPr>
                <w:ilvl w:val="0"/>
                <w:numId w:val="21"/>
              </w:numPr>
              <w:shd w:val="clear" w:color="auto" w:fill="FFFFFF"/>
              <w:autoSpaceDE w:val="0"/>
              <w:rPr>
                <w:rFonts w:ascii="Arial" w:hAnsi="Arial" w:cs="Arial"/>
                <w:b/>
                <w:sz w:val="20"/>
                <w:szCs w:val="20"/>
              </w:rPr>
            </w:pPr>
            <w:r>
              <w:rPr>
                <w:rFonts w:ascii="Arial" w:hAnsi="Arial" w:cs="Arial"/>
                <w:sz w:val="20"/>
                <w:szCs w:val="20"/>
              </w:rPr>
              <w:t>Bilanci energetici e rendimento</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3</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Pompe dinamiche:</w:t>
            </w:r>
          </w:p>
          <w:p w:rsidR="00B92901" w:rsidRDefault="00B92901">
            <w:pPr>
              <w:numPr>
                <w:ilvl w:val="0"/>
                <w:numId w:val="21"/>
              </w:numPr>
              <w:shd w:val="clear" w:color="auto" w:fill="FFFFFF"/>
              <w:autoSpaceDE w:val="0"/>
              <w:rPr>
                <w:rFonts w:ascii="Arial" w:hAnsi="Arial" w:cs="Arial"/>
                <w:b/>
                <w:sz w:val="20"/>
                <w:szCs w:val="20"/>
              </w:rPr>
            </w:pPr>
            <w:r>
              <w:rPr>
                <w:rFonts w:ascii="Arial" w:hAnsi="Arial" w:cs="Arial"/>
                <w:sz w:val="20"/>
                <w:szCs w:val="20"/>
              </w:rPr>
              <w:t>Principi di funzionamento, criteri di scelta e di dimensionamento, regolazione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4</w:t>
            </w:r>
          </w:p>
          <w:p w:rsidR="00B92901" w:rsidRDefault="00B92901">
            <w:pPr>
              <w:numPr>
                <w:ilvl w:val="0"/>
                <w:numId w:val="21"/>
              </w:numPr>
              <w:shd w:val="clear" w:color="auto" w:fill="FFFFFF"/>
              <w:autoSpaceDE w:val="0"/>
              <w:rPr>
                <w:rFonts w:ascii="Arial" w:hAnsi="Arial" w:cs="Arial"/>
                <w:b/>
                <w:sz w:val="20"/>
                <w:szCs w:val="20"/>
              </w:rPr>
            </w:pPr>
            <w:r>
              <w:rPr>
                <w:rFonts w:ascii="Arial" w:hAnsi="Arial" w:cs="Arial"/>
                <w:sz w:val="20"/>
                <w:szCs w:val="20"/>
              </w:rPr>
              <w:t>Pompe volumetriche: principi di funzionamento, criteri di scelta e di dimensionamento, regolazione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5</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Turbine idrauliche: principi di funzionamento, criteri di scelta e di dimensionamento, regolazione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Apr.-Mag.</w:t>
            </w:r>
          </w:p>
          <w:p w:rsidR="00B92901" w:rsidRDefault="00B92901">
            <w:pPr>
              <w:shd w:val="clear" w:color="auto" w:fill="FFFFFF"/>
              <w:jc w:val="center"/>
              <w:rPr>
                <w:rFonts w:ascii="Arial" w:hAnsi="Arial" w:cs="Arial"/>
                <w:b/>
                <w:sz w:val="20"/>
                <w:szCs w:val="20"/>
              </w:rPr>
            </w:pPr>
            <w:r>
              <w:rPr>
                <w:rFonts w:ascii="Arial" w:hAnsi="Arial" w:cs="Arial"/>
                <w:sz w:val="20"/>
                <w:szCs w:val="20"/>
              </w:rPr>
              <w:t>16</w:t>
            </w:r>
          </w:p>
        </w:tc>
      </w:tr>
    </w:tbl>
    <w:p w:rsidR="00B92901" w:rsidRDefault="00B92901">
      <w:pPr>
        <w:shd w:val="clear" w:color="auto" w:fill="FFFFFF"/>
        <w:jc w:val="both"/>
        <w:rPr>
          <w:rFonts w:ascii="Arial" w:hAnsi="Arial" w:cs="Arial"/>
          <w:b/>
          <w:sz w:val="20"/>
          <w:szCs w:val="20"/>
        </w:rPr>
      </w:pP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12 – STATICA 2</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shd w:val="clear" w:color="auto" w:fill="FFFFFF"/>
              <w:autoSpaceDE w:val="0"/>
              <w:rPr>
                <w:rFonts w:ascii="Arial" w:hAnsi="Arial" w:cs="Arial"/>
                <w:b/>
                <w:sz w:val="20"/>
                <w:szCs w:val="20"/>
              </w:rPr>
            </w:pPr>
            <w:r>
              <w:rPr>
                <w:rFonts w:ascii="Arial" w:hAnsi="Arial" w:cs="Arial"/>
                <w:sz w:val="20"/>
                <w:szCs w:val="20"/>
              </w:rPr>
              <w:t>Modulo 3</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 w:hAnsi="Arial" w:cs="Arial"/>
                <w:sz w:val="20"/>
                <w:szCs w:val="20"/>
              </w:rPr>
            </w:pPr>
            <w:r>
              <w:rPr>
                <w:rFonts w:ascii="Arial" w:hAnsi="Arial" w:cs="Arial"/>
                <w:b/>
                <w:sz w:val="20"/>
                <w:szCs w:val="20"/>
              </w:rPr>
              <w:t>Unità 1</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Equilibrio di un sistema di forze</w:t>
            </w:r>
          </w:p>
          <w:p w:rsidR="00B92901" w:rsidRDefault="00B92901">
            <w:pPr>
              <w:numPr>
                <w:ilvl w:val="0"/>
                <w:numId w:val="21"/>
              </w:numPr>
              <w:shd w:val="clear" w:color="auto" w:fill="FFFFFF"/>
              <w:autoSpaceDE w:val="0"/>
              <w:rPr>
                <w:rFonts w:ascii="Arial" w:hAnsi="Arial" w:cs="Arial"/>
                <w:b/>
                <w:sz w:val="20"/>
                <w:szCs w:val="20"/>
              </w:rPr>
            </w:pPr>
            <w:r>
              <w:rPr>
                <w:rFonts w:ascii="Arial" w:hAnsi="Arial" w:cs="Arial"/>
                <w:sz w:val="20"/>
                <w:szCs w:val="20"/>
              </w:rPr>
              <w:t>Condizioni di equilibrio nel piano e nello spazio</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2</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Vincoli e reazioni vincolari</w:t>
            </w:r>
          </w:p>
          <w:p w:rsidR="00B92901" w:rsidRDefault="00B92901">
            <w:pPr>
              <w:numPr>
                <w:ilvl w:val="0"/>
                <w:numId w:val="21"/>
              </w:numPr>
              <w:shd w:val="clear" w:color="auto" w:fill="FFFFFF"/>
              <w:autoSpaceDE w:val="0"/>
              <w:rPr>
                <w:rFonts w:ascii="Arial" w:hAnsi="Arial" w:cs="Arial"/>
                <w:b/>
                <w:sz w:val="20"/>
                <w:szCs w:val="20"/>
              </w:rPr>
            </w:pPr>
            <w:r>
              <w:rPr>
                <w:rFonts w:ascii="Arial" w:hAnsi="Arial" w:cs="Arial"/>
                <w:sz w:val="20"/>
                <w:szCs w:val="20"/>
              </w:rPr>
              <w:t>Gradi di libertà ed equilibrio dei corpi rigidi vincolati</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3</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Travature reticolari</w:t>
            </w:r>
          </w:p>
          <w:p w:rsidR="00B92901" w:rsidRDefault="00B92901">
            <w:pPr>
              <w:numPr>
                <w:ilvl w:val="0"/>
                <w:numId w:val="21"/>
              </w:numPr>
              <w:shd w:val="clear" w:color="auto" w:fill="FFFFFF"/>
              <w:autoSpaceDE w:val="0"/>
              <w:rPr>
                <w:rFonts w:ascii="Arial" w:hAnsi="Arial" w:cs="Arial"/>
                <w:b/>
                <w:sz w:val="20"/>
                <w:szCs w:val="20"/>
              </w:rPr>
            </w:pPr>
            <w:r>
              <w:rPr>
                <w:rFonts w:ascii="Arial" w:hAnsi="Arial" w:cs="Arial"/>
                <w:sz w:val="20"/>
                <w:szCs w:val="20"/>
              </w:rPr>
              <w:t>Calcolo degli sforzi nelle aste</w:t>
            </w:r>
          </w:p>
          <w:p w:rsidR="00B92901" w:rsidRDefault="00B92901">
            <w:pPr>
              <w:shd w:val="clear" w:color="auto" w:fill="FFFFFF"/>
              <w:autoSpaceDE w:val="0"/>
              <w:rPr>
                <w:rFonts w:ascii="Arial" w:hAnsi="Arial" w:cs="Arial"/>
                <w:sz w:val="20"/>
                <w:szCs w:val="20"/>
              </w:rPr>
            </w:pPr>
            <w:r>
              <w:rPr>
                <w:rFonts w:ascii="Arial" w:hAnsi="Arial" w:cs="Arial"/>
                <w:b/>
                <w:sz w:val="20"/>
                <w:szCs w:val="20"/>
              </w:rPr>
              <w:t>Unità 4</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Baricentri</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Momenti statici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Mag.</w:t>
            </w:r>
          </w:p>
          <w:p w:rsidR="00B92901" w:rsidRDefault="00B92901">
            <w:pPr>
              <w:shd w:val="clear" w:color="auto" w:fill="FFFFFF"/>
              <w:jc w:val="center"/>
              <w:rPr>
                <w:rFonts w:ascii="Arial" w:hAnsi="Arial" w:cs="Arial"/>
                <w:b/>
                <w:sz w:val="20"/>
                <w:szCs w:val="20"/>
              </w:rPr>
            </w:pPr>
            <w:r>
              <w:rPr>
                <w:rFonts w:ascii="Arial" w:hAnsi="Arial" w:cs="Arial"/>
                <w:sz w:val="20"/>
                <w:szCs w:val="20"/>
              </w:rPr>
              <w:t>10</w:t>
            </w:r>
          </w:p>
        </w:tc>
      </w:tr>
    </w:tbl>
    <w:p w:rsidR="00B92901" w:rsidRDefault="00B92901">
      <w:pPr>
        <w:shd w:val="clear" w:color="auto" w:fill="FFFFFF"/>
        <w:jc w:val="both"/>
        <w:rPr>
          <w:rFonts w:ascii="Arial" w:hAnsi="Arial" w:cs="Arial"/>
          <w:b/>
          <w:sz w:val="20"/>
          <w:szCs w:val="20"/>
        </w:rPr>
      </w:pP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13 – IDROSTATICA 2</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numPr>
                <w:ilvl w:val="0"/>
                <w:numId w:val="4"/>
              </w:numPr>
              <w:shd w:val="clear" w:color="auto" w:fill="FFFFFF"/>
              <w:autoSpaceDE w:val="0"/>
              <w:rPr>
                <w:rFonts w:ascii="ArialMT" w:hAnsi="ArialMT" w:cs="ArialMT"/>
                <w:b/>
                <w:sz w:val="20"/>
                <w:szCs w:val="20"/>
              </w:rPr>
            </w:pPr>
            <w:r>
              <w:rPr>
                <w:rFonts w:ascii="Arial" w:hAnsi="Arial" w:cs="Arial"/>
                <w:sz w:val="20"/>
                <w:szCs w:val="20"/>
              </w:rPr>
              <w:t>Modulo 2</w:t>
            </w: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shd w:val="clear" w:color="auto" w:fill="FFFFFF"/>
              <w:autoSpaceDE w:val="0"/>
              <w:rPr>
                <w:rFonts w:ascii="Arial" w:hAnsi="Arial" w:cs="Arial"/>
                <w:sz w:val="20"/>
                <w:szCs w:val="20"/>
              </w:rPr>
            </w:pPr>
            <w:r>
              <w:rPr>
                <w:rFonts w:ascii="ArialMT" w:hAnsi="ArialMT" w:cs="ArialMT"/>
                <w:b/>
                <w:sz w:val="20"/>
                <w:szCs w:val="20"/>
              </w:rPr>
              <w:t>Unità 1</w:t>
            </w:r>
          </w:p>
          <w:p w:rsidR="00B92901" w:rsidRDefault="00B92901">
            <w:pPr>
              <w:numPr>
                <w:ilvl w:val="0"/>
                <w:numId w:val="21"/>
              </w:numPr>
              <w:shd w:val="clear" w:color="auto" w:fill="FFFFFF"/>
              <w:autoSpaceDE w:val="0"/>
              <w:rPr>
                <w:rFonts w:ascii="ArialMT" w:hAnsi="ArialMT" w:cs="ArialMT"/>
                <w:b/>
                <w:sz w:val="20"/>
                <w:szCs w:val="20"/>
              </w:rPr>
            </w:pPr>
            <w:r>
              <w:rPr>
                <w:rFonts w:ascii="Arial" w:hAnsi="Arial" w:cs="Arial"/>
                <w:sz w:val="20"/>
                <w:szCs w:val="20"/>
              </w:rPr>
              <w:t>Forze agenti su superfici piane orizzontali, verticali, inclinate</w:t>
            </w:r>
          </w:p>
          <w:p w:rsidR="00B92901" w:rsidRDefault="00B92901">
            <w:pPr>
              <w:shd w:val="clear" w:color="auto" w:fill="FFFFFF"/>
              <w:autoSpaceDE w:val="0"/>
              <w:rPr>
                <w:rFonts w:ascii="Arial" w:hAnsi="Arial" w:cs="Arial"/>
                <w:sz w:val="20"/>
                <w:szCs w:val="20"/>
              </w:rPr>
            </w:pPr>
            <w:r>
              <w:rPr>
                <w:rFonts w:ascii="ArialMT" w:hAnsi="ArialMT" w:cs="ArialMT"/>
                <w:b/>
                <w:sz w:val="20"/>
                <w:szCs w:val="20"/>
              </w:rPr>
              <w:t>Unità 2</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Il principio di Archimede</w:t>
            </w:r>
          </w:p>
          <w:p w:rsidR="00B92901" w:rsidRDefault="00B92901">
            <w:pPr>
              <w:numPr>
                <w:ilvl w:val="0"/>
                <w:numId w:val="21"/>
              </w:numPr>
              <w:shd w:val="clear" w:color="auto" w:fill="FFFFFF"/>
              <w:autoSpaceDE w:val="0"/>
              <w:rPr>
                <w:rFonts w:ascii="Arial" w:hAnsi="Arial" w:cs="Arial"/>
                <w:sz w:val="20"/>
                <w:szCs w:val="20"/>
              </w:rPr>
            </w:pPr>
            <w:r>
              <w:rPr>
                <w:rFonts w:ascii="Arial" w:hAnsi="Arial" w:cs="Arial"/>
                <w:sz w:val="20"/>
                <w:szCs w:val="20"/>
              </w:rPr>
              <w:t>Il galleggiamento dei corpi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jc w:val="center"/>
              <w:rPr>
                <w:rFonts w:ascii="Arial" w:hAnsi="Arial" w:cs="Arial"/>
                <w:sz w:val="20"/>
                <w:szCs w:val="20"/>
              </w:rPr>
            </w:pPr>
            <w:r>
              <w:rPr>
                <w:rFonts w:ascii="Arial" w:hAnsi="Arial" w:cs="Arial"/>
                <w:sz w:val="20"/>
                <w:szCs w:val="20"/>
              </w:rPr>
              <w:t>Giu.</w:t>
            </w:r>
          </w:p>
          <w:p w:rsidR="00B92901" w:rsidRDefault="00B92901">
            <w:pPr>
              <w:shd w:val="clear" w:color="auto" w:fill="FFFFFF"/>
              <w:autoSpaceDE w:val="0"/>
              <w:jc w:val="center"/>
              <w:rPr>
                <w:rFonts w:ascii="Arial" w:hAnsi="Arial" w:cs="Arial"/>
                <w:b/>
                <w:sz w:val="20"/>
                <w:szCs w:val="20"/>
              </w:rPr>
            </w:pPr>
            <w:r>
              <w:rPr>
                <w:rFonts w:ascii="Arial" w:hAnsi="Arial" w:cs="Arial"/>
                <w:sz w:val="20"/>
                <w:szCs w:val="20"/>
              </w:rPr>
              <w:t>4</w:t>
            </w:r>
          </w:p>
        </w:tc>
      </w:tr>
    </w:tbl>
    <w:p w:rsidR="00B92901" w:rsidRDefault="00B92901">
      <w:pPr>
        <w:shd w:val="clear" w:color="auto" w:fill="FFFFFF"/>
        <w:jc w:val="both"/>
        <w:rPr>
          <w:rFonts w:ascii="Arial" w:hAnsi="Arial" w:cs="Arial"/>
          <w:b/>
          <w:sz w:val="20"/>
          <w:szCs w:val="20"/>
        </w:rPr>
      </w:pPr>
    </w:p>
    <w:p w:rsidR="00B92901" w:rsidRDefault="00B92901">
      <w:pPr>
        <w:shd w:val="clear" w:color="auto" w:fill="FFFFFF"/>
        <w:jc w:val="both"/>
        <w:rPr>
          <w:rFonts w:ascii="Arial" w:hAnsi="Arial" w:cs="Arial"/>
          <w:b/>
          <w:sz w:val="20"/>
          <w:szCs w:val="20"/>
        </w:rPr>
      </w:pPr>
    </w:p>
    <w:p w:rsidR="00B92901" w:rsidRDefault="00B92901">
      <w:pPr>
        <w:shd w:val="clear" w:color="auto" w:fill="FFFFFF"/>
        <w:jc w:val="both"/>
        <w:rPr>
          <w:rFonts w:ascii="Arial" w:hAnsi="Arial" w:cs="Arial"/>
          <w:b/>
          <w:sz w:val="20"/>
          <w:szCs w:val="20"/>
        </w:rPr>
      </w:pPr>
    </w:p>
    <w:p w:rsidR="00B92901" w:rsidRDefault="00B92901">
      <w:pPr>
        <w:shd w:val="clear" w:color="auto" w:fill="FFFFFF"/>
        <w:jc w:val="both"/>
        <w:rPr>
          <w:rFonts w:ascii="Arial" w:hAnsi="Arial" w:cs="Arial"/>
          <w:b/>
          <w:sz w:val="20"/>
          <w:szCs w:val="20"/>
        </w:rPr>
      </w:pPr>
    </w:p>
    <w:p w:rsidR="00B92901" w:rsidRDefault="00B92901">
      <w:pPr>
        <w:shd w:val="clear" w:color="auto" w:fill="FFFFFF"/>
        <w:jc w:val="both"/>
        <w:rPr>
          <w:rFonts w:ascii="Arial" w:hAnsi="Arial" w:cs="Arial"/>
          <w:b/>
          <w:sz w:val="20"/>
          <w:szCs w:val="20"/>
        </w:rPr>
      </w:pPr>
    </w:p>
    <w:p w:rsidR="00B92901" w:rsidRDefault="00B92901">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sz w:val="20"/>
          <w:szCs w:val="20"/>
        </w:rPr>
      </w:pPr>
      <w:r>
        <w:rPr>
          <w:rFonts w:ascii="Arial" w:hAnsi="Arial" w:cs="Arial"/>
          <w:b/>
          <w:sz w:val="20"/>
          <w:szCs w:val="20"/>
        </w:rPr>
        <w:t>Modulo 14 – LABORATORIO MACCHINE A FLUIDO</w:t>
      </w:r>
    </w:p>
    <w:p w:rsidR="00B92901" w:rsidRDefault="00B92901">
      <w:pPr>
        <w:shd w:val="clear" w:color="auto" w:fill="FFFFFF"/>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B92901">
        <w:trPr>
          <w:trHeight w:val="501"/>
        </w:trPr>
        <w:tc>
          <w:tcPr>
            <w:tcW w:w="1701" w:type="dxa"/>
            <w:tcBorders>
              <w:top w:val="single" w:sz="18" w:space="0" w:color="000000"/>
              <w:left w:val="single" w:sz="18"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Prerequisiti</w:t>
            </w:r>
          </w:p>
          <w:p w:rsidR="00B92901" w:rsidRDefault="00B92901">
            <w:pPr>
              <w:shd w:val="clear" w:color="auto" w:fill="FFFFFF"/>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B92901" w:rsidRDefault="00B92901">
            <w:pPr>
              <w:shd w:val="clear" w:color="auto" w:fill="FFFFFF"/>
              <w:jc w:val="center"/>
              <w:rPr>
                <w:rFonts w:ascii="Arial" w:hAnsi="Arial" w:cs="Arial"/>
                <w:sz w:val="20"/>
                <w:szCs w:val="20"/>
              </w:rPr>
            </w:pPr>
            <w:r>
              <w:rPr>
                <w:rFonts w:ascii="Arial" w:hAnsi="Arial" w:cs="Arial"/>
                <w:sz w:val="20"/>
                <w:szCs w:val="20"/>
              </w:rPr>
              <w:t>Periodo</w:t>
            </w:r>
          </w:p>
          <w:p w:rsidR="00B92901" w:rsidRDefault="00B92901">
            <w:pPr>
              <w:shd w:val="clear" w:color="auto" w:fill="FFFFFF"/>
              <w:jc w:val="center"/>
              <w:rPr>
                <w:rFonts w:ascii="Arial" w:hAnsi="Arial" w:cs="Arial"/>
                <w:sz w:val="20"/>
                <w:szCs w:val="20"/>
              </w:rPr>
            </w:pPr>
            <w:r>
              <w:rPr>
                <w:rFonts w:ascii="Arial" w:hAnsi="Arial" w:cs="Arial"/>
                <w:sz w:val="20"/>
                <w:szCs w:val="20"/>
              </w:rPr>
              <w:t>Durata (ore)</w:t>
            </w:r>
          </w:p>
        </w:tc>
      </w:tr>
      <w:tr w:rsidR="00B92901">
        <w:tc>
          <w:tcPr>
            <w:tcW w:w="1701" w:type="dxa"/>
            <w:tcBorders>
              <w:top w:val="single" w:sz="6" w:space="0" w:color="000000"/>
              <w:left w:val="single" w:sz="18" w:space="0" w:color="000000"/>
              <w:bottom w:val="single" w:sz="18" w:space="0" w:color="000000"/>
            </w:tcBorders>
            <w:shd w:val="clear" w:color="auto" w:fill="auto"/>
          </w:tcPr>
          <w:p w:rsidR="00B92901" w:rsidRDefault="00B92901">
            <w:pPr>
              <w:shd w:val="clear" w:color="auto" w:fill="FFFFFF"/>
              <w:autoSpaceDE w:val="0"/>
              <w:snapToGrid w:val="0"/>
              <w:ind w:left="36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B92901" w:rsidRDefault="00B92901">
            <w:pPr>
              <w:numPr>
                <w:ilvl w:val="0"/>
                <w:numId w:val="11"/>
              </w:numPr>
              <w:shd w:val="clear" w:color="auto" w:fill="FFFFFF"/>
              <w:autoSpaceDE w:val="0"/>
              <w:rPr>
                <w:rFonts w:ascii="Arial" w:hAnsi="Arial" w:cs="Arial"/>
                <w:sz w:val="20"/>
                <w:szCs w:val="20"/>
              </w:rPr>
            </w:pPr>
            <w:r>
              <w:rPr>
                <w:rFonts w:ascii="Arial" w:hAnsi="Arial" w:cs="Arial"/>
                <w:sz w:val="20"/>
                <w:szCs w:val="20"/>
              </w:rPr>
              <w:t>Misure di pressione nei fluidi (aria, acqua) (2)</w:t>
            </w:r>
          </w:p>
          <w:p w:rsidR="00B92901" w:rsidRDefault="00B92901">
            <w:pPr>
              <w:numPr>
                <w:ilvl w:val="0"/>
                <w:numId w:val="11"/>
              </w:numPr>
              <w:shd w:val="clear" w:color="auto" w:fill="FFFFFF"/>
              <w:autoSpaceDE w:val="0"/>
              <w:rPr>
                <w:rFonts w:ascii="Arial" w:hAnsi="Arial" w:cs="Arial"/>
                <w:sz w:val="20"/>
                <w:szCs w:val="20"/>
              </w:rPr>
            </w:pPr>
            <w:r>
              <w:rPr>
                <w:rFonts w:ascii="Arial" w:hAnsi="Arial" w:cs="Arial"/>
                <w:sz w:val="20"/>
                <w:szCs w:val="20"/>
              </w:rPr>
              <w:t>Misura di portata con diaframma e venturimetro (2)</w:t>
            </w:r>
          </w:p>
          <w:p w:rsidR="00B92901" w:rsidRDefault="00B92901">
            <w:pPr>
              <w:numPr>
                <w:ilvl w:val="0"/>
                <w:numId w:val="11"/>
              </w:numPr>
              <w:shd w:val="clear" w:color="auto" w:fill="FFFFFF"/>
              <w:autoSpaceDE w:val="0"/>
              <w:rPr>
                <w:rFonts w:ascii="Arial" w:hAnsi="Arial" w:cs="Arial"/>
                <w:sz w:val="20"/>
                <w:szCs w:val="20"/>
              </w:rPr>
            </w:pPr>
            <w:r>
              <w:rPr>
                <w:rFonts w:ascii="Arial" w:hAnsi="Arial" w:cs="Arial"/>
                <w:sz w:val="20"/>
                <w:szCs w:val="20"/>
              </w:rPr>
              <w:t>Determinazione delle perdite di carico continue e localizzate(2)</w:t>
            </w:r>
          </w:p>
          <w:p w:rsidR="00B92901" w:rsidRDefault="00B92901">
            <w:pPr>
              <w:numPr>
                <w:ilvl w:val="0"/>
                <w:numId w:val="11"/>
              </w:numPr>
              <w:shd w:val="clear" w:color="auto" w:fill="FFFFFF"/>
              <w:autoSpaceDE w:val="0"/>
              <w:rPr>
                <w:rFonts w:ascii="Arial" w:hAnsi="Arial" w:cs="Arial"/>
                <w:sz w:val="20"/>
                <w:szCs w:val="20"/>
              </w:rPr>
            </w:pPr>
            <w:r>
              <w:rPr>
                <w:rFonts w:ascii="Arial" w:hAnsi="Arial" w:cs="Arial"/>
                <w:sz w:val="20"/>
                <w:szCs w:val="20"/>
              </w:rPr>
              <w:t>Prova di viscosità(2)</w:t>
            </w:r>
          </w:p>
          <w:p w:rsidR="00B92901" w:rsidRDefault="00B92901">
            <w:pPr>
              <w:numPr>
                <w:ilvl w:val="0"/>
                <w:numId w:val="11"/>
              </w:numPr>
              <w:shd w:val="clear" w:color="auto" w:fill="FFFFFF"/>
              <w:autoSpaceDE w:val="0"/>
              <w:rPr>
                <w:rFonts w:ascii="Arial" w:hAnsi="Arial" w:cs="Arial"/>
                <w:sz w:val="20"/>
                <w:szCs w:val="20"/>
              </w:rPr>
            </w:pPr>
            <w:r>
              <w:rPr>
                <w:rFonts w:ascii="Arial" w:hAnsi="Arial" w:cs="Arial"/>
                <w:sz w:val="20"/>
                <w:szCs w:val="20"/>
              </w:rPr>
              <w:t>Assemblaggio componenti impianto solare-termico e collaudo(8)</w:t>
            </w:r>
          </w:p>
          <w:p w:rsidR="00B92901" w:rsidRDefault="00B92901">
            <w:pPr>
              <w:numPr>
                <w:ilvl w:val="0"/>
                <w:numId w:val="11"/>
              </w:numPr>
              <w:shd w:val="clear" w:color="auto" w:fill="FFFFFF"/>
              <w:autoSpaceDE w:val="0"/>
              <w:rPr>
                <w:rFonts w:ascii="Arial" w:hAnsi="Arial" w:cs="Arial"/>
                <w:sz w:val="20"/>
                <w:szCs w:val="20"/>
              </w:rPr>
            </w:pPr>
            <w:r>
              <w:rPr>
                <w:rFonts w:ascii="Arial" w:hAnsi="Arial" w:cs="Arial"/>
                <w:sz w:val="20"/>
                <w:szCs w:val="20"/>
              </w:rPr>
              <w:t>Collaudo pompe centrifughe (2)</w:t>
            </w:r>
          </w:p>
          <w:p w:rsidR="00B92901" w:rsidRDefault="00B92901">
            <w:pPr>
              <w:numPr>
                <w:ilvl w:val="0"/>
                <w:numId w:val="11"/>
              </w:numPr>
              <w:shd w:val="clear" w:color="auto" w:fill="FFFFFF"/>
              <w:autoSpaceDE w:val="0"/>
              <w:rPr>
                <w:rFonts w:ascii="Arial" w:hAnsi="Arial" w:cs="Arial"/>
                <w:sz w:val="20"/>
                <w:szCs w:val="20"/>
              </w:rPr>
            </w:pPr>
            <w:r>
              <w:rPr>
                <w:rFonts w:ascii="Arial" w:hAnsi="Arial" w:cs="Arial"/>
                <w:sz w:val="20"/>
                <w:szCs w:val="20"/>
              </w:rPr>
              <w:t>Turbina Pelton didattica(2</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B92901" w:rsidRDefault="00B92901">
            <w:pPr>
              <w:shd w:val="clear" w:color="auto" w:fill="FFFFFF"/>
              <w:autoSpaceDE w:val="0"/>
              <w:snapToGrid w:val="0"/>
              <w:jc w:val="center"/>
              <w:rPr>
                <w:rFonts w:ascii="Arial" w:hAnsi="Arial" w:cs="Arial"/>
                <w:sz w:val="20"/>
                <w:szCs w:val="20"/>
              </w:rPr>
            </w:pPr>
          </w:p>
        </w:tc>
      </w:tr>
    </w:tbl>
    <w:p w:rsidR="00B92901" w:rsidRDefault="00B92901">
      <w:pPr>
        <w:shd w:val="clear" w:color="auto" w:fill="FFFFFF"/>
        <w:jc w:val="both"/>
        <w:rPr>
          <w:rFonts w:ascii="Arial" w:hAnsi="Arial" w:cs="Arial"/>
          <w:b/>
          <w:sz w:val="20"/>
        </w:rPr>
      </w:pPr>
    </w:p>
    <w:p w:rsidR="00B92901" w:rsidRDefault="00B92901">
      <w:pPr>
        <w:shd w:val="clear" w:color="auto" w:fill="FFFFFF"/>
        <w:jc w:val="both"/>
        <w:rPr>
          <w:rFonts w:ascii="Arial" w:hAnsi="Arial" w:cs="Arial"/>
          <w:sz w:val="20"/>
        </w:rPr>
      </w:pPr>
      <w:r>
        <w:rPr>
          <w:rFonts w:ascii="Arial" w:hAnsi="Arial" w:cs="Arial"/>
          <w:b/>
          <w:sz w:val="22"/>
        </w:rPr>
        <w:t>2. METODOLOGIE</w:t>
      </w:r>
    </w:p>
    <w:p w:rsidR="00B92901" w:rsidRDefault="00B92901">
      <w:pPr>
        <w:shd w:val="clear" w:color="auto" w:fill="FFFFFF"/>
        <w:jc w:val="both"/>
        <w:rPr>
          <w:rFonts w:ascii="Arial" w:hAnsi="Arial" w:cs="Arial"/>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B92901">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B92901" w:rsidRDefault="00B92901">
            <w:pPr>
              <w:numPr>
                <w:ilvl w:val="0"/>
                <w:numId w:val="24"/>
              </w:numPr>
              <w:shd w:val="clear" w:color="auto" w:fill="FFFFFF"/>
              <w:autoSpaceDE w:val="0"/>
              <w:jc w:val="both"/>
              <w:rPr>
                <w:rFonts w:ascii="ArialMT" w:hAnsi="ArialMT" w:cs="ArialMT"/>
                <w:sz w:val="20"/>
                <w:szCs w:val="20"/>
              </w:rPr>
            </w:pPr>
            <w:r>
              <w:rPr>
                <w:rFonts w:ascii="ArialMT" w:hAnsi="ArialMT" w:cs="ArialMT"/>
                <w:sz w:val="20"/>
                <w:szCs w:val="20"/>
              </w:rPr>
              <w:t>Lezione frontale</w:t>
            </w:r>
          </w:p>
          <w:p w:rsidR="00B92901" w:rsidRDefault="00B92901">
            <w:pPr>
              <w:numPr>
                <w:ilvl w:val="0"/>
                <w:numId w:val="24"/>
              </w:numPr>
              <w:shd w:val="clear" w:color="auto" w:fill="FFFFFF"/>
              <w:autoSpaceDE w:val="0"/>
              <w:jc w:val="both"/>
              <w:rPr>
                <w:rFonts w:ascii="ArialMT" w:hAnsi="ArialMT" w:cs="ArialMT"/>
                <w:sz w:val="20"/>
                <w:szCs w:val="20"/>
              </w:rPr>
            </w:pPr>
            <w:r>
              <w:rPr>
                <w:rFonts w:ascii="ArialMT" w:hAnsi="ArialMT" w:cs="ArialMT"/>
                <w:sz w:val="20"/>
                <w:szCs w:val="20"/>
              </w:rPr>
              <w:t>Esercitazioni guidate</w:t>
            </w:r>
          </w:p>
          <w:p w:rsidR="00B92901" w:rsidRDefault="00B92901">
            <w:pPr>
              <w:numPr>
                <w:ilvl w:val="0"/>
                <w:numId w:val="24"/>
              </w:numPr>
              <w:shd w:val="clear" w:color="auto" w:fill="FFFFFF"/>
              <w:autoSpaceDE w:val="0"/>
              <w:jc w:val="both"/>
              <w:rPr>
                <w:rFonts w:ascii="ArialMT" w:hAnsi="ArialMT" w:cs="ArialMT"/>
                <w:sz w:val="20"/>
                <w:szCs w:val="20"/>
              </w:rPr>
            </w:pPr>
            <w:r>
              <w:rPr>
                <w:rFonts w:ascii="ArialMT" w:hAnsi="ArialMT" w:cs="ArialMT"/>
                <w:sz w:val="20"/>
                <w:szCs w:val="20"/>
              </w:rPr>
              <w:t>Analisi normativa guidata</w:t>
            </w:r>
          </w:p>
          <w:p w:rsidR="00B92901" w:rsidRDefault="00B92901">
            <w:pPr>
              <w:numPr>
                <w:ilvl w:val="0"/>
                <w:numId w:val="24"/>
              </w:numPr>
              <w:shd w:val="clear" w:color="auto" w:fill="FFFFFF"/>
              <w:autoSpaceDE w:val="0"/>
              <w:jc w:val="both"/>
              <w:rPr>
                <w:rFonts w:ascii="ArialMT" w:hAnsi="ArialMT" w:cs="ArialMT"/>
                <w:sz w:val="20"/>
                <w:szCs w:val="20"/>
              </w:rPr>
            </w:pPr>
            <w:r>
              <w:rPr>
                <w:rFonts w:ascii="ArialMT" w:hAnsi="ArialMT" w:cs="ArialMT"/>
                <w:sz w:val="20"/>
                <w:szCs w:val="20"/>
              </w:rPr>
              <w:t>Studio di casi</w:t>
            </w:r>
          </w:p>
          <w:p w:rsidR="00B92901" w:rsidRDefault="00B92901">
            <w:pPr>
              <w:numPr>
                <w:ilvl w:val="0"/>
                <w:numId w:val="24"/>
              </w:numPr>
              <w:shd w:val="clear" w:color="auto" w:fill="FFFFFF"/>
              <w:autoSpaceDE w:val="0"/>
              <w:jc w:val="both"/>
              <w:rPr>
                <w:rFonts w:ascii="ArialMT" w:hAnsi="ArialMT" w:cs="ArialMT"/>
                <w:sz w:val="20"/>
                <w:szCs w:val="20"/>
              </w:rPr>
            </w:pPr>
            <w:r>
              <w:rPr>
                <w:rFonts w:ascii="ArialMT" w:hAnsi="ArialMT" w:cs="ArialMT"/>
                <w:sz w:val="20"/>
                <w:szCs w:val="20"/>
              </w:rPr>
              <w:t>Lavoro di gruppo</w:t>
            </w:r>
          </w:p>
          <w:p w:rsidR="00B92901" w:rsidRDefault="00B92901">
            <w:pPr>
              <w:numPr>
                <w:ilvl w:val="0"/>
                <w:numId w:val="24"/>
              </w:numPr>
              <w:shd w:val="clear" w:color="auto" w:fill="FFFFFF"/>
              <w:autoSpaceDE w:val="0"/>
              <w:jc w:val="both"/>
              <w:rPr>
                <w:rFonts w:ascii="ArialMT" w:hAnsi="ArialMT" w:cs="ArialMT"/>
                <w:sz w:val="20"/>
                <w:szCs w:val="20"/>
              </w:rPr>
            </w:pPr>
            <w:r>
              <w:rPr>
                <w:rFonts w:ascii="ArialMT" w:hAnsi="ArialMT" w:cs="ArialMT"/>
                <w:sz w:val="20"/>
                <w:szCs w:val="20"/>
              </w:rPr>
              <w:t>Laboratori</w:t>
            </w:r>
          </w:p>
          <w:p w:rsidR="00B92901" w:rsidRDefault="00B92901">
            <w:pPr>
              <w:numPr>
                <w:ilvl w:val="0"/>
                <w:numId w:val="24"/>
              </w:numPr>
              <w:shd w:val="clear" w:color="auto" w:fill="FFFFFF"/>
              <w:jc w:val="both"/>
              <w:rPr>
                <w:rFonts w:ascii="Arial" w:hAnsi="Arial" w:cs="Arial"/>
              </w:rPr>
            </w:pPr>
            <w:r>
              <w:rPr>
                <w:rFonts w:ascii="ArialMT" w:hAnsi="ArialMT" w:cs="ArialMT"/>
                <w:sz w:val="20"/>
                <w:szCs w:val="20"/>
              </w:rPr>
              <w:t>Problem Solving</w:t>
            </w:r>
          </w:p>
        </w:tc>
      </w:tr>
    </w:tbl>
    <w:p w:rsidR="00B92901" w:rsidRDefault="00B92901">
      <w:pPr>
        <w:pStyle w:val="Titolo7"/>
        <w:shd w:val="clear" w:color="auto" w:fill="FFFFFF"/>
        <w:rPr>
          <w:rFonts w:ascii="Arial" w:hAnsi="Arial" w:cs="Arial"/>
          <w:sz w:val="20"/>
        </w:rPr>
      </w:pPr>
      <w:r>
        <w:rPr>
          <w:rFonts w:ascii="Arial" w:hAnsi="Arial" w:cs="Arial"/>
        </w:rPr>
        <w:t>3. MATERIALI DIDATTICI</w:t>
      </w:r>
    </w:p>
    <w:p w:rsidR="00B92901" w:rsidRDefault="00B92901">
      <w:pPr>
        <w:shd w:val="clear" w:color="auto" w:fill="FFFFFF"/>
        <w:jc w:val="both"/>
        <w:rPr>
          <w:rFonts w:ascii="Arial" w:hAnsi="Arial" w:cs="Arial"/>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B92901">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B92901" w:rsidRDefault="00B92901">
            <w:pPr>
              <w:numPr>
                <w:ilvl w:val="0"/>
                <w:numId w:val="25"/>
              </w:numPr>
              <w:shd w:val="clear" w:color="auto" w:fill="FFFFFF"/>
              <w:autoSpaceDE w:val="0"/>
              <w:rPr>
                <w:rFonts w:ascii="ArialMT" w:hAnsi="ArialMT" w:cs="ArialMT"/>
                <w:sz w:val="20"/>
                <w:szCs w:val="20"/>
              </w:rPr>
            </w:pPr>
            <w:r>
              <w:rPr>
                <w:rFonts w:ascii="ArialMT" w:hAnsi="ArialMT" w:cs="ArialMT"/>
                <w:sz w:val="20"/>
                <w:szCs w:val="20"/>
              </w:rPr>
              <w:t>Libro di testo: G. Anzalone, P. Bassignana, G. Brafa Musicoro “Meccanica, Macchine ed Energia” Edizione Rossa – Hoepli – Volume 1</w:t>
            </w:r>
          </w:p>
          <w:p w:rsidR="00B92901" w:rsidRDefault="00B92901">
            <w:pPr>
              <w:numPr>
                <w:ilvl w:val="0"/>
                <w:numId w:val="25"/>
              </w:numPr>
              <w:shd w:val="clear" w:color="auto" w:fill="FFFFFF"/>
              <w:autoSpaceDE w:val="0"/>
              <w:rPr>
                <w:rFonts w:ascii="ArialMT" w:hAnsi="ArialMT" w:cs="ArialMT"/>
                <w:sz w:val="20"/>
                <w:szCs w:val="20"/>
              </w:rPr>
            </w:pPr>
            <w:r>
              <w:rPr>
                <w:rFonts w:ascii="ArialMT" w:hAnsi="ArialMT" w:cs="ArialMT"/>
                <w:sz w:val="20"/>
                <w:szCs w:val="20"/>
              </w:rPr>
              <w:t>Appunti dell’insegnante</w:t>
            </w:r>
          </w:p>
          <w:p w:rsidR="00B92901" w:rsidRDefault="00B92901">
            <w:pPr>
              <w:numPr>
                <w:ilvl w:val="0"/>
                <w:numId w:val="25"/>
              </w:numPr>
              <w:shd w:val="clear" w:color="auto" w:fill="FFFFFF"/>
              <w:autoSpaceDE w:val="0"/>
              <w:rPr>
                <w:rFonts w:ascii="ArialMT" w:hAnsi="ArialMT" w:cs="ArialMT"/>
                <w:sz w:val="20"/>
                <w:szCs w:val="20"/>
              </w:rPr>
            </w:pPr>
            <w:r>
              <w:rPr>
                <w:rFonts w:ascii="ArialMT" w:hAnsi="ArialMT" w:cs="ArialMT"/>
                <w:sz w:val="20"/>
                <w:szCs w:val="20"/>
              </w:rPr>
              <w:t>Manuale di Meccanica - Hoepli</w:t>
            </w:r>
          </w:p>
          <w:p w:rsidR="00B92901" w:rsidRDefault="00B92901">
            <w:pPr>
              <w:numPr>
                <w:ilvl w:val="0"/>
                <w:numId w:val="25"/>
              </w:numPr>
              <w:shd w:val="clear" w:color="auto" w:fill="FFFFFF"/>
              <w:autoSpaceDE w:val="0"/>
              <w:rPr>
                <w:rFonts w:ascii="ArialMT" w:hAnsi="ArialMT" w:cs="ArialMT"/>
                <w:sz w:val="20"/>
                <w:szCs w:val="20"/>
              </w:rPr>
            </w:pPr>
            <w:r>
              <w:rPr>
                <w:rFonts w:ascii="ArialMT" w:hAnsi="ArialMT" w:cs="ArialMT"/>
                <w:sz w:val="20"/>
                <w:szCs w:val="20"/>
              </w:rPr>
              <w:t>Altri testi più specifici</w:t>
            </w:r>
          </w:p>
          <w:p w:rsidR="00B92901" w:rsidRDefault="00B92901">
            <w:pPr>
              <w:numPr>
                <w:ilvl w:val="0"/>
                <w:numId w:val="25"/>
              </w:numPr>
              <w:shd w:val="clear" w:color="auto" w:fill="FFFFFF"/>
              <w:autoSpaceDE w:val="0"/>
              <w:rPr>
                <w:rFonts w:ascii="ArialMT" w:hAnsi="ArialMT" w:cs="ArialMT"/>
                <w:sz w:val="20"/>
                <w:szCs w:val="20"/>
              </w:rPr>
            </w:pPr>
            <w:r>
              <w:rPr>
                <w:rFonts w:ascii="ArialMT" w:hAnsi="ArialMT" w:cs="ArialMT"/>
                <w:sz w:val="20"/>
                <w:szCs w:val="20"/>
              </w:rPr>
              <w:t>Uso PC con iniziazione software specifici per argomenti.</w:t>
            </w:r>
          </w:p>
          <w:p w:rsidR="00B92901" w:rsidRDefault="00B92901">
            <w:pPr>
              <w:numPr>
                <w:ilvl w:val="0"/>
                <w:numId w:val="25"/>
              </w:numPr>
              <w:shd w:val="clear" w:color="auto" w:fill="FFFFFF"/>
              <w:jc w:val="both"/>
              <w:rPr>
                <w:rFonts w:ascii="Arial" w:hAnsi="Arial" w:cs="Arial"/>
                <w:sz w:val="20"/>
              </w:rPr>
            </w:pPr>
            <w:r>
              <w:rPr>
                <w:rFonts w:ascii="ArialMT" w:hAnsi="ArialMT" w:cs="ArialMT"/>
                <w:sz w:val="20"/>
                <w:szCs w:val="20"/>
              </w:rPr>
              <w:t>Uso delle macchine e strumenti di laboratorio</w:t>
            </w:r>
          </w:p>
        </w:tc>
      </w:tr>
    </w:tbl>
    <w:p w:rsidR="00B92901" w:rsidRDefault="00B92901">
      <w:pPr>
        <w:shd w:val="clear" w:color="auto" w:fill="FFFFFF"/>
        <w:jc w:val="both"/>
        <w:rPr>
          <w:rFonts w:ascii="Arial" w:hAnsi="Arial" w:cs="Arial"/>
          <w:sz w:val="20"/>
        </w:rPr>
      </w:pPr>
    </w:p>
    <w:p w:rsidR="00B92901" w:rsidRDefault="00B92901">
      <w:pPr>
        <w:shd w:val="clear" w:color="auto" w:fill="FFFFFF"/>
        <w:jc w:val="both"/>
        <w:rPr>
          <w:rFonts w:ascii="Arial" w:hAnsi="Arial" w:cs="Arial"/>
          <w:b/>
          <w:sz w:val="20"/>
        </w:rPr>
      </w:pPr>
      <w:r>
        <w:rPr>
          <w:rFonts w:ascii="Arial" w:hAnsi="Arial" w:cs="Arial"/>
          <w:b/>
          <w:sz w:val="22"/>
        </w:rPr>
        <w:t xml:space="preserve">4. TIPOLOGIA E NUMERO DELLE PROVE DI VERIFICA </w:t>
      </w:r>
    </w:p>
    <w:p w:rsidR="00B92901" w:rsidRDefault="00B92901">
      <w:pPr>
        <w:shd w:val="clear" w:color="auto" w:fill="FFFFFF"/>
        <w:jc w:val="both"/>
        <w:rPr>
          <w:rFonts w:ascii="Arial" w:hAnsi="Arial" w:cs="Arial"/>
          <w:b/>
          <w:sz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B92901">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B92901" w:rsidRDefault="00B92901">
            <w:pPr>
              <w:shd w:val="clear" w:color="auto" w:fill="FFFFFF"/>
              <w:autoSpaceDE w:val="0"/>
              <w:jc w:val="both"/>
            </w:pPr>
            <w:r>
              <w:rPr>
                <w:rFonts w:ascii="ArialMT" w:hAnsi="ArialMT" w:cs="ArialMT"/>
                <w:sz w:val="20"/>
                <w:szCs w:val="20"/>
              </w:rPr>
              <w:t>Prove scritte, interrogazioni, test, questionari, prove grafiche, quesiti a risposta multipla, relazioni,</w:t>
            </w:r>
            <w:r>
              <w:rPr>
                <w:rFonts w:ascii="Symbol" w:hAnsi="Symbol" w:cs="Symbol"/>
                <w:sz w:val="20"/>
                <w:szCs w:val="20"/>
              </w:rPr>
              <w:t></w:t>
            </w:r>
            <w:r>
              <w:rPr>
                <w:rFonts w:ascii="ArialMT" w:hAnsi="ArialMT" w:cs="ArialMT"/>
                <w:sz w:val="20"/>
                <w:szCs w:val="20"/>
              </w:rPr>
              <w:t>prove comuni trasversali</w:t>
            </w:r>
          </w:p>
        </w:tc>
      </w:tr>
    </w:tbl>
    <w:p w:rsidR="00B92901" w:rsidRDefault="00B92901">
      <w:pPr>
        <w:shd w:val="clear" w:color="auto" w:fill="FFFFFF"/>
        <w:jc w:val="both"/>
      </w:pPr>
    </w:p>
    <w:tbl>
      <w:tblPr>
        <w:tblW w:w="0" w:type="auto"/>
        <w:tblInd w:w="-5" w:type="dxa"/>
        <w:tblLayout w:type="fixed"/>
        <w:tblCellMar>
          <w:left w:w="70" w:type="dxa"/>
          <w:right w:w="70" w:type="dxa"/>
        </w:tblCellMar>
        <w:tblLook w:val="0000" w:firstRow="0" w:lastRow="0" w:firstColumn="0" w:lastColumn="0" w:noHBand="0" w:noVBand="0"/>
      </w:tblPr>
      <w:tblGrid>
        <w:gridCol w:w="3614"/>
        <w:gridCol w:w="1676"/>
        <w:gridCol w:w="1810"/>
      </w:tblGrid>
      <w:tr w:rsidR="00B92901">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B92901" w:rsidRDefault="00B92901">
            <w:pPr>
              <w:pStyle w:val="Titolo8"/>
              <w:shd w:val="clear" w:color="auto" w:fill="FFFFFF"/>
              <w:rPr>
                <w:sz w:val="16"/>
              </w:rPr>
            </w:pPr>
            <w: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B92901" w:rsidRDefault="00B92901">
            <w:pPr>
              <w:shd w:val="clear" w:color="auto" w:fill="FFFFFF"/>
              <w:tabs>
                <w:tab w:val="left" w:pos="4260"/>
              </w:tabs>
              <w:jc w:val="center"/>
              <w:rPr>
                <w:rFonts w:ascii="Arial" w:hAnsi="Arial" w:cs="Arial"/>
                <w:sz w:val="16"/>
              </w:rPr>
            </w:pPr>
            <w:r>
              <w:rPr>
                <w:rFonts w:ascii="Arial" w:hAnsi="Arial" w:cs="Arial"/>
                <w:sz w:val="16"/>
              </w:rPr>
              <w:t xml:space="preserve">PRIMO PERIODO </w:t>
            </w:r>
          </w:p>
          <w:p w:rsidR="00B92901" w:rsidRDefault="00B92901">
            <w:pPr>
              <w:shd w:val="clear" w:color="auto" w:fill="FFFFFF"/>
              <w:tabs>
                <w:tab w:val="left" w:pos="4260"/>
              </w:tabs>
              <w:jc w:val="center"/>
              <w:rPr>
                <w:rFonts w:ascii="Arial" w:hAnsi="Arial" w:cs="Arial"/>
                <w:sz w:val="16"/>
              </w:rPr>
            </w:pPr>
            <w:r>
              <w:rPr>
                <w:rFonts w:ascii="Arial" w:hAnsi="Arial" w:cs="Arial"/>
                <w:sz w:val="16"/>
              </w:rPr>
              <w:t>numero minimo</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01" w:rsidRDefault="00B92901">
            <w:pPr>
              <w:shd w:val="clear" w:color="auto" w:fill="FFFFFF"/>
              <w:tabs>
                <w:tab w:val="left" w:pos="4260"/>
              </w:tabs>
              <w:jc w:val="center"/>
              <w:rPr>
                <w:rFonts w:ascii="Arial" w:hAnsi="Arial" w:cs="Arial"/>
                <w:sz w:val="16"/>
              </w:rPr>
            </w:pPr>
            <w:r>
              <w:rPr>
                <w:rFonts w:ascii="Arial" w:hAnsi="Arial" w:cs="Arial"/>
                <w:sz w:val="16"/>
              </w:rPr>
              <w:t>SECONDO PERIODO numero minimo</w:t>
            </w:r>
          </w:p>
        </w:tc>
      </w:tr>
      <w:tr w:rsidR="00B92901">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B92901" w:rsidRDefault="00B92901">
            <w:pPr>
              <w:shd w:val="clear" w:color="auto" w:fill="FFFFFF"/>
              <w:rPr>
                <w:rFonts w:ascii="Arial" w:hAnsi="Arial" w:cs="Arial"/>
                <w:sz w:val="16"/>
              </w:rPr>
            </w:pPr>
            <w:r>
              <w:rPr>
                <w:rFonts w:ascii="Arial" w:hAnsi="Arial" w:cs="Arial"/>
                <w:sz w:val="16"/>
              </w:rPr>
              <w:t xml:space="preserve">COMPITI di 2 ore </w:t>
            </w:r>
          </w:p>
        </w:tc>
        <w:tc>
          <w:tcPr>
            <w:tcW w:w="1676" w:type="dxa"/>
            <w:tcBorders>
              <w:top w:val="single" w:sz="4" w:space="0" w:color="000000"/>
              <w:left w:val="single" w:sz="4" w:space="0" w:color="000000"/>
              <w:bottom w:val="single" w:sz="4" w:space="0" w:color="000000"/>
            </w:tcBorders>
            <w:shd w:val="clear" w:color="auto" w:fill="auto"/>
            <w:vAlign w:val="center"/>
          </w:tcPr>
          <w:p w:rsidR="00B92901" w:rsidRDefault="00B92901">
            <w:pPr>
              <w:shd w:val="clear" w:color="auto" w:fill="FFFFFF"/>
              <w:tabs>
                <w:tab w:val="left" w:pos="4260"/>
              </w:tabs>
              <w:jc w:val="center"/>
              <w:rPr>
                <w:rFonts w:ascii="Arial" w:hAnsi="Arial" w:cs="Arial"/>
                <w:sz w:val="16"/>
              </w:rPr>
            </w:pPr>
            <w:r>
              <w:rPr>
                <w:rFonts w:ascii="Arial" w:hAnsi="Arial" w:cs="Arial"/>
                <w:sz w:val="16"/>
              </w:rPr>
              <w:t>2</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01" w:rsidRDefault="00B92901">
            <w:pPr>
              <w:shd w:val="clear" w:color="auto" w:fill="FFFFFF"/>
              <w:tabs>
                <w:tab w:val="left" w:pos="4260"/>
              </w:tabs>
              <w:jc w:val="center"/>
              <w:rPr>
                <w:rFonts w:ascii="Arial" w:hAnsi="Arial" w:cs="Arial"/>
                <w:sz w:val="16"/>
              </w:rPr>
            </w:pPr>
            <w:r>
              <w:rPr>
                <w:rFonts w:ascii="Arial" w:hAnsi="Arial" w:cs="Arial"/>
                <w:sz w:val="16"/>
              </w:rPr>
              <w:t>2</w:t>
            </w:r>
          </w:p>
        </w:tc>
      </w:tr>
      <w:tr w:rsidR="00B92901">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B92901" w:rsidRDefault="00B92901">
            <w:pPr>
              <w:shd w:val="clear" w:color="auto" w:fill="FFFFFF"/>
              <w:rPr>
                <w:rFonts w:ascii="Arial" w:hAnsi="Arial" w:cs="Arial"/>
                <w:sz w:val="16"/>
              </w:rPr>
            </w:pPr>
            <w:r>
              <w:rPr>
                <w:rFonts w:ascii="Arial" w:hAnsi="Arial" w:cs="Arial"/>
                <w:sz w:val="16"/>
              </w:rPr>
              <w:t>TEST di 1 ora</w:t>
            </w:r>
          </w:p>
        </w:tc>
        <w:tc>
          <w:tcPr>
            <w:tcW w:w="1676" w:type="dxa"/>
            <w:tcBorders>
              <w:top w:val="single" w:sz="4" w:space="0" w:color="000000"/>
              <w:left w:val="single" w:sz="4" w:space="0" w:color="000000"/>
              <w:bottom w:val="single" w:sz="4" w:space="0" w:color="000000"/>
            </w:tcBorders>
            <w:shd w:val="clear" w:color="auto" w:fill="auto"/>
            <w:vAlign w:val="center"/>
          </w:tcPr>
          <w:p w:rsidR="00B92901" w:rsidRDefault="00B92901">
            <w:pPr>
              <w:shd w:val="clear" w:color="auto" w:fill="FFFFFF"/>
              <w:tabs>
                <w:tab w:val="left" w:pos="4260"/>
              </w:tabs>
              <w:jc w:val="center"/>
              <w:rPr>
                <w:rFonts w:ascii="Arial" w:hAnsi="Arial" w:cs="Arial"/>
                <w:sz w:val="16"/>
              </w:rPr>
            </w:pPr>
            <w:r>
              <w:rPr>
                <w:rFonts w:ascii="Arial" w:hAnsi="Arial" w:cs="Arial"/>
                <w:sz w:val="16"/>
              </w:rPr>
              <w:t>3</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2901" w:rsidRDefault="00B92901">
            <w:pPr>
              <w:shd w:val="clear" w:color="auto" w:fill="FFFFFF"/>
              <w:tabs>
                <w:tab w:val="left" w:pos="4260"/>
              </w:tabs>
              <w:jc w:val="center"/>
              <w:rPr>
                <w:rFonts w:ascii="Arial" w:hAnsi="Arial" w:cs="Arial"/>
                <w:b/>
                <w:sz w:val="22"/>
              </w:rPr>
            </w:pPr>
            <w:r>
              <w:rPr>
                <w:rFonts w:ascii="Arial" w:hAnsi="Arial" w:cs="Arial"/>
                <w:sz w:val="16"/>
              </w:rPr>
              <w:t>3</w:t>
            </w:r>
          </w:p>
        </w:tc>
      </w:tr>
    </w:tbl>
    <w:p w:rsidR="00B92901" w:rsidRDefault="00B92901">
      <w:pPr>
        <w:shd w:val="clear" w:color="auto" w:fill="FFFFFF"/>
        <w:jc w:val="both"/>
        <w:rPr>
          <w:rFonts w:ascii="Arial" w:hAnsi="Arial" w:cs="Arial"/>
          <w:b/>
          <w:sz w:val="22"/>
        </w:rPr>
      </w:pPr>
    </w:p>
    <w:p w:rsidR="00B92901" w:rsidRDefault="00B92901">
      <w:pPr>
        <w:shd w:val="clear" w:color="auto" w:fill="FFFFFF"/>
        <w:jc w:val="both"/>
        <w:rPr>
          <w:rFonts w:ascii="Arial" w:hAnsi="Arial" w:cs="Arial"/>
          <w:sz w:val="20"/>
        </w:rPr>
      </w:pPr>
      <w:r>
        <w:rPr>
          <w:rFonts w:ascii="Arial" w:hAnsi="Arial" w:cs="Arial"/>
          <w:b/>
          <w:sz w:val="22"/>
        </w:rPr>
        <w:t>5. GRIGLIE DI VALUTAZIONE</w:t>
      </w: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B92901">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B92901" w:rsidRDefault="00B92901">
            <w:pPr>
              <w:shd w:val="clear" w:color="auto" w:fill="FFFFFF"/>
              <w:jc w:val="both"/>
            </w:pPr>
            <w:r>
              <w:rPr>
                <w:rFonts w:ascii="Arial" w:hAnsi="Arial" w:cs="Arial"/>
                <w:sz w:val="20"/>
              </w:rPr>
              <w:lastRenderedPageBreak/>
              <w:t>Quella approvata dal Collegio Docenti (riportata nel POF)</w:t>
            </w:r>
          </w:p>
        </w:tc>
      </w:tr>
    </w:tbl>
    <w:p w:rsidR="001B4630" w:rsidRDefault="001B4630">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tbl>
      <w:tblPr>
        <w:tblW w:w="0" w:type="auto"/>
        <w:tblInd w:w="70"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double" w:sz="4" w:space="0" w:color="000000"/>
              <w:left w:val="double" w:sz="4" w:space="0" w:color="000000"/>
              <w:bottom w:val="double" w:sz="4" w:space="0" w:color="000000"/>
              <w:right w:val="double" w:sz="4" w:space="0" w:color="000000"/>
            </w:tcBorders>
            <w:shd w:val="clear" w:color="auto" w:fill="auto"/>
          </w:tcPr>
          <w:p w:rsidR="00A60BB8" w:rsidRPr="00A60BB8" w:rsidRDefault="00A60BB8" w:rsidP="00A60BB8">
            <w:pPr>
              <w:tabs>
                <w:tab w:val="left" w:pos="3816"/>
                <w:tab w:val="center" w:pos="4535"/>
              </w:tabs>
              <w:rPr>
                <w:rFonts w:ascii="Arial" w:hAnsi="Arial" w:cs="Arial"/>
                <w:b/>
                <w:kern w:val="1"/>
                <w:sz w:val="20"/>
                <w:szCs w:val="20"/>
              </w:rPr>
            </w:pPr>
            <w:r w:rsidRPr="00A60BB8">
              <w:rPr>
                <w:rFonts w:ascii="Arial" w:hAnsi="Arial" w:cs="Arial"/>
                <w:b/>
                <w:kern w:val="1"/>
                <w:sz w:val="28"/>
                <w:szCs w:val="28"/>
              </w:rPr>
              <w:tab/>
            </w:r>
          </w:p>
          <w:p w:rsidR="00A60BB8" w:rsidRPr="00A60BB8" w:rsidRDefault="00A60BB8" w:rsidP="00A60BB8">
            <w:pPr>
              <w:rPr>
                <w:rFonts w:ascii="Arial" w:hAnsi="Arial" w:cs="Arial"/>
                <w:b/>
                <w:kern w:val="1"/>
                <w:sz w:val="20"/>
                <w:szCs w:val="20"/>
              </w:rPr>
            </w:pPr>
            <w:r w:rsidRPr="00A60BB8">
              <w:rPr>
                <w:rFonts w:ascii="Arial" w:hAnsi="Arial" w:cs="Arial"/>
                <w:b/>
                <w:kern w:val="1"/>
                <w:sz w:val="20"/>
                <w:szCs w:val="20"/>
              </w:rPr>
              <w:t xml:space="preserve">MATERIA:  MECCANICA MACCHINE ED ENERGIA       </w:t>
            </w:r>
            <w:r w:rsidR="004459EA">
              <w:rPr>
                <w:rFonts w:ascii="Arial" w:hAnsi="Arial" w:cs="Arial"/>
                <w:b/>
                <w:kern w:val="1"/>
                <w:sz w:val="20"/>
                <w:szCs w:val="20"/>
              </w:rPr>
              <w:t xml:space="preserve">CLASSE  4AME </w:t>
            </w:r>
          </w:p>
          <w:p w:rsidR="00A60BB8" w:rsidRPr="00A60BB8" w:rsidRDefault="00A60BB8" w:rsidP="00A60BB8">
            <w:pPr>
              <w:jc w:val="both"/>
              <w:rPr>
                <w:rFonts w:ascii="Arial" w:hAnsi="Arial" w:cs="Arial"/>
                <w:b/>
                <w:kern w:val="1"/>
                <w:sz w:val="20"/>
                <w:szCs w:val="20"/>
              </w:rPr>
            </w:pPr>
          </w:p>
          <w:p w:rsidR="00A60BB8" w:rsidRPr="00A60BB8" w:rsidRDefault="00A60BB8" w:rsidP="00A60BB8">
            <w:pPr>
              <w:jc w:val="both"/>
              <w:rPr>
                <w:rFonts w:ascii="Arial" w:hAnsi="Arial" w:cs="Arial"/>
                <w:b/>
                <w:kern w:val="1"/>
                <w:sz w:val="20"/>
                <w:szCs w:val="20"/>
              </w:rPr>
            </w:pPr>
          </w:p>
          <w:p w:rsidR="00A60BB8" w:rsidRPr="00A60BB8" w:rsidRDefault="00A60BB8" w:rsidP="00A60BB8">
            <w:pPr>
              <w:jc w:val="both"/>
              <w:rPr>
                <w:kern w:val="1"/>
              </w:rPr>
            </w:pPr>
            <w:r w:rsidRPr="00A60BB8">
              <w:rPr>
                <w:rFonts w:ascii="Arial" w:hAnsi="Arial" w:cs="Arial"/>
                <w:b/>
                <w:kern w:val="1"/>
                <w:sz w:val="20"/>
                <w:szCs w:val="20"/>
              </w:rPr>
              <w:t>INDIRIZZO/I:  MECCANICA / ENERGIA</w:t>
            </w:r>
          </w:p>
          <w:p w:rsidR="00A60BB8" w:rsidRPr="00A60BB8" w:rsidRDefault="00A60BB8" w:rsidP="00A60BB8">
            <w:pPr>
              <w:rPr>
                <w:kern w:val="1"/>
              </w:rPr>
            </w:pPr>
          </w:p>
        </w:tc>
      </w:tr>
    </w:tbl>
    <w:p w:rsidR="00A60BB8" w:rsidRPr="00A60BB8" w:rsidRDefault="00A60BB8" w:rsidP="00A60BB8">
      <w:pPr>
        <w:rPr>
          <w:kern w:val="1"/>
        </w:rPr>
      </w:pPr>
    </w:p>
    <w:p w:rsidR="00A60BB8" w:rsidRPr="00A60BB8" w:rsidRDefault="00A60BB8" w:rsidP="00A60BB8">
      <w:pPr>
        <w:keepNext/>
        <w:numPr>
          <w:ilvl w:val="4"/>
          <w:numId w:val="1"/>
        </w:numPr>
        <w:overflowPunct w:val="0"/>
        <w:autoSpaceDE w:val="0"/>
        <w:jc w:val="center"/>
        <w:textAlignment w:val="baseline"/>
        <w:outlineLvl w:val="4"/>
        <w:rPr>
          <w:rFonts w:ascii="Arial" w:hAnsi="Arial" w:cs="Arial"/>
          <w:b/>
          <w:kern w:val="1"/>
          <w:sz w:val="20"/>
          <w:szCs w:val="20"/>
        </w:rPr>
      </w:pPr>
      <w:r w:rsidRPr="00A60BB8">
        <w:rPr>
          <w:rFonts w:ascii="Arial" w:hAnsi="Arial" w:cs="Arial"/>
          <w:b/>
          <w:kern w:val="1"/>
          <w:sz w:val="20"/>
          <w:szCs w:val="20"/>
        </w:rPr>
        <w:t>PROGETTO DIDATTICO DELLA DISCIPLINA</w:t>
      </w:r>
    </w:p>
    <w:p w:rsidR="00A60BB8" w:rsidRPr="00A60BB8" w:rsidRDefault="00A60BB8" w:rsidP="00A60BB8">
      <w:pPr>
        <w:rPr>
          <w:rFonts w:ascii="Arial" w:hAnsi="Arial" w:cs="Arial"/>
          <w:kern w:val="1"/>
          <w:sz w:val="20"/>
          <w:szCs w:val="20"/>
        </w:rPr>
      </w:pPr>
    </w:p>
    <w:p w:rsidR="00A60BB8" w:rsidRPr="00A60BB8" w:rsidRDefault="00A60BB8" w:rsidP="00A60BB8">
      <w:pPr>
        <w:rPr>
          <w:rFonts w:ascii="Arial" w:hAnsi="Arial" w:cs="Arial"/>
          <w:kern w:val="1"/>
          <w:sz w:val="20"/>
          <w:szCs w:val="20"/>
        </w:rPr>
      </w:pPr>
      <w:r w:rsidRPr="00A60BB8">
        <w:rPr>
          <w:rFonts w:ascii="Arial" w:hAnsi="Arial" w:cs="Arial"/>
          <w:kern w:val="1"/>
          <w:sz w:val="20"/>
          <w:szCs w:val="20"/>
        </w:rPr>
        <w:t xml:space="preserve">In relazione a quanto richiesto dal Piano dell’Offerta Formativa si definiscono i seguenti </w:t>
      </w:r>
      <w:r w:rsidRPr="00A60BB8">
        <w:rPr>
          <w:rFonts w:ascii="Arial" w:hAnsi="Arial" w:cs="Arial"/>
          <w:b/>
          <w:kern w:val="1"/>
          <w:sz w:val="20"/>
          <w:szCs w:val="20"/>
        </w:rPr>
        <w:t>obiettivi</w:t>
      </w:r>
      <w:r w:rsidRPr="00A60BB8">
        <w:rPr>
          <w:rFonts w:ascii="Arial" w:hAnsi="Arial" w:cs="Arial"/>
          <w:kern w:val="1"/>
          <w:sz w:val="20"/>
          <w:szCs w:val="20"/>
        </w:rPr>
        <w:t xml:space="preserve"> in termini di:</w:t>
      </w:r>
    </w:p>
    <w:p w:rsidR="00A60BB8" w:rsidRPr="00A60BB8" w:rsidRDefault="00A60BB8" w:rsidP="00A60BB8">
      <w:pPr>
        <w:rPr>
          <w:rFonts w:ascii="Arial" w:hAnsi="Arial" w:cs="Arial"/>
          <w:kern w:val="1"/>
          <w:sz w:val="20"/>
          <w:szCs w:val="20"/>
        </w:rPr>
      </w:pPr>
    </w:p>
    <w:p w:rsidR="00A60BB8" w:rsidRPr="00A60BB8" w:rsidRDefault="00A60BB8" w:rsidP="00A60BB8">
      <w:pPr>
        <w:jc w:val="both"/>
        <w:rPr>
          <w:rFonts w:ascii="Arial" w:hAnsi="Arial" w:cs="Arial"/>
          <w:b/>
          <w:kern w:val="1"/>
          <w:sz w:val="20"/>
          <w:szCs w:val="20"/>
        </w:rPr>
      </w:pPr>
    </w:p>
    <w:p w:rsidR="00A60BB8" w:rsidRPr="00A60BB8" w:rsidRDefault="00A60BB8" w:rsidP="00A60BB8">
      <w:pPr>
        <w:jc w:val="both"/>
        <w:rPr>
          <w:rFonts w:ascii="Arial" w:hAnsi="Arial" w:cs="Arial"/>
          <w:b/>
          <w:kern w:val="1"/>
          <w:sz w:val="20"/>
          <w:szCs w:val="20"/>
          <w:shd w:val="clear" w:color="auto" w:fill="FFFF00"/>
        </w:rPr>
      </w:pPr>
      <w:r w:rsidRPr="00A60BB8">
        <w:rPr>
          <w:rFonts w:ascii="Arial" w:hAnsi="Arial" w:cs="Arial"/>
          <w:b/>
          <w:kern w:val="1"/>
          <w:sz w:val="20"/>
          <w:szCs w:val="20"/>
        </w:rPr>
        <w:t>COMPETENZE</w:t>
      </w:r>
    </w:p>
    <w:p w:rsidR="00A60BB8" w:rsidRPr="00A60BB8" w:rsidRDefault="00A60BB8" w:rsidP="00A60BB8">
      <w:pPr>
        <w:jc w:val="both"/>
        <w:rPr>
          <w:rFonts w:ascii="Arial" w:hAnsi="Arial" w:cs="Arial"/>
          <w:b/>
          <w:kern w:val="1"/>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rPr>
                <w:rFonts w:ascii="Arial" w:hAnsi="Arial" w:cs="Arial"/>
                <w:kern w:val="1"/>
              </w:rPr>
            </w:pPr>
          </w:p>
          <w:p w:rsidR="00A60BB8" w:rsidRPr="00A60BB8" w:rsidRDefault="00A60BB8" w:rsidP="00A60BB8">
            <w:pPr>
              <w:numPr>
                <w:ilvl w:val="0"/>
                <w:numId w:val="6"/>
              </w:numPr>
              <w:rPr>
                <w:rFonts w:ascii="Arial" w:hAnsi="Arial" w:cs="Arial"/>
                <w:kern w:val="1"/>
              </w:rPr>
            </w:pPr>
            <w:r w:rsidRPr="00A60BB8">
              <w:rPr>
                <w:rFonts w:ascii="Arial" w:hAnsi="Arial" w:cs="Arial"/>
                <w:kern w:val="1"/>
              </w:rPr>
              <w:t>Misurare, elaborare e valutare grandezze e caratteristiche tecniche con opportuna strumentazione</w:t>
            </w:r>
          </w:p>
          <w:p w:rsidR="00A60BB8" w:rsidRPr="00A60BB8" w:rsidRDefault="00A60BB8" w:rsidP="00A60BB8">
            <w:pPr>
              <w:numPr>
                <w:ilvl w:val="0"/>
                <w:numId w:val="15"/>
              </w:numPr>
              <w:rPr>
                <w:rFonts w:ascii="Arial" w:hAnsi="Arial" w:cs="Arial"/>
                <w:kern w:val="1"/>
              </w:rPr>
            </w:pPr>
            <w:r w:rsidRPr="00A60BB8">
              <w:rPr>
                <w:rFonts w:ascii="Arial" w:hAnsi="Arial" w:cs="Arial"/>
                <w:kern w:val="1"/>
              </w:rPr>
              <w:t xml:space="preserve">Progettare strutture, apparati e sistemi, applicando anche modelli matematici e analizzarne le risposte alle sollecitazioni meccaniche, termiche, elettriche e di altra natura </w:t>
            </w:r>
          </w:p>
          <w:p w:rsidR="00A60BB8" w:rsidRPr="00A60BB8" w:rsidRDefault="00A60BB8" w:rsidP="00A60BB8">
            <w:pPr>
              <w:numPr>
                <w:ilvl w:val="0"/>
                <w:numId w:val="15"/>
              </w:numPr>
              <w:rPr>
                <w:rFonts w:ascii="Arial" w:hAnsi="Arial" w:cs="Arial"/>
                <w:kern w:val="1"/>
              </w:rPr>
            </w:pPr>
            <w:r w:rsidRPr="00A60BB8">
              <w:rPr>
                <w:rFonts w:ascii="Arial" w:hAnsi="Arial" w:cs="Arial"/>
                <w:kern w:val="1"/>
              </w:rPr>
              <w:t>Individuare le proprietà dei materiali in relazione all’impiego, ai processi produttivi e ai trattamenti</w:t>
            </w:r>
          </w:p>
          <w:p w:rsidR="00A60BB8" w:rsidRPr="00A60BB8" w:rsidRDefault="00A60BB8" w:rsidP="00A60BB8">
            <w:pPr>
              <w:numPr>
                <w:ilvl w:val="0"/>
                <w:numId w:val="15"/>
              </w:numPr>
              <w:rPr>
                <w:rFonts w:ascii="Arial" w:hAnsi="Arial" w:cs="Arial"/>
                <w:b/>
                <w:kern w:val="1"/>
                <w:sz w:val="20"/>
                <w:szCs w:val="20"/>
                <w:shd w:val="clear" w:color="auto" w:fill="FFFF00"/>
              </w:rPr>
            </w:pPr>
            <w:r w:rsidRPr="00A60BB8">
              <w:rPr>
                <w:rFonts w:ascii="Arial" w:hAnsi="Arial" w:cs="Arial"/>
                <w:kern w:val="1"/>
              </w:rPr>
              <w:t xml:space="preserve">Progettare ed operare nel rispetto delle normative di sicurezza relative alla strumentazione, agli apparati, agli impianti e alle macchine studiate e/o utilizzate. </w:t>
            </w:r>
          </w:p>
          <w:p w:rsidR="00A60BB8" w:rsidRPr="00A60BB8" w:rsidRDefault="00A60BB8" w:rsidP="00A60BB8">
            <w:pPr>
              <w:jc w:val="both"/>
              <w:rPr>
                <w:rFonts w:ascii="Arial" w:hAnsi="Arial" w:cs="Arial"/>
                <w:b/>
                <w:kern w:val="1"/>
                <w:sz w:val="20"/>
                <w:szCs w:val="20"/>
                <w:shd w:val="clear" w:color="auto" w:fill="FFFF00"/>
              </w:rPr>
            </w:pPr>
          </w:p>
        </w:tc>
      </w:tr>
    </w:tbl>
    <w:p w:rsidR="00A60BB8" w:rsidRPr="00A60BB8" w:rsidRDefault="00A60BB8" w:rsidP="00A60BB8">
      <w:pPr>
        <w:jc w:val="both"/>
        <w:rPr>
          <w:rFonts w:ascii="Arial" w:hAnsi="Arial" w:cs="Arial"/>
          <w:b/>
          <w:kern w:val="1"/>
          <w:sz w:val="20"/>
          <w:szCs w:val="20"/>
        </w:rPr>
      </w:pPr>
    </w:p>
    <w:p w:rsidR="00A60BB8" w:rsidRPr="00A60BB8" w:rsidRDefault="00A60BB8" w:rsidP="00A60BB8">
      <w:pPr>
        <w:jc w:val="both"/>
        <w:rPr>
          <w:rFonts w:ascii="Arial" w:hAnsi="Arial" w:cs="Arial"/>
          <w:b/>
          <w:kern w:val="1"/>
          <w:sz w:val="20"/>
          <w:szCs w:val="20"/>
          <w:shd w:val="clear" w:color="auto" w:fill="FFFF00"/>
        </w:rPr>
      </w:pPr>
      <w:r w:rsidRPr="00A60BB8">
        <w:rPr>
          <w:rFonts w:ascii="Arial" w:hAnsi="Arial" w:cs="Arial"/>
          <w:b/>
          <w:kern w:val="1"/>
          <w:sz w:val="20"/>
          <w:szCs w:val="20"/>
        </w:rPr>
        <w:t>ABILITÀ</w:t>
      </w:r>
    </w:p>
    <w:p w:rsidR="00A60BB8" w:rsidRPr="00A60BB8" w:rsidRDefault="00A60BB8" w:rsidP="00A60BB8">
      <w:pPr>
        <w:jc w:val="both"/>
        <w:rPr>
          <w:rFonts w:ascii="Arial" w:hAnsi="Arial" w:cs="Arial"/>
          <w:b/>
          <w:kern w:val="1"/>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Individuare e calcolare le sollecitazioni semplici e composte.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Individuare le relazioni fra sollecitazioni e deformazioni.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Utilizzare manuali tecnici per dimensionare e verificare strutture e componenti.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Determinare le caratteristiche tecniche degli organi di trasmissione meccanica.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Calcolare i fabbisogni energetici di un impianto, individuando i problemi connessi all’approvvigionamento, alla distribuzione e alla conversione dell’energia.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Analizzare e valutare l’impiego delle diversi fonti di energia, tradizionali e innovative, in relazione ai costi e all’impatto ambientale</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Quantificare la trasmissione del calore in un impianto termico.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Calcolare il rendimento dei cicli termodinamici.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Verificare in laboratorio le caratteristiche dei combustibili.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Dimensionare caldaie e generatori di vapore.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lastRenderedPageBreak/>
              <w:t xml:space="preserve">Dimensionare scambiatori di calore di diverse tipologie.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Descrivere il funzionamento delle macchine termiche motrici. </w:t>
            </w:r>
          </w:p>
          <w:p w:rsidR="00A60BB8" w:rsidRPr="00A60BB8" w:rsidRDefault="00A60BB8" w:rsidP="00A60BB8">
            <w:pPr>
              <w:numPr>
                <w:ilvl w:val="0"/>
                <w:numId w:val="7"/>
              </w:numPr>
              <w:jc w:val="both"/>
              <w:rPr>
                <w:rFonts w:ascii="Arial" w:hAnsi="Arial" w:cs="Arial"/>
                <w:kern w:val="1"/>
              </w:rPr>
            </w:pPr>
            <w:r w:rsidRPr="00A60BB8">
              <w:rPr>
                <w:rFonts w:ascii="Arial" w:hAnsi="Arial" w:cs="Arial"/>
                <w:kern w:val="1"/>
              </w:rPr>
              <w:t xml:space="preserve">Valutare con prove di laboratorio le prestazioni, i consumi e i rendimenti delle macchine termiche motrici. </w:t>
            </w:r>
          </w:p>
          <w:p w:rsidR="00A60BB8" w:rsidRPr="00A60BB8" w:rsidRDefault="00A60BB8" w:rsidP="00A60BB8">
            <w:pPr>
              <w:numPr>
                <w:ilvl w:val="0"/>
                <w:numId w:val="7"/>
              </w:numPr>
              <w:jc w:val="both"/>
              <w:rPr>
                <w:rFonts w:ascii="Arial" w:hAnsi="Arial" w:cs="Arial"/>
                <w:kern w:val="1"/>
                <w:sz w:val="20"/>
                <w:szCs w:val="20"/>
              </w:rPr>
            </w:pPr>
            <w:r w:rsidRPr="00A60BB8">
              <w:rPr>
                <w:rFonts w:ascii="Arial" w:hAnsi="Arial" w:cs="Arial"/>
                <w:kern w:val="1"/>
              </w:rPr>
              <w:t>Valutare con prove di laboratorio le prestazioni, i consumi e i rendimenti di macchine frigorifere e pompe di calore.</w:t>
            </w:r>
          </w:p>
          <w:p w:rsidR="00A60BB8" w:rsidRPr="00A60BB8" w:rsidRDefault="00A60BB8" w:rsidP="00A60BB8">
            <w:pPr>
              <w:jc w:val="both"/>
              <w:rPr>
                <w:rFonts w:ascii="Arial" w:hAnsi="Arial" w:cs="Arial"/>
                <w:kern w:val="1"/>
                <w:sz w:val="20"/>
                <w:szCs w:val="20"/>
              </w:rPr>
            </w:pPr>
          </w:p>
        </w:tc>
      </w:tr>
    </w:tbl>
    <w:p w:rsidR="00A60BB8" w:rsidRPr="00A60BB8" w:rsidRDefault="00A60BB8" w:rsidP="00A60BB8">
      <w:pPr>
        <w:jc w:val="both"/>
        <w:rPr>
          <w:rFonts w:ascii="Arial" w:hAnsi="Arial" w:cs="Arial"/>
          <w:kern w:val="1"/>
          <w:sz w:val="20"/>
          <w:szCs w:val="20"/>
          <w:shd w:val="clear" w:color="auto" w:fill="FFFF00"/>
        </w:rPr>
      </w:pPr>
    </w:p>
    <w:p w:rsidR="00A60BB8" w:rsidRPr="00A60BB8" w:rsidRDefault="00A60BB8" w:rsidP="00A60BB8">
      <w:pPr>
        <w:jc w:val="both"/>
        <w:rPr>
          <w:rFonts w:ascii="Arial" w:hAnsi="Arial" w:cs="Arial"/>
          <w:b/>
          <w:kern w:val="1"/>
          <w:sz w:val="20"/>
          <w:szCs w:val="20"/>
        </w:rPr>
      </w:pPr>
      <w:r w:rsidRPr="00A60BB8">
        <w:rPr>
          <w:rFonts w:ascii="Arial" w:hAnsi="Arial" w:cs="Arial"/>
          <w:b/>
          <w:kern w:val="1"/>
          <w:sz w:val="20"/>
          <w:szCs w:val="20"/>
        </w:rPr>
        <w:t>CONOSCENZE</w:t>
      </w:r>
    </w:p>
    <w:p w:rsidR="00A60BB8" w:rsidRPr="00A60BB8" w:rsidRDefault="00A60BB8" w:rsidP="00A60BB8">
      <w:pPr>
        <w:jc w:val="both"/>
        <w:rPr>
          <w:rFonts w:ascii="Arial" w:hAnsi="Arial" w:cs="Arial"/>
          <w:b/>
          <w:kern w:val="1"/>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11"/>
              </w:numPr>
              <w:ind w:left="360"/>
              <w:jc w:val="both"/>
              <w:rPr>
                <w:rFonts w:ascii="Arial" w:hAnsi="Arial" w:cs="Arial"/>
                <w:kern w:val="1"/>
              </w:rPr>
            </w:pPr>
            <w:r w:rsidRPr="00A60BB8">
              <w:rPr>
                <w:rFonts w:ascii="Arial" w:hAnsi="Arial" w:cs="Arial"/>
                <w:kern w:val="1"/>
              </w:rPr>
              <w:t xml:space="preserve">Principi di termodinamica e trasmissione di calore. </w:t>
            </w:r>
          </w:p>
          <w:p w:rsidR="00A60BB8" w:rsidRPr="00A60BB8" w:rsidRDefault="00A60BB8" w:rsidP="00A60BB8">
            <w:pPr>
              <w:numPr>
                <w:ilvl w:val="0"/>
                <w:numId w:val="11"/>
              </w:numPr>
              <w:ind w:left="360"/>
              <w:jc w:val="both"/>
              <w:rPr>
                <w:rFonts w:ascii="Arial" w:hAnsi="Arial" w:cs="Arial"/>
                <w:kern w:val="1"/>
              </w:rPr>
            </w:pPr>
            <w:r w:rsidRPr="00A60BB8">
              <w:rPr>
                <w:rFonts w:ascii="Arial" w:hAnsi="Arial" w:cs="Arial"/>
                <w:kern w:val="1"/>
              </w:rPr>
              <w:t xml:space="preserve">Termodinamica dei fluidi ideali e reali.  </w:t>
            </w:r>
          </w:p>
          <w:p w:rsidR="00A60BB8" w:rsidRPr="00A60BB8" w:rsidRDefault="00A60BB8" w:rsidP="00A60BB8">
            <w:pPr>
              <w:numPr>
                <w:ilvl w:val="0"/>
                <w:numId w:val="11"/>
              </w:numPr>
              <w:ind w:left="360"/>
              <w:jc w:val="both"/>
              <w:rPr>
                <w:rFonts w:ascii="Arial" w:hAnsi="Arial" w:cs="Arial"/>
                <w:kern w:val="1"/>
              </w:rPr>
            </w:pPr>
            <w:r w:rsidRPr="00A60BB8">
              <w:rPr>
                <w:rFonts w:ascii="Arial" w:hAnsi="Arial" w:cs="Arial"/>
                <w:kern w:val="1"/>
              </w:rPr>
              <w:t xml:space="preserve">Cicli termodinamici diretti e inversi , ideali e reali.  </w:t>
            </w:r>
          </w:p>
          <w:p w:rsidR="00A60BB8" w:rsidRPr="00A60BB8" w:rsidRDefault="00A60BB8" w:rsidP="00A60BB8">
            <w:pPr>
              <w:numPr>
                <w:ilvl w:val="0"/>
                <w:numId w:val="11"/>
              </w:numPr>
              <w:ind w:left="360"/>
              <w:jc w:val="both"/>
              <w:rPr>
                <w:rFonts w:ascii="Arial" w:hAnsi="Arial" w:cs="Arial"/>
                <w:kern w:val="1"/>
              </w:rPr>
            </w:pPr>
            <w:r w:rsidRPr="00A60BB8">
              <w:rPr>
                <w:rFonts w:ascii="Arial" w:hAnsi="Arial" w:cs="Arial"/>
                <w:kern w:val="1"/>
              </w:rPr>
              <w:t xml:space="preserve">Principi della combustione e tipologie di combustibili. </w:t>
            </w:r>
          </w:p>
          <w:p w:rsidR="00A60BB8" w:rsidRPr="00A60BB8" w:rsidRDefault="00A60BB8" w:rsidP="00A60BB8">
            <w:pPr>
              <w:numPr>
                <w:ilvl w:val="0"/>
                <w:numId w:val="11"/>
              </w:numPr>
              <w:ind w:left="360"/>
              <w:jc w:val="both"/>
              <w:rPr>
                <w:rFonts w:ascii="Arial" w:hAnsi="Arial" w:cs="Arial"/>
                <w:kern w:val="1"/>
              </w:rPr>
            </w:pPr>
            <w:r w:rsidRPr="00A60BB8">
              <w:rPr>
                <w:rFonts w:ascii="Arial" w:hAnsi="Arial" w:cs="Arial"/>
                <w:kern w:val="1"/>
              </w:rPr>
              <w:t xml:space="preserve">Struttura e funzionamento delle macchine termiche a uso civile e industriale. </w:t>
            </w:r>
          </w:p>
          <w:p w:rsidR="00A60BB8" w:rsidRPr="00A60BB8" w:rsidRDefault="00A60BB8" w:rsidP="00A60BB8">
            <w:pPr>
              <w:numPr>
                <w:ilvl w:val="0"/>
                <w:numId w:val="11"/>
              </w:numPr>
              <w:ind w:left="360"/>
              <w:jc w:val="both"/>
              <w:rPr>
                <w:rFonts w:ascii="Arial" w:hAnsi="Arial" w:cs="Arial"/>
                <w:kern w:val="1"/>
              </w:rPr>
            </w:pPr>
            <w:r w:rsidRPr="00A60BB8">
              <w:rPr>
                <w:rFonts w:ascii="Arial" w:hAnsi="Arial" w:cs="Arial"/>
                <w:kern w:val="1"/>
              </w:rPr>
              <w:t xml:space="preserve">Struttura, funzionamento, approvvigionamento e caratteristiche dei generatori di vapore; scambiatori di calore. </w:t>
            </w:r>
          </w:p>
          <w:p w:rsidR="00A60BB8" w:rsidRPr="00A60BB8" w:rsidRDefault="00A60BB8" w:rsidP="00A60BB8">
            <w:pPr>
              <w:numPr>
                <w:ilvl w:val="0"/>
                <w:numId w:val="11"/>
              </w:numPr>
              <w:ind w:left="360"/>
              <w:jc w:val="both"/>
              <w:rPr>
                <w:rFonts w:ascii="Arial" w:hAnsi="Arial" w:cs="Arial"/>
                <w:kern w:val="1"/>
              </w:rPr>
            </w:pPr>
            <w:r w:rsidRPr="00A60BB8">
              <w:rPr>
                <w:rFonts w:ascii="Arial" w:hAnsi="Arial" w:cs="Arial"/>
                <w:kern w:val="1"/>
              </w:rPr>
              <w:t xml:space="preserve">Normativa sui generatori di vapore e le apparecchiature in pressione. </w:t>
            </w:r>
          </w:p>
          <w:p w:rsidR="00A60BB8" w:rsidRPr="00A60BB8" w:rsidRDefault="00A60BB8" w:rsidP="00A60BB8">
            <w:pPr>
              <w:numPr>
                <w:ilvl w:val="0"/>
                <w:numId w:val="11"/>
              </w:numPr>
              <w:ind w:left="360"/>
              <w:jc w:val="both"/>
              <w:rPr>
                <w:rFonts w:ascii="Arial" w:hAnsi="Arial" w:cs="Arial"/>
                <w:kern w:val="1"/>
              </w:rPr>
            </w:pPr>
            <w:r w:rsidRPr="00A60BB8">
              <w:rPr>
                <w:rFonts w:ascii="Arial" w:hAnsi="Arial" w:cs="Arial"/>
                <w:kern w:val="1"/>
              </w:rPr>
              <w:t xml:space="preserve">Struttura, funzionamento, curve caratteristiche, installazione ed esercizio di macchine termiche motrici. </w:t>
            </w:r>
          </w:p>
          <w:p w:rsidR="00A60BB8" w:rsidRPr="00A60BB8" w:rsidRDefault="00A60BB8" w:rsidP="00A60BB8">
            <w:pPr>
              <w:numPr>
                <w:ilvl w:val="0"/>
                <w:numId w:val="11"/>
              </w:numPr>
              <w:ind w:left="360"/>
              <w:jc w:val="both"/>
              <w:rPr>
                <w:rFonts w:ascii="Arial" w:hAnsi="Arial" w:cs="Arial"/>
                <w:kern w:val="1"/>
              </w:rPr>
            </w:pPr>
            <w:r w:rsidRPr="00A60BB8">
              <w:rPr>
                <w:rFonts w:ascii="Arial" w:hAnsi="Arial" w:cs="Arial"/>
                <w:kern w:val="1"/>
              </w:rPr>
              <w:t xml:space="preserve">Principi, caratteristiche e tipologie di macchine frigorifere e pompe di calore. </w:t>
            </w:r>
          </w:p>
          <w:p w:rsidR="00A60BB8" w:rsidRPr="00A60BB8" w:rsidRDefault="00A60BB8" w:rsidP="00A60BB8">
            <w:pPr>
              <w:numPr>
                <w:ilvl w:val="0"/>
                <w:numId w:val="11"/>
              </w:numPr>
              <w:ind w:left="360"/>
              <w:jc w:val="both"/>
              <w:rPr>
                <w:rFonts w:ascii="Arial" w:hAnsi="Arial" w:cs="Arial"/>
                <w:kern w:val="1"/>
                <w:sz w:val="20"/>
                <w:szCs w:val="20"/>
              </w:rPr>
            </w:pPr>
            <w:r w:rsidRPr="00A60BB8">
              <w:rPr>
                <w:rFonts w:ascii="Arial" w:hAnsi="Arial" w:cs="Arial"/>
                <w:kern w:val="1"/>
              </w:rPr>
              <w:t>Normative di settore nazionali e comunitarie sulla sicurezza personale e ambientale.</w:t>
            </w:r>
          </w:p>
          <w:p w:rsidR="00A60BB8" w:rsidRPr="00A60BB8" w:rsidRDefault="00A60BB8" w:rsidP="00A60BB8">
            <w:pPr>
              <w:jc w:val="both"/>
              <w:rPr>
                <w:rFonts w:ascii="Arial" w:hAnsi="Arial" w:cs="Arial"/>
                <w:kern w:val="1"/>
                <w:sz w:val="20"/>
                <w:szCs w:val="20"/>
              </w:rPr>
            </w:pPr>
          </w:p>
        </w:tc>
      </w:tr>
    </w:tbl>
    <w:p w:rsidR="00A60BB8" w:rsidRPr="00A60BB8" w:rsidRDefault="00A60BB8" w:rsidP="00A60BB8">
      <w:pPr>
        <w:jc w:val="both"/>
        <w:rPr>
          <w:rFonts w:ascii="Arial" w:hAnsi="Arial" w:cs="Arial"/>
          <w:kern w:val="1"/>
          <w:sz w:val="20"/>
          <w:szCs w:val="20"/>
        </w:rPr>
      </w:pPr>
    </w:p>
    <w:p w:rsidR="00A60BB8" w:rsidRPr="00A60BB8" w:rsidRDefault="00A60BB8" w:rsidP="00A60BB8">
      <w:pPr>
        <w:overflowPunct w:val="0"/>
        <w:autoSpaceDE w:val="0"/>
        <w:jc w:val="both"/>
        <w:textAlignment w:val="baseline"/>
        <w:rPr>
          <w:rFonts w:ascii="Arial" w:eastAsia="Arial" w:hAnsi="Arial" w:cs="Arial"/>
          <w:b/>
          <w:bCs/>
          <w:kern w:val="1"/>
          <w:sz w:val="20"/>
          <w:szCs w:val="20"/>
        </w:rPr>
      </w:pPr>
      <w:r w:rsidRPr="00A60BB8">
        <w:rPr>
          <w:rFonts w:ascii="Arial" w:hAnsi="Arial" w:cs="Arial"/>
          <w:b/>
          <w:bCs/>
          <w:kern w:val="1"/>
          <w:sz w:val="20"/>
          <w:szCs w:val="20"/>
        </w:rPr>
        <w:t xml:space="preserve">1. CONTENUTI DISCIPLINARI </w:t>
      </w:r>
      <w:r w:rsidRPr="00A60BB8">
        <w:rPr>
          <w:rFonts w:ascii="Arial" w:hAnsi="Arial" w:cs="Arial"/>
          <w:b/>
          <w:bCs/>
          <w:kern w:val="1"/>
          <w:sz w:val="20"/>
          <w:szCs w:val="20"/>
          <w:u w:val="single"/>
        </w:rPr>
        <w:t>MINIMI</w:t>
      </w:r>
      <w:r w:rsidRPr="00A60BB8">
        <w:rPr>
          <w:rFonts w:ascii="Arial" w:hAnsi="Arial" w:cs="Arial"/>
          <w:b/>
          <w:bCs/>
          <w:kern w:val="1"/>
          <w:sz w:val="20"/>
          <w:szCs w:val="20"/>
        </w:rPr>
        <w:t xml:space="preserve"> ESPOSTI PER MODULI - UNITÀ DIDATTICHE   </w:t>
      </w:r>
    </w:p>
    <w:p w:rsidR="00A60BB8" w:rsidRPr="00A60BB8" w:rsidRDefault="00A60BB8" w:rsidP="00A60BB8">
      <w:pPr>
        <w:overflowPunct w:val="0"/>
        <w:autoSpaceDE w:val="0"/>
        <w:jc w:val="both"/>
        <w:textAlignment w:val="baseline"/>
        <w:rPr>
          <w:rFonts w:ascii="Arial" w:hAnsi="Arial" w:cs="Arial"/>
          <w:b/>
          <w:bCs/>
          <w:kern w:val="1"/>
          <w:sz w:val="20"/>
          <w:szCs w:val="20"/>
        </w:rPr>
      </w:pPr>
      <w:r w:rsidRPr="00A60BB8">
        <w:rPr>
          <w:rFonts w:ascii="Arial" w:eastAsia="Arial" w:hAnsi="Arial" w:cs="Arial"/>
          <w:b/>
          <w:bCs/>
          <w:kern w:val="1"/>
          <w:sz w:val="20"/>
          <w:szCs w:val="20"/>
        </w:rPr>
        <w:t xml:space="preserve">    </w:t>
      </w:r>
      <w:r w:rsidRPr="00A60BB8">
        <w:rPr>
          <w:rFonts w:ascii="Arial" w:hAnsi="Arial" w:cs="Arial"/>
          <w:b/>
          <w:bCs/>
          <w:kern w:val="1"/>
          <w:sz w:val="20"/>
          <w:szCs w:val="20"/>
        </w:rPr>
        <w:t>PERIODI DI ATTUAZIONE - DURATA</w:t>
      </w:r>
    </w:p>
    <w:p w:rsidR="00A60BB8" w:rsidRPr="00A60BB8" w:rsidRDefault="00A60BB8" w:rsidP="00A60BB8">
      <w:pPr>
        <w:jc w:val="both"/>
        <w:rPr>
          <w:rFonts w:ascii="Arial" w:hAnsi="Arial" w:cs="Arial"/>
          <w:kern w:val="1"/>
          <w:sz w:val="20"/>
          <w:szCs w:val="20"/>
        </w:rPr>
      </w:pPr>
    </w:p>
    <w:p w:rsidR="00A60BB8" w:rsidRPr="00A60BB8" w:rsidRDefault="00A60BB8" w:rsidP="00A60BB8">
      <w:pPr>
        <w:shd w:val="clear" w:color="auto" w:fill="FFFFFF"/>
        <w:jc w:val="both"/>
        <w:rPr>
          <w:rFonts w:ascii="Arial" w:hAnsi="Arial" w:cs="Arial"/>
          <w:kern w:val="1"/>
          <w:sz w:val="20"/>
        </w:rPr>
      </w:pPr>
    </w:p>
    <w:p w:rsidR="00A60BB8" w:rsidRPr="00A60BB8" w:rsidRDefault="00A60BB8" w:rsidP="00A60BB8">
      <w:pPr>
        <w:keepNext/>
        <w:numPr>
          <w:ilvl w:val="5"/>
          <w:numId w:val="1"/>
        </w:numPr>
        <w:pBdr>
          <w:top w:val="single" w:sz="18" w:space="0" w:color="000000"/>
          <w:left w:val="single" w:sz="18" w:space="1" w:color="000000"/>
          <w:bottom w:val="single" w:sz="18" w:space="1" w:color="000000"/>
          <w:right w:val="single" w:sz="18" w:space="31" w:color="000000"/>
        </w:pBdr>
        <w:shd w:val="clear" w:color="auto" w:fill="FFFFFF"/>
        <w:overflowPunct w:val="0"/>
        <w:autoSpaceDE w:val="0"/>
        <w:ind w:left="0" w:right="2834" w:firstLine="0"/>
        <w:jc w:val="both"/>
        <w:textAlignment w:val="baseline"/>
        <w:outlineLvl w:val="5"/>
        <w:rPr>
          <w:rFonts w:ascii="Arial" w:hAnsi="Arial" w:cs="Arial"/>
          <w:b/>
          <w:kern w:val="1"/>
          <w:sz w:val="20"/>
          <w:szCs w:val="20"/>
        </w:rPr>
      </w:pPr>
      <w:r w:rsidRPr="00A60BB8">
        <w:rPr>
          <w:rFonts w:ascii="Arial" w:hAnsi="Arial" w:cs="Arial"/>
          <w:b/>
          <w:kern w:val="1"/>
          <w:sz w:val="20"/>
          <w:szCs w:val="20"/>
        </w:rPr>
        <w:t>Modulo 1 – RESISTENZA DEI MATERIALI 1</w:t>
      </w:r>
    </w:p>
    <w:p w:rsidR="00A60BB8" w:rsidRPr="00A60BB8" w:rsidRDefault="00A60BB8" w:rsidP="00A60BB8">
      <w:pPr>
        <w:shd w:val="clear" w:color="auto" w:fill="FFFFFF"/>
        <w:jc w:val="both"/>
        <w:rPr>
          <w:rFonts w:ascii="Arial" w:hAnsi="Arial" w:cs="Arial"/>
          <w:kern w:val="1"/>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16"/>
                <w:szCs w:val="16"/>
              </w:rPr>
            </w:pPr>
            <w:r w:rsidRPr="00A60BB8">
              <w:rPr>
                <w:rFonts w:ascii="Arial" w:hAnsi="Arial" w:cs="Arial"/>
                <w:kern w:val="1"/>
                <w:sz w:val="20"/>
              </w:rPr>
              <w:t>Durata (ore)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hd w:val="clear" w:color="auto" w:fill="FFFFFF"/>
              <w:autoSpaceDE w:val="0"/>
              <w:snapToGrid w:val="0"/>
              <w:ind w:left="360"/>
              <w:rPr>
                <w:rFonts w:ascii="Arial" w:hAnsi="Arial" w:cs="Arial"/>
                <w:kern w:val="1"/>
                <w:sz w:val="16"/>
                <w:szCs w:val="16"/>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autoSpaceDE w:val="0"/>
              <w:rPr>
                <w:rFonts w:ascii="Arial" w:hAnsi="Arial" w:cs="Arial"/>
                <w:kern w:val="1"/>
                <w:sz w:val="20"/>
                <w:szCs w:val="20"/>
              </w:rPr>
            </w:pPr>
            <w:r w:rsidRPr="00A60BB8">
              <w:rPr>
                <w:rFonts w:ascii="Arial" w:hAnsi="Arial" w:cs="Arial"/>
                <w:b/>
                <w:kern w:val="1"/>
                <w:sz w:val="20"/>
                <w:szCs w:val="20"/>
              </w:rPr>
              <w:t>Unità 1</w:t>
            </w:r>
          </w:p>
          <w:p w:rsidR="00A60BB8" w:rsidRPr="00A60BB8" w:rsidRDefault="00A60BB8" w:rsidP="00A60BB8">
            <w:pPr>
              <w:numPr>
                <w:ilvl w:val="0"/>
                <w:numId w:val="13"/>
              </w:numPr>
              <w:shd w:val="clear" w:color="auto" w:fill="FFFFFF"/>
              <w:tabs>
                <w:tab w:val="clear" w:pos="0"/>
                <w:tab w:val="num" w:pos="720"/>
              </w:tabs>
              <w:autoSpaceDE w:val="0"/>
              <w:jc w:val="both"/>
              <w:rPr>
                <w:rFonts w:ascii="Arial" w:hAnsi="Arial" w:cs="Arial"/>
                <w:kern w:val="1"/>
                <w:sz w:val="20"/>
                <w:szCs w:val="20"/>
              </w:rPr>
            </w:pPr>
            <w:r w:rsidRPr="00A60BB8">
              <w:rPr>
                <w:rFonts w:ascii="Arial" w:hAnsi="Arial" w:cs="Arial"/>
                <w:kern w:val="1"/>
                <w:sz w:val="20"/>
                <w:szCs w:val="20"/>
              </w:rPr>
              <w:t>Introduzione alla resistenza dei materiali: forze esterne, tensioni interne, deformazioni, legge di Hooke, criteri di resistenza</w:t>
            </w:r>
          </w:p>
          <w:p w:rsidR="00A60BB8" w:rsidRPr="00A60BB8" w:rsidRDefault="00A60BB8" w:rsidP="00A60BB8">
            <w:pPr>
              <w:numPr>
                <w:ilvl w:val="0"/>
                <w:numId w:val="13"/>
              </w:numPr>
              <w:shd w:val="clear" w:color="auto" w:fill="FFFFFF"/>
              <w:tabs>
                <w:tab w:val="clear" w:pos="0"/>
                <w:tab w:val="num" w:pos="720"/>
              </w:tabs>
              <w:autoSpaceDE w:val="0"/>
              <w:jc w:val="both"/>
              <w:rPr>
                <w:rFonts w:ascii="Arial" w:hAnsi="Arial" w:cs="Arial"/>
                <w:b/>
                <w:kern w:val="1"/>
                <w:sz w:val="20"/>
                <w:szCs w:val="20"/>
              </w:rPr>
            </w:pPr>
            <w:r w:rsidRPr="00A60BB8">
              <w:rPr>
                <w:rFonts w:ascii="Arial" w:hAnsi="Arial" w:cs="Arial"/>
                <w:kern w:val="1"/>
                <w:sz w:val="20"/>
                <w:szCs w:val="20"/>
              </w:rPr>
              <w:t>Sollecitazioni a fatica, limite di fatica. Carichi di sicurezza</w:t>
            </w:r>
          </w:p>
          <w:p w:rsidR="00A60BB8" w:rsidRPr="00A60BB8" w:rsidRDefault="00A60BB8" w:rsidP="00A60BB8">
            <w:pPr>
              <w:shd w:val="clear" w:color="auto" w:fill="FFFFFF"/>
              <w:autoSpaceDE w:val="0"/>
              <w:rPr>
                <w:rFonts w:ascii="Arial" w:hAnsi="Arial" w:cs="Arial"/>
                <w:kern w:val="1"/>
                <w:sz w:val="20"/>
                <w:szCs w:val="20"/>
              </w:rPr>
            </w:pPr>
            <w:r w:rsidRPr="00A60BB8">
              <w:rPr>
                <w:rFonts w:ascii="Arial" w:hAnsi="Arial" w:cs="Arial"/>
                <w:b/>
                <w:kern w:val="1"/>
                <w:sz w:val="20"/>
                <w:szCs w:val="20"/>
              </w:rPr>
              <w:t>Unità 2</w:t>
            </w:r>
          </w:p>
          <w:p w:rsidR="00A60BB8" w:rsidRPr="00A60BB8" w:rsidRDefault="00A60BB8" w:rsidP="00A60BB8">
            <w:pPr>
              <w:numPr>
                <w:ilvl w:val="0"/>
                <w:numId w:val="3"/>
              </w:numPr>
              <w:shd w:val="clear" w:color="auto" w:fill="FFFFFF"/>
              <w:rPr>
                <w:rFonts w:ascii="Arial" w:hAnsi="Arial" w:cs="Arial"/>
                <w:kern w:val="1"/>
                <w:sz w:val="20"/>
                <w:szCs w:val="20"/>
              </w:rPr>
            </w:pPr>
            <w:r w:rsidRPr="00A60BB8">
              <w:rPr>
                <w:rFonts w:ascii="Arial" w:hAnsi="Arial" w:cs="Arial"/>
                <w:kern w:val="1"/>
                <w:sz w:val="20"/>
                <w:szCs w:val="20"/>
              </w:rPr>
              <w:t xml:space="preserve">Caratteristiche di sollecitazione </w:t>
            </w:r>
          </w:p>
          <w:p w:rsidR="00A60BB8" w:rsidRPr="00A60BB8" w:rsidRDefault="00A60BB8" w:rsidP="00A60BB8">
            <w:pPr>
              <w:numPr>
                <w:ilvl w:val="0"/>
                <w:numId w:val="3"/>
              </w:numPr>
              <w:shd w:val="clear" w:color="auto" w:fill="FFFFFF"/>
              <w:rPr>
                <w:rFonts w:ascii="ArialMT" w:hAnsi="ArialMT" w:cs="ArialMT"/>
                <w:kern w:val="1"/>
                <w:sz w:val="16"/>
                <w:szCs w:val="16"/>
              </w:rPr>
            </w:pPr>
            <w:r w:rsidRPr="00A60BB8">
              <w:rPr>
                <w:rFonts w:ascii="Arial" w:hAnsi="Arial" w:cs="Arial"/>
                <w:kern w:val="1"/>
                <w:sz w:val="20"/>
                <w:szCs w:val="20"/>
              </w:rPr>
              <w:t>Diagrammi delle caratteristiche di sollecitazione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autoSpaceDE w:val="0"/>
              <w:jc w:val="center"/>
              <w:rPr>
                <w:rFonts w:ascii="ArialMT" w:hAnsi="ArialMT" w:cs="ArialMT"/>
                <w:kern w:val="1"/>
                <w:sz w:val="16"/>
                <w:szCs w:val="16"/>
              </w:rPr>
            </w:pPr>
            <w:r w:rsidRPr="00A60BB8">
              <w:rPr>
                <w:rFonts w:ascii="ArialMT" w:hAnsi="ArialMT" w:cs="ArialMT"/>
                <w:kern w:val="1"/>
                <w:sz w:val="16"/>
                <w:szCs w:val="16"/>
              </w:rPr>
              <w:t>Sett.-Ott.</w:t>
            </w:r>
          </w:p>
          <w:p w:rsidR="00A60BB8" w:rsidRPr="00A60BB8" w:rsidRDefault="00A60BB8" w:rsidP="00A60BB8">
            <w:pPr>
              <w:shd w:val="clear" w:color="auto" w:fill="FFFFFF"/>
              <w:jc w:val="center"/>
              <w:rPr>
                <w:kern w:val="1"/>
              </w:rPr>
            </w:pPr>
            <w:r w:rsidRPr="00A60BB8">
              <w:rPr>
                <w:rFonts w:ascii="ArialMT" w:hAnsi="ArialMT" w:cs="ArialMT"/>
                <w:kern w:val="1"/>
                <w:sz w:val="16"/>
                <w:szCs w:val="16"/>
              </w:rPr>
              <w:t>18</w:t>
            </w:r>
          </w:p>
        </w:tc>
      </w:tr>
    </w:tbl>
    <w:p w:rsidR="00A60BB8" w:rsidRPr="00A60BB8" w:rsidRDefault="00A60BB8" w:rsidP="00A60BB8">
      <w:pPr>
        <w:shd w:val="clear" w:color="auto" w:fill="FFFFFF"/>
        <w:jc w:val="both"/>
        <w:rPr>
          <w:kern w:val="1"/>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sz w:val="20"/>
        </w:rPr>
        <w:t>Modulo 2 – COMBUSTIONE E COMBUSTIBILI</w:t>
      </w:r>
    </w:p>
    <w:p w:rsidR="00A60BB8" w:rsidRPr="00A60BB8" w:rsidRDefault="00A60BB8" w:rsidP="00A60BB8">
      <w:pPr>
        <w:shd w:val="clear" w:color="auto" w:fill="FFFFFF"/>
        <w:jc w:val="both"/>
        <w:rPr>
          <w:rFonts w:ascii="Arial" w:hAnsi="Arial" w:cs="Arial"/>
          <w:kern w:val="1"/>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16"/>
                <w:szCs w:val="16"/>
              </w:rPr>
            </w:pPr>
            <w:r w:rsidRPr="00A60BB8">
              <w:rPr>
                <w:rFonts w:ascii="Arial" w:hAnsi="Arial" w:cs="Arial"/>
                <w:kern w:val="1"/>
                <w:sz w:val="20"/>
              </w:rPr>
              <w:t>Durata (ore)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hd w:val="clear" w:color="auto" w:fill="FFFFFF"/>
              <w:autoSpaceDE w:val="0"/>
              <w:snapToGrid w:val="0"/>
              <w:ind w:left="360"/>
              <w:jc w:val="both"/>
              <w:rPr>
                <w:rFonts w:ascii="Arial" w:hAnsi="Arial" w:cs="Arial"/>
                <w:kern w:val="1"/>
                <w:sz w:val="16"/>
                <w:szCs w:val="16"/>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autoSpaceDE w:val="0"/>
              <w:rPr>
                <w:rFonts w:ascii="Arial" w:hAnsi="Arial" w:cs="Arial"/>
                <w:kern w:val="1"/>
                <w:sz w:val="20"/>
                <w:szCs w:val="20"/>
              </w:rPr>
            </w:pPr>
            <w:r w:rsidRPr="00A60BB8">
              <w:rPr>
                <w:rFonts w:ascii="Arial" w:hAnsi="Arial" w:cs="Arial"/>
                <w:b/>
                <w:kern w:val="1"/>
                <w:sz w:val="20"/>
                <w:szCs w:val="20"/>
              </w:rPr>
              <w:t>Unità 1</w:t>
            </w:r>
          </w:p>
          <w:p w:rsidR="00A60BB8" w:rsidRPr="00A60BB8" w:rsidRDefault="00A60BB8" w:rsidP="00A60BB8">
            <w:pPr>
              <w:numPr>
                <w:ilvl w:val="0"/>
                <w:numId w:val="3"/>
              </w:numPr>
              <w:shd w:val="clear" w:color="auto" w:fill="FFFFFF"/>
              <w:autoSpaceDE w:val="0"/>
              <w:rPr>
                <w:rFonts w:ascii="Arial" w:hAnsi="Arial" w:cs="Arial"/>
                <w:kern w:val="1"/>
                <w:sz w:val="20"/>
                <w:szCs w:val="20"/>
              </w:rPr>
            </w:pPr>
            <w:r w:rsidRPr="00A60BB8">
              <w:rPr>
                <w:rFonts w:ascii="Arial" w:hAnsi="Arial" w:cs="Arial"/>
                <w:kern w:val="1"/>
                <w:sz w:val="20"/>
                <w:szCs w:val="20"/>
              </w:rPr>
              <w:t>Combustibili e combustione</w:t>
            </w:r>
          </w:p>
          <w:p w:rsidR="00A60BB8" w:rsidRPr="00A60BB8" w:rsidRDefault="00A60BB8" w:rsidP="00A60BB8">
            <w:pPr>
              <w:numPr>
                <w:ilvl w:val="0"/>
                <w:numId w:val="3"/>
              </w:numPr>
              <w:shd w:val="clear" w:color="auto" w:fill="FFFFFF"/>
              <w:autoSpaceDE w:val="0"/>
              <w:rPr>
                <w:rFonts w:ascii="Arial" w:hAnsi="Arial" w:cs="Arial"/>
                <w:kern w:val="1"/>
                <w:sz w:val="20"/>
                <w:szCs w:val="20"/>
              </w:rPr>
            </w:pPr>
            <w:r w:rsidRPr="00A60BB8">
              <w:rPr>
                <w:rFonts w:ascii="Arial" w:hAnsi="Arial" w:cs="Arial"/>
                <w:kern w:val="1"/>
                <w:sz w:val="20"/>
                <w:szCs w:val="20"/>
              </w:rPr>
              <w:t>Trasmissione del calore</w:t>
            </w:r>
          </w:p>
          <w:p w:rsidR="00A60BB8" w:rsidRPr="00A60BB8" w:rsidRDefault="00A60BB8" w:rsidP="00A60BB8">
            <w:pPr>
              <w:numPr>
                <w:ilvl w:val="0"/>
                <w:numId w:val="3"/>
              </w:numPr>
              <w:shd w:val="clear" w:color="auto" w:fill="FFFFFF"/>
              <w:autoSpaceDE w:val="0"/>
              <w:rPr>
                <w:rFonts w:ascii="ArialMT" w:hAnsi="ArialMT" w:cs="ArialMT"/>
                <w:kern w:val="1"/>
                <w:sz w:val="16"/>
                <w:szCs w:val="16"/>
              </w:rPr>
            </w:pPr>
            <w:r w:rsidRPr="00A60BB8">
              <w:rPr>
                <w:rFonts w:ascii="Arial" w:hAnsi="Arial" w:cs="Arial"/>
                <w:kern w:val="1"/>
                <w:sz w:val="20"/>
                <w:szCs w:val="20"/>
              </w:rPr>
              <w:t>Generatori di calore: rendimenti di generazione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autoSpaceDE w:val="0"/>
              <w:jc w:val="center"/>
              <w:rPr>
                <w:rFonts w:ascii="ArialMT" w:hAnsi="ArialMT" w:cs="ArialMT"/>
                <w:kern w:val="1"/>
                <w:sz w:val="16"/>
                <w:szCs w:val="16"/>
              </w:rPr>
            </w:pPr>
            <w:r w:rsidRPr="00A60BB8">
              <w:rPr>
                <w:rFonts w:ascii="ArialMT" w:hAnsi="ArialMT" w:cs="ArialMT"/>
                <w:kern w:val="1"/>
                <w:sz w:val="16"/>
                <w:szCs w:val="16"/>
              </w:rPr>
              <w:t>Ott.</w:t>
            </w:r>
          </w:p>
          <w:p w:rsidR="00A60BB8" w:rsidRPr="00A60BB8" w:rsidRDefault="00A60BB8" w:rsidP="00A60BB8">
            <w:pPr>
              <w:shd w:val="clear" w:color="auto" w:fill="FFFFFF"/>
              <w:jc w:val="center"/>
              <w:rPr>
                <w:kern w:val="1"/>
              </w:rPr>
            </w:pPr>
            <w:r w:rsidRPr="00A60BB8">
              <w:rPr>
                <w:rFonts w:ascii="ArialMT" w:hAnsi="ArialMT" w:cs="ArialMT"/>
                <w:kern w:val="1"/>
                <w:sz w:val="16"/>
                <w:szCs w:val="16"/>
              </w:rPr>
              <w:t>14</w:t>
            </w:r>
          </w:p>
        </w:tc>
      </w:tr>
    </w:tbl>
    <w:p w:rsidR="00A60BB8" w:rsidRPr="00A60BB8" w:rsidRDefault="00A60BB8" w:rsidP="00A60BB8">
      <w:pPr>
        <w:shd w:val="clear" w:color="auto" w:fill="FFFFFF"/>
        <w:jc w:val="both"/>
        <w:rPr>
          <w:kern w:val="1"/>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sz w:val="20"/>
        </w:rPr>
        <w:t>Modulo 3 – TERMODINAMICA, FLUIDODINAMICA</w:t>
      </w:r>
    </w:p>
    <w:p w:rsidR="00A60BB8" w:rsidRDefault="00A60BB8"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Pr="00A60BB8" w:rsidRDefault="004459EA" w:rsidP="00A60BB8">
      <w:pPr>
        <w:shd w:val="clear" w:color="auto" w:fill="FFFFFF"/>
        <w:jc w:val="both"/>
        <w:rPr>
          <w:rFonts w:ascii="Arial" w:hAnsi="Arial" w:cs="Arial"/>
          <w:kern w:val="1"/>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16"/>
                <w:szCs w:val="16"/>
              </w:rPr>
            </w:pPr>
            <w:r w:rsidRPr="00A60BB8">
              <w:rPr>
                <w:rFonts w:ascii="Arial" w:hAnsi="Arial" w:cs="Arial"/>
                <w:kern w:val="1"/>
                <w:sz w:val="20"/>
              </w:rPr>
              <w:t>Durata (ore)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hd w:val="clear" w:color="auto" w:fill="FFFFFF"/>
              <w:autoSpaceDE w:val="0"/>
              <w:snapToGrid w:val="0"/>
              <w:ind w:left="360"/>
              <w:rPr>
                <w:rFonts w:ascii="Arial" w:hAnsi="Arial" w:cs="Arial"/>
                <w:kern w:val="1"/>
                <w:sz w:val="16"/>
                <w:szCs w:val="16"/>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autoSpaceDE w:val="0"/>
              <w:rPr>
                <w:rFonts w:ascii="Arial" w:hAnsi="Arial" w:cs="Arial"/>
                <w:kern w:val="1"/>
                <w:sz w:val="20"/>
                <w:szCs w:val="20"/>
              </w:rPr>
            </w:pPr>
            <w:r w:rsidRPr="00A60BB8">
              <w:rPr>
                <w:rFonts w:ascii="Arial" w:hAnsi="Arial" w:cs="Arial"/>
                <w:b/>
                <w:kern w:val="1"/>
                <w:sz w:val="20"/>
                <w:szCs w:val="20"/>
              </w:rPr>
              <w:t>Unità 1</w:t>
            </w:r>
          </w:p>
          <w:p w:rsidR="00A60BB8" w:rsidRPr="00A60BB8" w:rsidRDefault="00A60BB8" w:rsidP="00A60BB8">
            <w:pPr>
              <w:numPr>
                <w:ilvl w:val="0"/>
                <w:numId w:val="9"/>
              </w:numPr>
              <w:shd w:val="clear" w:color="auto" w:fill="FFFFFF"/>
              <w:autoSpaceDE w:val="0"/>
              <w:ind w:left="720"/>
              <w:rPr>
                <w:rFonts w:ascii="Arial" w:hAnsi="Arial" w:cs="Arial"/>
                <w:kern w:val="1"/>
                <w:sz w:val="20"/>
                <w:szCs w:val="20"/>
              </w:rPr>
            </w:pPr>
            <w:r w:rsidRPr="00A60BB8">
              <w:rPr>
                <w:rFonts w:ascii="Arial" w:hAnsi="Arial" w:cs="Arial"/>
                <w:kern w:val="1"/>
                <w:sz w:val="20"/>
                <w:szCs w:val="20"/>
              </w:rPr>
              <w:t>1° principio della termodinamica</w:t>
            </w:r>
          </w:p>
          <w:p w:rsidR="00A60BB8" w:rsidRPr="00A60BB8" w:rsidRDefault="00A60BB8" w:rsidP="00A60BB8">
            <w:pPr>
              <w:numPr>
                <w:ilvl w:val="0"/>
                <w:numId w:val="9"/>
              </w:numPr>
              <w:shd w:val="clear" w:color="auto" w:fill="FFFFFF"/>
              <w:autoSpaceDE w:val="0"/>
              <w:ind w:left="720"/>
              <w:rPr>
                <w:rFonts w:ascii="Arial" w:hAnsi="Arial" w:cs="Arial"/>
                <w:kern w:val="1"/>
                <w:sz w:val="20"/>
                <w:szCs w:val="20"/>
              </w:rPr>
            </w:pPr>
            <w:r w:rsidRPr="00A60BB8">
              <w:rPr>
                <w:rFonts w:ascii="Arial" w:hAnsi="Arial" w:cs="Arial"/>
                <w:kern w:val="1"/>
                <w:sz w:val="20"/>
                <w:szCs w:val="20"/>
              </w:rPr>
              <w:t>energia interna, gas perfetti</w:t>
            </w:r>
          </w:p>
          <w:p w:rsidR="00A60BB8" w:rsidRPr="00A60BB8" w:rsidRDefault="00A60BB8" w:rsidP="00A60BB8">
            <w:pPr>
              <w:numPr>
                <w:ilvl w:val="0"/>
                <w:numId w:val="9"/>
              </w:numPr>
              <w:shd w:val="clear" w:color="auto" w:fill="FFFFFF"/>
              <w:autoSpaceDE w:val="0"/>
              <w:ind w:left="720"/>
              <w:rPr>
                <w:rFonts w:ascii="Arial" w:hAnsi="Arial" w:cs="Arial"/>
                <w:b/>
                <w:kern w:val="1"/>
                <w:sz w:val="20"/>
                <w:szCs w:val="20"/>
              </w:rPr>
            </w:pPr>
            <w:r w:rsidRPr="00A60BB8">
              <w:rPr>
                <w:rFonts w:ascii="Arial" w:hAnsi="Arial" w:cs="Arial"/>
                <w:kern w:val="1"/>
                <w:sz w:val="20"/>
                <w:szCs w:val="20"/>
              </w:rPr>
              <w:t>proprietà e trasformazioni</w:t>
            </w:r>
          </w:p>
          <w:p w:rsidR="00A60BB8" w:rsidRPr="00A60BB8" w:rsidRDefault="00A60BB8" w:rsidP="00A60BB8">
            <w:pPr>
              <w:shd w:val="clear" w:color="auto" w:fill="FFFFFF"/>
              <w:autoSpaceDE w:val="0"/>
              <w:rPr>
                <w:rFonts w:ascii="Arial" w:hAnsi="Arial" w:cs="Arial"/>
                <w:kern w:val="1"/>
                <w:sz w:val="20"/>
                <w:szCs w:val="20"/>
              </w:rPr>
            </w:pPr>
            <w:r w:rsidRPr="00A60BB8">
              <w:rPr>
                <w:rFonts w:ascii="Arial" w:hAnsi="Arial" w:cs="Arial"/>
                <w:b/>
                <w:kern w:val="1"/>
                <w:sz w:val="20"/>
                <w:szCs w:val="20"/>
              </w:rPr>
              <w:t>Unità 2</w:t>
            </w:r>
          </w:p>
          <w:p w:rsidR="00A60BB8" w:rsidRPr="00A60BB8" w:rsidRDefault="00A60BB8" w:rsidP="00A60BB8">
            <w:pPr>
              <w:numPr>
                <w:ilvl w:val="0"/>
                <w:numId w:val="10"/>
              </w:numPr>
              <w:shd w:val="clear" w:color="auto" w:fill="FFFFFF"/>
              <w:autoSpaceDE w:val="0"/>
              <w:rPr>
                <w:rFonts w:ascii="Arial" w:hAnsi="Arial" w:cs="Arial"/>
                <w:kern w:val="1"/>
                <w:sz w:val="20"/>
                <w:szCs w:val="20"/>
              </w:rPr>
            </w:pPr>
            <w:r w:rsidRPr="00A60BB8">
              <w:rPr>
                <w:rFonts w:ascii="Arial" w:hAnsi="Arial" w:cs="Arial"/>
                <w:kern w:val="1"/>
                <w:sz w:val="20"/>
                <w:szCs w:val="20"/>
              </w:rPr>
              <w:t>2° principio della termodinamica</w:t>
            </w:r>
          </w:p>
          <w:p w:rsidR="00A60BB8" w:rsidRPr="00A60BB8" w:rsidRDefault="00A60BB8" w:rsidP="00A60BB8">
            <w:pPr>
              <w:numPr>
                <w:ilvl w:val="0"/>
                <w:numId w:val="10"/>
              </w:numPr>
              <w:shd w:val="clear" w:color="auto" w:fill="FFFFFF"/>
              <w:jc w:val="both"/>
              <w:rPr>
                <w:rFonts w:ascii="ArialMT" w:hAnsi="ArialMT" w:cs="ArialMT"/>
                <w:kern w:val="1"/>
                <w:sz w:val="16"/>
                <w:szCs w:val="16"/>
              </w:rPr>
            </w:pPr>
            <w:r w:rsidRPr="00A60BB8">
              <w:rPr>
                <w:rFonts w:ascii="Arial" w:hAnsi="Arial" w:cs="Arial"/>
                <w:kern w:val="1"/>
                <w:sz w:val="20"/>
                <w:szCs w:val="20"/>
              </w:rPr>
              <w:t>ciclo di Carnot, entalpia, entropia</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autoSpaceDE w:val="0"/>
              <w:jc w:val="center"/>
              <w:rPr>
                <w:rFonts w:ascii="ArialMT" w:hAnsi="ArialMT" w:cs="ArialMT"/>
                <w:kern w:val="1"/>
                <w:sz w:val="16"/>
                <w:szCs w:val="16"/>
              </w:rPr>
            </w:pPr>
            <w:r w:rsidRPr="00A60BB8">
              <w:rPr>
                <w:rFonts w:ascii="ArialMT" w:hAnsi="ArialMT" w:cs="ArialMT"/>
                <w:kern w:val="1"/>
                <w:sz w:val="16"/>
                <w:szCs w:val="16"/>
              </w:rPr>
              <w:t>Novembre</w:t>
            </w:r>
          </w:p>
          <w:p w:rsidR="00A60BB8" w:rsidRPr="00A60BB8" w:rsidRDefault="00A60BB8" w:rsidP="00A60BB8">
            <w:pPr>
              <w:shd w:val="clear" w:color="auto" w:fill="FFFFFF"/>
              <w:autoSpaceDE w:val="0"/>
              <w:jc w:val="center"/>
              <w:rPr>
                <w:kern w:val="1"/>
              </w:rPr>
            </w:pPr>
            <w:r w:rsidRPr="00A60BB8">
              <w:rPr>
                <w:rFonts w:ascii="ArialMT" w:hAnsi="ArialMT" w:cs="ArialMT"/>
                <w:kern w:val="1"/>
                <w:sz w:val="16"/>
                <w:szCs w:val="16"/>
              </w:rPr>
              <w:t>14</w:t>
            </w:r>
          </w:p>
        </w:tc>
      </w:tr>
    </w:tbl>
    <w:p w:rsidR="00A60BB8" w:rsidRPr="00A60BB8" w:rsidRDefault="00A60BB8" w:rsidP="00A60BB8">
      <w:pPr>
        <w:shd w:val="clear" w:color="auto" w:fill="FFFFFF"/>
        <w:rPr>
          <w:kern w:val="1"/>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sz w:val="20"/>
        </w:rPr>
        <w:t>Modulo 4 – RESISTENZA DEI MATERIALI 2</w:t>
      </w:r>
    </w:p>
    <w:p w:rsidR="00A60BB8" w:rsidRPr="00A60BB8" w:rsidRDefault="00A60BB8" w:rsidP="00A60BB8">
      <w:pPr>
        <w:shd w:val="clear" w:color="auto" w:fill="FFFFFF"/>
        <w:jc w:val="both"/>
        <w:rPr>
          <w:rFonts w:ascii="Arial" w:hAnsi="Arial" w:cs="Arial"/>
          <w:kern w:val="1"/>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16"/>
                <w:szCs w:val="16"/>
              </w:rPr>
            </w:pPr>
            <w:r w:rsidRPr="00A60BB8">
              <w:rPr>
                <w:rFonts w:ascii="Arial" w:hAnsi="Arial" w:cs="Arial"/>
                <w:kern w:val="1"/>
                <w:sz w:val="20"/>
              </w:rPr>
              <w:t>Durata (ore)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hd w:val="clear" w:color="auto" w:fill="FFFFFF"/>
              <w:autoSpaceDE w:val="0"/>
              <w:snapToGrid w:val="0"/>
              <w:ind w:left="360"/>
              <w:rPr>
                <w:rFonts w:ascii="Arial" w:hAnsi="Arial" w:cs="Arial"/>
                <w:kern w:val="1"/>
                <w:sz w:val="16"/>
                <w:szCs w:val="16"/>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1</w:t>
            </w:r>
          </w:p>
          <w:p w:rsidR="00A60BB8" w:rsidRPr="00A60BB8" w:rsidRDefault="00A60BB8" w:rsidP="00A60BB8">
            <w:pPr>
              <w:numPr>
                <w:ilvl w:val="0"/>
                <w:numId w:val="5"/>
              </w:numPr>
              <w:shd w:val="clear" w:color="auto" w:fill="FFFFFF"/>
              <w:autoSpaceDE w:val="0"/>
              <w:ind w:left="720"/>
              <w:jc w:val="both"/>
              <w:rPr>
                <w:rFonts w:ascii="Arial" w:hAnsi="Arial" w:cs="Arial"/>
                <w:b/>
                <w:kern w:val="1"/>
                <w:sz w:val="20"/>
                <w:szCs w:val="20"/>
              </w:rPr>
            </w:pPr>
            <w:r w:rsidRPr="00A60BB8">
              <w:rPr>
                <w:rFonts w:ascii="Arial" w:hAnsi="Arial" w:cs="Arial"/>
                <w:kern w:val="1"/>
                <w:sz w:val="20"/>
                <w:szCs w:val="20"/>
              </w:rPr>
              <w:t>Sollecitazioni semplici: sforzo normale, equazione di resistenza e di deformazione</w:t>
            </w:r>
          </w:p>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2</w:t>
            </w:r>
          </w:p>
          <w:p w:rsidR="00A60BB8" w:rsidRPr="00A60BB8" w:rsidRDefault="00A60BB8" w:rsidP="00A60BB8">
            <w:pPr>
              <w:numPr>
                <w:ilvl w:val="0"/>
                <w:numId w:val="2"/>
              </w:numPr>
              <w:shd w:val="clear" w:color="auto" w:fill="FFFFFF"/>
              <w:autoSpaceDE w:val="0"/>
              <w:jc w:val="both"/>
              <w:rPr>
                <w:rFonts w:ascii="Arial" w:hAnsi="Arial" w:cs="Arial"/>
                <w:b/>
                <w:kern w:val="1"/>
                <w:sz w:val="20"/>
                <w:szCs w:val="20"/>
              </w:rPr>
            </w:pPr>
            <w:r w:rsidRPr="00A60BB8">
              <w:rPr>
                <w:rFonts w:ascii="Arial" w:hAnsi="Arial" w:cs="Arial"/>
                <w:kern w:val="1"/>
                <w:sz w:val="20"/>
                <w:szCs w:val="20"/>
              </w:rPr>
              <w:t>Soll. semplici: flessione,equazione di resistenza e di deformazione</w:t>
            </w:r>
          </w:p>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3</w:t>
            </w:r>
          </w:p>
          <w:p w:rsidR="00A60BB8" w:rsidRPr="00A60BB8" w:rsidRDefault="00A60BB8" w:rsidP="00A60BB8">
            <w:pPr>
              <w:numPr>
                <w:ilvl w:val="0"/>
                <w:numId w:val="2"/>
              </w:numPr>
              <w:shd w:val="clear" w:color="auto" w:fill="FFFFFF"/>
              <w:autoSpaceDE w:val="0"/>
              <w:jc w:val="both"/>
              <w:rPr>
                <w:rFonts w:ascii="Arial" w:hAnsi="Arial" w:cs="Arial"/>
                <w:b/>
                <w:kern w:val="1"/>
                <w:sz w:val="20"/>
                <w:szCs w:val="20"/>
              </w:rPr>
            </w:pPr>
            <w:r w:rsidRPr="00A60BB8">
              <w:rPr>
                <w:rFonts w:ascii="Arial" w:hAnsi="Arial" w:cs="Arial"/>
                <w:kern w:val="1"/>
                <w:sz w:val="20"/>
                <w:szCs w:val="20"/>
              </w:rPr>
              <w:t>Soll.semplici: taglio,equazione di resistenza e di deformazione</w:t>
            </w:r>
          </w:p>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4</w:t>
            </w:r>
          </w:p>
          <w:p w:rsidR="00A60BB8" w:rsidRPr="00A60BB8" w:rsidRDefault="00A60BB8" w:rsidP="00A60BB8">
            <w:pPr>
              <w:numPr>
                <w:ilvl w:val="0"/>
                <w:numId w:val="2"/>
              </w:numPr>
              <w:shd w:val="clear" w:color="auto" w:fill="FFFFFF"/>
              <w:autoSpaceDE w:val="0"/>
              <w:jc w:val="both"/>
              <w:rPr>
                <w:rFonts w:ascii="ArialMT" w:hAnsi="ArialMT" w:cs="ArialMT"/>
                <w:kern w:val="1"/>
                <w:sz w:val="16"/>
                <w:szCs w:val="16"/>
              </w:rPr>
            </w:pPr>
            <w:r w:rsidRPr="00A60BB8">
              <w:rPr>
                <w:rFonts w:ascii="Arial" w:hAnsi="Arial" w:cs="Arial"/>
                <w:kern w:val="1"/>
                <w:sz w:val="20"/>
                <w:szCs w:val="20"/>
              </w:rPr>
              <w:t>Soll. semplici: torsione,equazione di resistenza e di deformazione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autoSpaceDE w:val="0"/>
              <w:jc w:val="center"/>
              <w:rPr>
                <w:rFonts w:ascii="ArialMT" w:hAnsi="ArialMT" w:cs="ArialMT"/>
                <w:kern w:val="1"/>
                <w:sz w:val="16"/>
                <w:szCs w:val="16"/>
              </w:rPr>
            </w:pPr>
            <w:r w:rsidRPr="00A60BB8">
              <w:rPr>
                <w:rFonts w:ascii="ArialMT" w:hAnsi="ArialMT" w:cs="ArialMT"/>
                <w:kern w:val="1"/>
                <w:sz w:val="16"/>
                <w:szCs w:val="16"/>
              </w:rPr>
              <w:t>Novembre</w:t>
            </w:r>
          </w:p>
          <w:p w:rsidR="00A60BB8" w:rsidRPr="00A60BB8" w:rsidRDefault="00A60BB8" w:rsidP="00A60BB8">
            <w:pPr>
              <w:shd w:val="clear" w:color="auto" w:fill="FFFFFF"/>
              <w:autoSpaceDE w:val="0"/>
              <w:jc w:val="center"/>
              <w:rPr>
                <w:rFonts w:ascii="ArialMT" w:hAnsi="ArialMT" w:cs="ArialMT"/>
                <w:kern w:val="1"/>
                <w:sz w:val="16"/>
                <w:szCs w:val="16"/>
              </w:rPr>
            </w:pPr>
            <w:r w:rsidRPr="00A60BB8">
              <w:rPr>
                <w:rFonts w:ascii="ArialMT" w:hAnsi="ArialMT" w:cs="ArialMT"/>
                <w:kern w:val="1"/>
                <w:sz w:val="16"/>
                <w:szCs w:val="16"/>
              </w:rPr>
              <w:t>Dicembre</w:t>
            </w:r>
          </w:p>
          <w:p w:rsidR="00A60BB8" w:rsidRPr="00A60BB8" w:rsidRDefault="00A60BB8" w:rsidP="00A60BB8">
            <w:pPr>
              <w:shd w:val="clear" w:color="auto" w:fill="FFFFFF"/>
              <w:jc w:val="center"/>
              <w:rPr>
                <w:kern w:val="1"/>
              </w:rPr>
            </w:pPr>
            <w:r w:rsidRPr="00A60BB8">
              <w:rPr>
                <w:rFonts w:ascii="ArialMT" w:hAnsi="ArialMT" w:cs="ArialMT"/>
                <w:kern w:val="1"/>
                <w:sz w:val="16"/>
                <w:szCs w:val="16"/>
              </w:rPr>
              <w:t>15</w:t>
            </w:r>
          </w:p>
        </w:tc>
      </w:tr>
    </w:tbl>
    <w:p w:rsidR="00A60BB8" w:rsidRPr="00A60BB8" w:rsidRDefault="00A60BB8" w:rsidP="00A60BB8">
      <w:pPr>
        <w:shd w:val="clear" w:color="auto" w:fill="FFFFFF"/>
        <w:rPr>
          <w:kern w:val="1"/>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sz w:val="20"/>
        </w:rPr>
        <w:t>Modulo 5 – IMPIANTI A VAPORE</w:t>
      </w:r>
    </w:p>
    <w:p w:rsidR="00A60BB8" w:rsidRPr="00A60BB8" w:rsidRDefault="00A60BB8" w:rsidP="00A60BB8">
      <w:pPr>
        <w:shd w:val="clear" w:color="auto" w:fill="FFFFFF"/>
        <w:jc w:val="both"/>
        <w:rPr>
          <w:rFonts w:ascii="Arial" w:hAnsi="Arial" w:cs="Arial"/>
          <w:kern w:val="1"/>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16"/>
                <w:szCs w:val="16"/>
              </w:rPr>
            </w:pPr>
            <w:r w:rsidRPr="00A60BB8">
              <w:rPr>
                <w:rFonts w:ascii="Arial" w:hAnsi="Arial" w:cs="Arial"/>
                <w:kern w:val="1"/>
                <w:sz w:val="20"/>
              </w:rPr>
              <w:t>Durata (ore)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hd w:val="clear" w:color="auto" w:fill="FFFFFF"/>
              <w:autoSpaceDE w:val="0"/>
              <w:snapToGrid w:val="0"/>
              <w:ind w:left="360"/>
              <w:rPr>
                <w:rFonts w:ascii="Arial" w:hAnsi="Arial" w:cs="Arial"/>
                <w:kern w:val="1"/>
                <w:sz w:val="16"/>
                <w:szCs w:val="16"/>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1</w:t>
            </w:r>
          </w:p>
          <w:p w:rsidR="00A60BB8" w:rsidRPr="00A60BB8" w:rsidRDefault="00A60BB8" w:rsidP="00A60BB8">
            <w:pPr>
              <w:numPr>
                <w:ilvl w:val="0"/>
                <w:numId w:val="2"/>
              </w:numPr>
              <w:shd w:val="clear" w:color="auto" w:fill="FFFFFF"/>
              <w:autoSpaceDE w:val="0"/>
              <w:jc w:val="both"/>
              <w:rPr>
                <w:rFonts w:ascii="Arial" w:hAnsi="Arial" w:cs="Arial"/>
                <w:b/>
                <w:kern w:val="1"/>
                <w:sz w:val="20"/>
                <w:szCs w:val="20"/>
              </w:rPr>
            </w:pPr>
            <w:r w:rsidRPr="00A60BB8">
              <w:rPr>
                <w:rFonts w:ascii="Arial" w:hAnsi="Arial" w:cs="Arial"/>
                <w:kern w:val="1"/>
                <w:sz w:val="20"/>
                <w:szCs w:val="20"/>
              </w:rPr>
              <w:t>Vapore e generatori di vapore</w:t>
            </w:r>
          </w:p>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2</w:t>
            </w:r>
          </w:p>
          <w:p w:rsidR="00A60BB8" w:rsidRPr="00A60BB8" w:rsidRDefault="00A60BB8" w:rsidP="00A60BB8">
            <w:pPr>
              <w:numPr>
                <w:ilvl w:val="0"/>
                <w:numId w:val="2"/>
              </w:numPr>
              <w:shd w:val="clear" w:color="auto" w:fill="FFFFFF"/>
              <w:autoSpaceDE w:val="0"/>
              <w:jc w:val="both"/>
              <w:rPr>
                <w:rFonts w:ascii="Arial" w:hAnsi="Arial" w:cs="Arial"/>
                <w:b/>
                <w:kern w:val="1"/>
                <w:sz w:val="20"/>
                <w:szCs w:val="20"/>
              </w:rPr>
            </w:pPr>
            <w:r w:rsidRPr="00A60BB8">
              <w:rPr>
                <w:rFonts w:ascii="Arial" w:hAnsi="Arial" w:cs="Arial"/>
                <w:kern w:val="1"/>
                <w:sz w:val="20"/>
                <w:szCs w:val="20"/>
              </w:rPr>
              <w:t>Cicli termici, rigener. Condensaz.</w:t>
            </w:r>
          </w:p>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3</w:t>
            </w:r>
          </w:p>
          <w:p w:rsidR="00A60BB8" w:rsidRPr="00A60BB8" w:rsidRDefault="00A60BB8" w:rsidP="00A60BB8">
            <w:pPr>
              <w:numPr>
                <w:ilvl w:val="0"/>
                <w:numId w:val="2"/>
              </w:numPr>
              <w:shd w:val="clear" w:color="auto" w:fill="FFFFFF"/>
              <w:autoSpaceDE w:val="0"/>
              <w:jc w:val="both"/>
              <w:rPr>
                <w:rFonts w:ascii="Arial" w:hAnsi="Arial" w:cs="Arial"/>
                <w:kern w:val="1"/>
                <w:sz w:val="20"/>
                <w:szCs w:val="20"/>
              </w:rPr>
            </w:pPr>
            <w:r w:rsidRPr="00A60BB8">
              <w:rPr>
                <w:rFonts w:ascii="Arial" w:hAnsi="Arial" w:cs="Arial"/>
                <w:kern w:val="1"/>
                <w:sz w:val="20"/>
                <w:szCs w:val="20"/>
              </w:rPr>
              <w:t>Turbine e condensatori (cenni)</w:t>
            </w:r>
          </w:p>
          <w:p w:rsidR="00A60BB8" w:rsidRPr="00A60BB8" w:rsidRDefault="00A60BB8" w:rsidP="00A60BB8">
            <w:pPr>
              <w:numPr>
                <w:ilvl w:val="0"/>
                <w:numId w:val="2"/>
              </w:numPr>
              <w:shd w:val="clear" w:color="auto" w:fill="FFFFFF"/>
              <w:autoSpaceDE w:val="0"/>
              <w:jc w:val="both"/>
              <w:rPr>
                <w:rFonts w:ascii="ArialMT" w:hAnsi="ArialMT" w:cs="ArialMT"/>
                <w:kern w:val="1"/>
                <w:sz w:val="16"/>
                <w:szCs w:val="16"/>
              </w:rPr>
            </w:pPr>
            <w:r w:rsidRPr="00A60BB8">
              <w:rPr>
                <w:rFonts w:ascii="Arial" w:hAnsi="Arial" w:cs="Arial"/>
                <w:kern w:val="1"/>
                <w:sz w:val="20"/>
                <w:szCs w:val="20"/>
              </w:rPr>
              <w:t>Impianti nucleari (cenni)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autoSpaceDE w:val="0"/>
              <w:jc w:val="center"/>
              <w:rPr>
                <w:rFonts w:ascii="ArialMT" w:hAnsi="ArialMT" w:cs="ArialMT"/>
                <w:kern w:val="1"/>
                <w:sz w:val="16"/>
                <w:szCs w:val="16"/>
              </w:rPr>
            </w:pPr>
            <w:r w:rsidRPr="00A60BB8">
              <w:rPr>
                <w:rFonts w:ascii="ArialMT" w:hAnsi="ArialMT" w:cs="ArialMT"/>
                <w:kern w:val="1"/>
                <w:sz w:val="16"/>
                <w:szCs w:val="16"/>
              </w:rPr>
              <w:t>Gennaio</w:t>
            </w:r>
          </w:p>
          <w:p w:rsidR="00A60BB8" w:rsidRPr="00A60BB8" w:rsidRDefault="00A60BB8" w:rsidP="00A60BB8">
            <w:pPr>
              <w:shd w:val="clear" w:color="auto" w:fill="FFFFFF"/>
              <w:autoSpaceDE w:val="0"/>
              <w:jc w:val="center"/>
              <w:rPr>
                <w:rFonts w:ascii="ArialMT" w:hAnsi="ArialMT" w:cs="ArialMT"/>
                <w:kern w:val="1"/>
                <w:sz w:val="16"/>
                <w:szCs w:val="16"/>
              </w:rPr>
            </w:pPr>
            <w:r w:rsidRPr="00A60BB8">
              <w:rPr>
                <w:rFonts w:ascii="ArialMT" w:hAnsi="ArialMT" w:cs="ArialMT"/>
                <w:kern w:val="1"/>
                <w:sz w:val="16"/>
                <w:szCs w:val="16"/>
              </w:rPr>
              <w:t>Febbraio</w:t>
            </w:r>
          </w:p>
          <w:p w:rsidR="00A60BB8" w:rsidRPr="00A60BB8" w:rsidRDefault="00A60BB8" w:rsidP="00A60BB8">
            <w:pPr>
              <w:shd w:val="clear" w:color="auto" w:fill="FFFFFF"/>
              <w:jc w:val="center"/>
              <w:rPr>
                <w:rFonts w:ascii="Arial" w:hAnsi="Arial" w:cs="Arial"/>
                <w:b/>
                <w:kern w:val="1"/>
                <w:sz w:val="20"/>
              </w:rPr>
            </w:pPr>
            <w:r w:rsidRPr="00A60BB8">
              <w:rPr>
                <w:rFonts w:ascii="ArialMT" w:hAnsi="ArialMT" w:cs="ArialMT"/>
                <w:kern w:val="1"/>
                <w:sz w:val="16"/>
                <w:szCs w:val="16"/>
              </w:rPr>
              <w:t>16</w:t>
            </w:r>
          </w:p>
        </w:tc>
      </w:tr>
    </w:tbl>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sz w:val="20"/>
        </w:rPr>
        <w:lastRenderedPageBreak/>
        <w:t>Modulo 6 – RESISTENZA DEI MATERIALI 3</w:t>
      </w:r>
    </w:p>
    <w:p w:rsidR="00A60BB8" w:rsidRDefault="00A60BB8"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Default="004459EA" w:rsidP="00A60BB8">
      <w:pPr>
        <w:shd w:val="clear" w:color="auto" w:fill="FFFFFF"/>
        <w:jc w:val="both"/>
        <w:rPr>
          <w:rFonts w:ascii="Arial" w:hAnsi="Arial" w:cs="Arial"/>
          <w:kern w:val="1"/>
          <w:sz w:val="20"/>
        </w:rPr>
      </w:pPr>
    </w:p>
    <w:p w:rsidR="004459EA" w:rsidRPr="00A60BB8" w:rsidRDefault="004459EA" w:rsidP="00A60BB8">
      <w:pPr>
        <w:shd w:val="clear" w:color="auto" w:fill="FFFFFF"/>
        <w:jc w:val="both"/>
        <w:rPr>
          <w:rFonts w:ascii="Arial" w:hAnsi="Arial" w:cs="Arial"/>
          <w:kern w:val="1"/>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16"/>
                <w:szCs w:val="16"/>
              </w:rPr>
            </w:pPr>
            <w:r w:rsidRPr="00A60BB8">
              <w:rPr>
                <w:rFonts w:ascii="Arial" w:hAnsi="Arial" w:cs="Arial"/>
                <w:kern w:val="1"/>
                <w:sz w:val="20"/>
              </w:rPr>
              <w:t>Durata (ore)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autoSpaceDE w:val="0"/>
              <w:snapToGrid w:val="0"/>
              <w:rPr>
                <w:rFonts w:ascii="Arial" w:hAnsi="Arial" w:cs="Arial"/>
                <w:kern w:val="1"/>
                <w:sz w:val="16"/>
                <w:szCs w:val="16"/>
              </w:rPr>
            </w:pPr>
          </w:p>
        </w:tc>
        <w:tc>
          <w:tcPr>
            <w:tcW w:w="6290" w:type="dxa"/>
            <w:tcBorders>
              <w:top w:val="single" w:sz="6"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1</w:t>
            </w:r>
          </w:p>
          <w:p w:rsidR="00A60BB8" w:rsidRPr="00A60BB8" w:rsidRDefault="00A60BB8" w:rsidP="00A60BB8">
            <w:pPr>
              <w:numPr>
                <w:ilvl w:val="0"/>
                <w:numId w:val="8"/>
              </w:numPr>
              <w:shd w:val="clear" w:color="auto" w:fill="FFFFFF"/>
              <w:tabs>
                <w:tab w:val="clear" w:pos="0"/>
                <w:tab w:val="num" w:pos="720"/>
              </w:tabs>
              <w:autoSpaceDE w:val="0"/>
              <w:jc w:val="both"/>
              <w:rPr>
                <w:rFonts w:ascii="Arial" w:hAnsi="Arial" w:cs="Arial"/>
                <w:b/>
                <w:kern w:val="1"/>
                <w:sz w:val="20"/>
                <w:szCs w:val="20"/>
              </w:rPr>
            </w:pPr>
            <w:r w:rsidRPr="00A60BB8">
              <w:rPr>
                <w:rFonts w:ascii="Arial" w:hAnsi="Arial" w:cs="Arial"/>
                <w:kern w:val="1"/>
                <w:sz w:val="20"/>
                <w:szCs w:val="20"/>
              </w:rPr>
              <w:t>Instabilità all’equilibrio, carico di punta</w:t>
            </w:r>
          </w:p>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2</w:t>
            </w:r>
          </w:p>
          <w:p w:rsidR="00A60BB8" w:rsidRPr="00A60BB8" w:rsidRDefault="00A60BB8" w:rsidP="00A60BB8">
            <w:pPr>
              <w:numPr>
                <w:ilvl w:val="0"/>
                <w:numId w:val="8"/>
              </w:numPr>
              <w:shd w:val="clear" w:color="auto" w:fill="FFFFFF"/>
              <w:tabs>
                <w:tab w:val="clear" w:pos="0"/>
                <w:tab w:val="num" w:pos="720"/>
              </w:tabs>
              <w:autoSpaceDE w:val="0"/>
              <w:jc w:val="both"/>
              <w:rPr>
                <w:rFonts w:ascii="Arial" w:hAnsi="Arial" w:cs="Arial"/>
                <w:b/>
                <w:kern w:val="1"/>
                <w:sz w:val="20"/>
                <w:szCs w:val="20"/>
              </w:rPr>
            </w:pPr>
            <w:r w:rsidRPr="00A60BB8">
              <w:rPr>
                <w:rFonts w:ascii="Arial" w:hAnsi="Arial" w:cs="Arial"/>
                <w:kern w:val="1"/>
                <w:sz w:val="20"/>
                <w:szCs w:val="20"/>
              </w:rPr>
              <w:t>Soll.composte: sforzo norm. e fless.</w:t>
            </w:r>
          </w:p>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3</w:t>
            </w:r>
          </w:p>
          <w:p w:rsidR="00A60BB8" w:rsidRPr="00A60BB8" w:rsidRDefault="00A60BB8" w:rsidP="00A60BB8">
            <w:pPr>
              <w:numPr>
                <w:ilvl w:val="0"/>
                <w:numId w:val="8"/>
              </w:numPr>
              <w:shd w:val="clear" w:color="auto" w:fill="FFFFFF"/>
              <w:tabs>
                <w:tab w:val="clear" w:pos="0"/>
                <w:tab w:val="num" w:pos="720"/>
              </w:tabs>
              <w:autoSpaceDE w:val="0"/>
              <w:jc w:val="both"/>
              <w:rPr>
                <w:rFonts w:ascii="Arial" w:hAnsi="Arial" w:cs="Arial"/>
                <w:b/>
                <w:kern w:val="1"/>
                <w:sz w:val="20"/>
                <w:szCs w:val="20"/>
              </w:rPr>
            </w:pPr>
            <w:r w:rsidRPr="00A60BB8">
              <w:rPr>
                <w:rFonts w:ascii="Arial" w:hAnsi="Arial" w:cs="Arial"/>
                <w:kern w:val="1"/>
                <w:sz w:val="20"/>
                <w:szCs w:val="20"/>
              </w:rPr>
              <w:t>Soll.composte: fless.e taglio, flesso-torsione, tenso-flesso torsione</w:t>
            </w:r>
          </w:p>
          <w:p w:rsidR="00A60BB8" w:rsidRPr="00A60BB8" w:rsidRDefault="00A60BB8" w:rsidP="00A60BB8">
            <w:pPr>
              <w:shd w:val="clear" w:color="auto" w:fill="FFFFFF"/>
              <w:autoSpaceDE w:val="0"/>
              <w:jc w:val="both"/>
              <w:rPr>
                <w:rFonts w:ascii="Arial" w:hAnsi="Arial" w:cs="Arial"/>
                <w:kern w:val="1"/>
                <w:sz w:val="20"/>
                <w:szCs w:val="20"/>
              </w:rPr>
            </w:pPr>
            <w:r w:rsidRPr="00A60BB8">
              <w:rPr>
                <w:rFonts w:ascii="Arial" w:hAnsi="Arial" w:cs="Arial"/>
                <w:b/>
                <w:kern w:val="1"/>
                <w:sz w:val="20"/>
                <w:szCs w:val="20"/>
              </w:rPr>
              <w:t>Unità 4</w:t>
            </w:r>
          </w:p>
          <w:p w:rsidR="00A60BB8" w:rsidRPr="00A60BB8" w:rsidRDefault="00A60BB8" w:rsidP="00A60BB8">
            <w:pPr>
              <w:numPr>
                <w:ilvl w:val="0"/>
                <w:numId w:val="8"/>
              </w:numPr>
              <w:shd w:val="clear" w:color="auto" w:fill="FFFFFF"/>
              <w:tabs>
                <w:tab w:val="clear" w:pos="0"/>
                <w:tab w:val="num" w:pos="720"/>
              </w:tabs>
              <w:autoSpaceDE w:val="0"/>
              <w:jc w:val="both"/>
              <w:rPr>
                <w:rFonts w:ascii="Arial" w:hAnsi="Arial" w:cs="Arial"/>
                <w:kern w:val="1"/>
                <w:sz w:val="16"/>
                <w:szCs w:val="16"/>
              </w:rPr>
            </w:pPr>
            <w:r w:rsidRPr="00A60BB8">
              <w:rPr>
                <w:rFonts w:ascii="Arial" w:hAnsi="Arial" w:cs="Arial"/>
                <w:kern w:val="1"/>
                <w:sz w:val="20"/>
                <w:szCs w:val="20"/>
              </w:rPr>
              <w:t>Cenni sulle deform. delle travi inflesse e sulle travi vincolate iperstatiche.</w:t>
            </w:r>
          </w:p>
        </w:tc>
        <w:tc>
          <w:tcPr>
            <w:tcW w:w="1305" w:type="dxa"/>
            <w:tcBorders>
              <w:top w:val="single" w:sz="6" w:space="0" w:color="000000"/>
              <w:left w:val="single" w:sz="6" w:space="0" w:color="000000"/>
              <w:bottom w:val="single" w:sz="18" w:space="0" w:color="000000"/>
              <w:right w:val="single" w:sz="18" w:space="0" w:color="000000"/>
            </w:tcBorders>
            <w:shd w:val="clear" w:color="auto" w:fill="FFFFFF"/>
            <w:vAlign w:val="center"/>
          </w:tcPr>
          <w:p w:rsidR="00A60BB8" w:rsidRPr="00A60BB8" w:rsidRDefault="00A60BB8" w:rsidP="00A60BB8">
            <w:pPr>
              <w:shd w:val="clear" w:color="auto" w:fill="FFFFFF"/>
              <w:autoSpaceDE w:val="0"/>
              <w:jc w:val="center"/>
              <w:rPr>
                <w:rFonts w:ascii="Arial" w:hAnsi="Arial" w:cs="Arial"/>
                <w:kern w:val="1"/>
                <w:sz w:val="16"/>
                <w:szCs w:val="16"/>
              </w:rPr>
            </w:pPr>
            <w:r w:rsidRPr="00A60BB8">
              <w:rPr>
                <w:rFonts w:ascii="Arial" w:hAnsi="Arial" w:cs="Arial"/>
                <w:kern w:val="1"/>
                <w:sz w:val="16"/>
                <w:szCs w:val="16"/>
              </w:rPr>
              <w:t>Marzo</w:t>
            </w:r>
          </w:p>
          <w:p w:rsidR="00A60BB8" w:rsidRPr="00A60BB8" w:rsidRDefault="00A60BB8" w:rsidP="00A60BB8">
            <w:pPr>
              <w:shd w:val="clear" w:color="auto" w:fill="FFFFFF"/>
              <w:autoSpaceDE w:val="0"/>
              <w:jc w:val="center"/>
              <w:rPr>
                <w:rFonts w:ascii="Arial" w:hAnsi="Arial" w:cs="Arial"/>
                <w:kern w:val="1"/>
                <w:sz w:val="16"/>
                <w:szCs w:val="16"/>
              </w:rPr>
            </w:pPr>
            <w:r w:rsidRPr="00A60BB8">
              <w:rPr>
                <w:rFonts w:ascii="Arial" w:hAnsi="Arial" w:cs="Arial"/>
                <w:kern w:val="1"/>
                <w:sz w:val="16"/>
                <w:szCs w:val="16"/>
              </w:rPr>
              <w:t>Aprile</w:t>
            </w:r>
          </w:p>
          <w:p w:rsidR="00A60BB8" w:rsidRPr="00A60BB8" w:rsidRDefault="00A60BB8" w:rsidP="00A60BB8">
            <w:pPr>
              <w:shd w:val="clear" w:color="auto" w:fill="FFFFFF"/>
              <w:autoSpaceDE w:val="0"/>
              <w:jc w:val="center"/>
              <w:rPr>
                <w:rFonts w:ascii="Arial" w:hAnsi="Arial" w:cs="Arial"/>
                <w:kern w:val="1"/>
                <w:sz w:val="16"/>
                <w:szCs w:val="16"/>
              </w:rPr>
            </w:pPr>
            <w:r w:rsidRPr="00A60BB8">
              <w:rPr>
                <w:rFonts w:ascii="Arial" w:hAnsi="Arial" w:cs="Arial"/>
                <w:kern w:val="1"/>
                <w:sz w:val="16"/>
                <w:szCs w:val="16"/>
              </w:rPr>
              <w:t>Maggio</w:t>
            </w:r>
          </w:p>
          <w:p w:rsidR="00A60BB8" w:rsidRPr="00A60BB8" w:rsidRDefault="00A60BB8" w:rsidP="00A60BB8">
            <w:pPr>
              <w:shd w:val="clear" w:color="auto" w:fill="FFFFFF"/>
              <w:jc w:val="center"/>
              <w:rPr>
                <w:rFonts w:ascii="Arial" w:hAnsi="Arial" w:cs="Arial"/>
                <w:b/>
                <w:kern w:val="1"/>
                <w:sz w:val="20"/>
              </w:rPr>
            </w:pPr>
            <w:r w:rsidRPr="00A60BB8">
              <w:rPr>
                <w:rFonts w:ascii="Arial" w:hAnsi="Arial" w:cs="Arial"/>
                <w:kern w:val="1"/>
                <w:sz w:val="16"/>
                <w:szCs w:val="16"/>
              </w:rPr>
              <w:t>20</w:t>
            </w:r>
          </w:p>
        </w:tc>
      </w:tr>
    </w:tbl>
    <w:p w:rsidR="00A60BB8" w:rsidRPr="00A60BB8" w:rsidRDefault="00A60BB8" w:rsidP="00A60BB8">
      <w:pPr>
        <w:shd w:val="clear" w:color="auto" w:fill="FFFFFF"/>
        <w:jc w:val="both"/>
        <w:rPr>
          <w:rFonts w:ascii="Arial" w:hAnsi="Arial" w:cs="Arial"/>
          <w:b/>
          <w:kern w:val="1"/>
          <w:sz w:val="20"/>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sz w:val="20"/>
        </w:rPr>
        <w:t>Modulo 7 –CICLI TEORICI DEI MOTORI ENDOTERMICI</w:t>
      </w:r>
    </w:p>
    <w:p w:rsidR="00A60BB8" w:rsidRPr="00A60BB8" w:rsidRDefault="00A60BB8" w:rsidP="00A60BB8">
      <w:pPr>
        <w:shd w:val="clear" w:color="auto" w:fill="FFFFFF"/>
        <w:jc w:val="both"/>
        <w:rPr>
          <w:rFonts w:ascii="Arial" w:hAnsi="Arial" w:cs="Arial"/>
          <w:kern w:val="1"/>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Prerequisiti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16"/>
                <w:szCs w:val="16"/>
              </w:rPr>
            </w:pPr>
            <w:r w:rsidRPr="00A60BB8">
              <w:rPr>
                <w:rFonts w:ascii="Arial" w:hAnsi="Arial" w:cs="Arial"/>
                <w:kern w:val="1"/>
                <w:sz w:val="20"/>
              </w:rPr>
              <w:t>Durata (ore)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hd w:val="clear" w:color="auto" w:fill="FFFFFF"/>
              <w:autoSpaceDE w:val="0"/>
              <w:snapToGrid w:val="0"/>
              <w:jc w:val="both"/>
              <w:rPr>
                <w:rFonts w:ascii="Arial" w:hAnsi="Arial" w:cs="Arial"/>
                <w:kern w:val="1"/>
                <w:sz w:val="16"/>
                <w:szCs w:val="16"/>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autoSpaceDE w:val="0"/>
              <w:rPr>
                <w:rFonts w:ascii="Arial" w:hAnsi="Arial" w:cs="Arial"/>
                <w:kern w:val="1"/>
                <w:sz w:val="20"/>
                <w:szCs w:val="20"/>
              </w:rPr>
            </w:pPr>
            <w:r w:rsidRPr="00A60BB8">
              <w:rPr>
                <w:rFonts w:ascii="Arial" w:hAnsi="Arial" w:cs="Arial"/>
                <w:b/>
                <w:kern w:val="1"/>
                <w:sz w:val="20"/>
                <w:szCs w:val="20"/>
              </w:rPr>
              <w:t>Unità 1</w:t>
            </w:r>
          </w:p>
          <w:p w:rsidR="00A60BB8" w:rsidRPr="00A60BB8" w:rsidRDefault="00A60BB8" w:rsidP="00A60BB8">
            <w:pPr>
              <w:numPr>
                <w:ilvl w:val="0"/>
                <w:numId w:val="8"/>
              </w:numPr>
              <w:shd w:val="clear" w:color="auto" w:fill="FFFFFF"/>
              <w:tabs>
                <w:tab w:val="clear" w:pos="0"/>
                <w:tab w:val="num" w:pos="720"/>
              </w:tabs>
              <w:autoSpaceDE w:val="0"/>
              <w:rPr>
                <w:rFonts w:ascii="Arial" w:hAnsi="Arial" w:cs="Arial"/>
                <w:kern w:val="1"/>
                <w:sz w:val="20"/>
                <w:szCs w:val="20"/>
              </w:rPr>
            </w:pPr>
            <w:r w:rsidRPr="00A60BB8">
              <w:rPr>
                <w:rFonts w:ascii="Arial" w:hAnsi="Arial" w:cs="Arial"/>
                <w:kern w:val="1"/>
                <w:sz w:val="20"/>
                <w:szCs w:val="20"/>
              </w:rPr>
              <w:t>Ciclo ideale Otto</w:t>
            </w:r>
          </w:p>
          <w:p w:rsidR="00A60BB8" w:rsidRPr="00A60BB8" w:rsidRDefault="00A60BB8" w:rsidP="00A60BB8">
            <w:pPr>
              <w:numPr>
                <w:ilvl w:val="0"/>
                <w:numId w:val="8"/>
              </w:numPr>
              <w:shd w:val="clear" w:color="auto" w:fill="FFFFFF"/>
              <w:tabs>
                <w:tab w:val="clear" w:pos="0"/>
                <w:tab w:val="num" w:pos="720"/>
              </w:tabs>
              <w:autoSpaceDE w:val="0"/>
              <w:rPr>
                <w:rFonts w:ascii="Arial" w:hAnsi="Arial" w:cs="Arial"/>
                <w:kern w:val="1"/>
                <w:sz w:val="20"/>
                <w:szCs w:val="20"/>
              </w:rPr>
            </w:pPr>
            <w:r w:rsidRPr="00A60BB8">
              <w:rPr>
                <w:rFonts w:ascii="Arial" w:hAnsi="Arial" w:cs="Arial"/>
                <w:kern w:val="1"/>
                <w:sz w:val="20"/>
                <w:szCs w:val="20"/>
              </w:rPr>
              <w:t>Ciclo ideale Diesel</w:t>
            </w:r>
          </w:p>
          <w:p w:rsidR="00A60BB8" w:rsidRPr="00A60BB8" w:rsidRDefault="00A60BB8" w:rsidP="00A60BB8">
            <w:pPr>
              <w:numPr>
                <w:ilvl w:val="0"/>
                <w:numId w:val="8"/>
              </w:numPr>
              <w:shd w:val="clear" w:color="auto" w:fill="FFFFFF"/>
              <w:tabs>
                <w:tab w:val="clear" w:pos="0"/>
                <w:tab w:val="num" w:pos="720"/>
              </w:tabs>
              <w:autoSpaceDE w:val="0"/>
              <w:rPr>
                <w:rFonts w:ascii="Arial" w:hAnsi="Arial" w:cs="Arial"/>
                <w:kern w:val="1"/>
                <w:sz w:val="16"/>
                <w:szCs w:val="16"/>
              </w:rPr>
            </w:pPr>
            <w:r w:rsidRPr="00A60BB8">
              <w:rPr>
                <w:rFonts w:ascii="Arial" w:hAnsi="Arial" w:cs="Arial"/>
                <w:kern w:val="1"/>
                <w:sz w:val="20"/>
                <w:szCs w:val="20"/>
              </w:rPr>
              <w:t>Confronto tra i cicli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autoSpaceDE w:val="0"/>
              <w:jc w:val="center"/>
              <w:rPr>
                <w:rFonts w:ascii="Arial" w:hAnsi="Arial" w:cs="Arial"/>
                <w:kern w:val="1"/>
                <w:sz w:val="16"/>
                <w:szCs w:val="16"/>
              </w:rPr>
            </w:pPr>
            <w:r w:rsidRPr="00A60BB8">
              <w:rPr>
                <w:rFonts w:ascii="Arial" w:hAnsi="Arial" w:cs="Arial"/>
                <w:kern w:val="1"/>
                <w:sz w:val="16"/>
                <w:szCs w:val="16"/>
              </w:rPr>
              <w:t>Maggio</w:t>
            </w:r>
          </w:p>
          <w:p w:rsidR="00A60BB8" w:rsidRPr="00A60BB8" w:rsidRDefault="00A60BB8" w:rsidP="00A60BB8">
            <w:pPr>
              <w:shd w:val="clear" w:color="auto" w:fill="FFFFFF"/>
              <w:autoSpaceDE w:val="0"/>
              <w:jc w:val="center"/>
              <w:rPr>
                <w:rFonts w:ascii="Arial" w:hAnsi="Arial" w:cs="Arial"/>
                <w:kern w:val="1"/>
                <w:sz w:val="16"/>
                <w:szCs w:val="16"/>
              </w:rPr>
            </w:pPr>
            <w:r w:rsidRPr="00A60BB8">
              <w:rPr>
                <w:rFonts w:ascii="Arial" w:hAnsi="Arial" w:cs="Arial"/>
                <w:kern w:val="1"/>
                <w:sz w:val="16"/>
                <w:szCs w:val="16"/>
              </w:rPr>
              <w:t>Giugno</w:t>
            </w:r>
          </w:p>
          <w:p w:rsidR="00A60BB8" w:rsidRPr="00A60BB8" w:rsidRDefault="00A60BB8" w:rsidP="00A60BB8">
            <w:pPr>
              <w:shd w:val="clear" w:color="auto" w:fill="FFFFFF"/>
              <w:jc w:val="center"/>
              <w:rPr>
                <w:kern w:val="1"/>
              </w:rPr>
            </w:pPr>
            <w:r w:rsidRPr="00A60BB8">
              <w:rPr>
                <w:rFonts w:ascii="Arial" w:hAnsi="Arial" w:cs="Arial"/>
                <w:kern w:val="1"/>
                <w:sz w:val="16"/>
                <w:szCs w:val="16"/>
              </w:rPr>
              <w:t>6</w:t>
            </w:r>
          </w:p>
        </w:tc>
      </w:tr>
    </w:tbl>
    <w:p w:rsidR="00A60BB8" w:rsidRPr="00A60BB8" w:rsidRDefault="00A60BB8" w:rsidP="00A60BB8">
      <w:pPr>
        <w:shd w:val="clear" w:color="auto" w:fill="FFFFFF"/>
        <w:rPr>
          <w:kern w:val="1"/>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sz w:val="20"/>
        </w:rPr>
        <w:t>Modulo 8 – LABORATORIO MACCHINE A FLUIDO</w:t>
      </w:r>
    </w:p>
    <w:p w:rsidR="00A60BB8" w:rsidRPr="00A60BB8" w:rsidRDefault="00A60BB8" w:rsidP="00A60BB8">
      <w:pPr>
        <w:shd w:val="clear" w:color="auto" w:fill="FFFFFF"/>
        <w:jc w:val="both"/>
        <w:rPr>
          <w:rFonts w:ascii="Arial" w:hAnsi="Arial" w:cs="Arial"/>
          <w:kern w:val="1"/>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Prerequisiti</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(se richiesti)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16"/>
                <w:szCs w:val="16"/>
              </w:rPr>
            </w:pPr>
            <w:r w:rsidRPr="00A60BB8">
              <w:rPr>
                <w:rFonts w:ascii="Arial" w:hAnsi="Arial" w:cs="Arial"/>
                <w:kern w:val="1"/>
                <w:sz w:val="20"/>
              </w:rPr>
              <w:t>Durata (ore)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hd w:val="clear" w:color="auto" w:fill="FFFFFF"/>
              <w:autoSpaceDE w:val="0"/>
              <w:snapToGrid w:val="0"/>
              <w:ind w:left="360"/>
              <w:rPr>
                <w:rFonts w:ascii="Arial" w:hAnsi="Arial" w:cs="Arial"/>
                <w:kern w:val="1"/>
                <w:sz w:val="16"/>
                <w:szCs w:val="16"/>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autoSpaceDE w:val="0"/>
              <w:rPr>
                <w:rFonts w:ascii="Arial" w:hAnsi="Arial" w:cs="Arial"/>
                <w:b/>
                <w:bCs/>
                <w:kern w:val="1"/>
                <w:sz w:val="20"/>
                <w:szCs w:val="20"/>
              </w:rPr>
            </w:pPr>
            <w:r w:rsidRPr="00A60BB8">
              <w:rPr>
                <w:rFonts w:ascii="Arial" w:hAnsi="Arial" w:cs="Arial"/>
                <w:b/>
                <w:bCs/>
                <w:kern w:val="1"/>
                <w:sz w:val="20"/>
                <w:szCs w:val="20"/>
              </w:rPr>
              <w:t>Unità 1</w:t>
            </w:r>
            <w:r w:rsidRPr="00A60BB8">
              <w:rPr>
                <w:rFonts w:ascii="Arial" w:hAnsi="Arial" w:cs="Arial"/>
                <w:kern w:val="1"/>
                <w:sz w:val="20"/>
                <w:szCs w:val="20"/>
              </w:rPr>
              <w:t>: Bomba di Mahler</w:t>
            </w:r>
          </w:p>
          <w:p w:rsidR="00A60BB8" w:rsidRPr="00A60BB8" w:rsidRDefault="00A60BB8" w:rsidP="00A60BB8">
            <w:pPr>
              <w:shd w:val="clear" w:color="auto" w:fill="FFFFFF"/>
              <w:autoSpaceDE w:val="0"/>
              <w:rPr>
                <w:rFonts w:ascii="Arial" w:hAnsi="Arial" w:cs="Arial"/>
                <w:b/>
                <w:bCs/>
                <w:kern w:val="1"/>
                <w:sz w:val="20"/>
                <w:szCs w:val="20"/>
              </w:rPr>
            </w:pPr>
            <w:r w:rsidRPr="00A60BB8">
              <w:rPr>
                <w:rFonts w:ascii="Arial" w:hAnsi="Arial" w:cs="Arial"/>
                <w:b/>
                <w:bCs/>
                <w:kern w:val="1"/>
                <w:sz w:val="20"/>
                <w:szCs w:val="20"/>
              </w:rPr>
              <w:t xml:space="preserve">Unità 2: </w:t>
            </w:r>
            <w:r w:rsidRPr="00A60BB8">
              <w:rPr>
                <w:rFonts w:ascii="Arial" w:hAnsi="Arial" w:cs="Arial"/>
                <w:kern w:val="1"/>
                <w:sz w:val="20"/>
                <w:szCs w:val="20"/>
              </w:rPr>
              <w:t>Analisi dei fumi (Orsat</w:t>
            </w:r>
            <w:r w:rsidRPr="00A60BB8">
              <w:rPr>
                <w:rFonts w:ascii="Arial" w:hAnsi="Arial" w:cs="Arial"/>
                <w:b/>
                <w:bCs/>
                <w:kern w:val="1"/>
                <w:sz w:val="20"/>
                <w:szCs w:val="20"/>
              </w:rPr>
              <w:t>)</w:t>
            </w:r>
          </w:p>
          <w:p w:rsidR="00A60BB8" w:rsidRPr="00A60BB8" w:rsidRDefault="00A60BB8" w:rsidP="00A60BB8">
            <w:pPr>
              <w:shd w:val="clear" w:color="auto" w:fill="FFFFFF"/>
              <w:autoSpaceDE w:val="0"/>
              <w:rPr>
                <w:rFonts w:ascii="Arial" w:hAnsi="Arial" w:cs="Arial"/>
                <w:b/>
                <w:bCs/>
                <w:kern w:val="1"/>
                <w:sz w:val="20"/>
                <w:szCs w:val="20"/>
              </w:rPr>
            </w:pPr>
            <w:r w:rsidRPr="00A60BB8">
              <w:rPr>
                <w:rFonts w:ascii="Arial" w:hAnsi="Arial" w:cs="Arial"/>
                <w:b/>
                <w:bCs/>
                <w:kern w:val="1"/>
                <w:sz w:val="20"/>
                <w:szCs w:val="20"/>
              </w:rPr>
              <w:t xml:space="preserve">Unità 3: </w:t>
            </w:r>
            <w:r w:rsidRPr="00A60BB8">
              <w:rPr>
                <w:rFonts w:ascii="Arial" w:hAnsi="Arial" w:cs="Arial"/>
                <w:kern w:val="1"/>
                <w:sz w:val="20"/>
                <w:szCs w:val="20"/>
              </w:rPr>
              <w:t>Prova di infiammabilità</w:t>
            </w:r>
          </w:p>
          <w:p w:rsidR="00A60BB8" w:rsidRPr="00A60BB8" w:rsidRDefault="00A60BB8" w:rsidP="00A60BB8">
            <w:pPr>
              <w:shd w:val="clear" w:color="auto" w:fill="FFFFFF"/>
              <w:autoSpaceDE w:val="0"/>
              <w:rPr>
                <w:rFonts w:ascii="Arial" w:hAnsi="Arial" w:cs="Arial"/>
                <w:b/>
                <w:bCs/>
                <w:kern w:val="1"/>
                <w:sz w:val="20"/>
                <w:szCs w:val="20"/>
              </w:rPr>
            </w:pPr>
            <w:r w:rsidRPr="00A60BB8">
              <w:rPr>
                <w:rFonts w:ascii="Arial" w:hAnsi="Arial" w:cs="Arial"/>
                <w:b/>
                <w:bCs/>
                <w:kern w:val="1"/>
                <w:sz w:val="20"/>
                <w:szCs w:val="20"/>
              </w:rPr>
              <w:t xml:space="preserve">Unità 4: </w:t>
            </w:r>
            <w:r w:rsidRPr="00A60BB8">
              <w:rPr>
                <w:rFonts w:ascii="Arial" w:hAnsi="Arial" w:cs="Arial"/>
                <w:kern w:val="1"/>
                <w:sz w:val="20"/>
                <w:szCs w:val="20"/>
              </w:rPr>
              <w:t>Normativa sul contenimento consumi energetici (legge 10) utilizzo software specifico</w:t>
            </w:r>
          </w:p>
          <w:p w:rsidR="00A60BB8" w:rsidRPr="00A60BB8" w:rsidRDefault="00A60BB8" w:rsidP="00A60BB8">
            <w:pPr>
              <w:shd w:val="clear" w:color="auto" w:fill="FFFFFF"/>
              <w:autoSpaceDE w:val="0"/>
              <w:rPr>
                <w:rFonts w:ascii="Arial" w:hAnsi="Arial" w:cs="Arial"/>
                <w:b/>
                <w:bCs/>
                <w:kern w:val="1"/>
                <w:sz w:val="20"/>
                <w:szCs w:val="20"/>
              </w:rPr>
            </w:pPr>
            <w:r w:rsidRPr="00A60BB8">
              <w:rPr>
                <w:rFonts w:ascii="Arial" w:hAnsi="Arial" w:cs="Arial"/>
                <w:b/>
                <w:bCs/>
                <w:kern w:val="1"/>
                <w:sz w:val="20"/>
                <w:szCs w:val="20"/>
              </w:rPr>
              <w:t>Unità 5</w:t>
            </w:r>
            <w:r w:rsidRPr="00A60BB8">
              <w:rPr>
                <w:rFonts w:ascii="Arial" w:hAnsi="Arial" w:cs="Arial"/>
                <w:kern w:val="1"/>
                <w:sz w:val="20"/>
                <w:szCs w:val="20"/>
              </w:rPr>
              <w:t>: Impianto frigorifero-Pompa di calore</w:t>
            </w:r>
          </w:p>
          <w:p w:rsidR="00A60BB8" w:rsidRPr="00A60BB8" w:rsidRDefault="00A60BB8" w:rsidP="00A60BB8">
            <w:pPr>
              <w:shd w:val="clear" w:color="auto" w:fill="FFFFFF"/>
              <w:autoSpaceDE w:val="0"/>
              <w:rPr>
                <w:rFonts w:ascii="Arial" w:hAnsi="Arial" w:cs="Arial"/>
                <w:b/>
                <w:kern w:val="1"/>
                <w:sz w:val="20"/>
                <w:szCs w:val="20"/>
              </w:rPr>
            </w:pPr>
            <w:r w:rsidRPr="00A60BB8">
              <w:rPr>
                <w:rFonts w:ascii="Arial" w:hAnsi="Arial" w:cs="Arial"/>
                <w:b/>
                <w:bCs/>
                <w:kern w:val="1"/>
                <w:sz w:val="20"/>
                <w:szCs w:val="20"/>
              </w:rPr>
              <w:t xml:space="preserve">Unità 6: </w:t>
            </w:r>
            <w:r w:rsidRPr="00A60BB8">
              <w:rPr>
                <w:rFonts w:ascii="Arial" w:hAnsi="Arial" w:cs="Arial"/>
                <w:kern w:val="1"/>
                <w:sz w:val="20"/>
                <w:szCs w:val="20"/>
              </w:rPr>
              <w:t>Impianto vapore</w:t>
            </w:r>
          </w:p>
          <w:p w:rsidR="00A60BB8" w:rsidRPr="00A60BB8" w:rsidRDefault="00A60BB8" w:rsidP="00A60BB8">
            <w:pPr>
              <w:shd w:val="clear" w:color="auto" w:fill="FFFFFF"/>
              <w:autoSpaceDE w:val="0"/>
              <w:rPr>
                <w:rFonts w:ascii="Arial" w:hAnsi="Arial" w:cs="Arial"/>
                <w:kern w:val="1"/>
                <w:sz w:val="16"/>
                <w:szCs w:val="16"/>
              </w:rPr>
            </w:pPr>
            <w:r w:rsidRPr="00A60BB8">
              <w:rPr>
                <w:rFonts w:ascii="Arial" w:hAnsi="Arial" w:cs="Arial"/>
                <w:b/>
                <w:kern w:val="1"/>
                <w:sz w:val="20"/>
                <w:szCs w:val="20"/>
              </w:rPr>
              <w:t>Unità 7</w:t>
            </w:r>
            <w:r w:rsidRPr="00A60BB8">
              <w:rPr>
                <w:rFonts w:ascii="Arial" w:hAnsi="Arial" w:cs="Arial"/>
                <w:kern w:val="1"/>
                <w:sz w:val="20"/>
                <w:szCs w:val="20"/>
              </w:rPr>
              <w:t>: Ventilatore</w:t>
            </w:r>
          </w:p>
        </w:tc>
        <w:tc>
          <w:tcPr>
            <w:tcW w:w="1305" w:type="dxa"/>
            <w:tcBorders>
              <w:top w:val="single" w:sz="6" w:space="0" w:color="000000"/>
              <w:left w:val="single" w:sz="6" w:space="0" w:color="000000"/>
              <w:bottom w:val="single" w:sz="18" w:space="0" w:color="000000"/>
              <w:right w:val="single" w:sz="18" w:space="0" w:color="000000"/>
            </w:tcBorders>
            <w:shd w:val="clear" w:color="auto" w:fill="FFFFFF"/>
            <w:vAlign w:val="center"/>
          </w:tcPr>
          <w:p w:rsidR="00A60BB8" w:rsidRPr="00A60BB8" w:rsidRDefault="00A60BB8" w:rsidP="00A60BB8">
            <w:pPr>
              <w:shd w:val="clear" w:color="auto" w:fill="FFFFFF"/>
              <w:autoSpaceDE w:val="0"/>
              <w:jc w:val="center"/>
              <w:rPr>
                <w:rFonts w:ascii="Arial" w:hAnsi="Arial" w:cs="Arial"/>
                <w:kern w:val="1"/>
                <w:sz w:val="16"/>
                <w:szCs w:val="16"/>
              </w:rPr>
            </w:pPr>
            <w:r w:rsidRPr="00A60BB8">
              <w:rPr>
                <w:rFonts w:ascii="Arial" w:hAnsi="Arial" w:cs="Arial"/>
                <w:kern w:val="1"/>
                <w:sz w:val="16"/>
                <w:szCs w:val="16"/>
              </w:rPr>
              <w:t>Ottobre</w:t>
            </w:r>
          </w:p>
          <w:p w:rsidR="00A60BB8" w:rsidRPr="00A60BB8" w:rsidRDefault="00A60BB8" w:rsidP="00A60BB8">
            <w:pPr>
              <w:shd w:val="clear" w:color="auto" w:fill="FFFFFF"/>
              <w:autoSpaceDE w:val="0"/>
              <w:jc w:val="center"/>
              <w:rPr>
                <w:rFonts w:ascii="Arial" w:hAnsi="Arial" w:cs="Arial"/>
                <w:kern w:val="1"/>
                <w:sz w:val="16"/>
                <w:szCs w:val="16"/>
              </w:rPr>
            </w:pPr>
            <w:r w:rsidRPr="00A60BB8">
              <w:rPr>
                <w:rFonts w:ascii="Arial" w:hAnsi="Arial" w:cs="Arial"/>
                <w:kern w:val="1"/>
                <w:sz w:val="16"/>
                <w:szCs w:val="16"/>
              </w:rPr>
              <w:t>Maggio</w:t>
            </w:r>
          </w:p>
          <w:p w:rsidR="00A60BB8" w:rsidRPr="00A60BB8" w:rsidRDefault="00A60BB8" w:rsidP="00A60BB8">
            <w:pPr>
              <w:shd w:val="clear" w:color="auto" w:fill="FFFFFF"/>
              <w:autoSpaceDE w:val="0"/>
              <w:jc w:val="center"/>
              <w:rPr>
                <w:rFonts w:ascii="Arial" w:hAnsi="Arial" w:cs="Arial"/>
                <w:b/>
                <w:kern w:val="1"/>
                <w:sz w:val="22"/>
              </w:rPr>
            </w:pPr>
            <w:r w:rsidRPr="00A60BB8">
              <w:rPr>
                <w:rFonts w:ascii="Arial" w:hAnsi="Arial" w:cs="Arial"/>
                <w:kern w:val="1"/>
                <w:sz w:val="16"/>
                <w:szCs w:val="16"/>
              </w:rPr>
              <w:t>32</w:t>
            </w:r>
          </w:p>
        </w:tc>
      </w:tr>
    </w:tbl>
    <w:p w:rsidR="00A60BB8" w:rsidRPr="00A60BB8" w:rsidRDefault="00A60BB8" w:rsidP="00A60BB8">
      <w:pPr>
        <w:jc w:val="both"/>
        <w:rPr>
          <w:rFonts w:ascii="Arial" w:hAnsi="Arial" w:cs="Arial"/>
          <w:kern w:val="1"/>
          <w:sz w:val="20"/>
        </w:rPr>
      </w:pPr>
      <w:r w:rsidRPr="00A60BB8">
        <w:rPr>
          <w:rFonts w:ascii="Arial" w:hAnsi="Arial" w:cs="Arial"/>
          <w:b/>
          <w:kern w:val="1"/>
          <w:sz w:val="22"/>
        </w:rPr>
        <w:t>2. METODOLOGIE</w:t>
      </w:r>
    </w:p>
    <w:p w:rsidR="00A60BB8" w:rsidRPr="00A60BB8" w:rsidRDefault="00A60BB8" w:rsidP="00A60BB8">
      <w:pPr>
        <w:jc w:val="both"/>
        <w:rPr>
          <w:rFonts w:ascii="Arial" w:hAnsi="Arial" w:cs="Arial"/>
          <w:kern w:val="1"/>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A60BB8" w:rsidRPr="00A60BB8" w:rsidTr="00A60BB8">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rPr>
                <w:rFonts w:ascii="Arial" w:hAnsi="Arial" w:cs="Arial"/>
                <w:kern w:val="1"/>
                <w:sz w:val="20"/>
                <w:szCs w:val="20"/>
              </w:rPr>
            </w:pPr>
            <w:r w:rsidRPr="00A60BB8">
              <w:rPr>
                <w:rFonts w:ascii="Arial" w:hAnsi="Arial" w:cs="Arial"/>
                <w:kern w:val="1"/>
                <w:sz w:val="20"/>
                <w:szCs w:val="20"/>
              </w:rPr>
              <w:lastRenderedPageBreak/>
              <w:t>Lezione frontale, lettura e comprensione del testo</w:t>
            </w:r>
          </w:p>
          <w:p w:rsidR="00A60BB8" w:rsidRPr="00A60BB8" w:rsidRDefault="00A60BB8" w:rsidP="00A60BB8">
            <w:pPr>
              <w:autoSpaceDE w:val="0"/>
              <w:rPr>
                <w:rFonts w:ascii="Arial" w:hAnsi="Arial" w:cs="Arial"/>
                <w:kern w:val="1"/>
                <w:sz w:val="20"/>
                <w:szCs w:val="20"/>
              </w:rPr>
            </w:pPr>
            <w:r w:rsidRPr="00A60BB8">
              <w:rPr>
                <w:rFonts w:ascii="Arial" w:hAnsi="Arial" w:cs="Arial"/>
                <w:kern w:val="1"/>
                <w:sz w:val="20"/>
                <w:szCs w:val="20"/>
              </w:rPr>
              <w:t>Coinvolgimento degli alunni in esercitazioni guidate e colloqui di adeguamento e recupero</w:t>
            </w:r>
          </w:p>
          <w:p w:rsidR="00A60BB8" w:rsidRPr="00A60BB8" w:rsidRDefault="00A60BB8" w:rsidP="00A60BB8">
            <w:pPr>
              <w:autoSpaceDE w:val="0"/>
              <w:rPr>
                <w:rFonts w:ascii="Arial" w:hAnsi="Arial" w:cs="Arial"/>
                <w:kern w:val="1"/>
                <w:sz w:val="20"/>
                <w:szCs w:val="20"/>
              </w:rPr>
            </w:pPr>
            <w:r w:rsidRPr="00A60BB8">
              <w:rPr>
                <w:rFonts w:ascii="Arial" w:hAnsi="Arial" w:cs="Arial"/>
                <w:kern w:val="1"/>
                <w:sz w:val="20"/>
                <w:szCs w:val="20"/>
              </w:rPr>
              <w:t>Correzione di esercizi proposti</w:t>
            </w:r>
          </w:p>
          <w:p w:rsidR="00A60BB8" w:rsidRPr="00A60BB8" w:rsidRDefault="00A60BB8" w:rsidP="00A60BB8">
            <w:pPr>
              <w:jc w:val="both"/>
              <w:rPr>
                <w:kern w:val="1"/>
              </w:rPr>
            </w:pPr>
            <w:r w:rsidRPr="00A60BB8">
              <w:rPr>
                <w:rFonts w:ascii="Arial" w:hAnsi="Arial" w:cs="Arial"/>
                <w:kern w:val="1"/>
                <w:sz w:val="20"/>
                <w:szCs w:val="20"/>
              </w:rPr>
              <w:t>Svolgimento in classe e a casa di un ampio numero di esercizi graduati in difficoltà</w:t>
            </w:r>
          </w:p>
        </w:tc>
      </w:tr>
    </w:tbl>
    <w:p w:rsidR="00A60BB8" w:rsidRPr="00A60BB8" w:rsidRDefault="00A60BB8" w:rsidP="00A60BB8">
      <w:pPr>
        <w:jc w:val="both"/>
        <w:rPr>
          <w:kern w:val="1"/>
        </w:rPr>
      </w:pPr>
    </w:p>
    <w:p w:rsidR="00A60BB8" w:rsidRPr="00A60BB8" w:rsidRDefault="00A60BB8" w:rsidP="00A60BB8">
      <w:pPr>
        <w:keepNext/>
        <w:numPr>
          <w:ilvl w:val="6"/>
          <w:numId w:val="1"/>
        </w:numPr>
        <w:overflowPunct w:val="0"/>
        <w:autoSpaceDE w:val="0"/>
        <w:jc w:val="both"/>
        <w:textAlignment w:val="baseline"/>
        <w:outlineLvl w:val="6"/>
        <w:rPr>
          <w:rFonts w:ascii="Arial" w:hAnsi="Arial" w:cs="Arial"/>
          <w:b/>
          <w:bCs/>
          <w:kern w:val="1"/>
          <w:sz w:val="20"/>
          <w:szCs w:val="20"/>
        </w:rPr>
      </w:pPr>
      <w:r w:rsidRPr="00A60BB8">
        <w:rPr>
          <w:rFonts w:ascii="Arial" w:hAnsi="Arial" w:cs="Arial"/>
          <w:b/>
          <w:bCs/>
          <w:kern w:val="1"/>
          <w:sz w:val="22"/>
          <w:szCs w:val="20"/>
        </w:rPr>
        <w:t>3. MATERIALI DIDATTICI</w:t>
      </w:r>
    </w:p>
    <w:p w:rsidR="00A60BB8" w:rsidRPr="00A60BB8" w:rsidRDefault="00A60BB8" w:rsidP="00A60BB8">
      <w:pPr>
        <w:jc w:val="both"/>
        <w:rPr>
          <w:rFonts w:ascii="Arial" w:hAnsi="Arial" w:cs="Arial"/>
          <w:kern w:val="1"/>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A60BB8" w:rsidRPr="00A60BB8" w:rsidTr="00A60BB8">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12"/>
              </w:numPr>
              <w:autoSpaceDE w:val="0"/>
              <w:ind w:left="360"/>
              <w:rPr>
                <w:rFonts w:ascii="ArialMT" w:hAnsi="ArialMT" w:cs="ArialMT"/>
                <w:kern w:val="1"/>
                <w:sz w:val="20"/>
                <w:szCs w:val="20"/>
              </w:rPr>
            </w:pPr>
            <w:r w:rsidRPr="00A60BB8">
              <w:rPr>
                <w:rFonts w:ascii="ArialMT" w:hAnsi="ArialMT" w:cs="ArialMT"/>
                <w:kern w:val="1"/>
                <w:sz w:val="20"/>
                <w:szCs w:val="20"/>
              </w:rPr>
              <w:t>Libro di testo: G. Anzalone, P. Bassignana, G. Brafa Musicoro “Meccanica, Macchine ed Energia” Edizione Rossa – Hoepli – Volume 2</w:t>
            </w:r>
          </w:p>
          <w:p w:rsidR="00A60BB8" w:rsidRPr="00A60BB8" w:rsidRDefault="00A60BB8" w:rsidP="00A60BB8">
            <w:pPr>
              <w:numPr>
                <w:ilvl w:val="0"/>
                <w:numId w:val="12"/>
              </w:numPr>
              <w:autoSpaceDE w:val="0"/>
              <w:ind w:left="360"/>
              <w:rPr>
                <w:rFonts w:ascii="ArialMT" w:hAnsi="ArialMT" w:cs="ArialMT"/>
                <w:kern w:val="1"/>
                <w:sz w:val="20"/>
                <w:szCs w:val="20"/>
              </w:rPr>
            </w:pPr>
            <w:r w:rsidRPr="00A60BB8">
              <w:rPr>
                <w:rFonts w:ascii="ArialMT" w:hAnsi="ArialMT" w:cs="ArialMT"/>
                <w:kern w:val="1"/>
                <w:sz w:val="20"/>
                <w:szCs w:val="20"/>
              </w:rPr>
              <w:t>Appunti dell’insegnante</w:t>
            </w:r>
          </w:p>
          <w:p w:rsidR="00A60BB8" w:rsidRPr="00A60BB8" w:rsidRDefault="00A60BB8" w:rsidP="00A60BB8">
            <w:pPr>
              <w:numPr>
                <w:ilvl w:val="0"/>
                <w:numId w:val="12"/>
              </w:numPr>
              <w:autoSpaceDE w:val="0"/>
              <w:ind w:left="360"/>
              <w:rPr>
                <w:rFonts w:ascii="ArialMT" w:hAnsi="ArialMT" w:cs="ArialMT"/>
                <w:kern w:val="1"/>
                <w:sz w:val="20"/>
                <w:szCs w:val="20"/>
              </w:rPr>
            </w:pPr>
            <w:r w:rsidRPr="00A60BB8">
              <w:rPr>
                <w:rFonts w:ascii="ArialMT" w:hAnsi="ArialMT" w:cs="ArialMT"/>
                <w:kern w:val="1"/>
                <w:sz w:val="20"/>
                <w:szCs w:val="20"/>
              </w:rPr>
              <w:t>Manuale di Meccanica - Hoepli</w:t>
            </w:r>
          </w:p>
          <w:p w:rsidR="00A60BB8" w:rsidRPr="00A60BB8" w:rsidRDefault="00A60BB8" w:rsidP="00A60BB8">
            <w:pPr>
              <w:numPr>
                <w:ilvl w:val="0"/>
                <w:numId w:val="12"/>
              </w:numPr>
              <w:autoSpaceDE w:val="0"/>
              <w:ind w:left="360"/>
              <w:rPr>
                <w:rFonts w:ascii="ArialMT" w:hAnsi="ArialMT" w:cs="ArialMT"/>
                <w:kern w:val="1"/>
                <w:sz w:val="20"/>
                <w:szCs w:val="20"/>
              </w:rPr>
            </w:pPr>
            <w:r w:rsidRPr="00A60BB8">
              <w:rPr>
                <w:rFonts w:ascii="ArialMT" w:hAnsi="ArialMT" w:cs="ArialMT"/>
                <w:kern w:val="1"/>
                <w:sz w:val="20"/>
                <w:szCs w:val="20"/>
              </w:rPr>
              <w:t>Altri testi più specifici</w:t>
            </w:r>
          </w:p>
          <w:p w:rsidR="00A60BB8" w:rsidRPr="00A60BB8" w:rsidRDefault="00A60BB8" w:rsidP="00A60BB8">
            <w:pPr>
              <w:numPr>
                <w:ilvl w:val="0"/>
                <w:numId w:val="12"/>
              </w:numPr>
              <w:autoSpaceDE w:val="0"/>
              <w:ind w:left="360"/>
              <w:rPr>
                <w:rFonts w:ascii="ArialMT" w:hAnsi="ArialMT" w:cs="ArialMT"/>
                <w:kern w:val="1"/>
                <w:sz w:val="20"/>
                <w:szCs w:val="20"/>
              </w:rPr>
            </w:pPr>
            <w:r w:rsidRPr="00A60BB8">
              <w:rPr>
                <w:rFonts w:ascii="ArialMT" w:hAnsi="ArialMT" w:cs="ArialMT"/>
                <w:kern w:val="1"/>
                <w:sz w:val="20"/>
                <w:szCs w:val="20"/>
              </w:rPr>
              <w:t>Uso PC con iniziazione software specifici per argomenti.</w:t>
            </w:r>
          </w:p>
          <w:p w:rsidR="00A60BB8" w:rsidRPr="00A60BB8" w:rsidRDefault="00A60BB8" w:rsidP="00A60BB8">
            <w:pPr>
              <w:numPr>
                <w:ilvl w:val="0"/>
                <w:numId w:val="12"/>
              </w:numPr>
              <w:ind w:left="360"/>
              <w:jc w:val="both"/>
              <w:rPr>
                <w:kern w:val="1"/>
              </w:rPr>
            </w:pPr>
            <w:r w:rsidRPr="00A60BB8">
              <w:rPr>
                <w:rFonts w:ascii="ArialMT" w:hAnsi="ArialMT" w:cs="ArialMT"/>
                <w:kern w:val="1"/>
                <w:sz w:val="20"/>
                <w:szCs w:val="20"/>
              </w:rPr>
              <w:t>Uso delle macchine e strumenti di laboratorio</w:t>
            </w:r>
          </w:p>
        </w:tc>
      </w:tr>
    </w:tbl>
    <w:p w:rsidR="00A60BB8" w:rsidRPr="00A60BB8" w:rsidRDefault="00A60BB8" w:rsidP="00A60BB8">
      <w:pPr>
        <w:jc w:val="both"/>
        <w:rPr>
          <w:kern w:val="1"/>
        </w:rPr>
      </w:pPr>
    </w:p>
    <w:p w:rsidR="00A60BB8" w:rsidRPr="00A60BB8" w:rsidRDefault="00A60BB8" w:rsidP="00A60BB8">
      <w:pPr>
        <w:jc w:val="both"/>
        <w:rPr>
          <w:rFonts w:ascii="Arial" w:hAnsi="Arial" w:cs="Arial"/>
          <w:b/>
          <w:kern w:val="1"/>
          <w:sz w:val="22"/>
        </w:rPr>
      </w:pPr>
    </w:p>
    <w:p w:rsidR="00A60BB8" w:rsidRPr="00A60BB8" w:rsidRDefault="00A60BB8" w:rsidP="00A60BB8">
      <w:pPr>
        <w:jc w:val="both"/>
        <w:rPr>
          <w:rFonts w:ascii="Arial" w:hAnsi="Arial" w:cs="Arial"/>
          <w:b/>
          <w:kern w:val="1"/>
          <w:sz w:val="22"/>
        </w:rPr>
      </w:pPr>
    </w:p>
    <w:p w:rsidR="00A60BB8" w:rsidRPr="00A60BB8" w:rsidRDefault="00A60BB8" w:rsidP="00A60BB8">
      <w:pPr>
        <w:jc w:val="both"/>
        <w:rPr>
          <w:rFonts w:ascii="Arial" w:hAnsi="Arial" w:cs="Arial"/>
          <w:b/>
          <w:kern w:val="1"/>
          <w:sz w:val="20"/>
        </w:rPr>
      </w:pPr>
      <w:r w:rsidRPr="00A60BB8">
        <w:rPr>
          <w:rFonts w:ascii="Arial" w:hAnsi="Arial" w:cs="Arial"/>
          <w:b/>
          <w:kern w:val="1"/>
          <w:sz w:val="22"/>
        </w:rPr>
        <w:t xml:space="preserve">4. TIPOLOGIA E NUMERO DELLE PROVE DI VERIFICA </w:t>
      </w:r>
    </w:p>
    <w:p w:rsidR="00A60BB8" w:rsidRPr="00A60BB8" w:rsidRDefault="00A60BB8" w:rsidP="00A60BB8">
      <w:pPr>
        <w:jc w:val="both"/>
        <w:rPr>
          <w:rFonts w:ascii="Arial" w:hAnsi="Arial" w:cs="Arial"/>
          <w:b/>
          <w:kern w:val="1"/>
          <w:sz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14"/>
              </w:numPr>
              <w:autoSpaceDE w:val="0"/>
              <w:rPr>
                <w:rFonts w:ascii="Arial" w:hAnsi="Arial" w:cs="Arial"/>
                <w:kern w:val="1"/>
                <w:sz w:val="20"/>
                <w:szCs w:val="20"/>
              </w:rPr>
            </w:pPr>
            <w:r w:rsidRPr="00A60BB8">
              <w:rPr>
                <w:rFonts w:ascii="Arial" w:hAnsi="Arial" w:cs="Arial"/>
                <w:kern w:val="1"/>
                <w:sz w:val="20"/>
                <w:szCs w:val="20"/>
              </w:rPr>
              <w:t>Prove scritte, interrogazioni, test, questionari, prove grafiche, quesiti a risposta multipla.</w:t>
            </w:r>
          </w:p>
          <w:p w:rsidR="00A60BB8" w:rsidRPr="00A60BB8" w:rsidRDefault="00A60BB8" w:rsidP="00A60BB8">
            <w:pPr>
              <w:numPr>
                <w:ilvl w:val="0"/>
                <w:numId w:val="14"/>
              </w:numPr>
              <w:autoSpaceDE w:val="0"/>
              <w:rPr>
                <w:kern w:val="1"/>
              </w:rPr>
            </w:pPr>
            <w:r w:rsidRPr="00A60BB8">
              <w:rPr>
                <w:rFonts w:ascii="Arial" w:hAnsi="Arial" w:cs="Arial"/>
                <w:kern w:val="1"/>
                <w:sz w:val="20"/>
                <w:szCs w:val="20"/>
              </w:rPr>
              <w:t>Prove comuni</w:t>
            </w:r>
          </w:p>
        </w:tc>
      </w:tr>
    </w:tbl>
    <w:p w:rsidR="00A60BB8" w:rsidRPr="00A60BB8" w:rsidRDefault="00A60BB8" w:rsidP="00A60BB8">
      <w:pPr>
        <w:jc w:val="both"/>
        <w:rPr>
          <w:kern w:val="1"/>
        </w:rPr>
      </w:pPr>
    </w:p>
    <w:tbl>
      <w:tblPr>
        <w:tblW w:w="0" w:type="auto"/>
        <w:tblInd w:w="-5" w:type="dxa"/>
        <w:tblLayout w:type="fixed"/>
        <w:tblCellMar>
          <w:left w:w="70" w:type="dxa"/>
          <w:right w:w="70" w:type="dxa"/>
        </w:tblCellMar>
        <w:tblLook w:val="0000" w:firstRow="0" w:lastRow="0" w:firstColumn="0" w:lastColumn="0" w:noHBand="0" w:noVBand="0"/>
      </w:tblPr>
      <w:tblGrid>
        <w:gridCol w:w="3614"/>
        <w:gridCol w:w="1676"/>
        <w:gridCol w:w="1810"/>
      </w:tblGrid>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keepNext/>
              <w:numPr>
                <w:ilvl w:val="7"/>
                <w:numId w:val="1"/>
              </w:numPr>
              <w:jc w:val="center"/>
              <w:outlineLvl w:val="7"/>
              <w:rPr>
                <w:rFonts w:ascii="Arial" w:hAnsi="Arial" w:cs="Arial"/>
                <w:b/>
                <w:kern w:val="1"/>
                <w:sz w:val="16"/>
              </w:rPr>
            </w:pPr>
            <w:r w:rsidRPr="00A60BB8">
              <w:rPr>
                <w:rFonts w:ascii="Arial" w:hAnsi="Arial" w:cs="Arial"/>
                <w:b/>
                <w:kern w:val="1"/>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 xml:space="preserve">PRIMO PERIODO </w:t>
            </w:r>
          </w:p>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numero minimo</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SECONDO PERIODO numero minimo</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rPr>
                <w:rFonts w:ascii="Arial" w:hAnsi="Arial" w:cs="Arial"/>
                <w:kern w:val="1"/>
                <w:sz w:val="16"/>
              </w:rPr>
            </w:pPr>
            <w:r w:rsidRPr="00A60BB8">
              <w:rPr>
                <w:rFonts w:ascii="Arial" w:hAnsi="Arial" w:cs="Arial"/>
                <w:kern w:val="1"/>
                <w:sz w:val="16"/>
              </w:rPr>
              <w:t xml:space="preserve">COMPITI di 2 ore </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2</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2</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rPr>
                <w:rFonts w:ascii="Arial" w:hAnsi="Arial" w:cs="Arial"/>
                <w:kern w:val="1"/>
                <w:sz w:val="16"/>
              </w:rPr>
            </w:pPr>
            <w:r w:rsidRPr="00A60BB8">
              <w:rPr>
                <w:rFonts w:ascii="Arial" w:hAnsi="Arial" w:cs="Arial"/>
                <w:kern w:val="1"/>
                <w:sz w:val="16"/>
              </w:rPr>
              <w:t>TEST di 1 ora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3</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b/>
                <w:kern w:val="1"/>
                <w:sz w:val="22"/>
              </w:rPr>
            </w:pPr>
            <w:r w:rsidRPr="00A60BB8">
              <w:rPr>
                <w:rFonts w:ascii="Arial" w:hAnsi="Arial" w:cs="Arial"/>
                <w:kern w:val="1"/>
                <w:sz w:val="16"/>
              </w:rPr>
              <w:t>3</w:t>
            </w:r>
          </w:p>
        </w:tc>
      </w:tr>
    </w:tbl>
    <w:p w:rsidR="00A60BB8" w:rsidRPr="00A60BB8" w:rsidRDefault="00A60BB8" w:rsidP="00A60BB8">
      <w:pPr>
        <w:jc w:val="both"/>
        <w:rPr>
          <w:rFonts w:ascii="Arial" w:hAnsi="Arial" w:cs="Arial"/>
          <w:b/>
          <w:kern w:val="1"/>
          <w:sz w:val="22"/>
        </w:rPr>
      </w:pPr>
    </w:p>
    <w:p w:rsidR="00A60BB8" w:rsidRPr="00A60BB8" w:rsidRDefault="00A60BB8" w:rsidP="00A60BB8">
      <w:pPr>
        <w:jc w:val="both"/>
        <w:rPr>
          <w:rFonts w:ascii="Arial" w:hAnsi="Arial" w:cs="Arial"/>
          <w:b/>
          <w:kern w:val="1"/>
          <w:sz w:val="20"/>
        </w:rPr>
      </w:pPr>
      <w:r w:rsidRPr="00A60BB8">
        <w:rPr>
          <w:rFonts w:ascii="Arial" w:hAnsi="Arial" w:cs="Arial"/>
          <w:b/>
          <w:kern w:val="1"/>
          <w:sz w:val="22"/>
        </w:rPr>
        <w:t>5. GRIGLIE DI VALUTAZIONE</w:t>
      </w:r>
    </w:p>
    <w:p w:rsidR="00A60BB8" w:rsidRPr="00A60BB8" w:rsidRDefault="00A60BB8" w:rsidP="00A60BB8">
      <w:pPr>
        <w:jc w:val="both"/>
        <w:rPr>
          <w:rFonts w:ascii="Arial" w:hAnsi="Arial" w:cs="Arial"/>
          <w:b/>
          <w:kern w:val="1"/>
          <w:sz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jc w:val="both"/>
              <w:rPr>
                <w:kern w:val="1"/>
              </w:rPr>
            </w:pPr>
            <w:r w:rsidRPr="00A60BB8">
              <w:rPr>
                <w:rFonts w:ascii="Arial" w:hAnsi="Arial" w:cs="Arial"/>
                <w:kern w:val="1"/>
                <w:sz w:val="20"/>
              </w:rPr>
              <w:t>Quella approvata dal Collegio Docenti (riportata nel POF)</w:t>
            </w:r>
          </w:p>
        </w:tc>
      </w:tr>
    </w:tbl>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Pr="00A60BB8" w:rsidRDefault="00A60BB8" w:rsidP="00A60BB8">
      <w:pPr>
        <w:jc w:val="both"/>
        <w:rPr>
          <w:rFonts w:ascii="Arial" w:hAnsi="Arial" w:cs="Arial"/>
          <w:kern w:val="1"/>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double" w:sz="4" w:space="0" w:color="000000"/>
              <w:left w:val="double" w:sz="4" w:space="0" w:color="000000"/>
              <w:bottom w:val="double" w:sz="4" w:space="0" w:color="000000"/>
              <w:right w:val="double" w:sz="4" w:space="0" w:color="000000"/>
            </w:tcBorders>
            <w:shd w:val="clear" w:color="auto" w:fill="auto"/>
          </w:tcPr>
          <w:p w:rsidR="00A60BB8" w:rsidRPr="00A60BB8" w:rsidRDefault="00A60BB8" w:rsidP="00A60BB8">
            <w:pPr>
              <w:tabs>
                <w:tab w:val="left" w:pos="3816"/>
                <w:tab w:val="center" w:pos="4535"/>
              </w:tabs>
              <w:rPr>
                <w:rFonts w:ascii="Arial" w:hAnsi="Arial" w:cs="Arial"/>
                <w:b/>
                <w:kern w:val="1"/>
                <w:sz w:val="20"/>
                <w:szCs w:val="20"/>
              </w:rPr>
            </w:pPr>
            <w:r w:rsidRPr="00A60BB8">
              <w:rPr>
                <w:rFonts w:ascii="Arial" w:hAnsi="Arial" w:cs="Arial"/>
                <w:b/>
                <w:kern w:val="1"/>
                <w:sz w:val="28"/>
                <w:szCs w:val="28"/>
              </w:rPr>
              <w:tab/>
            </w:r>
          </w:p>
          <w:p w:rsidR="00A60BB8" w:rsidRPr="00A60BB8" w:rsidRDefault="00A60BB8" w:rsidP="00A60BB8">
            <w:pPr>
              <w:rPr>
                <w:rFonts w:ascii="Arial" w:hAnsi="Arial" w:cs="Arial"/>
                <w:b/>
                <w:kern w:val="1"/>
                <w:sz w:val="20"/>
                <w:szCs w:val="20"/>
              </w:rPr>
            </w:pPr>
            <w:r w:rsidRPr="00A60BB8">
              <w:rPr>
                <w:rFonts w:ascii="Arial" w:hAnsi="Arial" w:cs="Arial"/>
                <w:b/>
                <w:kern w:val="1"/>
                <w:sz w:val="20"/>
                <w:szCs w:val="20"/>
              </w:rPr>
              <w:t xml:space="preserve">MATERIA:  MECCANICA MACCHINE ED ENERGIA       CLASSI   5AME </w:t>
            </w:r>
            <w:r w:rsidR="004459EA">
              <w:rPr>
                <w:rFonts w:ascii="Arial" w:hAnsi="Arial" w:cs="Arial"/>
                <w:b/>
                <w:kern w:val="1"/>
                <w:sz w:val="20"/>
                <w:szCs w:val="20"/>
              </w:rPr>
              <w:t>/5BME</w:t>
            </w:r>
          </w:p>
          <w:p w:rsidR="00A60BB8" w:rsidRPr="00A60BB8" w:rsidRDefault="00A60BB8" w:rsidP="00A60BB8">
            <w:pPr>
              <w:jc w:val="both"/>
              <w:rPr>
                <w:rFonts w:ascii="Arial" w:hAnsi="Arial" w:cs="Arial"/>
                <w:b/>
                <w:kern w:val="1"/>
                <w:sz w:val="20"/>
                <w:szCs w:val="20"/>
              </w:rPr>
            </w:pPr>
          </w:p>
          <w:p w:rsidR="00A60BB8" w:rsidRPr="00A60BB8" w:rsidRDefault="00A60BB8" w:rsidP="00A60BB8">
            <w:pPr>
              <w:jc w:val="both"/>
              <w:rPr>
                <w:rFonts w:ascii="Arial" w:hAnsi="Arial" w:cs="Arial"/>
                <w:b/>
                <w:kern w:val="1"/>
                <w:sz w:val="20"/>
                <w:szCs w:val="20"/>
              </w:rPr>
            </w:pPr>
          </w:p>
          <w:p w:rsidR="00A60BB8" w:rsidRPr="00A60BB8" w:rsidRDefault="00A60BB8" w:rsidP="00A60BB8">
            <w:pPr>
              <w:jc w:val="both"/>
              <w:rPr>
                <w:kern w:val="1"/>
              </w:rPr>
            </w:pPr>
            <w:r w:rsidRPr="00A60BB8">
              <w:rPr>
                <w:rFonts w:ascii="Arial" w:hAnsi="Arial" w:cs="Arial"/>
                <w:b/>
                <w:kern w:val="1"/>
                <w:sz w:val="20"/>
                <w:szCs w:val="20"/>
              </w:rPr>
              <w:t>INDIRIZZO/I:  MECCANICA / ENERGIA</w:t>
            </w:r>
          </w:p>
          <w:p w:rsidR="00A60BB8" w:rsidRPr="00A60BB8" w:rsidRDefault="00A60BB8" w:rsidP="00A60BB8">
            <w:pPr>
              <w:rPr>
                <w:kern w:val="1"/>
              </w:rPr>
            </w:pPr>
          </w:p>
        </w:tc>
      </w:tr>
    </w:tbl>
    <w:p w:rsidR="00A60BB8" w:rsidRPr="00A60BB8" w:rsidRDefault="00A60BB8" w:rsidP="00A60BB8">
      <w:pPr>
        <w:jc w:val="center"/>
        <w:rPr>
          <w:rFonts w:ascii="Arial" w:hAnsi="Arial" w:cs="Arial"/>
          <w:kern w:val="1"/>
          <w:sz w:val="20"/>
          <w:szCs w:val="20"/>
        </w:rPr>
      </w:pPr>
    </w:p>
    <w:p w:rsidR="00A60BB8" w:rsidRPr="00A60BB8" w:rsidRDefault="00A60BB8" w:rsidP="00A60BB8">
      <w:pPr>
        <w:keepNext/>
        <w:numPr>
          <w:ilvl w:val="4"/>
          <w:numId w:val="1"/>
        </w:numPr>
        <w:overflowPunct w:val="0"/>
        <w:autoSpaceDE w:val="0"/>
        <w:jc w:val="center"/>
        <w:textAlignment w:val="baseline"/>
        <w:outlineLvl w:val="4"/>
        <w:rPr>
          <w:rFonts w:ascii="Arial" w:hAnsi="Arial" w:cs="Arial"/>
          <w:b/>
          <w:kern w:val="1"/>
          <w:sz w:val="20"/>
          <w:szCs w:val="20"/>
        </w:rPr>
      </w:pPr>
      <w:r w:rsidRPr="00A60BB8">
        <w:rPr>
          <w:rFonts w:ascii="Arial" w:hAnsi="Arial" w:cs="Arial"/>
          <w:b/>
          <w:kern w:val="1"/>
          <w:sz w:val="20"/>
          <w:szCs w:val="20"/>
        </w:rPr>
        <w:t>PROGETTO DIDATTICO DELLA DISCIPLINA</w:t>
      </w:r>
    </w:p>
    <w:p w:rsidR="00A60BB8" w:rsidRPr="00A60BB8" w:rsidRDefault="00A60BB8" w:rsidP="00A60BB8">
      <w:pPr>
        <w:rPr>
          <w:rFonts w:ascii="Arial" w:hAnsi="Arial" w:cs="Arial"/>
          <w:kern w:val="1"/>
          <w:sz w:val="20"/>
          <w:szCs w:val="20"/>
        </w:rPr>
      </w:pPr>
    </w:p>
    <w:p w:rsidR="00A60BB8" w:rsidRPr="00A60BB8" w:rsidRDefault="00A60BB8" w:rsidP="00A60BB8">
      <w:pPr>
        <w:rPr>
          <w:rFonts w:ascii="Arial" w:hAnsi="Arial" w:cs="Arial"/>
          <w:kern w:val="1"/>
          <w:sz w:val="20"/>
          <w:szCs w:val="20"/>
        </w:rPr>
      </w:pPr>
      <w:r w:rsidRPr="00A60BB8">
        <w:rPr>
          <w:rFonts w:ascii="Arial" w:hAnsi="Arial" w:cs="Arial"/>
          <w:kern w:val="1"/>
          <w:sz w:val="20"/>
          <w:szCs w:val="20"/>
        </w:rPr>
        <w:t xml:space="preserve">In relazione a quanto richiesto dal Piano dell’Offerta Formativa si definiscono i seguenti </w:t>
      </w:r>
      <w:r w:rsidRPr="00A60BB8">
        <w:rPr>
          <w:rFonts w:ascii="Arial" w:hAnsi="Arial" w:cs="Arial"/>
          <w:b/>
          <w:kern w:val="1"/>
          <w:sz w:val="20"/>
          <w:szCs w:val="20"/>
        </w:rPr>
        <w:t>obiettivi</w:t>
      </w:r>
      <w:r w:rsidRPr="00A60BB8">
        <w:rPr>
          <w:rFonts w:ascii="Arial" w:hAnsi="Arial" w:cs="Arial"/>
          <w:kern w:val="1"/>
          <w:sz w:val="20"/>
          <w:szCs w:val="20"/>
        </w:rPr>
        <w:t xml:space="preserve"> in termini di:</w:t>
      </w:r>
    </w:p>
    <w:p w:rsidR="00A60BB8" w:rsidRPr="00A60BB8" w:rsidRDefault="00A60BB8" w:rsidP="00A60BB8">
      <w:pPr>
        <w:rPr>
          <w:rFonts w:ascii="Arial" w:hAnsi="Arial" w:cs="Arial"/>
          <w:kern w:val="1"/>
          <w:sz w:val="20"/>
          <w:szCs w:val="20"/>
        </w:rPr>
      </w:pPr>
    </w:p>
    <w:p w:rsidR="00A60BB8" w:rsidRPr="00A60BB8" w:rsidRDefault="00A60BB8" w:rsidP="00A60BB8">
      <w:pPr>
        <w:jc w:val="both"/>
        <w:rPr>
          <w:rFonts w:ascii="Arial" w:hAnsi="Arial" w:cs="Arial"/>
          <w:b/>
          <w:kern w:val="1"/>
          <w:sz w:val="20"/>
          <w:szCs w:val="20"/>
        </w:rPr>
      </w:pPr>
    </w:p>
    <w:p w:rsidR="00A60BB8" w:rsidRPr="00A60BB8" w:rsidRDefault="00A60BB8" w:rsidP="00A60BB8">
      <w:pPr>
        <w:jc w:val="both"/>
        <w:rPr>
          <w:rFonts w:ascii="Arial" w:hAnsi="Arial" w:cs="Arial"/>
          <w:b/>
          <w:kern w:val="1"/>
          <w:sz w:val="20"/>
          <w:szCs w:val="20"/>
          <w:shd w:val="clear" w:color="auto" w:fill="FFFF00"/>
        </w:rPr>
      </w:pPr>
      <w:r w:rsidRPr="00A60BB8">
        <w:rPr>
          <w:rFonts w:ascii="Arial" w:hAnsi="Arial" w:cs="Arial"/>
          <w:b/>
          <w:kern w:val="1"/>
          <w:sz w:val="20"/>
          <w:szCs w:val="20"/>
        </w:rPr>
        <w:t>COMPETENZE</w:t>
      </w:r>
    </w:p>
    <w:p w:rsidR="00A60BB8" w:rsidRPr="00A60BB8" w:rsidRDefault="00A60BB8" w:rsidP="00A60BB8">
      <w:pPr>
        <w:jc w:val="both"/>
        <w:rPr>
          <w:rFonts w:ascii="Arial" w:hAnsi="Arial" w:cs="Arial"/>
          <w:b/>
          <w:kern w:val="1"/>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rPr>
                <w:rFonts w:ascii="Arial" w:hAnsi="Arial" w:cs="Arial"/>
                <w:kern w:val="1"/>
              </w:rPr>
            </w:pPr>
          </w:p>
          <w:p w:rsidR="00A60BB8" w:rsidRPr="00A60BB8" w:rsidRDefault="00A60BB8" w:rsidP="00A60BB8">
            <w:pPr>
              <w:numPr>
                <w:ilvl w:val="0"/>
                <w:numId w:val="11"/>
              </w:numPr>
              <w:ind w:left="360"/>
              <w:rPr>
                <w:rFonts w:ascii="Arial" w:hAnsi="Arial" w:cs="Arial"/>
                <w:kern w:val="1"/>
              </w:rPr>
            </w:pPr>
            <w:r w:rsidRPr="00A60BB8">
              <w:rPr>
                <w:rFonts w:ascii="Arial" w:hAnsi="Arial" w:cs="Arial"/>
                <w:kern w:val="1"/>
              </w:rPr>
              <w:t xml:space="preserve">Progettare strutture, apparati e sistemi, applicando anche modelli matematici e analizzarne le risposte alle sollecitazioni meccaniche, termiche, elettriche e di altra natura </w:t>
            </w:r>
          </w:p>
          <w:p w:rsidR="00A60BB8" w:rsidRPr="00A60BB8" w:rsidRDefault="00A60BB8" w:rsidP="00A60BB8">
            <w:pPr>
              <w:numPr>
                <w:ilvl w:val="0"/>
                <w:numId w:val="11"/>
              </w:numPr>
              <w:ind w:left="360"/>
              <w:rPr>
                <w:rFonts w:ascii="Arial" w:hAnsi="Arial" w:cs="Arial"/>
                <w:kern w:val="1"/>
              </w:rPr>
            </w:pPr>
            <w:r w:rsidRPr="00A60BB8">
              <w:rPr>
                <w:rFonts w:ascii="Arial" w:hAnsi="Arial" w:cs="Arial"/>
                <w:kern w:val="1"/>
              </w:rPr>
              <w:t xml:space="preserve">Progettare, assemblare, collaudare e predisporre la manutenzione di componenti, di macchine e di sistemi termotecnici di varia natura  </w:t>
            </w:r>
          </w:p>
          <w:p w:rsidR="00A60BB8" w:rsidRPr="00A60BB8" w:rsidRDefault="00A60BB8" w:rsidP="00A60BB8">
            <w:pPr>
              <w:numPr>
                <w:ilvl w:val="0"/>
                <w:numId w:val="11"/>
              </w:numPr>
              <w:ind w:left="360"/>
              <w:rPr>
                <w:rFonts w:ascii="Arial" w:hAnsi="Arial" w:cs="Arial"/>
                <w:kern w:val="1"/>
              </w:rPr>
            </w:pPr>
            <w:r w:rsidRPr="00A60BB8">
              <w:rPr>
                <w:rFonts w:ascii="Arial" w:hAnsi="Arial" w:cs="Arial"/>
                <w:kern w:val="1"/>
              </w:rPr>
              <w:t xml:space="preserve">Individuare le proprietà dei materiali in relazione all’impiego, ai processi produttivi e ai trattamenti </w:t>
            </w:r>
          </w:p>
          <w:p w:rsidR="00A60BB8" w:rsidRPr="00A60BB8" w:rsidRDefault="00A60BB8" w:rsidP="00A60BB8">
            <w:pPr>
              <w:numPr>
                <w:ilvl w:val="0"/>
                <w:numId w:val="11"/>
              </w:numPr>
              <w:ind w:left="360"/>
              <w:rPr>
                <w:rFonts w:ascii="Arial" w:hAnsi="Arial" w:cs="Arial"/>
                <w:kern w:val="1"/>
              </w:rPr>
            </w:pPr>
            <w:r w:rsidRPr="00A60BB8">
              <w:rPr>
                <w:rFonts w:ascii="Arial" w:hAnsi="Arial" w:cs="Arial"/>
                <w:kern w:val="1"/>
              </w:rPr>
              <w:t xml:space="preserve">Misurare, elaborare e valutare grandezze e caratteristiche tecniche con opportuna strumentazione </w:t>
            </w:r>
          </w:p>
          <w:p w:rsidR="00A60BB8" w:rsidRPr="00A60BB8" w:rsidRDefault="00A60BB8" w:rsidP="00A60BB8">
            <w:pPr>
              <w:numPr>
                <w:ilvl w:val="0"/>
                <w:numId w:val="11"/>
              </w:numPr>
              <w:ind w:left="360"/>
              <w:rPr>
                <w:rFonts w:ascii="Arial" w:hAnsi="Arial" w:cs="Arial"/>
                <w:b/>
                <w:kern w:val="1"/>
                <w:sz w:val="20"/>
                <w:szCs w:val="20"/>
              </w:rPr>
            </w:pPr>
            <w:r w:rsidRPr="00A60BB8">
              <w:rPr>
                <w:rFonts w:ascii="Arial" w:hAnsi="Arial" w:cs="Arial"/>
                <w:kern w:val="1"/>
              </w:rPr>
              <w:t xml:space="preserve">Gestire progetti secondo le procedure e gli standard previsti dai sistemi aziendali della qualità e della sicurezza </w:t>
            </w:r>
          </w:p>
          <w:p w:rsidR="00A60BB8" w:rsidRPr="00A60BB8" w:rsidRDefault="00A60BB8" w:rsidP="00A60BB8">
            <w:pPr>
              <w:jc w:val="both"/>
              <w:rPr>
                <w:rFonts w:ascii="Arial" w:hAnsi="Arial" w:cs="Arial"/>
                <w:b/>
                <w:kern w:val="1"/>
                <w:sz w:val="20"/>
                <w:szCs w:val="20"/>
              </w:rPr>
            </w:pPr>
          </w:p>
        </w:tc>
      </w:tr>
    </w:tbl>
    <w:p w:rsidR="00A60BB8" w:rsidRPr="00A60BB8" w:rsidRDefault="00A60BB8" w:rsidP="00A60BB8">
      <w:pPr>
        <w:jc w:val="both"/>
        <w:rPr>
          <w:rFonts w:ascii="Arial" w:hAnsi="Arial" w:cs="Arial"/>
          <w:b/>
          <w:kern w:val="1"/>
          <w:sz w:val="20"/>
          <w:szCs w:val="20"/>
          <w:shd w:val="clear" w:color="auto" w:fill="FFFF00"/>
        </w:rPr>
      </w:pPr>
      <w:r w:rsidRPr="00A60BB8">
        <w:rPr>
          <w:rFonts w:ascii="Arial" w:hAnsi="Arial" w:cs="Arial"/>
          <w:b/>
          <w:kern w:val="1"/>
          <w:sz w:val="20"/>
          <w:szCs w:val="20"/>
        </w:rPr>
        <w:t>ABILITÀ</w:t>
      </w:r>
    </w:p>
    <w:p w:rsidR="00A60BB8" w:rsidRPr="00A60BB8" w:rsidRDefault="00A60BB8" w:rsidP="00A60BB8">
      <w:pPr>
        <w:jc w:val="both"/>
        <w:rPr>
          <w:rFonts w:ascii="Arial" w:hAnsi="Arial" w:cs="Arial"/>
          <w:b/>
          <w:kern w:val="1"/>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Progettare e verificare elementi e semplici gruppi meccanici.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Utilizzare software dedicati per la progettazione meccanica e per la verifica di organi.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Utilizzare sistemi di simulazione per la verifica di organi e complessivi meccanici.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Descrivere il funzionamento, la costituzione e l’utilizzazione di turbine a vapore e a gas.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Valutare le prestazioni, i consumi e i rendimenti di turbine a vapore e a gas, anche con prove di laboratorio e/o in una centrale di produzione d’energia.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Descrivere la struttura costruttiva del reattore nucleare in relazione alla tipologia.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Descrivere il funzionamento, la costituzione e l’utilizzazione di motori endotermici.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Dimensionare motori terrestri e navali.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Valutare le prestazioni, i consumi e i rendimenti di motori endotermici anche con prove di laboratorio.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Analizzare le tematiche connesse al recupero energetico e le soluzioni tecnologiche per la sua efficace realizzazione. </w:t>
            </w:r>
          </w:p>
          <w:p w:rsidR="00A60BB8" w:rsidRPr="00A60BB8" w:rsidRDefault="00A60BB8" w:rsidP="00A60BB8">
            <w:pPr>
              <w:numPr>
                <w:ilvl w:val="0"/>
                <w:numId w:val="12"/>
              </w:numPr>
              <w:ind w:left="360"/>
              <w:jc w:val="both"/>
              <w:rPr>
                <w:rFonts w:ascii="Arial" w:hAnsi="Arial" w:cs="Arial"/>
                <w:kern w:val="1"/>
              </w:rPr>
            </w:pPr>
            <w:r w:rsidRPr="00A60BB8">
              <w:rPr>
                <w:rFonts w:ascii="Arial" w:hAnsi="Arial" w:cs="Arial"/>
                <w:kern w:val="1"/>
              </w:rPr>
              <w:t xml:space="preserve">Dimensionare i principali impianti termotecnici. </w:t>
            </w:r>
          </w:p>
          <w:p w:rsidR="00A60BB8" w:rsidRPr="00A60BB8" w:rsidRDefault="00A60BB8" w:rsidP="00A60BB8">
            <w:pPr>
              <w:numPr>
                <w:ilvl w:val="0"/>
                <w:numId w:val="12"/>
              </w:numPr>
              <w:ind w:left="360"/>
              <w:jc w:val="both"/>
              <w:rPr>
                <w:rFonts w:ascii="Arial" w:hAnsi="Arial" w:cs="Arial"/>
                <w:kern w:val="1"/>
                <w:sz w:val="20"/>
                <w:szCs w:val="20"/>
                <w:shd w:val="clear" w:color="auto" w:fill="FFFF00"/>
              </w:rPr>
            </w:pPr>
            <w:r w:rsidRPr="00A60BB8">
              <w:rPr>
                <w:rFonts w:ascii="Arial" w:hAnsi="Arial" w:cs="Arial"/>
                <w:kern w:val="1"/>
              </w:rPr>
              <w:t xml:space="preserve">Interpretare simboli e schemi grafici da manuali e cataloghi.  </w:t>
            </w:r>
          </w:p>
          <w:p w:rsidR="00A60BB8" w:rsidRPr="00A60BB8" w:rsidRDefault="00A60BB8" w:rsidP="00A60BB8">
            <w:pPr>
              <w:jc w:val="both"/>
              <w:rPr>
                <w:rFonts w:ascii="Arial" w:hAnsi="Arial" w:cs="Arial"/>
                <w:kern w:val="1"/>
                <w:sz w:val="20"/>
                <w:szCs w:val="20"/>
                <w:shd w:val="clear" w:color="auto" w:fill="FFFF00"/>
              </w:rPr>
            </w:pPr>
          </w:p>
        </w:tc>
      </w:tr>
    </w:tbl>
    <w:p w:rsidR="00A60BB8" w:rsidRPr="00A60BB8" w:rsidRDefault="00A60BB8" w:rsidP="00A60BB8">
      <w:pPr>
        <w:jc w:val="both"/>
        <w:rPr>
          <w:kern w:val="1"/>
        </w:rPr>
      </w:pPr>
    </w:p>
    <w:p w:rsidR="00A60BB8" w:rsidRPr="00A60BB8" w:rsidRDefault="00A60BB8" w:rsidP="00A60BB8">
      <w:pPr>
        <w:jc w:val="both"/>
        <w:rPr>
          <w:rFonts w:ascii="Arial" w:hAnsi="Arial" w:cs="Arial"/>
          <w:b/>
          <w:kern w:val="1"/>
          <w:sz w:val="20"/>
          <w:szCs w:val="20"/>
        </w:rPr>
      </w:pPr>
      <w:r w:rsidRPr="00A60BB8">
        <w:rPr>
          <w:rFonts w:ascii="Arial" w:hAnsi="Arial" w:cs="Arial"/>
          <w:b/>
          <w:kern w:val="1"/>
          <w:sz w:val="20"/>
          <w:szCs w:val="20"/>
        </w:rPr>
        <w:t>CONOSCENZE</w:t>
      </w:r>
    </w:p>
    <w:p w:rsidR="00A60BB8" w:rsidRPr="00A60BB8" w:rsidRDefault="00A60BB8" w:rsidP="00A60BB8">
      <w:pPr>
        <w:jc w:val="both"/>
        <w:rPr>
          <w:rFonts w:ascii="Arial" w:hAnsi="Arial" w:cs="Arial"/>
          <w:b/>
          <w:kern w:val="1"/>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A60BB8" w:rsidRPr="00A60BB8" w:rsidTr="00A60BB8">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Misura delle forze, lavoro e potenza.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Sistema biella-manovella.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Bilanciamento degli alberi e velocità critiche.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Regolazione delle macchine.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Apparecchi di sollevamento e trasporto.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Metodologie per la progettazione di organi meccanici.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Procedure di calcolo per i collegamenti fissi e amovibili.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Sistemi di simulazione per la verifica di organi e gruppi meccanici.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Funzionamento, architettura, costituzione e utilizzazione di motori e turbine a vapore e a gas.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Turbine ad azione e turbine a reazione.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Turbine per impieghi industriali.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Cicli combinati gas-vapore.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Sistemi di ottimizzazione e calcolo di rendimenti, potenza, consumi, bilancio energetico.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Applicazioni terrestri e navali.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Turbine a gas per aeromobili ed endoreattori.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Funzionamento, architettura e costituzione di generatori di energia a combustibile nucleare.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 xml:space="preserve">Combustibili nucleari e relative tipologie di reattori. </w:t>
            </w:r>
          </w:p>
          <w:p w:rsidR="00A60BB8" w:rsidRPr="00A60BB8" w:rsidRDefault="00A60BB8" w:rsidP="00A60BB8">
            <w:pPr>
              <w:numPr>
                <w:ilvl w:val="0"/>
                <w:numId w:val="10"/>
              </w:numPr>
              <w:jc w:val="both"/>
              <w:rPr>
                <w:rFonts w:ascii="Arial" w:hAnsi="Arial" w:cs="Arial"/>
                <w:kern w:val="1"/>
              </w:rPr>
            </w:pPr>
            <w:r w:rsidRPr="00A60BB8">
              <w:rPr>
                <w:rFonts w:ascii="Arial" w:hAnsi="Arial" w:cs="Arial"/>
                <w:kern w:val="1"/>
              </w:rPr>
              <w:t>Tipologie, funzionamento, architettura e classificazioni dei motori endotermici</w:t>
            </w:r>
          </w:p>
          <w:p w:rsidR="00A60BB8" w:rsidRPr="00A60BB8" w:rsidRDefault="00A60BB8" w:rsidP="00A60BB8">
            <w:pPr>
              <w:numPr>
                <w:ilvl w:val="0"/>
                <w:numId w:val="9"/>
              </w:numPr>
              <w:jc w:val="both"/>
              <w:rPr>
                <w:rFonts w:ascii="Arial" w:hAnsi="Arial" w:cs="Arial"/>
                <w:kern w:val="1"/>
              </w:rPr>
            </w:pPr>
            <w:r w:rsidRPr="00A60BB8">
              <w:rPr>
                <w:rFonts w:ascii="Arial" w:hAnsi="Arial" w:cs="Arial"/>
                <w:kern w:val="1"/>
              </w:rPr>
              <w:t xml:space="preserve">Apparati ausiliari dei motori endotermici. </w:t>
            </w:r>
          </w:p>
          <w:p w:rsidR="00A60BB8" w:rsidRPr="00A60BB8" w:rsidRDefault="00A60BB8" w:rsidP="00A60BB8">
            <w:pPr>
              <w:numPr>
                <w:ilvl w:val="0"/>
                <w:numId w:val="9"/>
              </w:numPr>
              <w:jc w:val="both"/>
              <w:rPr>
                <w:rFonts w:ascii="Arial" w:hAnsi="Arial" w:cs="Arial"/>
                <w:kern w:val="1"/>
              </w:rPr>
            </w:pPr>
            <w:r w:rsidRPr="00A60BB8">
              <w:rPr>
                <w:rFonts w:ascii="Arial" w:hAnsi="Arial" w:cs="Arial"/>
                <w:kern w:val="1"/>
              </w:rPr>
              <w:lastRenderedPageBreak/>
              <w:t xml:space="preserve">Cicli ideali e reali, curve caratteristiche e prestazioni, in relazione a potenza, al bilancio energetico e al rendimento.  </w:t>
            </w:r>
          </w:p>
          <w:p w:rsidR="00A60BB8" w:rsidRPr="00A60BB8" w:rsidRDefault="00A60BB8" w:rsidP="00A60BB8">
            <w:pPr>
              <w:numPr>
                <w:ilvl w:val="0"/>
                <w:numId w:val="9"/>
              </w:numPr>
              <w:jc w:val="both"/>
              <w:rPr>
                <w:rFonts w:ascii="Arial" w:hAnsi="Arial" w:cs="Arial"/>
                <w:kern w:val="1"/>
              </w:rPr>
            </w:pPr>
            <w:r w:rsidRPr="00A60BB8">
              <w:rPr>
                <w:rFonts w:ascii="Arial" w:hAnsi="Arial" w:cs="Arial"/>
                <w:kern w:val="1"/>
              </w:rPr>
              <w:t xml:space="preserve">Schemi degli apparati e impianti di interesse. </w:t>
            </w:r>
          </w:p>
          <w:p w:rsidR="00A60BB8" w:rsidRPr="00A60BB8" w:rsidRDefault="00A60BB8" w:rsidP="00A60BB8">
            <w:pPr>
              <w:numPr>
                <w:ilvl w:val="0"/>
                <w:numId w:val="9"/>
              </w:numPr>
              <w:jc w:val="both"/>
              <w:rPr>
                <w:rFonts w:ascii="Arial" w:hAnsi="Arial" w:cs="Arial"/>
                <w:kern w:val="1"/>
                <w:sz w:val="20"/>
                <w:szCs w:val="20"/>
              </w:rPr>
            </w:pPr>
            <w:r w:rsidRPr="00A60BB8">
              <w:rPr>
                <w:rFonts w:ascii="Arial" w:hAnsi="Arial" w:cs="Arial"/>
                <w:kern w:val="1"/>
              </w:rPr>
              <w:t xml:space="preserve">Circuiti di raffreddamento e lubrificazione. </w:t>
            </w:r>
          </w:p>
          <w:p w:rsidR="00A60BB8" w:rsidRPr="00A60BB8" w:rsidRDefault="00A60BB8" w:rsidP="00A60BB8">
            <w:pPr>
              <w:jc w:val="both"/>
              <w:rPr>
                <w:rFonts w:ascii="Arial" w:hAnsi="Arial" w:cs="Arial"/>
                <w:kern w:val="1"/>
                <w:sz w:val="20"/>
                <w:szCs w:val="20"/>
              </w:rPr>
            </w:pPr>
          </w:p>
        </w:tc>
      </w:tr>
    </w:tbl>
    <w:p w:rsidR="00A60BB8" w:rsidRPr="00A60BB8" w:rsidRDefault="00A60BB8" w:rsidP="00A60BB8">
      <w:pPr>
        <w:overflowPunct w:val="0"/>
        <w:autoSpaceDE w:val="0"/>
        <w:jc w:val="both"/>
        <w:textAlignment w:val="baseline"/>
        <w:rPr>
          <w:rFonts w:ascii="Arial" w:hAnsi="Arial" w:cs="Arial"/>
          <w:b/>
          <w:bCs/>
          <w:kern w:val="1"/>
          <w:sz w:val="20"/>
          <w:szCs w:val="20"/>
        </w:rPr>
      </w:pPr>
    </w:p>
    <w:p w:rsidR="00A60BB8" w:rsidRPr="00A60BB8" w:rsidRDefault="00A60BB8" w:rsidP="00A60BB8">
      <w:pPr>
        <w:keepNext/>
        <w:pBdr>
          <w:top w:val="single" w:sz="18" w:space="0" w:color="000000"/>
          <w:left w:val="single" w:sz="18" w:space="0" w:color="000000"/>
          <w:bottom w:val="single" w:sz="18" w:space="1" w:color="000000"/>
          <w:right w:val="single" w:sz="18" w:space="31" w:color="000000"/>
        </w:pBdr>
        <w:shd w:val="clear" w:color="auto" w:fill="FFFFFF"/>
        <w:tabs>
          <w:tab w:val="left" w:pos="0"/>
        </w:tabs>
        <w:overflowPunct w:val="0"/>
        <w:autoSpaceDE w:val="0"/>
        <w:ind w:right="2834"/>
        <w:jc w:val="both"/>
        <w:textAlignment w:val="baseline"/>
        <w:rPr>
          <w:rFonts w:ascii="Arial" w:hAnsi="Arial" w:cs="Arial"/>
          <w:kern w:val="1"/>
        </w:rPr>
      </w:pPr>
      <w:r w:rsidRPr="00A60BB8">
        <w:rPr>
          <w:rFonts w:ascii="Arial" w:hAnsi="Arial" w:cs="Arial"/>
          <w:b/>
          <w:kern w:val="1"/>
        </w:rPr>
        <w:t>MODULO</w:t>
      </w:r>
      <w:r w:rsidRPr="00A60BB8">
        <w:rPr>
          <w:rFonts w:ascii="Arial" w:eastAsia="Arial" w:hAnsi="Arial" w:cs="Arial"/>
          <w:b/>
          <w:kern w:val="1"/>
        </w:rPr>
        <w:t xml:space="preserve">  1</w:t>
      </w:r>
      <w:r w:rsidRPr="00A60BB8">
        <w:rPr>
          <w:rFonts w:ascii="Arial" w:hAnsi="Arial" w:cs="Arial"/>
          <w:b/>
          <w:kern w:val="1"/>
        </w:rPr>
        <w:t>:</w:t>
      </w:r>
      <w:r w:rsidRPr="00A60BB8">
        <w:rPr>
          <w:rFonts w:ascii="Arial" w:eastAsia="Arial" w:hAnsi="Arial" w:cs="Arial"/>
          <w:b/>
          <w:kern w:val="1"/>
        </w:rPr>
        <w:t xml:space="preserve"> </w:t>
      </w:r>
      <w:r w:rsidRPr="00A60BB8">
        <w:rPr>
          <w:rFonts w:ascii="Arial" w:hAnsi="Arial" w:cs="Arial"/>
          <w:b/>
          <w:kern w:val="1"/>
        </w:rPr>
        <w:t>Alberi ed assi, collegamenti. Perni</w:t>
      </w:r>
    </w:p>
    <w:p w:rsidR="00A60BB8" w:rsidRPr="00A60BB8" w:rsidRDefault="00A60BB8" w:rsidP="00A60BB8">
      <w:pPr>
        <w:shd w:val="clear" w:color="auto" w:fill="FFFFFF"/>
        <w:rPr>
          <w:rFonts w:ascii="Arial" w:hAnsi="Arial" w:cs="Arial"/>
          <w:kern w:val="1"/>
        </w:rPr>
      </w:pPr>
    </w:p>
    <w:tbl>
      <w:tblPr>
        <w:tblW w:w="0" w:type="auto"/>
        <w:tblInd w:w="-66" w:type="dxa"/>
        <w:tblLayout w:type="fixed"/>
        <w:tblCellMar>
          <w:left w:w="71" w:type="dxa"/>
          <w:right w:w="71" w:type="dxa"/>
        </w:tblCellMar>
        <w:tblLook w:val="0000" w:firstRow="0" w:lastRow="0" w:firstColumn="0" w:lastColumn="0" w:noHBand="0" w:noVBand="0"/>
      </w:tblPr>
      <w:tblGrid>
        <w:gridCol w:w="1701"/>
        <w:gridCol w:w="6290"/>
        <w:gridCol w:w="139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Prerequisiti</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(se</w:t>
            </w:r>
            <w:r w:rsidRPr="00A60BB8">
              <w:rPr>
                <w:rFonts w:ascii="Arial" w:eastAsia="Arial" w:hAnsi="Arial" w:cs="Arial"/>
                <w:kern w:val="1"/>
                <w:sz w:val="20"/>
              </w:rPr>
              <w:t xml:space="preserve"> </w:t>
            </w:r>
            <w:r w:rsidRPr="00A60BB8">
              <w:rPr>
                <w:rFonts w:ascii="Arial" w:hAnsi="Arial" w:cs="Arial"/>
                <w:kern w:val="1"/>
                <w:sz w:val="20"/>
              </w:rPr>
              <w:t>richiesti)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Contenuti</w:t>
            </w:r>
          </w:p>
        </w:tc>
        <w:tc>
          <w:tcPr>
            <w:tcW w:w="139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Durata</w:t>
            </w:r>
            <w:r w:rsidRPr="00A60BB8">
              <w:rPr>
                <w:rFonts w:ascii="Arial" w:eastAsia="Arial" w:hAnsi="Arial" w:cs="Arial"/>
                <w:kern w:val="1"/>
                <w:sz w:val="20"/>
              </w:rPr>
              <w:t xml:space="preserve"> </w:t>
            </w:r>
            <w:r w:rsidRPr="00A60BB8">
              <w:rPr>
                <w:rFonts w:ascii="Arial" w:hAnsi="Arial" w:cs="Arial"/>
                <w:kern w:val="1"/>
                <w:sz w:val="20"/>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5"/>
              </w:numPr>
              <w:shd w:val="clear" w:color="auto" w:fill="FFFFFF"/>
              <w:snapToGrid w:val="0"/>
              <w:ind w:left="283" w:hanging="283"/>
              <w:rPr>
                <w:rFonts w:ascii="Arial" w:hAnsi="Arial" w:cs="Arial"/>
                <w:kern w:val="1"/>
                <w:sz w:val="20"/>
              </w:rPr>
            </w:pPr>
            <w:r w:rsidRPr="00A60BB8">
              <w:rPr>
                <w:rFonts w:ascii="Arial" w:hAnsi="Arial" w:cs="Arial"/>
                <w:kern w:val="1"/>
                <w:sz w:val="20"/>
              </w:rPr>
              <w:t>Conoscenze</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base</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Cinematica</w:t>
            </w:r>
          </w:p>
          <w:p w:rsidR="00A60BB8" w:rsidRPr="00A60BB8" w:rsidRDefault="00A60BB8" w:rsidP="00A60BB8">
            <w:pPr>
              <w:numPr>
                <w:ilvl w:val="0"/>
                <w:numId w:val="5"/>
              </w:numPr>
              <w:shd w:val="clear" w:color="auto" w:fill="FFFFFF"/>
              <w:ind w:left="283" w:hanging="283"/>
              <w:rPr>
                <w:rFonts w:ascii="Arial" w:hAnsi="Arial" w:cs="Arial"/>
                <w:kern w:val="1"/>
                <w:sz w:val="20"/>
              </w:rPr>
            </w:pPr>
            <w:r w:rsidRPr="00A60BB8">
              <w:rPr>
                <w:rFonts w:ascii="Arial" w:hAnsi="Arial" w:cs="Arial"/>
                <w:kern w:val="1"/>
                <w:sz w:val="20"/>
              </w:rPr>
              <w:t>Dinamica</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sz w:val="20"/>
              </w:rPr>
              <w:t>Resistenza dei materiali</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snapToGrid w:val="0"/>
              <w:rPr>
                <w:rFonts w:ascii="Arial" w:hAnsi="Arial" w:cs="Arial"/>
                <w:kern w:val="1"/>
              </w:rPr>
            </w:pPr>
            <w:r w:rsidRPr="00A60BB8">
              <w:rPr>
                <w:rFonts w:ascii="Arial" w:hAnsi="Arial" w:cs="Arial"/>
                <w:kern w:val="1"/>
              </w:rPr>
              <w:t>Unità 1</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Dimensionamento alberi a flesso torsione</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Linguette e chiavette, profili scanalati.</w:t>
            </w:r>
          </w:p>
          <w:p w:rsidR="00A60BB8" w:rsidRPr="00A60BB8" w:rsidRDefault="00A60BB8" w:rsidP="00A60BB8">
            <w:pPr>
              <w:shd w:val="clear" w:color="auto" w:fill="FFFFFF"/>
              <w:rPr>
                <w:rFonts w:ascii="Arial" w:hAnsi="Arial" w:cs="Arial"/>
                <w:kern w:val="1"/>
              </w:rPr>
            </w:pPr>
            <w:r w:rsidRPr="00A60BB8">
              <w:rPr>
                <w:rFonts w:ascii="Arial" w:hAnsi="Arial" w:cs="Arial"/>
                <w:kern w:val="1"/>
              </w:rPr>
              <w:t>Unità 2</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Perni d’estremità e intermedi</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Cuscinetti a strisciamento</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Cuscinetti volventi</w:t>
            </w:r>
          </w:p>
        </w:tc>
        <w:tc>
          <w:tcPr>
            <w:tcW w:w="139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t>Settembre Ottobre</w:t>
            </w:r>
          </w:p>
          <w:p w:rsidR="00A60BB8" w:rsidRPr="00A60BB8" w:rsidRDefault="00A60BB8" w:rsidP="00A60BB8">
            <w:pPr>
              <w:shd w:val="clear" w:color="auto" w:fill="FFFFFF"/>
              <w:jc w:val="center"/>
              <w:rPr>
                <w:kern w:val="1"/>
              </w:rPr>
            </w:pPr>
            <w:r w:rsidRPr="00A60BB8">
              <w:rPr>
                <w:rFonts w:ascii="Arial" w:hAnsi="Arial" w:cs="Arial"/>
                <w:kern w:val="1"/>
              </w:rPr>
              <w:t>15</w:t>
            </w:r>
          </w:p>
        </w:tc>
      </w:tr>
    </w:tbl>
    <w:p w:rsidR="00A60BB8" w:rsidRPr="00A60BB8" w:rsidRDefault="00A60BB8" w:rsidP="00A60BB8">
      <w:pPr>
        <w:shd w:val="clear" w:color="auto" w:fill="FFFFFF"/>
        <w:jc w:val="both"/>
        <w:rPr>
          <w:kern w:val="1"/>
        </w:rPr>
      </w:pPr>
    </w:p>
    <w:p w:rsidR="00A60BB8" w:rsidRDefault="00A60BB8" w:rsidP="00A60BB8">
      <w:pPr>
        <w:shd w:val="clear" w:color="auto" w:fill="FFFFFF"/>
        <w:jc w:val="both"/>
        <w:rPr>
          <w:kern w:val="1"/>
        </w:rPr>
      </w:pPr>
    </w:p>
    <w:p w:rsidR="004459EA" w:rsidRPr="00A60BB8" w:rsidRDefault="004459EA" w:rsidP="00A60BB8">
      <w:pPr>
        <w:shd w:val="clear" w:color="auto" w:fill="FFFFFF"/>
        <w:jc w:val="both"/>
        <w:rPr>
          <w:kern w:val="1"/>
        </w:rPr>
      </w:pPr>
    </w:p>
    <w:p w:rsidR="00A60BB8" w:rsidRPr="00A60BB8" w:rsidRDefault="00A60BB8" w:rsidP="00A60BB8">
      <w:pPr>
        <w:keepNext/>
        <w:pBdr>
          <w:top w:val="single" w:sz="18" w:space="0" w:color="000000"/>
          <w:left w:val="single" w:sz="18" w:space="0" w:color="000000"/>
          <w:bottom w:val="single" w:sz="18" w:space="1" w:color="000000"/>
          <w:right w:val="single" w:sz="18" w:space="31" w:color="000000"/>
        </w:pBdr>
        <w:shd w:val="clear" w:color="auto" w:fill="FFFFFF"/>
        <w:tabs>
          <w:tab w:val="left" w:pos="0"/>
        </w:tabs>
        <w:overflowPunct w:val="0"/>
        <w:autoSpaceDE w:val="0"/>
        <w:ind w:right="2834"/>
        <w:jc w:val="both"/>
        <w:textAlignment w:val="baseline"/>
        <w:rPr>
          <w:rFonts w:ascii="Arial" w:hAnsi="Arial" w:cs="Arial"/>
          <w:kern w:val="1"/>
        </w:rPr>
      </w:pPr>
      <w:r w:rsidRPr="00A60BB8">
        <w:rPr>
          <w:rFonts w:ascii="Arial" w:hAnsi="Arial" w:cs="Arial"/>
          <w:b/>
          <w:kern w:val="1"/>
        </w:rPr>
        <w:t>MODULO</w:t>
      </w:r>
      <w:r w:rsidRPr="00A60BB8">
        <w:rPr>
          <w:rFonts w:ascii="Arial" w:eastAsia="Arial" w:hAnsi="Arial" w:cs="Arial"/>
          <w:b/>
          <w:kern w:val="1"/>
        </w:rPr>
        <w:t xml:space="preserve"> </w:t>
      </w:r>
      <w:r w:rsidRPr="00A60BB8">
        <w:rPr>
          <w:rFonts w:ascii="Arial" w:hAnsi="Arial" w:cs="Arial"/>
          <w:b/>
          <w:kern w:val="1"/>
        </w:rPr>
        <w:t>2:</w:t>
      </w:r>
      <w:r w:rsidRPr="00A60BB8">
        <w:rPr>
          <w:rFonts w:ascii="Arial" w:eastAsia="Arial" w:hAnsi="Arial" w:cs="Arial"/>
          <w:b/>
          <w:kern w:val="1"/>
        </w:rPr>
        <w:t xml:space="preserve">  </w:t>
      </w:r>
      <w:r w:rsidRPr="00A60BB8">
        <w:rPr>
          <w:rFonts w:ascii="Arial" w:hAnsi="Arial" w:cs="Arial"/>
          <w:b/>
          <w:kern w:val="1"/>
        </w:rPr>
        <w:t>Impianti frigoriferi e di climatizzazione</w:t>
      </w:r>
    </w:p>
    <w:p w:rsidR="00A60BB8" w:rsidRPr="00A60BB8" w:rsidRDefault="00A60BB8" w:rsidP="00A60BB8">
      <w:pPr>
        <w:shd w:val="clear" w:color="auto" w:fill="FFFFFF"/>
        <w:rPr>
          <w:rFonts w:ascii="Arial" w:hAnsi="Arial" w:cs="Arial"/>
          <w:kern w:val="1"/>
        </w:rPr>
      </w:pPr>
    </w:p>
    <w:tbl>
      <w:tblPr>
        <w:tblW w:w="0" w:type="auto"/>
        <w:tblInd w:w="-66" w:type="dxa"/>
        <w:tblLayout w:type="fixed"/>
        <w:tblCellMar>
          <w:left w:w="71" w:type="dxa"/>
          <w:right w:w="71" w:type="dxa"/>
        </w:tblCellMar>
        <w:tblLook w:val="0000" w:firstRow="0" w:lastRow="0" w:firstColumn="0" w:lastColumn="0" w:noHBand="0" w:noVBand="0"/>
      </w:tblPr>
      <w:tblGrid>
        <w:gridCol w:w="1914"/>
        <w:gridCol w:w="6077"/>
        <w:gridCol w:w="1395"/>
      </w:tblGrid>
      <w:tr w:rsidR="00A60BB8" w:rsidRPr="00A60BB8" w:rsidTr="00A60BB8">
        <w:trPr>
          <w:trHeight w:val="501"/>
        </w:trPr>
        <w:tc>
          <w:tcPr>
            <w:tcW w:w="1914"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Prerequisiti</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(se</w:t>
            </w:r>
            <w:r w:rsidRPr="00A60BB8">
              <w:rPr>
                <w:rFonts w:ascii="Arial" w:eastAsia="Arial" w:hAnsi="Arial" w:cs="Arial"/>
                <w:kern w:val="1"/>
                <w:sz w:val="20"/>
              </w:rPr>
              <w:t xml:space="preserve"> </w:t>
            </w:r>
            <w:r w:rsidRPr="00A60BB8">
              <w:rPr>
                <w:rFonts w:ascii="Arial" w:hAnsi="Arial" w:cs="Arial"/>
                <w:kern w:val="1"/>
                <w:sz w:val="20"/>
              </w:rPr>
              <w:t>richiesti)</w:t>
            </w:r>
          </w:p>
        </w:tc>
        <w:tc>
          <w:tcPr>
            <w:tcW w:w="6077"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Contenuti</w:t>
            </w:r>
          </w:p>
        </w:tc>
        <w:tc>
          <w:tcPr>
            <w:tcW w:w="139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Durata</w:t>
            </w:r>
            <w:r w:rsidRPr="00A60BB8">
              <w:rPr>
                <w:rFonts w:ascii="Arial" w:eastAsia="Arial" w:hAnsi="Arial" w:cs="Arial"/>
                <w:kern w:val="1"/>
                <w:sz w:val="20"/>
              </w:rPr>
              <w:t xml:space="preserve"> </w:t>
            </w:r>
            <w:r w:rsidRPr="00A60BB8">
              <w:rPr>
                <w:rFonts w:ascii="Arial" w:hAnsi="Arial" w:cs="Arial"/>
                <w:kern w:val="1"/>
                <w:sz w:val="20"/>
              </w:rPr>
              <w:t>(ore)</w:t>
            </w:r>
          </w:p>
        </w:tc>
      </w:tr>
      <w:tr w:rsidR="00A60BB8" w:rsidRPr="00A60BB8" w:rsidTr="00A60BB8">
        <w:tc>
          <w:tcPr>
            <w:tcW w:w="1914"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5"/>
              </w:numPr>
              <w:shd w:val="clear" w:color="auto" w:fill="FFFFFF"/>
              <w:snapToGrid w:val="0"/>
              <w:ind w:left="283" w:hanging="283"/>
              <w:rPr>
                <w:rFonts w:ascii="Arial" w:hAnsi="Arial" w:cs="Arial"/>
                <w:kern w:val="1"/>
                <w:sz w:val="20"/>
              </w:rPr>
            </w:pPr>
            <w:r w:rsidRPr="00A60BB8">
              <w:rPr>
                <w:rFonts w:ascii="Arial" w:hAnsi="Arial" w:cs="Arial"/>
                <w:kern w:val="1"/>
                <w:sz w:val="20"/>
              </w:rPr>
              <w:t>Conoscenze</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base</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Termodinamica</w:t>
            </w:r>
          </w:p>
          <w:p w:rsidR="00A60BB8" w:rsidRPr="00A60BB8" w:rsidRDefault="00A60BB8" w:rsidP="00A60BB8">
            <w:pPr>
              <w:shd w:val="clear" w:color="auto" w:fill="FFFFFF"/>
              <w:rPr>
                <w:rFonts w:ascii="Arial" w:hAnsi="Arial" w:cs="Arial"/>
                <w:kern w:val="1"/>
                <w:sz w:val="20"/>
              </w:rPr>
            </w:pPr>
          </w:p>
        </w:tc>
        <w:tc>
          <w:tcPr>
            <w:tcW w:w="6077"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snapToGrid w:val="0"/>
              <w:rPr>
                <w:rFonts w:ascii="Arial" w:hAnsi="Arial" w:cs="Arial"/>
                <w:kern w:val="1"/>
              </w:rPr>
            </w:pPr>
            <w:r w:rsidRPr="00A60BB8">
              <w:rPr>
                <w:rFonts w:ascii="Arial" w:hAnsi="Arial" w:cs="Arial"/>
                <w:kern w:val="1"/>
              </w:rPr>
              <w:t>Unità 1</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Ciclo frigorifero</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La pompa di calore</w:t>
            </w:r>
          </w:p>
          <w:p w:rsidR="00A60BB8" w:rsidRPr="00A60BB8" w:rsidRDefault="00A60BB8" w:rsidP="00A60BB8">
            <w:pPr>
              <w:shd w:val="clear" w:color="auto" w:fill="FFFFFF"/>
              <w:rPr>
                <w:rFonts w:ascii="Arial" w:hAnsi="Arial" w:cs="Arial"/>
                <w:kern w:val="1"/>
              </w:rPr>
            </w:pPr>
            <w:r w:rsidRPr="00A60BB8">
              <w:rPr>
                <w:rFonts w:ascii="Arial" w:hAnsi="Arial" w:cs="Arial"/>
                <w:kern w:val="1"/>
              </w:rPr>
              <w:t>Unità 2</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 xml:space="preserve">Impianti di climatizzazione civili e industriali </w:t>
            </w:r>
          </w:p>
        </w:tc>
        <w:tc>
          <w:tcPr>
            <w:tcW w:w="139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t>Ottobre</w:t>
            </w:r>
          </w:p>
          <w:p w:rsidR="00A60BB8" w:rsidRPr="00A60BB8" w:rsidRDefault="00A60BB8" w:rsidP="00A60BB8">
            <w:pPr>
              <w:shd w:val="clear" w:color="auto" w:fill="FFFFFF"/>
              <w:jc w:val="center"/>
              <w:rPr>
                <w:kern w:val="1"/>
              </w:rPr>
            </w:pPr>
            <w:r w:rsidRPr="00A60BB8">
              <w:rPr>
                <w:rFonts w:ascii="Arial" w:hAnsi="Arial" w:cs="Arial"/>
                <w:kern w:val="1"/>
              </w:rPr>
              <w:t>15</w:t>
            </w:r>
          </w:p>
        </w:tc>
      </w:tr>
    </w:tbl>
    <w:p w:rsidR="00A60BB8" w:rsidRPr="00A60BB8" w:rsidRDefault="00A60BB8" w:rsidP="00A60BB8">
      <w:pPr>
        <w:shd w:val="clear" w:color="auto" w:fill="FFFFFF"/>
        <w:jc w:val="both"/>
        <w:rPr>
          <w:kern w:val="1"/>
        </w:rPr>
      </w:pPr>
    </w:p>
    <w:p w:rsidR="00A60BB8" w:rsidRPr="00A60BB8" w:rsidRDefault="00A60BB8" w:rsidP="00A60BB8">
      <w:pPr>
        <w:keepNext/>
        <w:pBdr>
          <w:top w:val="single" w:sz="18" w:space="0" w:color="000000"/>
          <w:left w:val="single" w:sz="18" w:space="0" w:color="000000"/>
          <w:bottom w:val="single" w:sz="18" w:space="1" w:color="000000"/>
          <w:right w:val="single" w:sz="18" w:space="31" w:color="000000"/>
        </w:pBdr>
        <w:shd w:val="clear" w:color="auto" w:fill="FFFFFF"/>
        <w:tabs>
          <w:tab w:val="left" w:pos="0"/>
        </w:tabs>
        <w:overflowPunct w:val="0"/>
        <w:autoSpaceDE w:val="0"/>
        <w:ind w:right="2834"/>
        <w:jc w:val="both"/>
        <w:textAlignment w:val="baseline"/>
        <w:rPr>
          <w:rFonts w:ascii="Arial" w:hAnsi="Arial" w:cs="Arial"/>
          <w:kern w:val="1"/>
          <w:sz w:val="20"/>
        </w:rPr>
      </w:pPr>
      <w:r w:rsidRPr="00A60BB8">
        <w:rPr>
          <w:rFonts w:ascii="Arial" w:hAnsi="Arial" w:cs="Arial"/>
          <w:b/>
          <w:kern w:val="1"/>
        </w:rPr>
        <w:t>MODULO</w:t>
      </w:r>
      <w:r w:rsidRPr="00A60BB8">
        <w:rPr>
          <w:rFonts w:ascii="Arial" w:eastAsia="Arial" w:hAnsi="Arial" w:cs="Arial"/>
          <w:b/>
          <w:kern w:val="1"/>
        </w:rPr>
        <w:t xml:space="preserve"> </w:t>
      </w:r>
      <w:r w:rsidRPr="00A60BB8">
        <w:rPr>
          <w:rFonts w:ascii="Arial" w:hAnsi="Arial" w:cs="Arial"/>
          <w:b/>
          <w:kern w:val="1"/>
        </w:rPr>
        <w:t>3:</w:t>
      </w:r>
      <w:r w:rsidRPr="00A60BB8">
        <w:rPr>
          <w:rFonts w:ascii="Arial" w:eastAsia="Arial" w:hAnsi="Arial" w:cs="Arial"/>
          <w:b/>
          <w:kern w:val="1"/>
        </w:rPr>
        <w:t xml:space="preserve"> </w:t>
      </w:r>
      <w:r w:rsidRPr="00A60BB8">
        <w:rPr>
          <w:rFonts w:ascii="Arial" w:hAnsi="Arial" w:cs="Arial"/>
          <w:b/>
          <w:kern w:val="1"/>
        </w:rPr>
        <w:t>Manovellismo</w:t>
      </w:r>
      <w:r w:rsidRPr="00A60BB8">
        <w:rPr>
          <w:rFonts w:ascii="Arial" w:eastAsia="Arial" w:hAnsi="Arial" w:cs="Arial"/>
          <w:b/>
          <w:kern w:val="1"/>
        </w:rPr>
        <w:t xml:space="preserve"> </w:t>
      </w:r>
      <w:r w:rsidRPr="00A60BB8">
        <w:rPr>
          <w:rFonts w:ascii="Arial" w:hAnsi="Arial" w:cs="Arial"/>
          <w:b/>
          <w:kern w:val="1"/>
        </w:rPr>
        <w:t>di</w:t>
      </w:r>
      <w:r w:rsidRPr="00A60BB8">
        <w:rPr>
          <w:rFonts w:ascii="Arial" w:eastAsia="Arial" w:hAnsi="Arial" w:cs="Arial"/>
          <w:b/>
          <w:kern w:val="1"/>
        </w:rPr>
        <w:t xml:space="preserve"> </w:t>
      </w:r>
      <w:r w:rsidRPr="00A60BB8">
        <w:rPr>
          <w:rFonts w:ascii="Arial" w:hAnsi="Arial" w:cs="Arial"/>
          <w:b/>
          <w:kern w:val="1"/>
        </w:rPr>
        <w:t>spinta</w:t>
      </w:r>
      <w:r w:rsidRPr="00A60BB8">
        <w:rPr>
          <w:rFonts w:ascii="Arial" w:eastAsia="Arial" w:hAnsi="Arial" w:cs="Arial"/>
          <w:b/>
          <w:kern w:val="1"/>
        </w:rPr>
        <w:t xml:space="preserve"> </w:t>
      </w:r>
      <w:r w:rsidRPr="00A60BB8">
        <w:rPr>
          <w:rFonts w:ascii="Arial" w:hAnsi="Arial" w:cs="Arial"/>
          <w:b/>
          <w:kern w:val="1"/>
        </w:rPr>
        <w:t>rotativa</w:t>
      </w:r>
    </w:p>
    <w:p w:rsidR="00A60BB8" w:rsidRPr="00A60BB8" w:rsidRDefault="00A60BB8" w:rsidP="00A60BB8">
      <w:pPr>
        <w:shd w:val="clear" w:color="auto" w:fill="FFFFFF"/>
        <w:jc w:val="both"/>
        <w:rPr>
          <w:rFonts w:ascii="Arial" w:hAnsi="Arial" w:cs="Arial"/>
          <w:kern w:val="1"/>
          <w:sz w:val="20"/>
        </w:rPr>
      </w:pPr>
    </w:p>
    <w:tbl>
      <w:tblPr>
        <w:tblW w:w="0" w:type="auto"/>
        <w:tblInd w:w="-66" w:type="dxa"/>
        <w:tblLayout w:type="fixed"/>
        <w:tblCellMar>
          <w:left w:w="71" w:type="dxa"/>
          <w:right w:w="71" w:type="dxa"/>
        </w:tblCellMar>
        <w:tblLook w:val="0000" w:firstRow="0" w:lastRow="0" w:firstColumn="0" w:lastColumn="0" w:noHBand="0" w:noVBand="0"/>
      </w:tblPr>
      <w:tblGrid>
        <w:gridCol w:w="1701"/>
        <w:gridCol w:w="6290"/>
        <w:gridCol w:w="139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Prerequisiti</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(se</w:t>
            </w:r>
            <w:r w:rsidRPr="00A60BB8">
              <w:rPr>
                <w:rFonts w:ascii="Arial" w:eastAsia="Arial" w:hAnsi="Arial" w:cs="Arial"/>
                <w:kern w:val="1"/>
                <w:sz w:val="20"/>
              </w:rPr>
              <w:t xml:space="preserve"> </w:t>
            </w:r>
            <w:r w:rsidRPr="00A60BB8">
              <w:rPr>
                <w:rFonts w:ascii="Arial" w:hAnsi="Arial" w:cs="Arial"/>
                <w:kern w:val="1"/>
                <w:sz w:val="20"/>
              </w:rPr>
              <w:t>richiesti)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Contenuti</w:t>
            </w:r>
          </w:p>
        </w:tc>
        <w:tc>
          <w:tcPr>
            <w:tcW w:w="139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Durata</w:t>
            </w:r>
            <w:r w:rsidRPr="00A60BB8">
              <w:rPr>
                <w:rFonts w:ascii="Arial" w:eastAsia="Arial" w:hAnsi="Arial" w:cs="Arial"/>
                <w:kern w:val="1"/>
                <w:sz w:val="20"/>
              </w:rPr>
              <w:t xml:space="preserve"> </w:t>
            </w:r>
            <w:r w:rsidRPr="00A60BB8">
              <w:rPr>
                <w:rFonts w:ascii="Arial" w:hAnsi="Arial" w:cs="Arial"/>
                <w:kern w:val="1"/>
                <w:sz w:val="20"/>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5"/>
              </w:numPr>
              <w:shd w:val="clear" w:color="auto" w:fill="FFFFFF"/>
              <w:snapToGrid w:val="0"/>
              <w:ind w:left="283" w:hanging="283"/>
              <w:rPr>
                <w:rFonts w:ascii="Arial" w:hAnsi="Arial" w:cs="Arial"/>
                <w:kern w:val="1"/>
                <w:sz w:val="20"/>
              </w:rPr>
            </w:pPr>
            <w:r w:rsidRPr="00A60BB8">
              <w:rPr>
                <w:rFonts w:ascii="Arial" w:hAnsi="Arial" w:cs="Arial"/>
                <w:kern w:val="1"/>
                <w:sz w:val="20"/>
              </w:rPr>
              <w:t>Conoscenze</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base</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Cinematica</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sz w:val="20"/>
              </w:rPr>
              <w:t>Dinamica</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snapToGrid w:val="0"/>
              <w:rPr>
                <w:rFonts w:ascii="Arial" w:hAnsi="Arial" w:cs="Arial"/>
                <w:kern w:val="1"/>
              </w:rPr>
            </w:pPr>
            <w:r w:rsidRPr="00A60BB8">
              <w:rPr>
                <w:rFonts w:ascii="Arial" w:hAnsi="Arial" w:cs="Arial"/>
                <w:kern w:val="1"/>
              </w:rPr>
              <w:t>Unità 1</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Studio cinematico e dinamico del meccanismo biella-manovella</w:t>
            </w:r>
          </w:p>
          <w:p w:rsidR="00A60BB8" w:rsidRPr="00A60BB8" w:rsidRDefault="00A60BB8" w:rsidP="00A60BB8">
            <w:pPr>
              <w:shd w:val="clear" w:color="auto" w:fill="FFFFFF"/>
              <w:rPr>
                <w:rFonts w:ascii="Arial" w:hAnsi="Arial" w:cs="Arial"/>
                <w:kern w:val="1"/>
              </w:rPr>
            </w:pPr>
            <w:r w:rsidRPr="00A60BB8">
              <w:rPr>
                <w:rFonts w:ascii="Arial" w:hAnsi="Arial" w:cs="Arial"/>
                <w:kern w:val="1"/>
              </w:rPr>
              <w:t>Unità 2</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Forze risultanti agenti sullo stantuffo e momento motore</w:t>
            </w:r>
          </w:p>
          <w:p w:rsidR="00A60BB8" w:rsidRPr="00A60BB8" w:rsidRDefault="00A60BB8" w:rsidP="00A60BB8">
            <w:pPr>
              <w:shd w:val="clear" w:color="auto" w:fill="FFFFFF"/>
              <w:rPr>
                <w:rFonts w:ascii="Arial" w:hAnsi="Arial" w:cs="Arial"/>
                <w:kern w:val="1"/>
              </w:rPr>
            </w:pPr>
            <w:r w:rsidRPr="00A60BB8">
              <w:rPr>
                <w:rFonts w:ascii="Arial" w:hAnsi="Arial" w:cs="Arial"/>
                <w:kern w:val="1"/>
              </w:rPr>
              <w:t xml:space="preserve">Unità 3 </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Bilanciamento. delle forze d’inerzia agenti sugli alberi a gomito</w:t>
            </w:r>
          </w:p>
        </w:tc>
        <w:tc>
          <w:tcPr>
            <w:tcW w:w="139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t>Novembre</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rPr>
              <w:t>10</w:t>
            </w:r>
          </w:p>
        </w:tc>
      </w:tr>
    </w:tbl>
    <w:p w:rsidR="00A60BB8" w:rsidRPr="00A60BB8" w:rsidRDefault="00A60BB8" w:rsidP="00A60BB8">
      <w:pPr>
        <w:shd w:val="clear" w:color="auto" w:fill="FFFFFF"/>
        <w:jc w:val="both"/>
        <w:rPr>
          <w:rFonts w:ascii="Arial" w:hAnsi="Arial" w:cs="Arial"/>
          <w:kern w:val="1"/>
          <w:sz w:val="20"/>
        </w:rPr>
      </w:pPr>
    </w:p>
    <w:p w:rsidR="00A60BB8" w:rsidRPr="00A60BB8" w:rsidRDefault="00A60BB8" w:rsidP="00A60BB8">
      <w:pPr>
        <w:shd w:val="clear" w:color="auto" w:fill="FFFFFF"/>
        <w:jc w:val="both"/>
        <w:rPr>
          <w:rFonts w:ascii="Arial" w:hAnsi="Arial" w:cs="Arial"/>
          <w:kern w:val="1"/>
          <w:sz w:val="20"/>
        </w:rPr>
      </w:pPr>
    </w:p>
    <w:p w:rsidR="00A60BB8" w:rsidRPr="00A60BB8" w:rsidRDefault="00A60BB8" w:rsidP="00A60BB8">
      <w:pPr>
        <w:shd w:val="clear" w:color="auto" w:fill="FFFFFF"/>
        <w:jc w:val="both"/>
        <w:rPr>
          <w:rFonts w:ascii="Arial" w:hAnsi="Arial" w:cs="Arial"/>
          <w:kern w:val="1"/>
          <w:sz w:val="20"/>
        </w:rPr>
      </w:pPr>
    </w:p>
    <w:p w:rsidR="00A60BB8" w:rsidRPr="00A60BB8" w:rsidRDefault="00A60BB8" w:rsidP="00A60BB8">
      <w:pPr>
        <w:shd w:val="clear" w:color="auto" w:fill="FFFFFF"/>
        <w:jc w:val="both"/>
        <w:rPr>
          <w:rFonts w:ascii="Arial" w:hAnsi="Arial" w:cs="Arial"/>
          <w:kern w:val="1"/>
          <w:sz w:val="20"/>
        </w:rPr>
      </w:pPr>
    </w:p>
    <w:p w:rsidR="00A60BB8" w:rsidRPr="00A60BB8" w:rsidRDefault="00A60BB8" w:rsidP="00A60BB8">
      <w:pPr>
        <w:keepNext/>
        <w:pBdr>
          <w:top w:val="single" w:sz="18" w:space="0" w:color="000000"/>
          <w:left w:val="single" w:sz="18" w:space="0" w:color="000000"/>
          <w:bottom w:val="single" w:sz="18" w:space="1" w:color="000000"/>
          <w:right w:val="single" w:sz="18" w:space="31" w:color="000000"/>
        </w:pBdr>
        <w:shd w:val="clear" w:color="auto" w:fill="FFFFFF"/>
        <w:tabs>
          <w:tab w:val="left" w:pos="0"/>
        </w:tabs>
        <w:overflowPunct w:val="0"/>
        <w:autoSpaceDE w:val="0"/>
        <w:ind w:right="2834"/>
        <w:jc w:val="both"/>
        <w:textAlignment w:val="baseline"/>
        <w:rPr>
          <w:rFonts w:ascii="Arial" w:hAnsi="Arial" w:cs="Arial"/>
          <w:kern w:val="1"/>
        </w:rPr>
      </w:pPr>
      <w:r w:rsidRPr="00A60BB8">
        <w:rPr>
          <w:rFonts w:ascii="Arial" w:hAnsi="Arial" w:cs="Arial"/>
          <w:b/>
          <w:kern w:val="1"/>
        </w:rPr>
        <w:t>MODULO</w:t>
      </w:r>
      <w:r w:rsidRPr="00A60BB8">
        <w:rPr>
          <w:rFonts w:ascii="Arial" w:eastAsia="Arial" w:hAnsi="Arial" w:cs="Arial"/>
          <w:b/>
          <w:kern w:val="1"/>
        </w:rPr>
        <w:t xml:space="preserve"> </w:t>
      </w:r>
      <w:r w:rsidRPr="00A60BB8">
        <w:rPr>
          <w:rFonts w:ascii="Arial" w:hAnsi="Arial" w:cs="Arial"/>
          <w:b/>
          <w:kern w:val="1"/>
        </w:rPr>
        <w:t>4:</w:t>
      </w:r>
      <w:r w:rsidRPr="00A60BB8">
        <w:rPr>
          <w:rFonts w:ascii="Arial" w:eastAsia="Arial" w:hAnsi="Arial" w:cs="Arial"/>
          <w:b/>
          <w:kern w:val="1"/>
        </w:rPr>
        <w:t xml:space="preserve">  </w:t>
      </w:r>
      <w:r w:rsidRPr="00A60BB8">
        <w:rPr>
          <w:rFonts w:ascii="Arial" w:hAnsi="Arial" w:cs="Arial"/>
          <w:b/>
          <w:kern w:val="1"/>
        </w:rPr>
        <w:t>Motori</w:t>
      </w:r>
      <w:r w:rsidRPr="00A60BB8">
        <w:rPr>
          <w:rFonts w:ascii="Arial" w:eastAsia="Arial" w:hAnsi="Arial" w:cs="Arial"/>
          <w:b/>
          <w:kern w:val="1"/>
        </w:rPr>
        <w:t xml:space="preserve"> </w:t>
      </w:r>
      <w:r w:rsidRPr="00A60BB8">
        <w:rPr>
          <w:rFonts w:ascii="Arial" w:hAnsi="Arial" w:cs="Arial"/>
          <w:b/>
          <w:kern w:val="1"/>
        </w:rPr>
        <w:t>a</w:t>
      </w:r>
      <w:r w:rsidRPr="00A60BB8">
        <w:rPr>
          <w:rFonts w:ascii="Arial" w:eastAsia="Arial" w:hAnsi="Arial" w:cs="Arial"/>
          <w:b/>
          <w:kern w:val="1"/>
        </w:rPr>
        <w:t xml:space="preserve"> </w:t>
      </w:r>
      <w:r w:rsidRPr="00A60BB8">
        <w:rPr>
          <w:rFonts w:ascii="Arial" w:hAnsi="Arial" w:cs="Arial"/>
          <w:b/>
          <w:kern w:val="1"/>
        </w:rPr>
        <w:t>combustione</w:t>
      </w:r>
      <w:r w:rsidRPr="00A60BB8">
        <w:rPr>
          <w:rFonts w:ascii="Arial" w:eastAsia="Arial" w:hAnsi="Arial" w:cs="Arial"/>
          <w:b/>
          <w:kern w:val="1"/>
        </w:rPr>
        <w:t xml:space="preserve"> </w:t>
      </w:r>
      <w:r w:rsidRPr="00A60BB8">
        <w:rPr>
          <w:rFonts w:ascii="Arial" w:hAnsi="Arial" w:cs="Arial"/>
          <w:b/>
          <w:kern w:val="1"/>
        </w:rPr>
        <w:t>interna</w:t>
      </w:r>
    </w:p>
    <w:p w:rsidR="00A60BB8" w:rsidRPr="00A60BB8" w:rsidRDefault="00A60BB8" w:rsidP="00A60BB8">
      <w:pPr>
        <w:shd w:val="clear" w:color="auto" w:fill="FFFFFF"/>
        <w:rPr>
          <w:rFonts w:ascii="Arial" w:hAnsi="Arial" w:cs="Arial"/>
          <w:kern w:val="1"/>
        </w:rPr>
      </w:pPr>
    </w:p>
    <w:tbl>
      <w:tblPr>
        <w:tblW w:w="0" w:type="auto"/>
        <w:tblInd w:w="-66" w:type="dxa"/>
        <w:tblLayout w:type="fixed"/>
        <w:tblCellMar>
          <w:left w:w="71" w:type="dxa"/>
          <w:right w:w="71" w:type="dxa"/>
        </w:tblCellMar>
        <w:tblLook w:val="0000" w:firstRow="0" w:lastRow="0" w:firstColumn="0" w:lastColumn="0" w:noHBand="0" w:noVBand="0"/>
      </w:tblPr>
      <w:tblGrid>
        <w:gridCol w:w="1914"/>
        <w:gridCol w:w="6077"/>
        <w:gridCol w:w="1395"/>
      </w:tblGrid>
      <w:tr w:rsidR="00A60BB8" w:rsidRPr="00A60BB8" w:rsidTr="00A60BB8">
        <w:trPr>
          <w:trHeight w:val="501"/>
        </w:trPr>
        <w:tc>
          <w:tcPr>
            <w:tcW w:w="1914"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Prerequisiti</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(se</w:t>
            </w:r>
            <w:r w:rsidRPr="00A60BB8">
              <w:rPr>
                <w:rFonts w:ascii="Arial" w:eastAsia="Arial" w:hAnsi="Arial" w:cs="Arial"/>
                <w:kern w:val="1"/>
                <w:sz w:val="20"/>
              </w:rPr>
              <w:t xml:space="preserve"> </w:t>
            </w:r>
            <w:r w:rsidRPr="00A60BB8">
              <w:rPr>
                <w:rFonts w:ascii="Arial" w:hAnsi="Arial" w:cs="Arial"/>
                <w:kern w:val="1"/>
                <w:sz w:val="20"/>
              </w:rPr>
              <w:t>richiesti)</w:t>
            </w:r>
          </w:p>
        </w:tc>
        <w:tc>
          <w:tcPr>
            <w:tcW w:w="6077"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Contenuti</w:t>
            </w:r>
          </w:p>
        </w:tc>
        <w:tc>
          <w:tcPr>
            <w:tcW w:w="139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Durata</w:t>
            </w:r>
            <w:r w:rsidRPr="00A60BB8">
              <w:rPr>
                <w:rFonts w:ascii="Arial" w:eastAsia="Arial" w:hAnsi="Arial" w:cs="Arial"/>
                <w:kern w:val="1"/>
                <w:sz w:val="20"/>
              </w:rPr>
              <w:t xml:space="preserve"> </w:t>
            </w:r>
            <w:r w:rsidRPr="00A60BB8">
              <w:rPr>
                <w:rFonts w:ascii="Arial" w:hAnsi="Arial" w:cs="Arial"/>
                <w:kern w:val="1"/>
                <w:sz w:val="20"/>
              </w:rPr>
              <w:t>(ore)</w:t>
            </w:r>
          </w:p>
        </w:tc>
      </w:tr>
      <w:tr w:rsidR="00A60BB8" w:rsidRPr="00A60BB8" w:rsidTr="00A60BB8">
        <w:tc>
          <w:tcPr>
            <w:tcW w:w="1914"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5"/>
              </w:numPr>
              <w:shd w:val="clear" w:color="auto" w:fill="FFFFFF"/>
              <w:snapToGrid w:val="0"/>
              <w:ind w:left="283" w:hanging="283"/>
              <w:rPr>
                <w:rFonts w:ascii="Arial" w:hAnsi="Arial" w:cs="Arial"/>
                <w:kern w:val="1"/>
                <w:sz w:val="20"/>
              </w:rPr>
            </w:pPr>
            <w:r w:rsidRPr="00A60BB8">
              <w:rPr>
                <w:rFonts w:ascii="Arial" w:hAnsi="Arial" w:cs="Arial"/>
                <w:kern w:val="1"/>
                <w:sz w:val="20"/>
              </w:rPr>
              <w:t>Conoscenze</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base</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Termodinamica</w:t>
            </w:r>
          </w:p>
          <w:p w:rsidR="00A60BB8" w:rsidRPr="00A60BB8" w:rsidRDefault="00A60BB8" w:rsidP="00A60BB8">
            <w:pPr>
              <w:shd w:val="clear" w:color="auto" w:fill="FFFFFF"/>
              <w:rPr>
                <w:rFonts w:ascii="Arial" w:hAnsi="Arial" w:cs="Arial"/>
                <w:kern w:val="1"/>
                <w:sz w:val="20"/>
              </w:rPr>
            </w:pPr>
          </w:p>
        </w:tc>
        <w:tc>
          <w:tcPr>
            <w:tcW w:w="6077"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snapToGrid w:val="0"/>
              <w:rPr>
                <w:rFonts w:ascii="Arial" w:hAnsi="Arial" w:cs="Arial"/>
                <w:kern w:val="1"/>
              </w:rPr>
            </w:pPr>
            <w:r w:rsidRPr="00A60BB8">
              <w:rPr>
                <w:rFonts w:ascii="Arial" w:hAnsi="Arial" w:cs="Arial"/>
                <w:kern w:val="1"/>
              </w:rPr>
              <w:t>Unità 1</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Motori alternativi a 2 e 4 tempi</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Cicli reali dei motori endotermici</w:t>
            </w:r>
          </w:p>
          <w:p w:rsidR="00A60BB8" w:rsidRPr="00A60BB8" w:rsidRDefault="00A60BB8" w:rsidP="00A60BB8">
            <w:pPr>
              <w:shd w:val="clear" w:color="auto" w:fill="FFFFFF"/>
              <w:rPr>
                <w:rFonts w:ascii="Arial" w:hAnsi="Arial" w:cs="Arial"/>
                <w:kern w:val="1"/>
              </w:rPr>
            </w:pPr>
            <w:r w:rsidRPr="00A60BB8">
              <w:rPr>
                <w:rFonts w:ascii="Arial" w:hAnsi="Arial" w:cs="Arial"/>
                <w:kern w:val="1"/>
              </w:rPr>
              <w:t>Unità 2</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Rendimenti, potenza, consumi dei motori alternativi a combustione interna,bilancio termico,sovralimentazione</w:t>
            </w:r>
          </w:p>
        </w:tc>
        <w:tc>
          <w:tcPr>
            <w:tcW w:w="139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t>Novembre</w:t>
            </w:r>
          </w:p>
          <w:p w:rsidR="00A60BB8" w:rsidRPr="00A60BB8" w:rsidRDefault="00A60BB8" w:rsidP="00A60BB8">
            <w:pPr>
              <w:shd w:val="clear" w:color="auto" w:fill="FFFFFF"/>
              <w:jc w:val="center"/>
              <w:rPr>
                <w:kern w:val="1"/>
              </w:rPr>
            </w:pPr>
            <w:r w:rsidRPr="00A60BB8">
              <w:rPr>
                <w:rFonts w:ascii="Arial" w:hAnsi="Arial" w:cs="Arial"/>
                <w:kern w:val="1"/>
              </w:rPr>
              <w:t>8</w:t>
            </w:r>
          </w:p>
        </w:tc>
      </w:tr>
    </w:tbl>
    <w:p w:rsidR="00A60BB8" w:rsidRPr="00A60BB8" w:rsidRDefault="00A60BB8" w:rsidP="00A60BB8">
      <w:pPr>
        <w:shd w:val="clear" w:color="auto" w:fill="FFFFFF"/>
        <w:rPr>
          <w:kern w:val="1"/>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rPr>
        <w:t>MODULO</w:t>
      </w:r>
      <w:r w:rsidRPr="00A60BB8">
        <w:rPr>
          <w:rFonts w:ascii="Arial" w:eastAsia="Arial" w:hAnsi="Arial" w:cs="Arial"/>
          <w:b/>
          <w:kern w:val="1"/>
        </w:rPr>
        <w:t xml:space="preserve"> </w:t>
      </w:r>
      <w:r w:rsidRPr="00A60BB8">
        <w:rPr>
          <w:rFonts w:ascii="Arial" w:hAnsi="Arial" w:cs="Arial"/>
          <w:b/>
          <w:kern w:val="1"/>
        </w:rPr>
        <w:t>5:</w:t>
      </w:r>
      <w:r w:rsidRPr="00A60BB8">
        <w:rPr>
          <w:rFonts w:ascii="Arial" w:eastAsia="Arial" w:hAnsi="Arial" w:cs="Arial"/>
          <w:b/>
          <w:kern w:val="1"/>
        </w:rPr>
        <w:t xml:space="preserve"> </w:t>
      </w:r>
      <w:r w:rsidRPr="00A60BB8">
        <w:rPr>
          <w:rFonts w:ascii="Arial" w:hAnsi="Arial" w:cs="Arial"/>
          <w:b/>
          <w:kern w:val="1"/>
        </w:rPr>
        <w:t>Regolazione delle macchine</w:t>
      </w:r>
    </w:p>
    <w:p w:rsidR="00A60BB8" w:rsidRPr="00A60BB8" w:rsidRDefault="00A60BB8" w:rsidP="00A60BB8">
      <w:pPr>
        <w:shd w:val="clear" w:color="auto" w:fill="FFFFFF"/>
        <w:jc w:val="both"/>
        <w:rPr>
          <w:rFonts w:ascii="Arial" w:hAnsi="Arial" w:cs="Arial"/>
          <w:kern w:val="1"/>
          <w:sz w:val="20"/>
        </w:rPr>
      </w:pPr>
    </w:p>
    <w:tbl>
      <w:tblPr>
        <w:tblW w:w="0" w:type="auto"/>
        <w:tblInd w:w="-66" w:type="dxa"/>
        <w:tblLayout w:type="fixed"/>
        <w:tblCellMar>
          <w:left w:w="71" w:type="dxa"/>
          <w:right w:w="71" w:type="dxa"/>
        </w:tblCellMar>
        <w:tblLook w:val="0000" w:firstRow="0" w:lastRow="0" w:firstColumn="0" w:lastColumn="0" w:noHBand="0" w:noVBand="0"/>
      </w:tblPr>
      <w:tblGrid>
        <w:gridCol w:w="1701"/>
        <w:gridCol w:w="6290"/>
        <w:gridCol w:w="139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Prerequisiti</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(se</w:t>
            </w:r>
            <w:r w:rsidRPr="00A60BB8">
              <w:rPr>
                <w:rFonts w:ascii="Arial" w:eastAsia="Arial" w:hAnsi="Arial" w:cs="Arial"/>
                <w:kern w:val="1"/>
                <w:sz w:val="20"/>
              </w:rPr>
              <w:t xml:space="preserve"> </w:t>
            </w:r>
            <w:r w:rsidRPr="00A60BB8">
              <w:rPr>
                <w:rFonts w:ascii="Arial" w:hAnsi="Arial" w:cs="Arial"/>
                <w:kern w:val="1"/>
                <w:sz w:val="20"/>
              </w:rPr>
              <w:t>richiesti)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Contenuti</w:t>
            </w:r>
          </w:p>
        </w:tc>
        <w:tc>
          <w:tcPr>
            <w:tcW w:w="139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Durata</w:t>
            </w:r>
            <w:r w:rsidRPr="00A60BB8">
              <w:rPr>
                <w:rFonts w:ascii="Arial" w:eastAsia="Arial" w:hAnsi="Arial" w:cs="Arial"/>
                <w:kern w:val="1"/>
                <w:sz w:val="20"/>
              </w:rPr>
              <w:t xml:space="preserve"> </w:t>
            </w:r>
            <w:r w:rsidRPr="00A60BB8">
              <w:rPr>
                <w:rFonts w:ascii="Arial" w:hAnsi="Arial" w:cs="Arial"/>
                <w:kern w:val="1"/>
                <w:sz w:val="20"/>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5"/>
              </w:numPr>
              <w:shd w:val="clear" w:color="auto" w:fill="FFFFFF"/>
              <w:snapToGrid w:val="0"/>
              <w:ind w:left="283" w:hanging="283"/>
              <w:jc w:val="both"/>
              <w:rPr>
                <w:rFonts w:ascii="Arial" w:hAnsi="Arial" w:cs="Arial"/>
                <w:kern w:val="1"/>
                <w:sz w:val="20"/>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snapToGrid w:val="0"/>
              <w:rPr>
                <w:rFonts w:ascii="Arial" w:hAnsi="Arial" w:cs="Arial"/>
                <w:kern w:val="1"/>
              </w:rPr>
            </w:pPr>
            <w:r w:rsidRPr="00A60BB8">
              <w:rPr>
                <w:rFonts w:ascii="Arial" w:hAnsi="Arial" w:cs="Arial"/>
                <w:kern w:val="1"/>
              </w:rPr>
              <w:t>Unità 1</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Macchine a regime periodico e assoluto. Il volano</w:t>
            </w:r>
          </w:p>
        </w:tc>
        <w:tc>
          <w:tcPr>
            <w:tcW w:w="139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t>Dicembre</w:t>
            </w:r>
          </w:p>
          <w:p w:rsidR="00A60BB8" w:rsidRPr="00A60BB8" w:rsidRDefault="00A60BB8" w:rsidP="00A60BB8">
            <w:pPr>
              <w:shd w:val="clear" w:color="auto" w:fill="FFFFFF"/>
              <w:jc w:val="center"/>
              <w:rPr>
                <w:kern w:val="1"/>
              </w:rPr>
            </w:pPr>
            <w:r w:rsidRPr="00A60BB8">
              <w:rPr>
                <w:rFonts w:ascii="Arial" w:hAnsi="Arial" w:cs="Arial"/>
                <w:kern w:val="1"/>
              </w:rPr>
              <w:t>10</w:t>
            </w:r>
          </w:p>
        </w:tc>
      </w:tr>
    </w:tbl>
    <w:p w:rsidR="00A60BB8" w:rsidRPr="00A60BB8" w:rsidRDefault="00A60BB8" w:rsidP="00A60BB8">
      <w:pPr>
        <w:shd w:val="clear" w:color="auto" w:fill="FFFFFF"/>
        <w:rPr>
          <w:kern w:val="1"/>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rPr>
        <w:t>MODULO</w:t>
      </w:r>
      <w:r w:rsidRPr="00A60BB8">
        <w:rPr>
          <w:rFonts w:ascii="Arial" w:eastAsia="Arial" w:hAnsi="Arial" w:cs="Arial"/>
          <w:b/>
          <w:kern w:val="1"/>
        </w:rPr>
        <w:t xml:space="preserve"> 6</w:t>
      </w:r>
      <w:r w:rsidRPr="00A60BB8">
        <w:rPr>
          <w:rFonts w:ascii="Arial" w:hAnsi="Arial" w:cs="Arial"/>
          <w:b/>
          <w:kern w:val="1"/>
        </w:rPr>
        <w:t>:</w:t>
      </w:r>
      <w:r w:rsidRPr="00A60BB8">
        <w:rPr>
          <w:rFonts w:ascii="Arial" w:eastAsia="Arial" w:hAnsi="Arial" w:cs="Arial"/>
          <w:b/>
          <w:kern w:val="1"/>
        </w:rPr>
        <w:t xml:space="preserve"> </w:t>
      </w:r>
      <w:r w:rsidRPr="00A60BB8">
        <w:rPr>
          <w:rFonts w:ascii="Arial" w:hAnsi="Arial" w:cs="Arial"/>
          <w:b/>
          <w:kern w:val="1"/>
        </w:rPr>
        <w:t>Giunti, innesti e freni</w:t>
      </w:r>
    </w:p>
    <w:p w:rsidR="00A60BB8" w:rsidRPr="00A60BB8" w:rsidRDefault="00A60BB8" w:rsidP="00A60BB8">
      <w:pPr>
        <w:shd w:val="clear" w:color="auto" w:fill="FFFFFF"/>
        <w:jc w:val="both"/>
        <w:rPr>
          <w:rFonts w:ascii="Arial" w:hAnsi="Arial" w:cs="Arial"/>
          <w:kern w:val="1"/>
          <w:sz w:val="20"/>
        </w:rPr>
      </w:pPr>
    </w:p>
    <w:tbl>
      <w:tblPr>
        <w:tblW w:w="0" w:type="auto"/>
        <w:tblInd w:w="-66" w:type="dxa"/>
        <w:tblLayout w:type="fixed"/>
        <w:tblCellMar>
          <w:left w:w="71" w:type="dxa"/>
          <w:right w:w="71" w:type="dxa"/>
        </w:tblCellMar>
        <w:tblLook w:val="0000" w:firstRow="0" w:lastRow="0" w:firstColumn="0" w:lastColumn="0" w:noHBand="0" w:noVBand="0"/>
      </w:tblPr>
      <w:tblGrid>
        <w:gridCol w:w="1701"/>
        <w:gridCol w:w="6290"/>
        <w:gridCol w:w="139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Prerequisiti</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(se</w:t>
            </w:r>
            <w:r w:rsidRPr="00A60BB8">
              <w:rPr>
                <w:rFonts w:ascii="Arial" w:eastAsia="Arial" w:hAnsi="Arial" w:cs="Arial"/>
                <w:kern w:val="1"/>
                <w:sz w:val="20"/>
              </w:rPr>
              <w:t xml:space="preserve"> </w:t>
            </w:r>
            <w:r w:rsidRPr="00A60BB8">
              <w:rPr>
                <w:rFonts w:ascii="Arial" w:hAnsi="Arial" w:cs="Arial"/>
                <w:kern w:val="1"/>
                <w:sz w:val="20"/>
              </w:rPr>
              <w:t>richiesti)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Contenuti</w:t>
            </w:r>
          </w:p>
        </w:tc>
        <w:tc>
          <w:tcPr>
            <w:tcW w:w="139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Durata</w:t>
            </w:r>
            <w:r w:rsidRPr="00A60BB8">
              <w:rPr>
                <w:rFonts w:ascii="Arial" w:eastAsia="Arial" w:hAnsi="Arial" w:cs="Arial"/>
                <w:kern w:val="1"/>
                <w:sz w:val="20"/>
              </w:rPr>
              <w:t xml:space="preserve"> </w:t>
            </w:r>
            <w:r w:rsidRPr="00A60BB8">
              <w:rPr>
                <w:rFonts w:ascii="Arial" w:hAnsi="Arial" w:cs="Arial"/>
                <w:kern w:val="1"/>
                <w:sz w:val="20"/>
              </w:rPr>
              <w:t>(ore)</w:t>
            </w:r>
          </w:p>
        </w:tc>
      </w:tr>
      <w:tr w:rsidR="00A60BB8" w:rsidRPr="00A60BB8" w:rsidTr="00A60BB8">
        <w:tc>
          <w:tcPr>
            <w:tcW w:w="1701" w:type="dxa"/>
            <w:tcBorders>
              <w:top w:val="single" w:sz="6" w:space="0" w:color="000000"/>
              <w:left w:val="single" w:sz="18" w:space="0" w:color="000000"/>
              <w:bottom w:val="single" w:sz="6" w:space="0" w:color="000000"/>
            </w:tcBorders>
            <w:shd w:val="clear" w:color="auto" w:fill="auto"/>
          </w:tcPr>
          <w:p w:rsidR="00A60BB8" w:rsidRPr="00A60BB8" w:rsidRDefault="00A60BB8" w:rsidP="00A60BB8">
            <w:pPr>
              <w:numPr>
                <w:ilvl w:val="0"/>
                <w:numId w:val="5"/>
              </w:numPr>
              <w:shd w:val="clear" w:color="auto" w:fill="FFFFFF"/>
              <w:snapToGrid w:val="0"/>
              <w:ind w:left="283" w:hanging="283"/>
              <w:jc w:val="both"/>
              <w:rPr>
                <w:rFonts w:ascii="Arial" w:hAnsi="Arial" w:cs="Arial"/>
                <w:kern w:val="1"/>
                <w:sz w:val="20"/>
              </w:rPr>
            </w:pPr>
          </w:p>
        </w:tc>
        <w:tc>
          <w:tcPr>
            <w:tcW w:w="6290" w:type="dxa"/>
            <w:tcBorders>
              <w:top w:val="single" w:sz="6" w:space="0" w:color="000000"/>
              <w:left w:val="single" w:sz="6" w:space="0" w:color="000000"/>
              <w:bottom w:val="single" w:sz="6" w:space="0" w:color="000000"/>
            </w:tcBorders>
            <w:shd w:val="clear" w:color="auto" w:fill="auto"/>
          </w:tcPr>
          <w:p w:rsidR="00A60BB8" w:rsidRPr="00A60BB8" w:rsidRDefault="00A60BB8" w:rsidP="00A60BB8">
            <w:pPr>
              <w:shd w:val="clear" w:color="auto" w:fill="FFFFFF"/>
              <w:snapToGrid w:val="0"/>
              <w:rPr>
                <w:rFonts w:ascii="Arial" w:hAnsi="Arial" w:cs="Arial"/>
                <w:kern w:val="1"/>
              </w:rPr>
            </w:pPr>
            <w:r w:rsidRPr="00A60BB8">
              <w:rPr>
                <w:rFonts w:ascii="Arial" w:hAnsi="Arial" w:cs="Arial"/>
                <w:kern w:val="1"/>
              </w:rPr>
              <w:t>Unità 1</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Tipologie di giunti, dimensionamento. Collegamenti filettati. Cenni sulle saldature</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Tipologie di innesti, dimensionamento. Molle</w:t>
            </w:r>
          </w:p>
          <w:p w:rsidR="00A60BB8" w:rsidRPr="00A60BB8" w:rsidRDefault="00A60BB8" w:rsidP="00A60BB8">
            <w:pPr>
              <w:numPr>
                <w:ilvl w:val="0"/>
                <w:numId w:val="5"/>
              </w:numPr>
              <w:shd w:val="clear" w:color="auto" w:fill="FFFFFF"/>
              <w:ind w:left="283" w:hanging="283"/>
              <w:rPr>
                <w:rFonts w:ascii="Arial" w:hAnsi="Arial" w:cs="Arial"/>
                <w:kern w:val="1"/>
              </w:rPr>
            </w:pPr>
            <w:r w:rsidRPr="00A60BB8">
              <w:rPr>
                <w:rFonts w:ascii="Arial" w:hAnsi="Arial" w:cs="Arial"/>
                <w:kern w:val="1"/>
              </w:rPr>
              <w:t>Tipologie di freni, dimensionamento</w:t>
            </w:r>
          </w:p>
        </w:tc>
        <w:tc>
          <w:tcPr>
            <w:tcW w:w="1395" w:type="dxa"/>
            <w:tcBorders>
              <w:top w:val="single" w:sz="6" w:space="0" w:color="000000"/>
              <w:left w:val="single" w:sz="6" w:space="0" w:color="000000"/>
              <w:bottom w:val="single" w:sz="6" w:space="0" w:color="000000"/>
              <w:right w:val="single" w:sz="18" w:space="0" w:color="000000"/>
            </w:tcBorders>
            <w:shd w:val="clear" w:color="auto" w:fill="auto"/>
            <w:vAlign w:val="center"/>
          </w:tcPr>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t>Dicembre</w:t>
            </w:r>
          </w:p>
          <w:p w:rsidR="00A60BB8" w:rsidRPr="00A60BB8" w:rsidRDefault="00A60BB8" w:rsidP="00A60BB8">
            <w:pPr>
              <w:shd w:val="clear" w:color="auto" w:fill="FFFFFF"/>
              <w:jc w:val="center"/>
              <w:rPr>
                <w:rFonts w:ascii="Arial" w:hAnsi="Arial" w:cs="Arial"/>
                <w:kern w:val="1"/>
              </w:rPr>
            </w:pPr>
            <w:r w:rsidRPr="00A60BB8">
              <w:rPr>
                <w:rFonts w:ascii="Arial" w:hAnsi="Arial" w:cs="Arial"/>
                <w:kern w:val="1"/>
              </w:rPr>
              <w:t>Gennaio</w:t>
            </w:r>
          </w:p>
          <w:p w:rsidR="00A60BB8" w:rsidRPr="00A60BB8" w:rsidRDefault="00A60BB8" w:rsidP="00A60BB8">
            <w:pPr>
              <w:shd w:val="clear" w:color="auto" w:fill="FFFFFF"/>
              <w:jc w:val="center"/>
              <w:rPr>
                <w:rFonts w:ascii="Arial" w:hAnsi="Arial" w:cs="Arial"/>
                <w:b/>
                <w:kern w:val="1"/>
                <w:sz w:val="20"/>
              </w:rPr>
            </w:pPr>
            <w:r w:rsidRPr="00A60BB8">
              <w:rPr>
                <w:rFonts w:ascii="Arial" w:hAnsi="Arial" w:cs="Arial"/>
                <w:kern w:val="1"/>
              </w:rPr>
              <w:t>25</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5"/>
              </w:numPr>
              <w:shd w:val="clear" w:color="auto" w:fill="FFFFFF"/>
              <w:snapToGrid w:val="0"/>
              <w:ind w:left="283" w:hanging="283"/>
              <w:jc w:val="both"/>
              <w:rPr>
                <w:rFonts w:ascii="Arial" w:hAnsi="Arial" w:cs="Arial"/>
                <w:b/>
                <w:kern w:val="1"/>
                <w:sz w:val="20"/>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snapToGrid w:val="0"/>
              <w:rPr>
                <w:rFonts w:ascii="Arial" w:hAnsi="Arial" w:cs="Arial"/>
                <w:kern w:val="1"/>
              </w:rPr>
            </w:pPr>
          </w:p>
        </w:tc>
        <w:tc>
          <w:tcPr>
            <w:tcW w:w="139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snapToGrid w:val="0"/>
              <w:jc w:val="center"/>
              <w:rPr>
                <w:rFonts w:ascii="Arial" w:hAnsi="Arial" w:cs="Arial"/>
                <w:kern w:val="1"/>
              </w:rPr>
            </w:pPr>
          </w:p>
        </w:tc>
      </w:tr>
    </w:tbl>
    <w:p w:rsidR="00A60BB8" w:rsidRPr="00A60BB8" w:rsidRDefault="00A60BB8" w:rsidP="00A60BB8">
      <w:pPr>
        <w:shd w:val="clear" w:color="auto" w:fill="FFFFFF"/>
        <w:jc w:val="both"/>
        <w:rPr>
          <w:rFonts w:ascii="Arial" w:hAnsi="Arial" w:cs="Arial"/>
          <w:kern w:val="1"/>
          <w:sz w:val="20"/>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FFFFFF"/>
        <w:ind w:right="2834"/>
        <w:jc w:val="both"/>
        <w:rPr>
          <w:rFonts w:ascii="Arial" w:hAnsi="Arial" w:cs="Arial"/>
          <w:kern w:val="1"/>
          <w:sz w:val="20"/>
        </w:rPr>
      </w:pPr>
      <w:r w:rsidRPr="00A60BB8">
        <w:rPr>
          <w:rFonts w:ascii="Arial" w:hAnsi="Arial" w:cs="Arial"/>
          <w:b/>
          <w:kern w:val="1"/>
        </w:rPr>
        <w:t>MODULO  7: Trasmissioni meccaniche II</w:t>
      </w:r>
    </w:p>
    <w:p w:rsidR="00A60BB8" w:rsidRPr="00A60BB8" w:rsidRDefault="00A60BB8" w:rsidP="00A60BB8">
      <w:pPr>
        <w:shd w:val="clear" w:color="auto" w:fill="FFFFFF"/>
        <w:jc w:val="both"/>
        <w:rPr>
          <w:rFonts w:ascii="Arial" w:hAnsi="Arial" w:cs="Arial"/>
          <w:kern w:val="1"/>
          <w:sz w:val="20"/>
        </w:rPr>
      </w:pPr>
    </w:p>
    <w:tbl>
      <w:tblPr>
        <w:tblW w:w="0" w:type="auto"/>
        <w:tblInd w:w="-66" w:type="dxa"/>
        <w:tblLayout w:type="fixed"/>
        <w:tblCellMar>
          <w:left w:w="71" w:type="dxa"/>
          <w:right w:w="71" w:type="dxa"/>
        </w:tblCellMar>
        <w:tblLook w:val="0000" w:firstRow="0" w:lastRow="0" w:firstColumn="0" w:lastColumn="0" w:noHBand="0" w:noVBand="0"/>
      </w:tblPr>
      <w:tblGrid>
        <w:gridCol w:w="1701"/>
        <w:gridCol w:w="6290"/>
        <w:gridCol w:w="139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Prerequisiti</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(se</w:t>
            </w:r>
            <w:r w:rsidRPr="00A60BB8">
              <w:rPr>
                <w:rFonts w:ascii="Arial" w:eastAsia="Arial" w:hAnsi="Arial" w:cs="Arial"/>
                <w:kern w:val="1"/>
                <w:sz w:val="20"/>
              </w:rPr>
              <w:t xml:space="preserve"> </w:t>
            </w:r>
            <w:r w:rsidRPr="00A60BB8">
              <w:rPr>
                <w:rFonts w:ascii="Arial" w:hAnsi="Arial" w:cs="Arial"/>
                <w:kern w:val="1"/>
                <w:sz w:val="20"/>
              </w:rPr>
              <w:t>richiesti)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Contenuti</w:t>
            </w:r>
          </w:p>
        </w:tc>
        <w:tc>
          <w:tcPr>
            <w:tcW w:w="139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Durata</w:t>
            </w:r>
            <w:r w:rsidRPr="00A60BB8">
              <w:rPr>
                <w:rFonts w:ascii="Arial" w:eastAsia="Arial" w:hAnsi="Arial" w:cs="Arial"/>
                <w:kern w:val="1"/>
                <w:sz w:val="20"/>
              </w:rPr>
              <w:t xml:space="preserve"> </w:t>
            </w:r>
            <w:r w:rsidRPr="00A60BB8">
              <w:rPr>
                <w:rFonts w:ascii="Arial" w:hAnsi="Arial" w:cs="Arial"/>
                <w:kern w:val="1"/>
                <w:sz w:val="20"/>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5"/>
              </w:numPr>
              <w:shd w:val="clear" w:color="auto" w:fill="FFFFFF"/>
              <w:snapToGrid w:val="0"/>
              <w:ind w:left="283" w:hanging="283"/>
              <w:rPr>
                <w:rFonts w:ascii="Arial" w:hAnsi="Arial" w:cs="Arial"/>
                <w:kern w:val="1"/>
                <w:sz w:val="20"/>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snapToGrid w:val="0"/>
              <w:rPr>
                <w:rFonts w:ascii="Arial" w:hAnsi="Arial" w:cs="Arial"/>
                <w:kern w:val="1"/>
              </w:rPr>
            </w:pPr>
            <w:r w:rsidRPr="00A60BB8">
              <w:rPr>
                <w:rFonts w:ascii="Arial" w:hAnsi="Arial" w:cs="Arial"/>
                <w:kern w:val="1"/>
              </w:rPr>
              <w:t>Unità 1</w:t>
            </w:r>
          </w:p>
          <w:p w:rsidR="00A60BB8" w:rsidRPr="00A60BB8" w:rsidRDefault="00A60BB8" w:rsidP="00A60BB8">
            <w:pPr>
              <w:numPr>
                <w:ilvl w:val="0"/>
                <w:numId w:val="5"/>
              </w:numPr>
              <w:shd w:val="clear" w:color="auto" w:fill="FFFFFF"/>
              <w:ind w:left="358" w:hanging="283"/>
              <w:rPr>
                <w:rFonts w:ascii="Arial" w:hAnsi="Arial" w:cs="Arial"/>
                <w:kern w:val="1"/>
              </w:rPr>
            </w:pPr>
            <w:r w:rsidRPr="00A60BB8">
              <w:rPr>
                <w:rFonts w:ascii="Arial" w:hAnsi="Arial" w:cs="Arial"/>
                <w:kern w:val="1"/>
              </w:rPr>
              <w:t>trasmissione con ruote di frizione, ruote dentate</w:t>
            </w:r>
          </w:p>
          <w:p w:rsidR="00A60BB8" w:rsidRPr="00A60BB8" w:rsidRDefault="00A60BB8" w:rsidP="00A60BB8">
            <w:pPr>
              <w:shd w:val="clear" w:color="auto" w:fill="FFFFFF"/>
              <w:ind w:left="75"/>
              <w:rPr>
                <w:rFonts w:ascii="Arial" w:hAnsi="Arial" w:cs="Arial"/>
                <w:kern w:val="1"/>
              </w:rPr>
            </w:pPr>
            <w:r w:rsidRPr="00A60BB8">
              <w:rPr>
                <w:rFonts w:ascii="Arial" w:hAnsi="Arial" w:cs="Arial"/>
                <w:kern w:val="1"/>
              </w:rPr>
              <w:t>Unità 2</w:t>
            </w:r>
          </w:p>
          <w:p w:rsidR="00A60BB8" w:rsidRPr="00A60BB8" w:rsidRDefault="00A60BB8" w:rsidP="00A60BB8">
            <w:pPr>
              <w:numPr>
                <w:ilvl w:val="0"/>
                <w:numId w:val="5"/>
              </w:numPr>
              <w:shd w:val="clear" w:color="auto" w:fill="FFFFFF"/>
              <w:ind w:left="358" w:hanging="283"/>
              <w:jc w:val="both"/>
              <w:rPr>
                <w:rFonts w:ascii="Arial" w:hAnsi="Arial" w:cs="Arial"/>
                <w:kern w:val="1"/>
              </w:rPr>
            </w:pPr>
            <w:r w:rsidRPr="00A60BB8">
              <w:rPr>
                <w:rFonts w:ascii="Arial" w:hAnsi="Arial" w:cs="Arial"/>
                <w:kern w:val="1"/>
              </w:rPr>
              <w:t xml:space="preserve">trasmissione mediante organi flessibili. </w:t>
            </w:r>
          </w:p>
          <w:p w:rsidR="00A60BB8" w:rsidRPr="00A60BB8" w:rsidRDefault="00A60BB8" w:rsidP="00A60BB8">
            <w:pPr>
              <w:shd w:val="clear" w:color="auto" w:fill="FFFFFF"/>
              <w:jc w:val="both"/>
              <w:rPr>
                <w:rFonts w:ascii="Arial" w:hAnsi="Arial" w:cs="Arial"/>
                <w:kern w:val="1"/>
              </w:rPr>
            </w:pPr>
            <w:r w:rsidRPr="00A60BB8">
              <w:rPr>
                <w:rFonts w:ascii="Arial" w:hAnsi="Arial" w:cs="Arial"/>
                <w:kern w:val="1"/>
              </w:rPr>
              <w:t>Unità 3</w:t>
            </w:r>
          </w:p>
          <w:p w:rsidR="00A60BB8" w:rsidRPr="00A60BB8" w:rsidRDefault="00A60BB8" w:rsidP="00A60BB8">
            <w:pPr>
              <w:numPr>
                <w:ilvl w:val="0"/>
                <w:numId w:val="5"/>
              </w:numPr>
              <w:shd w:val="clear" w:color="auto" w:fill="FFFFFF"/>
              <w:ind w:left="283" w:hanging="283"/>
              <w:jc w:val="both"/>
              <w:rPr>
                <w:rFonts w:ascii="Arial" w:hAnsi="Arial" w:cs="Arial"/>
                <w:kern w:val="1"/>
              </w:rPr>
            </w:pPr>
            <w:r w:rsidRPr="00A60BB8">
              <w:rPr>
                <w:rFonts w:ascii="Arial" w:hAnsi="Arial" w:cs="Arial"/>
                <w:kern w:val="1"/>
              </w:rPr>
              <w:lastRenderedPageBreak/>
              <w:t>trasmissione mediante funi e catene</w:t>
            </w:r>
          </w:p>
        </w:tc>
        <w:tc>
          <w:tcPr>
            <w:tcW w:w="139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lastRenderedPageBreak/>
              <w:t>Febbraio</w:t>
            </w:r>
          </w:p>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t>Marzo</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rPr>
              <w:t>25</w:t>
            </w:r>
          </w:p>
        </w:tc>
      </w:tr>
    </w:tbl>
    <w:p w:rsidR="00A60BB8" w:rsidRPr="00A60BB8" w:rsidRDefault="00A60BB8" w:rsidP="00A60BB8">
      <w:pPr>
        <w:shd w:val="clear" w:color="auto" w:fill="FFFFFF"/>
        <w:rPr>
          <w:rFonts w:ascii="Arial" w:hAnsi="Arial" w:cs="Arial"/>
          <w:kern w:val="1"/>
          <w:sz w:val="20"/>
        </w:rPr>
      </w:pPr>
    </w:p>
    <w:p w:rsidR="00A60BB8" w:rsidRPr="00A60BB8" w:rsidRDefault="00A60BB8" w:rsidP="00A60BB8">
      <w:pPr>
        <w:shd w:val="clear" w:color="auto" w:fill="FFFFFF"/>
        <w:rPr>
          <w:rFonts w:ascii="Arial" w:hAnsi="Arial" w:cs="Arial"/>
          <w:kern w:val="1"/>
          <w:sz w:val="20"/>
        </w:rPr>
      </w:pPr>
    </w:p>
    <w:p w:rsidR="00A60BB8" w:rsidRPr="00A60BB8" w:rsidRDefault="00A60BB8" w:rsidP="00A60BB8">
      <w:pPr>
        <w:shd w:val="clear" w:color="auto" w:fill="FFFFFF"/>
        <w:rPr>
          <w:rFonts w:ascii="Arial" w:hAnsi="Arial" w:cs="Arial"/>
          <w:kern w:val="1"/>
          <w:sz w:val="20"/>
        </w:rPr>
      </w:pPr>
    </w:p>
    <w:p w:rsidR="00A60BB8" w:rsidRPr="00A60BB8" w:rsidRDefault="00A60BB8" w:rsidP="00A60BB8">
      <w:pPr>
        <w:shd w:val="clear" w:color="auto" w:fill="FFFFFF"/>
        <w:rPr>
          <w:rFonts w:ascii="Arial" w:hAnsi="Arial" w:cs="Arial"/>
          <w:kern w:val="1"/>
          <w:sz w:val="20"/>
        </w:rPr>
      </w:pPr>
    </w:p>
    <w:p w:rsidR="00A60BB8" w:rsidRPr="00A60BB8" w:rsidRDefault="00A60BB8" w:rsidP="00A60BB8">
      <w:pPr>
        <w:keepNext/>
        <w:pBdr>
          <w:top w:val="single" w:sz="18" w:space="0" w:color="000000"/>
          <w:left w:val="single" w:sz="18" w:space="0" w:color="000000"/>
          <w:bottom w:val="single" w:sz="18" w:space="1" w:color="000000"/>
          <w:right w:val="single" w:sz="18" w:space="31" w:color="000000"/>
        </w:pBdr>
        <w:shd w:val="clear" w:color="auto" w:fill="FFFFFF"/>
        <w:overflowPunct w:val="0"/>
        <w:autoSpaceDE w:val="0"/>
        <w:ind w:right="2834"/>
        <w:jc w:val="both"/>
        <w:textAlignment w:val="baseline"/>
        <w:rPr>
          <w:rFonts w:ascii="Arial" w:hAnsi="Arial" w:cs="Arial"/>
          <w:kern w:val="1"/>
          <w:sz w:val="20"/>
        </w:rPr>
      </w:pPr>
      <w:r w:rsidRPr="00A60BB8">
        <w:rPr>
          <w:rFonts w:ascii="Arial" w:hAnsi="Arial" w:cs="Arial"/>
          <w:b/>
          <w:kern w:val="1"/>
        </w:rPr>
        <w:t>MODULO 8: Macchine operatrici a fluido</w:t>
      </w:r>
    </w:p>
    <w:p w:rsidR="00A60BB8" w:rsidRPr="00A60BB8" w:rsidRDefault="00A60BB8" w:rsidP="00A60BB8">
      <w:pPr>
        <w:shd w:val="clear" w:color="auto" w:fill="FFFFFF"/>
        <w:jc w:val="both"/>
        <w:rPr>
          <w:rFonts w:ascii="Arial" w:hAnsi="Arial" w:cs="Arial"/>
          <w:kern w:val="1"/>
          <w:sz w:val="20"/>
        </w:rPr>
      </w:pPr>
    </w:p>
    <w:tbl>
      <w:tblPr>
        <w:tblW w:w="0" w:type="auto"/>
        <w:tblInd w:w="-66" w:type="dxa"/>
        <w:tblLayout w:type="fixed"/>
        <w:tblCellMar>
          <w:left w:w="71" w:type="dxa"/>
          <w:right w:w="71" w:type="dxa"/>
        </w:tblCellMar>
        <w:tblLook w:val="0000" w:firstRow="0" w:lastRow="0" w:firstColumn="0" w:lastColumn="0" w:noHBand="0" w:noVBand="0"/>
      </w:tblPr>
      <w:tblGrid>
        <w:gridCol w:w="1701"/>
        <w:gridCol w:w="6290"/>
        <w:gridCol w:w="139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Prerequisiti</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(se</w:t>
            </w:r>
            <w:r w:rsidRPr="00A60BB8">
              <w:rPr>
                <w:rFonts w:ascii="Arial" w:eastAsia="Arial" w:hAnsi="Arial" w:cs="Arial"/>
                <w:kern w:val="1"/>
                <w:sz w:val="20"/>
              </w:rPr>
              <w:t xml:space="preserve"> </w:t>
            </w:r>
            <w:r w:rsidRPr="00A60BB8">
              <w:rPr>
                <w:rFonts w:ascii="Arial" w:hAnsi="Arial" w:cs="Arial"/>
                <w:kern w:val="1"/>
                <w:sz w:val="20"/>
              </w:rPr>
              <w:t>richiesti)</w:t>
            </w:r>
          </w:p>
        </w:tc>
        <w:tc>
          <w:tcPr>
            <w:tcW w:w="6290" w:type="dxa"/>
            <w:tcBorders>
              <w:top w:val="single" w:sz="18" w:space="0" w:color="000000"/>
              <w:left w:val="single" w:sz="6" w:space="0" w:color="000000"/>
              <w:bottom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Contenuti</w:t>
            </w:r>
          </w:p>
        </w:tc>
        <w:tc>
          <w:tcPr>
            <w:tcW w:w="1395" w:type="dxa"/>
            <w:tcBorders>
              <w:top w:val="single" w:sz="18" w:space="0" w:color="000000"/>
              <w:left w:val="single" w:sz="6" w:space="0" w:color="000000"/>
              <w:bottom w:val="single" w:sz="18" w:space="0" w:color="000000"/>
              <w:right w:val="single" w:sz="18" w:space="0" w:color="000000"/>
            </w:tcBorders>
            <w:shd w:val="clear" w:color="auto" w:fill="FFFFFF"/>
          </w:tcPr>
          <w:p w:rsidR="00A60BB8" w:rsidRPr="00A60BB8" w:rsidRDefault="00A60BB8" w:rsidP="00A60BB8">
            <w:pPr>
              <w:shd w:val="clear" w:color="auto" w:fill="FFFFFF"/>
              <w:snapToGrid w:val="0"/>
              <w:jc w:val="center"/>
              <w:rPr>
                <w:rFonts w:ascii="Arial" w:hAnsi="Arial" w:cs="Arial"/>
                <w:kern w:val="1"/>
                <w:sz w:val="20"/>
              </w:rPr>
            </w:pPr>
            <w:r w:rsidRPr="00A60BB8">
              <w:rPr>
                <w:rFonts w:ascii="Arial" w:hAnsi="Arial" w:cs="Arial"/>
                <w:kern w:val="1"/>
                <w:sz w:val="20"/>
              </w:rPr>
              <w:t>Periodo</w:t>
            </w:r>
          </w:p>
          <w:p w:rsidR="00A60BB8" w:rsidRPr="00A60BB8" w:rsidRDefault="00A60BB8" w:rsidP="00A60BB8">
            <w:pPr>
              <w:shd w:val="clear" w:color="auto" w:fill="FFFFFF"/>
              <w:jc w:val="center"/>
              <w:rPr>
                <w:rFonts w:ascii="Arial" w:hAnsi="Arial" w:cs="Arial"/>
                <w:kern w:val="1"/>
                <w:sz w:val="20"/>
              </w:rPr>
            </w:pPr>
            <w:r w:rsidRPr="00A60BB8">
              <w:rPr>
                <w:rFonts w:ascii="Arial" w:hAnsi="Arial" w:cs="Arial"/>
                <w:kern w:val="1"/>
                <w:sz w:val="20"/>
              </w:rPr>
              <w:t>Durata</w:t>
            </w:r>
            <w:r w:rsidRPr="00A60BB8">
              <w:rPr>
                <w:rFonts w:ascii="Arial" w:eastAsia="Arial" w:hAnsi="Arial" w:cs="Arial"/>
                <w:kern w:val="1"/>
                <w:sz w:val="20"/>
              </w:rPr>
              <w:t xml:space="preserve"> </w:t>
            </w:r>
            <w:r w:rsidRPr="00A60BB8">
              <w:rPr>
                <w:rFonts w:ascii="Arial" w:hAnsi="Arial" w:cs="Arial"/>
                <w:kern w:val="1"/>
                <w:sz w:val="20"/>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5"/>
              </w:numPr>
              <w:shd w:val="clear" w:color="auto" w:fill="FFFFFF"/>
              <w:snapToGrid w:val="0"/>
              <w:ind w:left="283" w:hanging="283"/>
              <w:rPr>
                <w:rFonts w:ascii="Arial" w:hAnsi="Arial" w:cs="Arial"/>
                <w:kern w:val="1"/>
                <w:sz w:val="20"/>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hd w:val="clear" w:color="auto" w:fill="FFFFFF"/>
              <w:snapToGrid w:val="0"/>
              <w:rPr>
                <w:rFonts w:ascii="Arial" w:hAnsi="Arial" w:cs="Arial"/>
                <w:kern w:val="1"/>
              </w:rPr>
            </w:pPr>
            <w:r w:rsidRPr="00A60BB8">
              <w:rPr>
                <w:rFonts w:ascii="Arial" w:hAnsi="Arial" w:cs="Arial"/>
                <w:kern w:val="1"/>
              </w:rPr>
              <w:t>Unità 1</w:t>
            </w:r>
          </w:p>
          <w:p w:rsidR="00A60BB8" w:rsidRPr="00A60BB8" w:rsidRDefault="00A60BB8" w:rsidP="00A60BB8">
            <w:pPr>
              <w:numPr>
                <w:ilvl w:val="0"/>
                <w:numId w:val="6"/>
              </w:numPr>
              <w:shd w:val="clear" w:color="auto" w:fill="FFFFFF"/>
              <w:tabs>
                <w:tab w:val="clear" w:pos="0"/>
                <w:tab w:val="num" w:pos="360"/>
              </w:tabs>
              <w:rPr>
                <w:rFonts w:ascii="Arial" w:hAnsi="Arial" w:cs="Arial"/>
                <w:kern w:val="1"/>
              </w:rPr>
            </w:pPr>
            <w:r w:rsidRPr="00A60BB8">
              <w:rPr>
                <w:rFonts w:ascii="Arial" w:hAnsi="Arial" w:cs="Arial"/>
                <w:kern w:val="1"/>
              </w:rPr>
              <w:t>Compressori alternativi, centrifughi e assiali: punto di funz.</w:t>
            </w:r>
          </w:p>
          <w:p w:rsidR="00A60BB8" w:rsidRPr="00A60BB8" w:rsidRDefault="00A60BB8" w:rsidP="00A60BB8">
            <w:pPr>
              <w:shd w:val="clear" w:color="auto" w:fill="FFFFFF"/>
              <w:rPr>
                <w:rFonts w:ascii="Arial" w:hAnsi="Arial" w:cs="Arial"/>
                <w:kern w:val="1"/>
              </w:rPr>
            </w:pPr>
            <w:r w:rsidRPr="00A60BB8">
              <w:rPr>
                <w:rFonts w:ascii="Arial" w:hAnsi="Arial" w:cs="Arial"/>
                <w:kern w:val="1"/>
              </w:rPr>
              <w:t>Unità 2</w:t>
            </w:r>
          </w:p>
          <w:p w:rsidR="00A60BB8" w:rsidRPr="00A60BB8" w:rsidRDefault="00A60BB8" w:rsidP="00A60BB8">
            <w:pPr>
              <w:numPr>
                <w:ilvl w:val="0"/>
                <w:numId w:val="6"/>
              </w:numPr>
              <w:shd w:val="clear" w:color="auto" w:fill="FFFFFF"/>
              <w:tabs>
                <w:tab w:val="clear" w:pos="0"/>
                <w:tab w:val="num" w:pos="360"/>
              </w:tabs>
              <w:rPr>
                <w:rFonts w:ascii="Arial" w:hAnsi="Arial" w:cs="Arial"/>
                <w:kern w:val="1"/>
              </w:rPr>
            </w:pPr>
            <w:r w:rsidRPr="00A60BB8">
              <w:rPr>
                <w:rFonts w:ascii="Arial" w:hAnsi="Arial" w:cs="Arial"/>
                <w:kern w:val="1"/>
              </w:rPr>
              <w:t>Ventilatori e soffianti: punto di funz.</w:t>
            </w:r>
          </w:p>
          <w:p w:rsidR="00A60BB8" w:rsidRPr="00A60BB8" w:rsidRDefault="00A60BB8" w:rsidP="00A60BB8">
            <w:pPr>
              <w:shd w:val="clear" w:color="auto" w:fill="FFFFFF"/>
              <w:rPr>
                <w:rFonts w:ascii="Arial" w:hAnsi="Arial" w:cs="Arial"/>
                <w:kern w:val="1"/>
              </w:rPr>
            </w:pPr>
            <w:r w:rsidRPr="00A60BB8">
              <w:rPr>
                <w:rFonts w:ascii="Arial" w:hAnsi="Arial" w:cs="Arial"/>
                <w:kern w:val="1"/>
              </w:rPr>
              <w:t>Unità 3</w:t>
            </w:r>
          </w:p>
          <w:p w:rsidR="00A60BB8" w:rsidRPr="00A60BB8" w:rsidRDefault="00A60BB8" w:rsidP="00A60BB8">
            <w:pPr>
              <w:numPr>
                <w:ilvl w:val="0"/>
                <w:numId w:val="6"/>
              </w:numPr>
              <w:shd w:val="clear" w:color="auto" w:fill="FFFFFF"/>
              <w:tabs>
                <w:tab w:val="clear" w:pos="0"/>
                <w:tab w:val="num" w:pos="360"/>
              </w:tabs>
              <w:rPr>
                <w:rFonts w:ascii="Arial" w:hAnsi="Arial" w:cs="Arial"/>
                <w:kern w:val="1"/>
              </w:rPr>
            </w:pPr>
            <w:r w:rsidRPr="00A60BB8">
              <w:rPr>
                <w:rFonts w:ascii="Arial" w:hAnsi="Arial" w:cs="Arial"/>
                <w:kern w:val="1"/>
              </w:rPr>
              <w:t>Impianti motore con turbine a gas</w:t>
            </w:r>
          </w:p>
        </w:tc>
        <w:tc>
          <w:tcPr>
            <w:tcW w:w="139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t>Aprile</w:t>
            </w:r>
          </w:p>
          <w:p w:rsidR="00A60BB8" w:rsidRPr="00A60BB8" w:rsidRDefault="00A60BB8" w:rsidP="00A60BB8">
            <w:pPr>
              <w:shd w:val="clear" w:color="auto" w:fill="FFFFFF"/>
              <w:snapToGrid w:val="0"/>
              <w:jc w:val="center"/>
              <w:rPr>
                <w:rFonts w:ascii="Arial" w:hAnsi="Arial" w:cs="Arial"/>
                <w:kern w:val="1"/>
              </w:rPr>
            </w:pPr>
            <w:r w:rsidRPr="00A60BB8">
              <w:rPr>
                <w:rFonts w:ascii="Arial" w:hAnsi="Arial" w:cs="Arial"/>
                <w:kern w:val="1"/>
              </w:rPr>
              <w:t>Maggio</w:t>
            </w:r>
          </w:p>
          <w:p w:rsidR="00A60BB8" w:rsidRPr="00A60BB8" w:rsidRDefault="00A60BB8" w:rsidP="00A60BB8">
            <w:pPr>
              <w:shd w:val="clear" w:color="auto" w:fill="FFFFFF"/>
              <w:jc w:val="center"/>
              <w:rPr>
                <w:rFonts w:ascii="Arial" w:hAnsi="Arial" w:cs="Arial"/>
                <w:b/>
                <w:bCs/>
                <w:kern w:val="1"/>
                <w:szCs w:val="20"/>
              </w:rPr>
            </w:pPr>
            <w:r w:rsidRPr="00A60BB8">
              <w:rPr>
                <w:rFonts w:ascii="Arial" w:hAnsi="Arial" w:cs="Arial"/>
                <w:kern w:val="1"/>
              </w:rPr>
              <w:t>25</w:t>
            </w:r>
          </w:p>
        </w:tc>
      </w:tr>
    </w:tbl>
    <w:p w:rsidR="00A60BB8" w:rsidRPr="00A60BB8" w:rsidRDefault="00A60BB8" w:rsidP="00A60BB8">
      <w:pPr>
        <w:shd w:val="clear" w:color="auto" w:fill="FFFFFF"/>
        <w:overflowPunct w:val="0"/>
        <w:autoSpaceDE w:val="0"/>
        <w:jc w:val="both"/>
        <w:textAlignment w:val="baseline"/>
        <w:rPr>
          <w:rFonts w:ascii="Arial" w:hAnsi="Arial" w:cs="Arial"/>
          <w:b/>
          <w:bCs/>
          <w:kern w:val="1"/>
          <w:szCs w:val="20"/>
        </w:rPr>
      </w:pPr>
    </w:p>
    <w:p w:rsidR="00A60BB8" w:rsidRPr="00A60BB8" w:rsidRDefault="00A60BB8" w:rsidP="00A60BB8">
      <w:pPr>
        <w:shd w:val="clear" w:color="auto" w:fill="FFFFFF"/>
        <w:jc w:val="both"/>
        <w:rPr>
          <w:rFonts w:ascii="Arial" w:hAnsi="Arial" w:cs="Arial"/>
          <w:kern w:val="1"/>
          <w:sz w:val="20"/>
        </w:rPr>
      </w:pPr>
      <w:r w:rsidRPr="00A60BB8">
        <w:rPr>
          <w:rFonts w:ascii="Arial" w:hAnsi="Arial" w:cs="Arial"/>
          <w:b/>
          <w:kern w:val="1"/>
          <w:sz w:val="22"/>
        </w:rPr>
        <w:t>2.</w:t>
      </w:r>
      <w:r w:rsidRPr="00A60BB8">
        <w:rPr>
          <w:rFonts w:ascii="Arial" w:eastAsia="Arial" w:hAnsi="Arial" w:cs="Arial"/>
          <w:b/>
          <w:kern w:val="1"/>
          <w:sz w:val="22"/>
        </w:rPr>
        <w:t xml:space="preserve"> </w:t>
      </w:r>
      <w:r w:rsidRPr="00A60BB8">
        <w:rPr>
          <w:rFonts w:ascii="Arial" w:hAnsi="Arial" w:cs="Arial"/>
          <w:b/>
          <w:kern w:val="1"/>
          <w:sz w:val="22"/>
        </w:rPr>
        <w:t>METODOLOGIE</w:t>
      </w:r>
    </w:p>
    <w:p w:rsidR="00A60BB8" w:rsidRPr="00A60BB8" w:rsidRDefault="00A60BB8" w:rsidP="00A60BB8">
      <w:pPr>
        <w:shd w:val="clear" w:color="auto" w:fill="FFFFFF"/>
        <w:jc w:val="both"/>
        <w:rPr>
          <w:rFonts w:ascii="Arial" w:hAnsi="Arial" w:cs="Arial"/>
          <w:kern w:val="1"/>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313"/>
      </w:tblGrid>
      <w:tr w:rsidR="00A60BB8" w:rsidRPr="00A60BB8" w:rsidTr="00A60BB8">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hd w:val="clear" w:color="auto" w:fill="FFFFFF"/>
              <w:snapToGrid w:val="0"/>
              <w:jc w:val="both"/>
              <w:rPr>
                <w:rFonts w:ascii="Arial" w:hAnsi="Arial" w:cs="Arial"/>
                <w:color w:val="FF0000"/>
                <w:kern w:val="1"/>
                <w:sz w:val="20"/>
              </w:rPr>
            </w:pPr>
          </w:p>
          <w:p w:rsidR="00A60BB8" w:rsidRPr="00A60BB8" w:rsidRDefault="00A60BB8" w:rsidP="00A60BB8">
            <w:pPr>
              <w:numPr>
                <w:ilvl w:val="0"/>
                <w:numId w:val="5"/>
              </w:numPr>
              <w:shd w:val="clear" w:color="auto" w:fill="FFFFFF"/>
              <w:ind w:left="283" w:hanging="283"/>
              <w:jc w:val="both"/>
              <w:rPr>
                <w:rFonts w:ascii="Arial" w:hAnsi="Arial" w:cs="Arial"/>
                <w:kern w:val="1"/>
                <w:sz w:val="20"/>
              </w:rPr>
            </w:pPr>
            <w:r w:rsidRPr="00A60BB8">
              <w:rPr>
                <w:rFonts w:ascii="Arial" w:hAnsi="Arial" w:cs="Arial"/>
                <w:kern w:val="1"/>
                <w:sz w:val="20"/>
              </w:rPr>
              <w:t>Lezione</w:t>
            </w:r>
            <w:r w:rsidRPr="00A60BB8">
              <w:rPr>
                <w:rFonts w:ascii="Arial" w:eastAsia="Arial" w:hAnsi="Arial" w:cs="Arial"/>
                <w:kern w:val="1"/>
                <w:sz w:val="20"/>
              </w:rPr>
              <w:t xml:space="preserve"> </w:t>
            </w:r>
            <w:r w:rsidRPr="00A60BB8">
              <w:rPr>
                <w:rFonts w:ascii="Arial" w:hAnsi="Arial" w:cs="Arial"/>
                <w:kern w:val="1"/>
                <w:sz w:val="20"/>
              </w:rPr>
              <w:t>frontale,</w:t>
            </w:r>
            <w:r w:rsidRPr="00A60BB8">
              <w:rPr>
                <w:rFonts w:ascii="Arial" w:eastAsia="Arial" w:hAnsi="Arial" w:cs="Arial"/>
                <w:kern w:val="1"/>
                <w:sz w:val="20"/>
              </w:rPr>
              <w:t xml:space="preserve"> </w:t>
            </w:r>
            <w:r w:rsidRPr="00A60BB8">
              <w:rPr>
                <w:rFonts w:ascii="Arial" w:hAnsi="Arial" w:cs="Arial"/>
                <w:kern w:val="1"/>
                <w:sz w:val="20"/>
              </w:rPr>
              <w:t>lettura</w:t>
            </w:r>
            <w:r w:rsidRPr="00A60BB8">
              <w:rPr>
                <w:rFonts w:ascii="Arial" w:eastAsia="Arial" w:hAnsi="Arial" w:cs="Arial"/>
                <w:kern w:val="1"/>
                <w:sz w:val="20"/>
              </w:rPr>
              <w:t xml:space="preserve"> </w:t>
            </w:r>
            <w:r w:rsidRPr="00A60BB8">
              <w:rPr>
                <w:rFonts w:ascii="Arial" w:hAnsi="Arial" w:cs="Arial"/>
                <w:kern w:val="1"/>
                <w:sz w:val="20"/>
              </w:rPr>
              <w:t>e</w:t>
            </w:r>
            <w:r w:rsidRPr="00A60BB8">
              <w:rPr>
                <w:rFonts w:ascii="Arial" w:eastAsia="Arial" w:hAnsi="Arial" w:cs="Arial"/>
                <w:kern w:val="1"/>
                <w:sz w:val="20"/>
              </w:rPr>
              <w:t xml:space="preserve"> </w:t>
            </w:r>
            <w:r w:rsidRPr="00A60BB8">
              <w:rPr>
                <w:rFonts w:ascii="Arial" w:hAnsi="Arial" w:cs="Arial"/>
                <w:kern w:val="1"/>
                <w:sz w:val="20"/>
              </w:rPr>
              <w:t>comprensione</w:t>
            </w:r>
            <w:r w:rsidRPr="00A60BB8">
              <w:rPr>
                <w:rFonts w:ascii="Arial" w:eastAsia="Arial" w:hAnsi="Arial" w:cs="Arial"/>
                <w:kern w:val="1"/>
                <w:sz w:val="20"/>
              </w:rPr>
              <w:t xml:space="preserve"> </w:t>
            </w:r>
            <w:r w:rsidRPr="00A60BB8">
              <w:rPr>
                <w:rFonts w:ascii="Arial" w:hAnsi="Arial" w:cs="Arial"/>
                <w:kern w:val="1"/>
                <w:sz w:val="20"/>
              </w:rPr>
              <w:t>del</w:t>
            </w:r>
            <w:r w:rsidRPr="00A60BB8">
              <w:rPr>
                <w:rFonts w:ascii="Arial" w:eastAsia="Arial" w:hAnsi="Arial" w:cs="Arial"/>
                <w:kern w:val="1"/>
                <w:sz w:val="20"/>
              </w:rPr>
              <w:t xml:space="preserve"> </w:t>
            </w:r>
            <w:r w:rsidRPr="00A60BB8">
              <w:rPr>
                <w:rFonts w:ascii="Arial" w:hAnsi="Arial" w:cs="Arial"/>
                <w:kern w:val="1"/>
                <w:sz w:val="20"/>
              </w:rPr>
              <w:t>testo</w:t>
            </w:r>
          </w:p>
          <w:p w:rsidR="00A60BB8" w:rsidRPr="00A60BB8" w:rsidRDefault="00A60BB8" w:rsidP="00A60BB8">
            <w:pPr>
              <w:numPr>
                <w:ilvl w:val="0"/>
                <w:numId w:val="5"/>
              </w:numPr>
              <w:shd w:val="clear" w:color="auto" w:fill="FFFFFF"/>
              <w:ind w:left="283" w:hanging="283"/>
              <w:jc w:val="both"/>
              <w:rPr>
                <w:rFonts w:ascii="Arial" w:hAnsi="Arial" w:cs="Arial"/>
                <w:kern w:val="1"/>
                <w:sz w:val="20"/>
              </w:rPr>
            </w:pPr>
            <w:r w:rsidRPr="00A60BB8">
              <w:rPr>
                <w:rFonts w:ascii="Arial" w:hAnsi="Arial" w:cs="Arial"/>
                <w:kern w:val="1"/>
                <w:sz w:val="20"/>
              </w:rPr>
              <w:t>Coinvolgimento</w:t>
            </w:r>
            <w:r w:rsidRPr="00A60BB8">
              <w:rPr>
                <w:rFonts w:ascii="Arial" w:eastAsia="Arial" w:hAnsi="Arial" w:cs="Arial"/>
                <w:kern w:val="1"/>
                <w:sz w:val="20"/>
              </w:rPr>
              <w:t xml:space="preserve"> </w:t>
            </w:r>
            <w:r w:rsidRPr="00A60BB8">
              <w:rPr>
                <w:rFonts w:ascii="Arial" w:hAnsi="Arial" w:cs="Arial"/>
                <w:kern w:val="1"/>
                <w:sz w:val="20"/>
              </w:rPr>
              <w:t>degli</w:t>
            </w:r>
            <w:r w:rsidRPr="00A60BB8">
              <w:rPr>
                <w:rFonts w:ascii="Arial" w:eastAsia="Arial" w:hAnsi="Arial" w:cs="Arial"/>
                <w:kern w:val="1"/>
                <w:sz w:val="20"/>
              </w:rPr>
              <w:t xml:space="preserve"> </w:t>
            </w:r>
            <w:r w:rsidRPr="00A60BB8">
              <w:rPr>
                <w:rFonts w:ascii="Arial" w:hAnsi="Arial" w:cs="Arial"/>
                <w:kern w:val="1"/>
                <w:sz w:val="20"/>
              </w:rPr>
              <w:t>alunni</w:t>
            </w:r>
            <w:r w:rsidRPr="00A60BB8">
              <w:rPr>
                <w:rFonts w:ascii="Arial" w:eastAsia="Arial" w:hAnsi="Arial" w:cs="Arial"/>
                <w:kern w:val="1"/>
                <w:sz w:val="20"/>
              </w:rPr>
              <w:t xml:space="preserve"> </w:t>
            </w:r>
            <w:r w:rsidRPr="00A60BB8">
              <w:rPr>
                <w:rFonts w:ascii="Arial" w:hAnsi="Arial" w:cs="Arial"/>
                <w:kern w:val="1"/>
                <w:sz w:val="20"/>
              </w:rPr>
              <w:t>in</w:t>
            </w:r>
            <w:r w:rsidRPr="00A60BB8">
              <w:rPr>
                <w:rFonts w:ascii="Arial" w:eastAsia="Arial" w:hAnsi="Arial" w:cs="Arial"/>
                <w:kern w:val="1"/>
                <w:sz w:val="20"/>
              </w:rPr>
              <w:t xml:space="preserve"> </w:t>
            </w:r>
            <w:r w:rsidRPr="00A60BB8">
              <w:rPr>
                <w:rFonts w:ascii="Arial" w:hAnsi="Arial" w:cs="Arial"/>
                <w:kern w:val="1"/>
                <w:sz w:val="20"/>
              </w:rPr>
              <w:t>esercitazioni</w:t>
            </w:r>
            <w:r w:rsidRPr="00A60BB8">
              <w:rPr>
                <w:rFonts w:ascii="Arial" w:eastAsia="Arial" w:hAnsi="Arial" w:cs="Arial"/>
                <w:kern w:val="1"/>
                <w:sz w:val="20"/>
              </w:rPr>
              <w:t xml:space="preserve"> </w:t>
            </w:r>
            <w:r w:rsidRPr="00A60BB8">
              <w:rPr>
                <w:rFonts w:ascii="Arial" w:hAnsi="Arial" w:cs="Arial"/>
                <w:kern w:val="1"/>
                <w:sz w:val="20"/>
              </w:rPr>
              <w:t>guidate</w:t>
            </w:r>
            <w:r w:rsidRPr="00A60BB8">
              <w:rPr>
                <w:rFonts w:ascii="Arial" w:eastAsia="Arial" w:hAnsi="Arial" w:cs="Arial"/>
                <w:kern w:val="1"/>
                <w:sz w:val="20"/>
              </w:rPr>
              <w:t xml:space="preserve"> </w:t>
            </w:r>
            <w:r w:rsidRPr="00A60BB8">
              <w:rPr>
                <w:rFonts w:ascii="Arial" w:hAnsi="Arial" w:cs="Arial"/>
                <w:kern w:val="1"/>
                <w:sz w:val="20"/>
              </w:rPr>
              <w:t>e</w:t>
            </w:r>
            <w:r w:rsidRPr="00A60BB8">
              <w:rPr>
                <w:rFonts w:ascii="Arial" w:eastAsia="Arial" w:hAnsi="Arial" w:cs="Arial"/>
                <w:kern w:val="1"/>
                <w:sz w:val="20"/>
              </w:rPr>
              <w:t xml:space="preserve"> </w:t>
            </w:r>
            <w:r w:rsidRPr="00A60BB8">
              <w:rPr>
                <w:rFonts w:ascii="Arial" w:hAnsi="Arial" w:cs="Arial"/>
                <w:kern w:val="1"/>
                <w:sz w:val="20"/>
              </w:rPr>
              <w:t>colloqui</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adeguamento</w:t>
            </w:r>
            <w:r w:rsidRPr="00A60BB8">
              <w:rPr>
                <w:rFonts w:ascii="Arial" w:eastAsia="Arial" w:hAnsi="Arial" w:cs="Arial"/>
                <w:kern w:val="1"/>
                <w:sz w:val="20"/>
              </w:rPr>
              <w:t xml:space="preserve"> </w:t>
            </w:r>
            <w:r w:rsidRPr="00A60BB8">
              <w:rPr>
                <w:rFonts w:ascii="Arial" w:hAnsi="Arial" w:cs="Arial"/>
                <w:kern w:val="1"/>
                <w:sz w:val="20"/>
              </w:rPr>
              <w:t>e</w:t>
            </w:r>
            <w:r w:rsidRPr="00A60BB8">
              <w:rPr>
                <w:rFonts w:ascii="Arial" w:eastAsia="Arial" w:hAnsi="Arial" w:cs="Arial"/>
                <w:kern w:val="1"/>
                <w:sz w:val="20"/>
              </w:rPr>
              <w:t xml:space="preserve"> </w:t>
            </w:r>
            <w:r w:rsidRPr="00A60BB8">
              <w:rPr>
                <w:rFonts w:ascii="Arial" w:hAnsi="Arial" w:cs="Arial"/>
                <w:kern w:val="1"/>
                <w:sz w:val="20"/>
              </w:rPr>
              <w:t>recupero</w:t>
            </w:r>
          </w:p>
          <w:p w:rsidR="00A60BB8" w:rsidRPr="00A60BB8" w:rsidRDefault="00A60BB8" w:rsidP="00A60BB8">
            <w:pPr>
              <w:numPr>
                <w:ilvl w:val="0"/>
                <w:numId w:val="5"/>
              </w:numPr>
              <w:shd w:val="clear" w:color="auto" w:fill="FFFFFF"/>
              <w:ind w:left="283" w:hanging="283"/>
              <w:jc w:val="both"/>
              <w:rPr>
                <w:rFonts w:ascii="Arial" w:hAnsi="Arial" w:cs="Arial"/>
                <w:kern w:val="1"/>
                <w:sz w:val="20"/>
              </w:rPr>
            </w:pPr>
            <w:r w:rsidRPr="00A60BB8">
              <w:rPr>
                <w:rFonts w:ascii="Arial" w:hAnsi="Arial" w:cs="Arial"/>
                <w:kern w:val="1"/>
                <w:sz w:val="20"/>
              </w:rPr>
              <w:t>Correzione</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esercizi</w:t>
            </w:r>
            <w:r w:rsidRPr="00A60BB8">
              <w:rPr>
                <w:rFonts w:ascii="Arial" w:eastAsia="Arial" w:hAnsi="Arial" w:cs="Arial"/>
                <w:kern w:val="1"/>
                <w:sz w:val="20"/>
              </w:rPr>
              <w:t xml:space="preserve"> </w:t>
            </w:r>
            <w:r w:rsidRPr="00A60BB8">
              <w:rPr>
                <w:rFonts w:ascii="Arial" w:hAnsi="Arial" w:cs="Arial"/>
                <w:kern w:val="1"/>
                <w:sz w:val="20"/>
              </w:rPr>
              <w:t>proposti</w:t>
            </w:r>
          </w:p>
          <w:p w:rsidR="00A60BB8" w:rsidRPr="00A60BB8" w:rsidRDefault="00A60BB8" w:rsidP="00A60BB8">
            <w:pPr>
              <w:numPr>
                <w:ilvl w:val="0"/>
                <w:numId w:val="5"/>
              </w:numPr>
              <w:shd w:val="clear" w:color="auto" w:fill="FFFFFF"/>
              <w:ind w:left="283" w:hanging="283"/>
              <w:jc w:val="both"/>
              <w:rPr>
                <w:kern w:val="1"/>
              </w:rPr>
            </w:pPr>
            <w:r w:rsidRPr="00A60BB8">
              <w:rPr>
                <w:rFonts w:ascii="Arial" w:hAnsi="Arial" w:cs="Arial"/>
                <w:kern w:val="1"/>
                <w:sz w:val="20"/>
              </w:rPr>
              <w:t>Svolgimento</w:t>
            </w:r>
            <w:r w:rsidRPr="00A60BB8">
              <w:rPr>
                <w:rFonts w:ascii="Arial" w:eastAsia="Arial" w:hAnsi="Arial" w:cs="Arial"/>
                <w:kern w:val="1"/>
                <w:sz w:val="20"/>
              </w:rPr>
              <w:t xml:space="preserve"> </w:t>
            </w:r>
            <w:r w:rsidRPr="00A60BB8">
              <w:rPr>
                <w:rFonts w:ascii="Arial" w:hAnsi="Arial" w:cs="Arial"/>
                <w:kern w:val="1"/>
                <w:sz w:val="20"/>
              </w:rPr>
              <w:t>in</w:t>
            </w:r>
            <w:r w:rsidRPr="00A60BB8">
              <w:rPr>
                <w:rFonts w:ascii="Arial" w:eastAsia="Arial" w:hAnsi="Arial" w:cs="Arial"/>
                <w:kern w:val="1"/>
                <w:sz w:val="20"/>
              </w:rPr>
              <w:t xml:space="preserve"> </w:t>
            </w:r>
            <w:r w:rsidRPr="00A60BB8">
              <w:rPr>
                <w:rFonts w:ascii="Arial" w:hAnsi="Arial" w:cs="Arial"/>
                <w:kern w:val="1"/>
                <w:sz w:val="20"/>
              </w:rPr>
              <w:t>classe</w:t>
            </w:r>
            <w:r w:rsidRPr="00A60BB8">
              <w:rPr>
                <w:rFonts w:ascii="Arial" w:eastAsia="Arial" w:hAnsi="Arial" w:cs="Arial"/>
                <w:kern w:val="1"/>
                <w:sz w:val="20"/>
              </w:rPr>
              <w:t xml:space="preserve"> </w:t>
            </w:r>
            <w:r w:rsidRPr="00A60BB8">
              <w:rPr>
                <w:rFonts w:ascii="Arial" w:hAnsi="Arial" w:cs="Arial"/>
                <w:kern w:val="1"/>
                <w:sz w:val="20"/>
              </w:rPr>
              <w:t>e</w:t>
            </w:r>
            <w:r w:rsidRPr="00A60BB8">
              <w:rPr>
                <w:rFonts w:ascii="Arial" w:eastAsia="Arial" w:hAnsi="Arial" w:cs="Arial"/>
                <w:kern w:val="1"/>
                <w:sz w:val="20"/>
              </w:rPr>
              <w:t xml:space="preserve"> </w:t>
            </w:r>
            <w:r w:rsidRPr="00A60BB8">
              <w:rPr>
                <w:rFonts w:ascii="Arial" w:hAnsi="Arial" w:cs="Arial"/>
                <w:kern w:val="1"/>
                <w:sz w:val="20"/>
              </w:rPr>
              <w:t>a</w:t>
            </w:r>
            <w:r w:rsidRPr="00A60BB8">
              <w:rPr>
                <w:rFonts w:ascii="Arial" w:eastAsia="Arial" w:hAnsi="Arial" w:cs="Arial"/>
                <w:kern w:val="1"/>
                <w:sz w:val="20"/>
              </w:rPr>
              <w:t xml:space="preserve"> </w:t>
            </w:r>
            <w:r w:rsidRPr="00A60BB8">
              <w:rPr>
                <w:rFonts w:ascii="Arial" w:hAnsi="Arial" w:cs="Arial"/>
                <w:kern w:val="1"/>
                <w:sz w:val="20"/>
              </w:rPr>
              <w:t>casa</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un</w:t>
            </w:r>
            <w:r w:rsidRPr="00A60BB8">
              <w:rPr>
                <w:rFonts w:ascii="Arial" w:eastAsia="Arial" w:hAnsi="Arial" w:cs="Arial"/>
                <w:kern w:val="1"/>
                <w:sz w:val="20"/>
              </w:rPr>
              <w:t xml:space="preserve"> </w:t>
            </w:r>
            <w:r w:rsidRPr="00A60BB8">
              <w:rPr>
                <w:rFonts w:ascii="Arial" w:hAnsi="Arial" w:cs="Arial"/>
                <w:kern w:val="1"/>
                <w:sz w:val="20"/>
              </w:rPr>
              <w:t>ampio</w:t>
            </w:r>
            <w:r w:rsidRPr="00A60BB8">
              <w:rPr>
                <w:rFonts w:ascii="Arial" w:eastAsia="Arial" w:hAnsi="Arial" w:cs="Arial"/>
                <w:kern w:val="1"/>
                <w:sz w:val="20"/>
              </w:rPr>
              <w:t xml:space="preserve"> </w:t>
            </w:r>
            <w:r w:rsidRPr="00A60BB8">
              <w:rPr>
                <w:rFonts w:ascii="Arial" w:hAnsi="Arial" w:cs="Arial"/>
                <w:kern w:val="1"/>
                <w:sz w:val="20"/>
              </w:rPr>
              <w:t>numero</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esercizi</w:t>
            </w:r>
            <w:r w:rsidRPr="00A60BB8">
              <w:rPr>
                <w:rFonts w:ascii="Arial" w:eastAsia="Arial" w:hAnsi="Arial" w:cs="Arial"/>
                <w:kern w:val="1"/>
                <w:sz w:val="20"/>
              </w:rPr>
              <w:t xml:space="preserve"> </w:t>
            </w:r>
            <w:r w:rsidRPr="00A60BB8">
              <w:rPr>
                <w:rFonts w:ascii="Arial" w:hAnsi="Arial" w:cs="Arial"/>
                <w:kern w:val="1"/>
                <w:sz w:val="20"/>
              </w:rPr>
              <w:t>graduati</w:t>
            </w:r>
            <w:r w:rsidRPr="00A60BB8">
              <w:rPr>
                <w:rFonts w:ascii="Arial" w:eastAsia="Arial" w:hAnsi="Arial" w:cs="Arial"/>
                <w:kern w:val="1"/>
                <w:sz w:val="20"/>
              </w:rPr>
              <w:t xml:space="preserve"> </w:t>
            </w:r>
            <w:r w:rsidRPr="00A60BB8">
              <w:rPr>
                <w:rFonts w:ascii="Arial" w:hAnsi="Arial" w:cs="Arial"/>
                <w:kern w:val="1"/>
                <w:sz w:val="20"/>
              </w:rPr>
              <w:t>in</w:t>
            </w:r>
            <w:r w:rsidRPr="00A60BB8">
              <w:rPr>
                <w:rFonts w:ascii="Arial" w:eastAsia="Arial" w:hAnsi="Arial" w:cs="Arial"/>
                <w:kern w:val="1"/>
                <w:sz w:val="20"/>
              </w:rPr>
              <w:t xml:space="preserve"> </w:t>
            </w:r>
            <w:r w:rsidRPr="00A60BB8">
              <w:rPr>
                <w:rFonts w:ascii="Arial" w:hAnsi="Arial" w:cs="Arial"/>
                <w:kern w:val="1"/>
                <w:sz w:val="20"/>
              </w:rPr>
              <w:t>difficoltà</w:t>
            </w:r>
          </w:p>
        </w:tc>
      </w:tr>
    </w:tbl>
    <w:p w:rsidR="00A60BB8" w:rsidRDefault="00A60BB8" w:rsidP="00A60BB8">
      <w:pPr>
        <w:shd w:val="clear" w:color="auto" w:fill="FFFFFF"/>
        <w:rPr>
          <w:kern w:val="1"/>
        </w:rPr>
      </w:pPr>
    </w:p>
    <w:p w:rsidR="004459EA" w:rsidRPr="00A60BB8" w:rsidRDefault="004459EA" w:rsidP="00A60BB8">
      <w:pPr>
        <w:shd w:val="clear" w:color="auto" w:fill="FFFFFF"/>
        <w:rPr>
          <w:kern w:val="1"/>
        </w:rPr>
      </w:pPr>
    </w:p>
    <w:p w:rsidR="00A60BB8" w:rsidRPr="00A60BB8" w:rsidRDefault="00A60BB8" w:rsidP="00A60BB8">
      <w:pPr>
        <w:keepNext/>
        <w:shd w:val="clear" w:color="auto" w:fill="FFFFFF"/>
        <w:tabs>
          <w:tab w:val="left" w:pos="0"/>
        </w:tabs>
        <w:overflowPunct w:val="0"/>
        <w:autoSpaceDE w:val="0"/>
        <w:ind w:left="1296" w:hanging="1296"/>
        <w:jc w:val="both"/>
        <w:textAlignment w:val="baseline"/>
        <w:rPr>
          <w:rFonts w:ascii="Arial" w:hAnsi="Arial" w:cs="Arial"/>
          <w:kern w:val="1"/>
          <w:sz w:val="20"/>
        </w:rPr>
      </w:pPr>
      <w:r w:rsidRPr="00A60BB8">
        <w:rPr>
          <w:rFonts w:ascii="Arial" w:hAnsi="Arial" w:cs="Arial"/>
          <w:b/>
          <w:bCs/>
          <w:kern w:val="1"/>
          <w:sz w:val="22"/>
          <w:szCs w:val="20"/>
        </w:rPr>
        <w:t>3.</w:t>
      </w:r>
      <w:r w:rsidRPr="00A60BB8">
        <w:rPr>
          <w:rFonts w:ascii="Arial" w:eastAsia="Arial" w:hAnsi="Arial" w:cs="Arial"/>
          <w:b/>
          <w:bCs/>
          <w:kern w:val="1"/>
          <w:sz w:val="22"/>
          <w:szCs w:val="20"/>
        </w:rPr>
        <w:t xml:space="preserve"> </w:t>
      </w:r>
      <w:r w:rsidRPr="00A60BB8">
        <w:rPr>
          <w:rFonts w:ascii="Arial" w:hAnsi="Arial" w:cs="Arial"/>
          <w:b/>
          <w:bCs/>
          <w:kern w:val="1"/>
          <w:sz w:val="22"/>
          <w:szCs w:val="20"/>
        </w:rPr>
        <w:t>MATERIALI</w:t>
      </w:r>
      <w:r w:rsidRPr="00A60BB8">
        <w:rPr>
          <w:rFonts w:ascii="Arial" w:eastAsia="Arial" w:hAnsi="Arial" w:cs="Arial"/>
          <w:b/>
          <w:bCs/>
          <w:kern w:val="1"/>
          <w:sz w:val="22"/>
          <w:szCs w:val="20"/>
        </w:rPr>
        <w:t xml:space="preserve"> </w:t>
      </w:r>
      <w:r w:rsidRPr="00A60BB8">
        <w:rPr>
          <w:rFonts w:ascii="Arial" w:hAnsi="Arial" w:cs="Arial"/>
          <w:b/>
          <w:bCs/>
          <w:kern w:val="1"/>
          <w:sz w:val="22"/>
          <w:szCs w:val="20"/>
        </w:rPr>
        <w:t>DIDATTICI</w:t>
      </w:r>
    </w:p>
    <w:p w:rsidR="00A60BB8" w:rsidRPr="00A60BB8" w:rsidRDefault="00A60BB8" w:rsidP="00A60BB8">
      <w:pPr>
        <w:shd w:val="clear" w:color="auto" w:fill="FFFFFF"/>
        <w:jc w:val="both"/>
        <w:rPr>
          <w:rFonts w:ascii="Arial" w:hAnsi="Arial" w:cs="Arial"/>
          <w:kern w:val="1"/>
          <w:sz w:val="20"/>
        </w:rPr>
      </w:pPr>
    </w:p>
    <w:tbl>
      <w:tblPr>
        <w:tblW w:w="0" w:type="auto"/>
        <w:tblInd w:w="-87" w:type="dxa"/>
        <w:tblLayout w:type="fixed"/>
        <w:tblCellMar>
          <w:left w:w="70" w:type="dxa"/>
          <w:right w:w="70" w:type="dxa"/>
        </w:tblCellMar>
        <w:tblLook w:val="0000" w:firstRow="0" w:lastRow="0" w:firstColumn="0" w:lastColumn="0" w:noHBand="0" w:noVBand="0"/>
      </w:tblPr>
      <w:tblGrid>
        <w:gridCol w:w="9313"/>
      </w:tblGrid>
      <w:tr w:rsidR="00A60BB8" w:rsidRPr="00A60BB8" w:rsidTr="00A60BB8">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hd w:val="clear" w:color="auto" w:fill="FFFFFF"/>
              <w:snapToGrid w:val="0"/>
              <w:ind w:left="-4"/>
              <w:jc w:val="both"/>
              <w:rPr>
                <w:rFonts w:ascii="Arial" w:hAnsi="Arial" w:cs="Arial"/>
                <w:color w:val="FF0000"/>
                <w:kern w:val="1"/>
                <w:sz w:val="20"/>
              </w:rPr>
            </w:pPr>
          </w:p>
          <w:p w:rsidR="00A60BB8" w:rsidRPr="00A60BB8" w:rsidRDefault="00A60BB8" w:rsidP="00A60BB8">
            <w:pPr>
              <w:numPr>
                <w:ilvl w:val="0"/>
                <w:numId w:val="7"/>
              </w:numPr>
              <w:shd w:val="clear" w:color="auto" w:fill="FFFFFF"/>
              <w:autoSpaceDE w:val="0"/>
              <w:ind w:left="360"/>
              <w:rPr>
                <w:rFonts w:ascii="Arial" w:hAnsi="Arial" w:cs="Arial"/>
                <w:kern w:val="1"/>
                <w:sz w:val="20"/>
              </w:rPr>
            </w:pPr>
            <w:r w:rsidRPr="00A60BB8">
              <w:rPr>
                <w:rFonts w:ascii="Arial" w:hAnsi="Arial" w:cs="Arial"/>
                <w:kern w:val="1"/>
                <w:sz w:val="20"/>
                <w:szCs w:val="20"/>
              </w:rPr>
              <w:t>Libro di testo: G. Anzalone, P. Bassignana, G. Brafa Musicoro “Meccanica, Macchine ed Energia” Edizione Rossa – Hoepli – Volume 3</w:t>
            </w:r>
          </w:p>
          <w:p w:rsidR="00A60BB8" w:rsidRPr="00A60BB8" w:rsidRDefault="00A60BB8" w:rsidP="00A60BB8">
            <w:pPr>
              <w:numPr>
                <w:ilvl w:val="0"/>
                <w:numId w:val="3"/>
              </w:numPr>
              <w:shd w:val="clear" w:color="auto" w:fill="FFFFFF"/>
              <w:tabs>
                <w:tab w:val="clear" w:pos="0"/>
                <w:tab w:val="left" w:pos="356"/>
                <w:tab w:val="num" w:pos="720"/>
              </w:tabs>
              <w:ind w:left="356"/>
              <w:jc w:val="both"/>
              <w:rPr>
                <w:rFonts w:ascii="Arial" w:hAnsi="Arial" w:cs="Arial"/>
                <w:kern w:val="1"/>
                <w:sz w:val="20"/>
                <w:szCs w:val="20"/>
              </w:rPr>
            </w:pPr>
            <w:r w:rsidRPr="00A60BB8">
              <w:rPr>
                <w:rFonts w:ascii="Arial" w:hAnsi="Arial" w:cs="Arial"/>
                <w:kern w:val="1"/>
                <w:sz w:val="20"/>
              </w:rPr>
              <w:t>Appunti</w:t>
            </w:r>
            <w:r w:rsidRPr="00A60BB8">
              <w:rPr>
                <w:rFonts w:ascii="Arial" w:eastAsia="Arial" w:hAnsi="Arial" w:cs="Arial"/>
                <w:kern w:val="1"/>
                <w:sz w:val="20"/>
              </w:rPr>
              <w:t xml:space="preserve"> </w:t>
            </w:r>
            <w:r w:rsidRPr="00A60BB8">
              <w:rPr>
                <w:rFonts w:ascii="Arial" w:hAnsi="Arial" w:cs="Arial"/>
                <w:kern w:val="1"/>
                <w:sz w:val="20"/>
              </w:rPr>
              <w:t>dell</w:t>
            </w:r>
            <w:r w:rsidRPr="00A60BB8">
              <w:rPr>
                <w:rFonts w:ascii="Arial" w:eastAsia="Arial" w:hAnsi="Arial" w:cs="Arial"/>
                <w:kern w:val="1"/>
                <w:sz w:val="20"/>
              </w:rPr>
              <w:t>’</w:t>
            </w:r>
            <w:r w:rsidRPr="00A60BB8">
              <w:rPr>
                <w:rFonts w:ascii="Arial" w:hAnsi="Arial" w:cs="Arial"/>
                <w:kern w:val="1"/>
                <w:sz w:val="20"/>
              </w:rPr>
              <w:t>insegnante</w:t>
            </w:r>
          </w:p>
          <w:p w:rsidR="00A60BB8" w:rsidRPr="00A60BB8" w:rsidRDefault="00A60BB8" w:rsidP="00A60BB8">
            <w:pPr>
              <w:numPr>
                <w:ilvl w:val="0"/>
                <w:numId w:val="7"/>
              </w:numPr>
              <w:shd w:val="clear" w:color="auto" w:fill="FFFFFF"/>
              <w:autoSpaceDE w:val="0"/>
              <w:ind w:left="360"/>
              <w:rPr>
                <w:rFonts w:ascii="Arial" w:hAnsi="Arial" w:cs="Arial"/>
                <w:kern w:val="1"/>
                <w:sz w:val="20"/>
              </w:rPr>
            </w:pPr>
            <w:r w:rsidRPr="00A60BB8">
              <w:rPr>
                <w:rFonts w:ascii="Arial" w:hAnsi="Arial" w:cs="Arial"/>
                <w:kern w:val="1"/>
                <w:sz w:val="20"/>
                <w:szCs w:val="20"/>
              </w:rPr>
              <w:t>Manuale di Meccanica - Hoepli</w:t>
            </w:r>
          </w:p>
          <w:p w:rsidR="00A60BB8" w:rsidRPr="00A60BB8" w:rsidRDefault="00A60BB8" w:rsidP="00A60BB8">
            <w:pPr>
              <w:numPr>
                <w:ilvl w:val="0"/>
                <w:numId w:val="3"/>
              </w:numPr>
              <w:shd w:val="clear" w:color="auto" w:fill="FFFFFF"/>
              <w:tabs>
                <w:tab w:val="clear" w:pos="0"/>
                <w:tab w:val="left" w:pos="356"/>
                <w:tab w:val="num" w:pos="720"/>
              </w:tabs>
              <w:ind w:left="356"/>
              <w:jc w:val="both"/>
              <w:rPr>
                <w:rFonts w:ascii="Arial" w:hAnsi="Arial" w:cs="Arial"/>
                <w:kern w:val="1"/>
                <w:sz w:val="20"/>
              </w:rPr>
            </w:pPr>
            <w:r w:rsidRPr="00A60BB8">
              <w:rPr>
                <w:rFonts w:ascii="Arial" w:hAnsi="Arial" w:cs="Arial"/>
                <w:kern w:val="1"/>
                <w:sz w:val="20"/>
              </w:rPr>
              <w:t>Altri</w:t>
            </w:r>
            <w:r w:rsidRPr="00A60BB8">
              <w:rPr>
                <w:rFonts w:ascii="Arial" w:eastAsia="Arial" w:hAnsi="Arial" w:cs="Arial"/>
                <w:kern w:val="1"/>
                <w:sz w:val="20"/>
              </w:rPr>
              <w:t xml:space="preserve"> </w:t>
            </w:r>
            <w:r w:rsidRPr="00A60BB8">
              <w:rPr>
                <w:rFonts w:ascii="Arial" w:hAnsi="Arial" w:cs="Arial"/>
                <w:kern w:val="1"/>
                <w:sz w:val="20"/>
              </w:rPr>
              <w:t>testi</w:t>
            </w:r>
            <w:r w:rsidRPr="00A60BB8">
              <w:rPr>
                <w:rFonts w:ascii="Arial" w:eastAsia="Arial" w:hAnsi="Arial" w:cs="Arial"/>
                <w:kern w:val="1"/>
                <w:sz w:val="20"/>
              </w:rPr>
              <w:t xml:space="preserve"> </w:t>
            </w:r>
            <w:r w:rsidRPr="00A60BB8">
              <w:rPr>
                <w:rFonts w:ascii="Arial" w:hAnsi="Arial" w:cs="Arial"/>
                <w:kern w:val="1"/>
                <w:sz w:val="20"/>
              </w:rPr>
              <w:t>più</w:t>
            </w:r>
            <w:r w:rsidRPr="00A60BB8">
              <w:rPr>
                <w:rFonts w:ascii="Arial" w:eastAsia="Arial" w:hAnsi="Arial" w:cs="Arial"/>
                <w:kern w:val="1"/>
                <w:sz w:val="20"/>
              </w:rPr>
              <w:t xml:space="preserve"> </w:t>
            </w:r>
            <w:r w:rsidRPr="00A60BB8">
              <w:rPr>
                <w:rFonts w:ascii="Arial" w:hAnsi="Arial" w:cs="Arial"/>
                <w:kern w:val="1"/>
                <w:sz w:val="20"/>
              </w:rPr>
              <w:t>specifici</w:t>
            </w:r>
          </w:p>
          <w:p w:rsidR="00A60BB8" w:rsidRPr="00A60BB8" w:rsidRDefault="00A60BB8" w:rsidP="00A60BB8">
            <w:pPr>
              <w:numPr>
                <w:ilvl w:val="0"/>
                <w:numId w:val="3"/>
              </w:numPr>
              <w:shd w:val="clear" w:color="auto" w:fill="FFFFFF"/>
              <w:tabs>
                <w:tab w:val="clear" w:pos="0"/>
                <w:tab w:val="left" w:pos="356"/>
                <w:tab w:val="num" w:pos="720"/>
              </w:tabs>
              <w:ind w:left="356"/>
              <w:jc w:val="both"/>
              <w:rPr>
                <w:rFonts w:ascii="Arial" w:hAnsi="Arial" w:cs="Arial"/>
                <w:kern w:val="1"/>
                <w:sz w:val="20"/>
              </w:rPr>
            </w:pPr>
            <w:r w:rsidRPr="00A60BB8">
              <w:rPr>
                <w:rFonts w:ascii="Arial" w:hAnsi="Arial" w:cs="Arial"/>
                <w:kern w:val="1"/>
                <w:sz w:val="20"/>
              </w:rPr>
              <w:t>Uso</w:t>
            </w:r>
            <w:r w:rsidRPr="00A60BB8">
              <w:rPr>
                <w:rFonts w:ascii="Arial" w:eastAsia="Arial" w:hAnsi="Arial" w:cs="Arial"/>
                <w:kern w:val="1"/>
                <w:sz w:val="20"/>
              </w:rPr>
              <w:t xml:space="preserve"> </w:t>
            </w:r>
            <w:r w:rsidRPr="00A60BB8">
              <w:rPr>
                <w:rFonts w:ascii="Arial" w:hAnsi="Arial" w:cs="Arial"/>
                <w:kern w:val="1"/>
                <w:sz w:val="20"/>
              </w:rPr>
              <w:t>di</w:t>
            </w:r>
            <w:r w:rsidRPr="00A60BB8">
              <w:rPr>
                <w:rFonts w:ascii="Arial" w:eastAsia="Arial" w:hAnsi="Arial" w:cs="Arial"/>
                <w:kern w:val="1"/>
                <w:sz w:val="20"/>
              </w:rPr>
              <w:t xml:space="preserve"> </w:t>
            </w:r>
            <w:r w:rsidRPr="00A60BB8">
              <w:rPr>
                <w:rFonts w:ascii="Arial" w:hAnsi="Arial" w:cs="Arial"/>
                <w:kern w:val="1"/>
                <w:sz w:val="20"/>
              </w:rPr>
              <w:t>software</w:t>
            </w:r>
            <w:r w:rsidRPr="00A60BB8">
              <w:rPr>
                <w:rFonts w:ascii="Arial" w:eastAsia="Arial" w:hAnsi="Arial" w:cs="Arial"/>
                <w:kern w:val="1"/>
                <w:sz w:val="20"/>
              </w:rPr>
              <w:t xml:space="preserve"> </w:t>
            </w:r>
            <w:r w:rsidRPr="00A60BB8">
              <w:rPr>
                <w:rFonts w:ascii="Arial" w:hAnsi="Arial" w:cs="Arial"/>
                <w:kern w:val="1"/>
                <w:sz w:val="20"/>
              </w:rPr>
              <w:t>specifici</w:t>
            </w:r>
            <w:r w:rsidRPr="00A60BB8">
              <w:rPr>
                <w:rFonts w:ascii="Arial" w:eastAsia="Arial" w:hAnsi="Arial" w:cs="Arial"/>
                <w:kern w:val="1"/>
                <w:sz w:val="20"/>
              </w:rPr>
              <w:t xml:space="preserve"> </w:t>
            </w:r>
            <w:r w:rsidRPr="00A60BB8">
              <w:rPr>
                <w:rFonts w:ascii="Arial" w:hAnsi="Arial" w:cs="Arial"/>
                <w:kern w:val="1"/>
                <w:sz w:val="20"/>
              </w:rPr>
              <w:t>per</w:t>
            </w:r>
            <w:r w:rsidRPr="00A60BB8">
              <w:rPr>
                <w:rFonts w:ascii="Arial" w:eastAsia="Arial" w:hAnsi="Arial" w:cs="Arial"/>
                <w:kern w:val="1"/>
                <w:sz w:val="20"/>
              </w:rPr>
              <w:t xml:space="preserve"> </w:t>
            </w:r>
            <w:r w:rsidRPr="00A60BB8">
              <w:rPr>
                <w:rFonts w:ascii="Arial" w:hAnsi="Arial" w:cs="Arial"/>
                <w:kern w:val="1"/>
                <w:sz w:val="20"/>
              </w:rPr>
              <w:t>argomento</w:t>
            </w:r>
          </w:p>
          <w:p w:rsidR="00A60BB8" w:rsidRPr="00A60BB8" w:rsidRDefault="00A60BB8" w:rsidP="00A60BB8">
            <w:pPr>
              <w:shd w:val="clear" w:color="auto" w:fill="FFFFFF"/>
              <w:tabs>
                <w:tab w:val="left" w:pos="356"/>
              </w:tabs>
              <w:ind w:left="-4"/>
              <w:jc w:val="both"/>
              <w:rPr>
                <w:rFonts w:ascii="Arial" w:hAnsi="Arial" w:cs="Arial"/>
                <w:kern w:val="1"/>
                <w:sz w:val="20"/>
              </w:rPr>
            </w:pPr>
          </w:p>
        </w:tc>
      </w:tr>
    </w:tbl>
    <w:p w:rsidR="00A60BB8" w:rsidRPr="00A60BB8" w:rsidRDefault="00A60BB8" w:rsidP="00A60BB8">
      <w:pPr>
        <w:shd w:val="clear" w:color="auto" w:fill="FFFFFF"/>
        <w:jc w:val="both"/>
        <w:rPr>
          <w:kern w:val="1"/>
        </w:rPr>
      </w:pPr>
    </w:p>
    <w:p w:rsidR="00A60BB8" w:rsidRPr="00A60BB8" w:rsidRDefault="00A60BB8" w:rsidP="00A60BB8">
      <w:pPr>
        <w:shd w:val="clear" w:color="auto" w:fill="FFFFFF"/>
        <w:jc w:val="both"/>
        <w:rPr>
          <w:rFonts w:ascii="Arial" w:hAnsi="Arial" w:cs="Arial"/>
          <w:b/>
          <w:kern w:val="1"/>
          <w:sz w:val="20"/>
        </w:rPr>
      </w:pPr>
      <w:r w:rsidRPr="00A60BB8">
        <w:rPr>
          <w:rFonts w:ascii="Arial" w:hAnsi="Arial" w:cs="Arial"/>
          <w:b/>
          <w:kern w:val="1"/>
          <w:sz w:val="22"/>
        </w:rPr>
        <w:t>4.</w:t>
      </w:r>
      <w:r w:rsidRPr="00A60BB8">
        <w:rPr>
          <w:rFonts w:ascii="Arial" w:eastAsia="Arial" w:hAnsi="Arial" w:cs="Arial"/>
          <w:b/>
          <w:kern w:val="1"/>
          <w:sz w:val="22"/>
        </w:rPr>
        <w:t xml:space="preserve"> </w:t>
      </w:r>
      <w:r w:rsidRPr="00A60BB8">
        <w:rPr>
          <w:rFonts w:ascii="Arial" w:hAnsi="Arial" w:cs="Arial"/>
          <w:b/>
          <w:kern w:val="1"/>
          <w:sz w:val="22"/>
        </w:rPr>
        <w:t>TIPOLOGIA</w:t>
      </w:r>
      <w:r w:rsidRPr="00A60BB8">
        <w:rPr>
          <w:rFonts w:ascii="Arial" w:eastAsia="Arial" w:hAnsi="Arial" w:cs="Arial"/>
          <w:b/>
          <w:kern w:val="1"/>
          <w:sz w:val="22"/>
        </w:rPr>
        <w:t xml:space="preserve"> </w:t>
      </w:r>
      <w:r w:rsidRPr="00A60BB8">
        <w:rPr>
          <w:rFonts w:ascii="Arial" w:hAnsi="Arial" w:cs="Arial"/>
          <w:b/>
          <w:kern w:val="1"/>
          <w:sz w:val="22"/>
        </w:rPr>
        <w:t>E</w:t>
      </w:r>
      <w:r w:rsidRPr="00A60BB8">
        <w:rPr>
          <w:rFonts w:ascii="Arial" w:eastAsia="Arial" w:hAnsi="Arial" w:cs="Arial"/>
          <w:b/>
          <w:kern w:val="1"/>
          <w:sz w:val="22"/>
        </w:rPr>
        <w:t xml:space="preserve"> </w:t>
      </w:r>
      <w:r w:rsidRPr="00A60BB8">
        <w:rPr>
          <w:rFonts w:ascii="Arial" w:hAnsi="Arial" w:cs="Arial"/>
          <w:b/>
          <w:kern w:val="1"/>
          <w:sz w:val="22"/>
        </w:rPr>
        <w:t>NUMERO</w:t>
      </w:r>
      <w:r w:rsidRPr="00A60BB8">
        <w:rPr>
          <w:rFonts w:ascii="Arial" w:eastAsia="Arial" w:hAnsi="Arial" w:cs="Arial"/>
          <w:b/>
          <w:kern w:val="1"/>
          <w:sz w:val="22"/>
        </w:rPr>
        <w:t xml:space="preserve"> </w:t>
      </w:r>
      <w:r w:rsidRPr="00A60BB8">
        <w:rPr>
          <w:rFonts w:ascii="Arial" w:hAnsi="Arial" w:cs="Arial"/>
          <w:b/>
          <w:kern w:val="1"/>
          <w:sz w:val="22"/>
        </w:rPr>
        <w:t>DELLE</w:t>
      </w:r>
      <w:r w:rsidRPr="00A60BB8">
        <w:rPr>
          <w:rFonts w:ascii="Arial" w:eastAsia="Arial" w:hAnsi="Arial" w:cs="Arial"/>
          <w:b/>
          <w:kern w:val="1"/>
          <w:sz w:val="22"/>
        </w:rPr>
        <w:t xml:space="preserve"> </w:t>
      </w:r>
      <w:r w:rsidRPr="00A60BB8">
        <w:rPr>
          <w:rFonts w:ascii="Arial" w:hAnsi="Arial" w:cs="Arial"/>
          <w:b/>
          <w:kern w:val="1"/>
          <w:sz w:val="22"/>
        </w:rPr>
        <w:t>PROVE</w:t>
      </w:r>
      <w:r w:rsidRPr="00A60BB8">
        <w:rPr>
          <w:rFonts w:ascii="Arial" w:eastAsia="Arial" w:hAnsi="Arial" w:cs="Arial"/>
          <w:b/>
          <w:kern w:val="1"/>
          <w:sz w:val="22"/>
        </w:rPr>
        <w:t xml:space="preserve"> </w:t>
      </w:r>
      <w:r w:rsidRPr="00A60BB8">
        <w:rPr>
          <w:rFonts w:ascii="Arial" w:hAnsi="Arial" w:cs="Arial"/>
          <w:b/>
          <w:kern w:val="1"/>
          <w:sz w:val="22"/>
        </w:rPr>
        <w:t>DI</w:t>
      </w:r>
      <w:r w:rsidRPr="00A60BB8">
        <w:rPr>
          <w:rFonts w:ascii="Arial" w:eastAsia="Arial" w:hAnsi="Arial" w:cs="Arial"/>
          <w:b/>
          <w:kern w:val="1"/>
          <w:sz w:val="22"/>
        </w:rPr>
        <w:t xml:space="preserve"> </w:t>
      </w:r>
      <w:r w:rsidRPr="00A60BB8">
        <w:rPr>
          <w:rFonts w:ascii="Arial" w:hAnsi="Arial" w:cs="Arial"/>
          <w:b/>
          <w:kern w:val="1"/>
          <w:sz w:val="22"/>
        </w:rPr>
        <w:t>VERIFICA</w:t>
      </w:r>
      <w:r w:rsidRPr="00A60BB8">
        <w:rPr>
          <w:rFonts w:ascii="Arial" w:eastAsia="Arial" w:hAnsi="Arial" w:cs="Arial"/>
          <w:b/>
          <w:kern w:val="1"/>
          <w:sz w:val="22"/>
        </w:rPr>
        <w:t xml:space="preserve"> </w:t>
      </w:r>
    </w:p>
    <w:p w:rsidR="00A60BB8" w:rsidRPr="00A60BB8" w:rsidRDefault="00A60BB8" w:rsidP="00A60BB8">
      <w:pPr>
        <w:shd w:val="clear" w:color="auto" w:fill="FFFFFF"/>
        <w:jc w:val="both"/>
        <w:rPr>
          <w:rFonts w:ascii="Arial" w:hAnsi="Arial" w:cs="Arial"/>
          <w:b/>
          <w:kern w:val="1"/>
          <w:sz w:val="20"/>
        </w:rPr>
      </w:pPr>
    </w:p>
    <w:tbl>
      <w:tblPr>
        <w:tblW w:w="0" w:type="auto"/>
        <w:tblInd w:w="-15" w:type="dxa"/>
        <w:tblLayout w:type="fixed"/>
        <w:tblCellMar>
          <w:left w:w="70" w:type="dxa"/>
          <w:right w:w="70" w:type="dxa"/>
        </w:tblCellMar>
        <w:tblLook w:val="0000" w:firstRow="0" w:lastRow="0" w:firstColumn="0" w:lastColumn="0" w:noHBand="0" w:noVBand="0"/>
      </w:tblPr>
      <w:tblGrid>
        <w:gridCol w:w="9241"/>
      </w:tblGrid>
      <w:tr w:rsidR="00A60BB8" w:rsidRPr="00A60BB8" w:rsidTr="00A60BB8">
        <w:tc>
          <w:tcPr>
            <w:tcW w:w="924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hd w:val="clear" w:color="auto" w:fill="FFFFFF"/>
              <w:snapToGrid w:val="0"/>
              <w:jc w:val="both"/>
              <w:rPr>
                <w:rFonts w:ascii="Arial" w:hAnsi="Arial" w:cs="Arial"/>
                <w:kern w:val="1"/>
                <w:sz w:val="20"/>
              </w:rPr>
            </w:pPr>
          </w:p>
          <w:p w:rsidR="00A60BB8" w:rsidRPr="00A60BB8" w:rsidRDefault="00A60BB8" w:rsidP="00A60BB8">
            <w:pPr>
              <w:numPr>
                <w:ilvl w:val="0"/>
                <w:numId w:val="4"/>
              </w:numPr>
              <w:shd w:val="clear" w:color="auto" w:fill="FFFFFF"/>
              <w:tabs>
                <w:tab w:val="clear" w:pos="0"/>
                <w:tab w:val="num" w:pos="360"/>
              </w:tabs>
              <w:jc w:val="both"/>
              <w:rPr>
                <w:rFonts w:ascii="Arial" w:hAnsi="Arial" w:cs="Arial"/>
                <w:kern w:val="1"/>
                <w:sz w:val="20"/>
              </w:rPr>
            </w:pPr>
            <w:r w:rsidRPr="00A60BB8">
              <w:rPr>
                <w:rFonts w:ascii="Arial" w:hAnsi="Arial" w:cs="Arial"/>
                <w:kern w:val="1"/>
                <w:sz w:val="20"/>
              </w:rPr>
              <w:t>prove</w:t>
            </w:r>
            <w:r w:rsidRPr="00A60BB8">
              <w:rPr>
                <w:rFonts w:ascii="Arial" w:eastAsia="Arial" w:hAnsi="Arial" w:cs="Arial"/>
                <w:kern w:val="1"/>
                <w:sz w:val="20"/>
              </w:rPr>
              <w:t xml:space="preserve"> </w:t>
            </w:r>
            <w:r w:rsidRPr="00A60BB8">
              <w:rPr>
                <w:rFonts w:ascii="Arial" w:hAnsi="Arial" w:cs="Arial"/>
                <w:kern w:val="1"/>
                <w:sz w:val="20"/>
              </w:rPr>
              <w:t>scritte,</w:t>
            </w:r>
            <w:r w:rsidRPr="00A60BB8">
              <w:rPr>
                <w:rFonts w:ascii="Arial" w:eastAsia="Arial" w:hAnsi="Arial" w:cs="Arial"/>
                <w:kern w:val="1"/>
                <w:sz w:val="20"/>
              </w:rPr>
              <w:t xml:space="preserve"> </w:t>
            </w:r>
            <w:r w:rsidRPr="00A60BB8">
              <w:rPr>
                <w:rFonts w:ascii="Arial" w:hAnsi="Arial" w:cs="Arial"/>
                <w:kern w:val="1"/>
                <w:sz w:val="20"/>
              </w:rPr>
              <w:t>interrogazioni,</w:t>
            </w:r>
            <w:r w:rsidRPr="00A60BB8">
              <w:rPr>
                <w:rFonts w:ascii="Arial" w:eastAsia="Arial" w:hAnsi="Arial" w:cs="Arial"/>
                <w:kern w:val="1"/>
                <w:sz w:val="20"/>
              </w:rPr>
              <w:t xml:space="preserve"> </w:t>
            </w:r>
            <w:r w:rsidRPr="00A60BB8">
              <w:rPr>
                <w:rFonts w:ascii="Arial" w:hAnsi="Arial" w:cs="Arial"/>
                <w:kern w:val="1"/>
                <w:sz w:val="20"/>
              </w:rPr>
              <w:t>test,</w:t>
            </w:r>
            <w:r w:rsidRPr="00A60BB8">
              <w:rPr>
                <w:rFonts w:ascii="Arial" w:eastAsia="Arial" w:hAnsi="Arial" w:cs="Arial"/>
                <w:kern w:val="1"/>
                <w:sz w:val="20"/>
              </w:rPr>
              <w:t xml:space="preserve"> </w:t>
            </w:r>
            <w:r w:rsidRPr="00A60BB8">
              <w:rPr>
                <w:rFonts w:ascii="Arial" w:hAnsi="Arial" w:cs="Arial"/>
                <w:kern w:val="1"/>
                <w:sz w:val="20"/>
              </w:rPr>
              <w:t>questionari,</w:t>
            </w:r>
            <w:r w:rsidRPr="00A60BB8">
              <w:rPr>
                <w:rFonts w:ascii="Arial" w:eastAsia="Arial" w:hAnsi="Arial" w:cs="Arial"/>
                <w:kern w:val="1"/>
                <w:sz w:val="20"/>
              </w:rPr>
              <w:t xml:space="preserve"> </w:t>
            </w:r>
            <w:r w:rsidRPr="00A60BB8">
              <w:rPr>
                <w:rFonts w:ascii="Arial" w:hAnsi="Arial" w:cs="Arial"/>
                <w:kern w:val="1"/>
                <w:sz w:val="20"/>
              </w:rPr>
              <w:t>prove</w:t>
            </w:r>
            <w:r w:rsidRPr="00A60BB8">
              <w:rPr>
                <w:rFonts w:ascii="Arial" w:eastAsia="Arial" w:hAnsi="Arial" w:cs="Arial"/>
                <w:kern w:val="1"/>
                <w:sz w:val="20"/>
              </w:rPr>
              <w:t xml:space="preserve"> </w:t>
            </w:r>
            <w:r w:rsidRPr="00A60BB8">
              <w:rPr>
                <w:rFonts w:ascii="Arial" w:hAnsi="Arial" w:cs="Arial"/>
                <w:kern w:val="1"/>
                <w:sz w:val="20"/>
              </w:rPr>
              <w:t>grafiche,</w:t>
            </w:r>
            <w:r w:rsidRPr="00A60BB8">
              <w:rPr>
                <w:rFonts w:ascii="Arial" w:eastAsia="Arial" w:hAnsi="Arial" w:cs="Arial"/>
                <w:kern w:val="1"/>
                <w:sz w:val="20"/>
              </w:rPr>
              <w:t xml:space="preserve"> </w:t>
            </w:r>
            <w:r w:rsidRPr="00A60BB8">
              <w:rPr>
                <w:rFonts w:ascii="Arial" w:hAnsi="Arial" w:cs="Arial"/>
                <w:kern w:val="1"/>
                <w:sz w:val="20"/>
              </w:rPr>
              <w:t>quesiti</w:t>
            </w:r>
            <w:r w:rsidRPr="00A60BB8">
              <w:rPr>
                <w:rFonts w:ascii="Arial" w:eastAsia="Arial" w:hAnsi="Arial" w:cs="Arial"/>
                <w:kern w:val="1"/>
                <w:sz w:val="20"/>
              </w:rPr>
              <w:t xml:space="preserve"> </w:t>
            </w:r>
            <w:r w:rsidRPr="00A60BB8">
              <w:rPr>
                <w:rFonts w:ascii="Arial" w:hAnsi="Arial" w:cs="Arial"/>
                <w:kern w:val="1"/>
                <w:sz w:val="20"/>
              </w:rPr>
              <w:t>a</w:t>
            </w:r>
            <w:r w:rsidRPr="00A60BB8">
              <w:rPr>
                <w:rFonts w:ascii="Arial" w:eastAsia="Arial" w:hAnsi="Arial" w:cs="Arial"/>
                <w:kern w:val="1"/>
                <w:sz w:val="20"/>
              </w:rPr>
              <w:t xml:space="preserve"> </w:t>
            </w:r>
            <w:r w:rsidRPr="00A60BB8">
              <w:rPr>
                <w:rFonts w:ascii="Arial" w:hAnsi="Arial" w:cs="Arial"/>
                <w:kern w:val="1"/>
                <w:sz w:val="20"/>
              </w:rPr>
              <w:t>risposta</w:t>
            </w:r>
            <w:r w:rsidRPr="00A60BB8">
              <w:rPr>
                <w:rFonts w:ascii="Arial" w:eastAsia="Arial" w:hAnsi="Arial" w:cs="Arial"/>
                <w:kern w:val="1"/>
                <w:sz w:val="20"/>
              </w:rPr>
              <w:t xml:space="preserve"> </w:t>
            </w:r>
            <w:r w:rsidRPr="00A60BB8">
              <w:rPr>
                <w:rFonts w:ascii="Arial" w:hAnsi="Arial" w:cs="Arial"/>
                <w:kern w:val="1"/>
                <w:sz w:val="20"/>
              </w:rPr>
              <w:t>multipla,</w:t>
            </w:r>
            <w:r w:rsidRPr="00A60BB8">
              <w:rPr>
                <w:rFonts w:ascii="Arial" w:eastAsia="Arial" w:hAnsi="Arial" w:cs="Arial"/>
                <w:kern w:val="1"/>
                <w:sz w:val="20"/>
              </w:rPr>
              <w:t xml:space="preserve"> …</w:t>
            </w:r>
          </w:p>
          <w:p w:rsidR="00A60BB8" w:rsidRPr="00A60BB8" w:rsidRDefault="00A60BB8" w:rsidP="00A60BB8">
            <w:pPr>
              <w:numPr>
                <w:ilvl w:val="0"/>
                <w:numId w:val="4"/>
              </w:numPr>
              <w:shd w:val="clear" w:color="auto" w:fill="FFFFFF"/>
              <w:tabs>
                <w:tab w:val="clear" w:pos="0"/>
                <w:tab w:val="num" w:pos="360"/>
              </w:tabs>
              <w:jc w:val="both"/>
              <w:rPr>
                <w:rFonts w:ascii="Arial" w:hAnsi="Arial" w:cs="Arial"/>
                <w:kern w:val="1"/>
                <w:sz w:val="20"/>
              </w:rPr>
            </w:pPr>
            <w:r w:rsidRPr="00A60BB8">
              <w:rPr>
                <w:rFonts w:ascii="Arial" w:hAnsi="Arial" w:cs="Arial"/>
                <w:kern w:val="1"/>
                <w:sz w:val="20"/>
              </w:rPr>
              <w:t>prove</w:t>
            </w:r>
            <w:r w:rsidRPr="00A60BB8">
              <w:rPr>
                <w:rFonts w:ascii="Arial" w:eastAsia="Arial" w:hAnsi="Arial" w:cs="Arial"/>
                <w:kern w:val="1"/>
                <w:sz w:val="20"/>
              </w:rPr>
              <w:t xml:space="preserve"> </w:t>
            </w:r>
            <w:r w:rsidRPr="00A60BB8">
              <w:rPr>
                <w:rFonts w:ascii="Arial" w:hAnsi="Arial" w:cs="Arial"/>
                <w:kern w:val="1"/>
                <w:sz w:val="20"/>
              </w:rPr>
              <w:t>comuni</w:t>
            </w:r>
          </w:p>
          <w:p w:rsidR="00A60BB8" w:rsidRPr="00A60BB8" w:rsidRDefault="00A60BB8" w:rsidP="00A60BB8">
            <w:pPr>
              <w:numPr>
                <w:ilvl w:val="0"/>
                <w:numId w:val="4"/>
              </w:numPr>
              <w:shd w:val="clear" w:color="auto" w:fill="FFFFFF"/>
              <w:tabs>
                <w:tab w:val="clear" w:pos="0"/>
                <w:tab w:val="num" w:pos="360"/>
              </w:tabs>
              <w:jc w:val="both"/>
              <w:rPr>
                <w:rFonts w:ascii="Arial" w:hAnsi="Arial" w:cs="Arial"/>
                <w:kern w:val="1"/>
                <w:sz w:val="20"/>
              </w:rPr>
            </w:pPr>
            <w:r w:rsidRPr="00A60BB8">
              <w:rPr>
                <w:rFonts w:ascii="Arial" w:hAnsi="Arial" w:cs="Arial"/>
                <w:kern w:val="1"/>
                <w:sz w:val="20"/>
              </w:rPr>
              <w:t>simulazioni</w:t>
            </w:r>
            <w:r w:rsidRPr="00A60BB8">
              <w:rPr>
                <w:rFonts w:ascii="Arial" w:eastAsia="Arial" w:hAnsi="Arial" w:cs="Arial"/>
                <w:kern w:val="1"/>
                <w:sz w:val="20"/>
              </w:rPr>
              <w:t xml:space="preserve"> </w:t>
            </w:r>
            <w:r w:rsidRPr="00A60BB8">
              <w:rPr>
                <w:rFonts w:ascii="Arial" w:hAnsi="Arial" w:cs="Arial"/>
                <w:kern w:val="1"/>
                <w:sz w:val="20"/>
              </w:rPr>
              <w:t>della</w:t>
            </w:r>
            <w:r w:rsidRPr="00A60BB8">
              <w:rPr>
                <w:rFonts w:ascii="Arial" w:eastAsia="Arial" w:hAnsi="Arial" w:cs="Arial"/>
                <w:kern w:val="1"/>
                <w:sz w:val="20"/>
              </w:rPr>
              <w:t xml:space="preserve"> </w:t>
            </w:r>
            <w:r w:rsidRPr="00A60BB8">
              <w:rPr>
                <w:rFonts w:ascii="Arial" w:hAnsi="Arial" w:cs="Arial"/>
                <w:kern w:val="1"/>
                <w:sz w:val="20"/>
              </w:rPr>
              <w:t>seconda</w:t>
            </w:r>
            <w:r w:rsidRPr="00A60BB8">
              <w:rPr>
                <w:rFonts w:ascii="Arial" w:eastAsia="Arial" w:hAnsi="Arial" w:cs="Arial"/>
                <w:kern w:val="1"/>
                <w:sz w:val="20"/>
              </w:rPr>
              <w:t xml:space="preserve"> </w:t>
            </w:r>
            <w:r w:rsidRPr="00A60BB8">
              <w:rPr>
                <w:rFonts w:ascii="Arial" w:hAnsi="Arial" w:cs="Arial"/>
                <w:kern w:val="1"/>
                <w:sz w:val="20"/>
              </w:rPr>
              <w:t>prova</w:t>
            </w:r>
            <w:r w:rsidRPr="00A60BB8">
              <w:rPr>
                <w:rFonts w:ascii="Arial" w:eastAsia="Arial" w:hAnsi="Arial" w:cs="Arial"/>
                <w:kern w:val="1"/>
                <w:sz w:val="20"/>
              </w:rPr>
              <w:t xml:space="preserve"> </w:t>
            </w:r>
            <w:r w:rsidRPr="00A60BB8">
              <w:rPr>
                <w:rFonts w:ascii="Arial" w:hAnsi="Arial" w:cs="Arial"/>
                <w:kern w:val="1"/>
                <w:sz w:val="20"/>
              </w:rPr>
              <w:t>scritta</w:t>
            </w:r>
            <w:r w:rsidRPr="00A60BB8">
              <w:rPr>
                <w:rFonts w:ascii="Arial" w:eastAsia="Arial" w:hAnsi="Arial" w:cs="Arial"/>
                <w:kern w:val="1"/>
                <w:sz w:val="20"/>
              </w:rPr>
              <w:t xml:space="preserve"> </w:t>
            </w:r>
            <w:r w:rsidRPr="00A60BB8">
              <w:rPr>
                <w:rFonts w:ascii="Arial" w:hAnsi="Arial" w:cs="Arial"/>
                <w:kern w:val="1"/>
                <w:sz w:val="20"/>
              </w:rPr>
              <w:t>nonché</w:t>
            </w:r>
            <w:r w:rsidRPr="00A60BB8">
              <w:rPr>
                <w:rFonts w:ascii="Arial" w:eastAsia="Arial" w:hAnsi="Arial" w:cs="Arial"/>
                <w:kern w:val="1"/>
                <w:sz w:val="20"/>
              </w:rPr>
              <w:t xml:space="preserve"> </w:t>
            </w:r>
            <w:r w:rsidRPr="00A60BB8">
              <w:rPr>
                <w:rFonts w:ascii="Arial" w:hAnsi="Arial" w:cs="Arial"/>
                <w:kern w:val="1"/>
                <w:sz w:val="20"/>
              </w:rPr>
              <w:t>della</w:t>
            </w:r>
            <w:r w:rsidRPr="00A60BB8">
              <w:rPr>
                <w:rFonts w:ascii="Arial" w:eastAsia="Arial" w:hAnsi="Arial" w:cs="Arial"/>
                <w:kern w:val="1"/>
                <w:sz w:val="20"/>
              </w:rPr>
              <w:t xml:space="preserve"> </w:t>
            </w:r>
            <w:r w:rsidRPr="00A60BB8">
              <w:rPr>
                <w:rFonts w:ascii="Arial" w:hAnsi="Arial" w:cs="Arial"/>
                <w:kern w:val="1"/>
                <w:sz w:val="20"/>
              </w:rPr>
              <w:t>terza</w:t>
            </w:r>
            <w:r w:rsidRPr="00A60BB8">
              <w:rPr>
                <w:rFonts w:ascii="Arial" w:eastAsia="Arial" w:hAnsi="Arial" w:cs="Arial"/>
                <w:kern w:val="1"/>
                <w:sz w:val="20"/>
              </w:rPr>
              <w:t xml:space="preserve"> </w:t>
            </w:r>
            <w:r w:rsidRPr="00A60BB8">
              <w:rPr>
                <w:rFonts w:ascii="Arial" w:hAnsi="Arial" w:cs="Arial"/>
                <w:kern w:val="1"/>
                <w:sz w:val="20"/>
              </w:rPr>
              <w:t>prova</w:t>
            </w:r>
            <w:r w:rsidRPr="00A60BB8">
              <w:rPr>
                <w:rFonts w:ascii="Arial" w:eastAsia="Arial" w:hAnsi="Arial" w:cs="Arial"/>
                <w:kern w:val="1"/>
                <w:sz w:val="20"/>
              </w:rPr>
              <w:t xml:space="preserve"> </w:t>
            </w:r>
            <w:r w:rsidRPr="00A60BB8">
              <w:rPr>
                <w:rFonts w:ascii="Arial" w:hAnsi="Arial" w:cs="Arial"/>
                <w:kern w:val="1"/>
                <w:sz w:val="20"/>
              </w:rPr>
              <w:t>scritta</w:t>
            </w:r>
            <w:r w:rsidRPr="00A60BB8">
              <w:rPr>
                <w:rFonts w:ascii="Arial" w:eastAsia="Arial" w:hAnsi="Arial" w:cs="Arial"/>
                <w:kern w:val="1"/>
                <w:sz w:val="20"/>
              </w:rPr>
              <w:t xml:space="preserve"> </w:t>
            </w:r>
            <w:r w:rsidRPr="00A60BB8">
              <w:rPr>
                <w:rFonts w:ascii="Arial" w:hAnsi="Arial" w:cs="Arial"/>
                <w:kern w:val="1"/>
                <w:sz w:val="20"/>
              </w:rPr>
              <w:t>per</w:t>
            </w:r>
            <w:r w:rsidRPr="00A60BB8">
              <w:rPr>
                <w:rFonts w:ascii="Arial" w:eastAsia="Arial" w:hAnsi="Arial" w:cs="Arial"/>
                <w:kern w:val="1"/>
                <w:sz w:val="20"/>
              </w:rPr>
              <w:t xml:space="preserve"> </w:t>
            </w:r>
            <w:r w:rsidRPr="00A60BB8">
              <w:rPr>
                <w:rFonts w:ascii="Arial" w:hAnsi="Arial" w:cs="Arial"/>
                <w:kern w:val="1"/>
                <w:sz w:val="20"/>
              </w:rPr>
              <w:t>quanto</w:t>
            </w:r>
            <w:r w:rsidRPr="00A60BB8">
              <w:rPr>
                <w:rFonts w:ascii="Arial" w:eastAsia="Arial" w:hAnsi="Arial" w:cs="Arial"/>
                <w:kern w:val="1"/>
                <w:sz w:val="20"/>
              </w:rPr>
              <w:t xml:space="preserve"> </w:t>
            </w:r>
            <w:r w:rsidRPr="00A60BB8">
              <w:rPr>
                <w:rFonts w:ascii="Arial" w:hAnsi="Arial" w:cs="Arial"/>
                <w:kern w:val="1"/>
                <w:sz w:val="20"/>
              </w:rPr>
              <w:t>attiene</w:t>
            </w:r>
            <w:r w:rsidRPr="00A60BB8">
              <w:rPr>
                <w:rFonts w:ascii="Arial" w:eastAsia="Arial" w:hAnsi="Arial" w:cs="Arial"/>
                <w:kern w:val="1"/>
                <w:sz w:val="20"/>
              </w:rPr>
              <w:t xml:space="preserve"> </w:t>
            </w:r>
            <w:r w:rsidRPr="00A60BB8">
              <w:rPr>
                <w:rFonts w:ascii="Arial" w:hAnsi="Arial" w:cs="Arial"/>
                <w:kern w:val="1"/>
                <w:sz w:val="20"/>
              </w:rPr>
              <w:t>la</w:t>
            </w:r>
            <w:r w:rsidRPr="00A60BB8">
              <w:rPr>
                <w:rFonts w:ascii="Arial" w:eastAsia="Arial" w:hAnsi="Arial" w:cs="Arial"/>
                <w:kern w:val="1"/>
                <w:sz w:val="20"/>
              </w:rPr>
              <w:t xml:space="preserve"> </w:t>
            </w:r>
            <w:r w:rsidRPr="00A60BB8">
              <w:rPr>
                <w:rFonts w:ascii="Arial" w:hAnsi="Arial" w:cs="Arial"/>
                <w:kern w:val="1"/>
                <w:sz w:val="20"/>
              </w:rPr>
              <w:t>disciplina</w:t>
            </w:r>
            <w:r w:rsidRPr="00A60BB8">
              <w:rPr>
                <w:rFonts w:ascii="Arial" w:eastAsia="Arial" w:hAnsi="Arial" w:cs="Arial"/>
                <w:kern w:val="1"/>
                <w:sz w:val="20"/>
              </w:rPr>
              <w:t xml:space="preserve"> </w:t>
            </w:r>
            <w:r w:rsidRPr="00A60BB8">
              <w:rPr>
                <w:rFonts w:ascii="Arial" w:hAnsi="Arial" w:cs="Arial"/>
                <w:kern w:val="1"/>
                <w:sz w:val="20"/>
              </w:rPr>
              <w:t>macchine</w:t>
            </w:r>
            <w:r w:rsidRPr="00A60BB8">
              <w:rPr>
                <w:rFonts w:ascii="Arial" w:eastAsia="Arial" w:hAnsi="Arial" w:cs="Arial"/>
                <w:kern w:val="1"/>
                <w:sz w:val="20"/>
              </w:rPr>
              <w:t xml:space="preserve"> </w:t>
            </w:r>
            <w:r w:rsidRPr="00A60BB8">
              <w:rPr>
                <w:rFonts w:ascii="Arial" w:hAnsi="Arial" w:cs="Arial"/>
                <w:kern w:val="1"/>
                <w:sz w:val="20"/>
              </w:rPr>
              <w:t>e</w:t>
            </w:r>
            <w:r w:rsidRPr="00A60BB8">
              <w:rPr>
                <w:rFonts w:ascii="Arial" w:eastAsia="Arial" w:hAnsi="Arial" w:cs="Arial"/>
                <w:kern w:val="1"/>
                <w:sz w:val="20"/>
              </w:rPr>
              <w:t xml:space="preserve"> </w:t>
            </w:r>
            <w:r w:rsidRPr="00A60BB8">
              <w:rPr>
                <w:rFonts w:ascii="Arial" w:hAnsi="Arial" w:cs="Arial"/>
                <w:kern w:val="1"/>
                <w:sz w:val="20"/>
              </w:rPr>
              <w:t>meccanica</w:t>
            </w:r>
          </w:p>
          <w:p w:rsidR="00A60BB8" w:rsidRPr="00A60BB8" w:rsidRDefault="00A60BB8" w:rsidP="00A60BB8">
            <w:pPr>
              <w:shd w:val="clear" w:color="auto" w:fill="FFFFFF"/>
              <w:jc w:val="both"/>
              <w:rPr>
                <w:rFonts w:ascii="Arial" w:hAnsi="Arial" w:cs="Arial"/>
                <w:kern w:val="1"/>
                <w:sz w:val="20"/>
              </w:rPr>
            </w:pPr>
          </w:p>
        </w:tc>
      </w:tr>
    </w:tbl>
    <w:p w:rsidR="00A60BB8" w:rsidRPr="00A60BB8" w:rsidRDefault="00A60BB8" w:rsidP="00A60BB8">
      <w:pPr>
        <w:jc w:val="both"/>
        <w:rPr>
          <w:rFonts w:ascii="Arial" w:hAnsi="Arial" w:cs="Arial"/>
          <w:b/>
          <w:kern w:val="1"/>
          <w:sz w:val="22"/>
        </w:rPr>
      </w:pPr>
    </w:p>
    <w:tbl>
      <w:tblPr>
        <w:tblW w:w="0" w:type="auto"/>
        <w:tblInd w:w="-10" w:type="dxa"/>
        <w:tblLayout w:type="fixed"/>
        <w:tblCellMar>
          <w:left w:w="70" w:type="dxa"/>
          <w:right w:w="70" w:type="dxa"/>
        </w:tblCellMar>
        <w:tblLook w:val="0000" w:firstRow="0" w:lastRow="0" w:firstColumn="0" w:lastColumn="0" w:noHBand="0" w:noVBand="0"/>
      </w:tblPr>
      <w:tblGrid>
        <w:gridCol w:w="3614"/>
        <w:gridCol w:w="1676"/>
        <w:gridCol w:w="1820"/>
      </w:tblGrid>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keepNext/>
              <w:tabs>
                <w:tab w:val="left" w:pos="0"/>
              </w:tabs>
              <w:ind w:left="1440" w:hanging="1440"/>
              <w:jc w:val="center"/>
              <w:rPr>
                <w:rFonts w:ascii="Arial" w:hAnsi="Arial" w:cs="Arial"/>
                <w:kern w:val="1"/>
                <w:sz w:val="16"/>
              </w:rPr>
            </w:pPr>
            <w:r w:rsidRPr="00A60BB8">
              <w:rPr>
                <w:rFonts w:ascii="Arial" w:hAnsi="Arial" w:cs="Arial"/>
                <w:b/>
                <w:kern w:val="1"/>
                <w:sz w:val="18"/>
              </w:rPr>
              <w:lastRenderedPageBreak/>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 xml:space="preserve">PRIMO PERIODO </w:t>
            </w:r>
          </w:p>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numero minimo</w:t>
            </w: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SECONDO PERIODO numero minimo</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rPr>
                <w:rFonts w:ascii="Arial" w:hAnsi="Arial" w:cs="Arial"/>
                <w:kern w:val="1"/>
                <w:sz w:val="16"/>
              </w:rPr>
            </w:pPr>
            <w:r w:rsidRPr="00A60BB8">
              <w:rPr>
                <w:rFonts w:ascii="Arial" w:hAnsi="Arial" w:cs="Arial"/>
                <w:kern w:val="1"/>
                <w:sz w:val="16"/>
              </w:rPr>
              <w:t xml:space="preserve">COMPITI di 2 ore </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2</w:t>
            </w: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2</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rPr>
                <w:rFonts w:ascii="Arial" w:hAnsi="Arial" w:cs="Arial"/>
                <w:kern w:val="1"/>
                <w:sz w:val="16"/>
              </w:rPr>
            </w:pPr>
            <w:r w:rsidRPr="00A60BB8">
              <w:rPr>
                <w:rFonts w:ascii="Arial" w:hAnsi="Arial" w:cs="Arial"/>
                <w:kern w:val="1"/>
                <w:sz w:val="16"/>
              </w:rPr>
              <w:t>TEST di 1 ora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kern w:val="1"/>
                <w:sz w:val="16"/>
              </w:rPr>
            </w:pPr>
            <w:r w:rsidRPr="00A60BB8">
              <w:rPr>
                <w:rFonts w:ascii="Arial" w:hAnsi="Arial" w:cs="Arial"/>
                <w:kern w:val="1"/>
                <w:sz w:val="16"/>
              </w:rPr>
              <w:t>3</w:t>
            </w: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jc w:val="center"/>
              <w:rPr>
                <w:rFonts w:ascii="Arial" w:hAnsi="Arial" w:cs="Arial"/>
                <w:b/>
                <w:kern w:val="1"/>
                <w:sz w:val="22"/>
              </w:rPr>
            </w:pPr>
            <w:r w:rsidRPr="00A60BB8">
              <w:rPr>
                <w:rFonts w:ascii="Arial" w:hAnsi="Arial" w:cs="Arial"/>
                <w:kern w:val="1"/>
                <w:sz w:val="16"/>
              </w:rPr>
              <w:t>3</w:t>
            </w:r>
          </w:p>
        </w:tc>
      </w:tr>
    </w:tbl>
    <w:p w:rsidR="00A60BB8" w:rsidRPr="00A60BB8" w:rsidRDefault="00A60BB8" w:rsidP="00A60BB8">
      <w:pPr>
        <w:jc w:val="both"/>
        <w:rPr>
          <w:rFonts w:ascii="Arial" w:hAnsi="Arial" w:cs="Arial"/>
          <w:b/>
          <w:kern w:val="1"/>
          <w:sz w:val="22"/>
        </w:rPr>
      </w:pPr>
    </w:p>
    <w:p w:rsidR="00A60BB8" w:rsidRPr="00A60BB8" w:rsidRDefault="00A60BB8" w:rsidP="00A60BB8">
      <w:pPr>
        <w:jc w:val="both"/>
        <w:rPr>
          <w:rFonts w:ascii="Arial" w:hAnsi="Arial" w:cs="Arial"/>
          <w:b/>
          <w:kern w:val="1"/>
          <w:sz w:val="20"/>
        </w:rPr>
      </w:pPr>
      <w:r w:rsidRPr="00A60BB8">
        <w:rPr>
          <w:rFonts w:ascii="Arial" w:hAnsi="Arial" w:cs="Arial"/>
          <w:b/>
          <w:kern w:val="1"/>
          <w:sz w:val="22"/>
        </w:rPr>
        <w:t>5.</w:t>
      </w:r>
      <w:r w:rsidRPr="00A60BB8">
        <w:rPr>
          <w:rFonts w:ascii="Arial" w:eastAsia="Arial" w:hAnsi="Arial" w:cs="Arial"/>
          <w:b/>
          <w:kern w:val="1"/>
          <w:sz w:val="22"/>
        </w:rPr>
        <w:t xml:space="preserve"> </w:t>
      </w:r>
      <w:r w:rsidRPr="00A60BB8">
        <w:rPr>
          <w:rFonts w:ascii="Arial" w:hAnsi="Arial" w:cs="Arial"/>
          <w:b/>
          <w:kern w:val="1"/>
          <w:sz w:val="22"/>
        </w:rPr>
        <w:t>GRIGLIE</w:t>
      </w:r>
      <w:r w:rsidRPr="00A60BB8">
        <w:rPr>
          <w:rFonts w:ascii="Arial" w:eastAsia="Arial" w:hAnsi="Arial" w:cs="Arial"/>
          <w:b/>
          <w:kern w:val="1"/>
          <w:sz w:val="22"/>
        </w:rPr>
        <w:t xml:space="preserve"> </w:t>
      </w:r>
      <w:r w:rsidRPr="00A60BB8">
        <w:rPr>
          <w:rFonts w:ascii="Arial" w:hAnsi="Arial" w:cs="Arial"/>
          <w:b/>
          <w:kern w:val="1"/>
          <w:sz w:val="22"/>
        </w:rPr>
        <w:t>DI</w:t>
      </w:r>
      <w:r w:rsidRPr="00A60BB8">
        <w:rPr>
          <w:rFonts w:ascii="Arial" w:eastAsia="Arial" w:hAnsi="Arial" w:cs="Arial"/>
          <w:b/>
          <w:kern w:val="1"/>
          <w:sz w:val="22"/>
        </w:rPr>
        <w:t xml:space="preserve"> </w:t>
      </w:r>
      <w:r w:rsidRPr="00A60BB8">
        <w:rPr>
          <w:rFonts w:ascii="Arial" w:hAnsi="Arial" w:cs="Arial"/>
          <w:b/>
          <w:kern w:val="1"/>
          <w:sz w:val="22"/>
        </w:rPr>
        <w:t>VALUTAZIONE</w:t>
      </w:r>
    </w:p>
    <w:p w:rsidR="00A60BB8" w:rsidRPr="00A60BB8" w:rsidRDefault="00A60BB8" w:rsidP="00A60BB8">
      <w:pPr>
        <w:jc w:val="both"/>
        <w:rPr>
          <w:rFonts w:ascii="Arial" w:hAnsi="Arial" w:cs="Arial"/>
          <w:b/>
          <w:kern w:val="1"/>
          <w:sz w:val="20"/>
        </w:rPr>
      </w:pPr>
    </w:p>
    <w:tbl>
      <w:tblPr>
        <w:tblW w:w="0" w:type="auto"/>
        <w:tblInd w:w="-15" w:type="dxa"/>
        <w:tblLayout w:type="fixed"/>
        <w:tblCellMar>
          <w:left w:w="70" w:type="dxa"/>
          <w:right w:w="70" w:type="dxa"/>
        </w:tblCellMar>
        <w:tblLook w:val="0000" w:firstRow="0" w:lastRow="0" w:firstColumn="0" w:lastColumn="0" w:noHBand="0" w:noVBand="0"/>
      </w:tblPr>
      <w:tblGrid>
        <w:gridCol w:w="9241"/>
      </w:tblGrid>
      <w:tr w:rsidR="00A60BB8" w:rsidRPr="00A60BB8" w:rsidTr="00A60BB8">
        <w:tc>
          <w:tcPr>
            <w:tcW w:w="924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kern w:val="1"/>
                <w:sz w:val="20"/>
              </w:rPr>
            </w:pPr>
          </w:p>
          <w:p w:rsidR="00A60BB8" w:rsidRPr="00A60BB8" w:rsidRDefault="00A60BB8" w:rsidP="00A60BB8">
            <w:pPr>
              <w:numPr>
                <w:ilvl w:val="0"/>
                <w:numId w:val="2"/>
              </w:numPr>
              <w:tabs>
                <w:tab w:val="clear" w:pos="0"/>
                <w:tab w:val="num" w:pos="720"/>
              </w:tabs>
              <w:jc w:val="both"/>
              <w:rPr>
                <w:rFonts w:ascii="Arial" w:hAnsi="Arial" w:cs="Arial"/>
                <w:b/>
                <w:kern w:val="1"/>
                <w:sz w:val="28"/>
                <w:u w:val="single"/>
              </w:rPr>
            </w:pPr>
            <w:r w:rsidRPr="00A60BB8">
              <w:rPr>
                <w:rFonts w:ascii="Arial" w:hAnsi="Arial" w:cs="Arial"/>
                <w:kern w:val="1"/>
                <w:sz w:val="20"/>
              </w:rPr>
              <w:t>Quella</w:t>
            </w:r>
            <w:r w:rsidRPr="00A60BB8">
              <w:rPr>
                <w:rFonts w:ascii="Arial" w:eastAsia="Arial" w:hAnsi="Arial" w:cs="Arial"/>
                <w:kern w:val="1"/>
                <w:sz w:val="20"/>
              </w:rPr>
              <w:t xml:space="preserve"> </w:t>
            </w:r>
            <w:r w:rsidRPr="00A60BB8">
              <w:rPr>
                <w:rFonts w:ascii="Arial" w:hAnsi="Arial" w:cs="Arial"/>
                <w:kern w:val="1"/>
                <w:sz w:val="20"/>
              </w:rPr>
              <w:t>approvata</w:t>
            </w:r>
            <w:r w:rsidRPr="00A60BB8">
              <w:rPr>
                <w:rFonts w:ascii="Arial" w:eastAsia="Arial" w:hAnsi="Arial" w:cs="Arial"/>
                <w:kern w:val="1"/>
                <w:sz w:val="20"/>
              </w:rPr>
              <w:t xml:space="preserve"> </w:t>
            </w:r>
            <w:r w:rsidRPr="00A60BB8">
              <w:rPr>
                <w:rFonts w:ascii="Arial" w:hAnsi="Arial" w:cs="Arial"/>
                <w:kern w:val="1"/>
                <w:sz w:val="20"/>
              </w:rPr>
              <w:t>dal</w:t>
            </w:r>
            <w:r w:rsidRPr="00A60BB8">
              <w:rPr>
                <w:rFonts w:ascii="Arial" w:eastAsia="Arial" w:hAnsi="Arial" w:cs="Arial"/>
                <w:kern w:val="1"/>
                <w:sz w:val="20"/>
              </w:rPr>
              <w:t xml:space="preserve"> </w:t>
            </w:r>
            <w:r w:rsidRPr="00A60BB8">
              <w:rPr>
                <w:rFonts w:ascii="Arial" w:hAnsi="Arial" w:cs="Arial"/>
                <w:kern w:val="1"/>
                <w:sz w:val="20"/>
              </w:rPr>
              <w:t>Collegio</w:t>
            </w:r>
            <w:r w:rsidRPr="00A60BB8">
              <w:rPr>
                <w:rFonts w:ascii="Arial" w:eastAsia="Arial" w:hAnsi="Arial" w:cs="Arial"/>
                <w:kern w:val="1"/>
                <w:sz w:val="20"/>
              </w:rPr>
              <w:t xml:space="preserve"> </w:t>
            </w:r>
            <w:r w:rsidRPr="00A60BB8">
              <w:rPr>
                <w:rFonts w:ascii="Arial" w:hAnsi="Arial" w:cs="Arial"/>
                <w:kern w:val="1"/>
                <w:sz w:val="20"/>
              </w:rPr>
              <w:t>Docenti</w:t>
            </w:r>
            <w:r w:rsidRPr="00A60BB8">
              <w:rPr>
                <w:rFonts w:ascii="Arial" w:eastAsia="Arial" w:hAnsi="Arial" w:cs="Arial"/>
                <w:kern w:val="1"/>
                <w:sz w:val="20"/>
              </w:rPr>
              <w:t xml:space="preserve"> </w:t>
            </w:r>
            <w:r w:rsidRPr="00A60BB8">
              <w:rPr>
                <w:rFonts w:ascii="Arial" w:hAnsi="Arial" w:cs="Arial"/>
                <w:kern w:val="1"/>
                <w:sz w:val="20"/>
              </w:rPr>
              <w:t>(riportata</w:t>
            </w:r>
            <w:r w:rsidRPr="00A60BB8">
              <w:rPr>
                <w:rFonts w:ascii="Arial" w:eastAsia="Arial" w:hAnsi="Arial" w:cs="Arial"/>
                <w:kern w:val="1"/>
                <w:sz w:val="20"/>
              </w:rPr>
              <w:t xml:space="preserve"> </w:t>
            </w:r>
            <w:r w:rsidRPr="00A60BB8">
              <w:rPr>
                <w:rFonts w:ascii="Arial" w:hAnsi="Arial" w:cs="Arial"/>
                <w:kern w:val="1"/>
                <w:sz w:val="20"/>
              </w:rPr>
              <w:t>nel</w:t>
            </w:r>
            <w:r w:rsidRPr="00A60BB8">
              <w:rPr>
                <w:rFonts w:ascii="Arial" w:eastAsia="Arial" w:hAnsi="Arial" w:cs="Arial"/>
                <w:kern w:val="1"/>
                <w:sz w:val="20"/>
              </w:rPr>
              <w:t xml:space="preserve"> </w:t>
            </w:r>
            <w:r w:rsidRPr="00A60BB8">
              <w:rPr>
                <w:rFonts w:ascii="Arial" w:hAnsi="Arial" w:cs="Arial"/>
                <w:kern w:val="1"/>
                <w:sz w:val="20"/>
              </w:rPr>
              <w:t>POF)</w:t>
            </w:r>
            <w:r w:rsidRPr="00A60BB8">
              <w:rPr>
                <w:rFonts w:ascii="Arial" w:eastAsia="Arial" w:hAnsi="Arial" w:cs="Arial"/>
                <w:kern w:val="1"/>
                <w:sz w:val="20"/>
              </w:rPr>
              <w:t xml:space="preserve"> </w:t>
            </w:r>
          </w:p>
        </w:tc>
      </w:tr>
    </w:tbl>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DB1253" w:rsidRDefault="00DB1253">
      <w:pPr>
        <w:shd w:val="clear" w:color="auto" w:fill="FFFFFF"/>
      </w:pPr>
    </w:p>
    <w:p w:rsidR="00A60BB8" w:rsidRDefault="00A60BB8">
      <w:pPr>
        <w:shd w:val="clear" w:color="auto" w:fill="FFFFFF"/>
      </w:pPr>
    </w:p>
    <w:tbl>
      <w:tblPr>
        <w:tblW w:w="0" w:type="auto"/>
        <w:tblInd w:w="70" w:type="dxa"/>
        <w:tblLayout w:type="fixed"/>
        <w:tblCellMar>
          <w:left w:w="70" w:type="dxa"/>
          <w:right w:w="70" w:type="dxa"/>
        </w:tblCellMar>
        <w:tblLook w:val="0000" w:firstRow="0" w:lastRow="0" w:firstColumn="0" w:lastColumn="0" w:noHBand="0" w:noVBand="0"/>
      </w:tblPr>
      <w:tblGrid>
        <w:gridCol w:w="9221"/>
      </w:tblGrid>
      <w:tr w:rsidR="00DB1253"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snapToGrid w:val="0"/>
              <w:jc w:val="center"/>
              <w:rPr>
                <w:rFonts w:ascii="Arial" w:hAnsi="Arial" w:cs="Arial"/>
                <w:b/>
                <w:sz w:val="20"/>
                <w:szCs w:val="20"/>
              </w:rPr>
            </w:pP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r>
              <w:rPr>
                <w:rFonts w:ascii="Arial" w:hAnsi="Arial" w:cs="Arial"/>
                <w:b/>
                <w:sz w:val="20"/>
                <w:szCs w:val="20"/>
              </w:rPr>
              <w:t xml:space="preserve">MATERIA  Meccanica, Macchine ed Energia          </w:t>
            </w:r>
            <w:r w:rsidR="004459EA">
              <w:rPr>
                <w:rFonts w:ascii="Arial" w:hAnsi="Arial" w:cs="Arial"/>
                <w:b/>
                <w:sz w:val="20"/>
                <w:szCs w:val="20"/>
              </w:rPr>
              <w:t>CLASSI   3AMM/3BMM/3CMM</w:t>
            </w: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r>
              <w:rPr>
                <w:rFonts w:ascii="Arial" w:hAnsi="Arial" w:cs="Arial"/>
                <w:b/>
                <w:sz w:val="20"/>
                <w:szCs w:val="20"/>
              </w:rPr>
              <w:t>INDIRIZZO/I  Meccanica - Meccatronica</w:t>
            </w:r>
          </w:p>
          <w:p w:rsidR="00DB1253" w:rsidRDefault="00DB1253" w:rsidP="002016A7">
            <w:pPr>
              <w:jc w:val="both"/>
              <w:rPr>
                <w:rFonts w:ascii="Arial" w:hAnsi="Arial" w:cs="Arial"/>
                <w:b/>
                <w:sz w:val="20"/>
                <w:szCs w:val="20"/>
              </w:rPr>
            </w:pPr>
          </w:p>
        </w:tc>
      </w:tr>
    </w:tbl>
    <w:p w:rsidR="00DB1253" w:rsidRPr="004459EA" w:rsidRDefault="00DB1253" w:rsidP="004459EA">
      <w:pPr>
        <w:pStyle w:val="Titolo5"/>
        <w:numPr>
          <w:ilvl w:val="0"/>
          <w:numId w:val="0"/>
        </w:numPr>
        <w:jc w:val="left"/>
        <w:rPr>
          <w:rFonts w:ascii="Arial" w:hAnsi="Arial" w:cs="Arial"/>
          <w:sz w:val="20"/>
        </w:rPr>
      </w:pPr>
    </w:p>
    <w:p w:rsidR="00DB1253" w:rsidRDefault="00DB1253" w:rsidP="00DB1253">
      <w:pPr>
        <w:pStyle w:val="Titolo5"/>
        <w:rPr>
          <w:rFonts w:ascii="Arial" w:hAnsi="Arial" w:cs="Arial"/>
          <w:sz w:val="20"/>
        </w:rPr>
      </w:pPr>
      <w:r>
        <w:rPr>
          <w:rFonts w:ascii="Arial" w:hAnsi="Arial" w:cs="Arial"/>
          <w:sz w:val="20"/>
        </w:rPr>
        <w:t>PROGETTO DIDATTICO DELLA DISCIPLINA</w:t>
      </w:r>
    </w:p>
    <w:p w:rsidR="00DB1253" w:rsidRDefault="00DB1253" w:rsidP="00DB1253">
      <w:pPr>
        <w:rPr>
          <w:rFonts w:ascii="Arial" w:hAnsi="Arial" w:cs="Arial"/>
          <w:sz w:val="20"/>
          <w:szCs w:val="20"/>
        </w:rPr>
      </w:pPr>
    </w:p>
    <w:p w:rsidR="00DB1253" w:rsidRDefault="00DB1253" w:rsidP="00DB1253">
      <w:pPr>
        <w:rPr>
          <w:rFonts w:ascii="Arial" w:hAnsi="Arial" w:cs="Arial"/>
          <w:sz w:val="20"/>
          <w:szCs w:val="20"/>
        </w:rPr>
      </w:pPr>
      <w:r>
        <w:rPr>
          <w:rFonts w:ascii="Arial" w:hAnsi="Arial" w:cs="Arial"/>
          <w:sz w:val="20"/>
          <w:szCs w:val="20"/>
        </w:rPr>
        <w:t xml:space="preserve">In relazione a quanto richiesto dal Piano dell’Offerta Formativa si definiscono i seguenti </w:t>
      </w:r>
      <w:r>
        <w:rPr>
          <w:rFonts w:ascii="Arial" w:hAnsi="Arial" w:cs="Arial"/>
          <w:b/>
          <w:sz w:val="20"/>
          <w:szCs w:val="20"/>
        </w:rPr>
        <w:t>obiettivi</w:t>
      </w:r>
      <w:r>
        <w:rPr>
          <w:rFonts w:ascii="Arial" w:hAnsi="Arial" w:cs="Arial"/>
          <w:sz w:val="20"/>
          <w:szCs w:val="20"/>
        </w:rPr>
        <w:t xml:space="preserve"> in termini di:</w:t>
      </w:r>
    </w:p>
    <w:p w:rsidR="00DB1253" w:rsidRDefault="00DB1253" w:rsidP="00DB1253">
      <w:pPr>
        <w:rPr>
          <w:rFonts w:ascii="Arial" w:hAnsi="Arial" w:cs="Arial"/>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shd w:val="clear" w:color="auto" w:fill="FFFF00"/>
        </w:rPr>
      </w:pPr>
      <w:r>
        <w:rPr>
          <w:rFonts w:ascii="Arial" w:hAnsi="Arial" w:cs="Arial"/>
          <w:b/>
          <w:sz w:val="20"/>
          <w:szCs w:val="20"/>
        </w:rPr>
        <w:t>COMPETENZE</w:t>
      </w:r>
    </w:p>
    <w:p w:rsidR="00DB1253" w:rsidRDefault="00DB1253" w:rsidP="00DB1253">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DB1253" w:rsidTr="002016A7">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DB1253">
            <w:pPr>
              <w:pStyle w:val="Corpotesto"/>
              <w:numPr>
                <w:ilvl w:val="0"/>
                <w:numId w:val="5"/>
              </w:numPr>
              <w:ind w:left="360"/>
              <w:rPr>
                <w:iCs/>
                <w:sz w:val="20"/>
              </w:rPr>
            </w:pPr>
            <w:r>
              <w:rPr>
                <w:iCs/>
                <w:sz w:val="20"/>
              </w:rPr>
              <w:lastRenderedPageBreak/>
              <w:t>Gli allievi devono raggiungere buone capacità di:</w:t>
            </w:r>
          </w:p>
          <w:p w:rsidR="00DB1253" w:rsidRDefault="00DB1253" w:rsidP="002016A7">
            <w:pPr>
              <w:pStyle w:val="Corpotesto"/>
              <w:numPr>
                <w:ilvl w:val="1"/>
                <w:numId w:val="5"/>
              </w:numPr>
              <w:rPr>
                <w:iCs/>
                <w:sz w:val="20"/>
              </w:rPr>
            </w:pPr>
            <w:r>
              <w:rPr>
                <w:iCs/>
                <w:sz w:val="20"/>
              </w:rPr>
              <w:t>un uso corretto del sistema internazionale di misura SI</w:t>
            </w:r>
          </w:p>
          <w:p w:rsidR="00DB1253" w:rsidRDefault="00DB1253" w:rsidP="002016A7">
            <w:pPr>
              <w:pStyle w:val="Corpotesto"/>
              <w:numPr>
                <w:ilvl w:val="1"/>
                <w:numId w:val="5"/>
              </w:numPr>
              <w:rPr>
                <w:iCs/>
                <w:sz w:val="20"/>
              </w:rPr>
            </w:pPr>
            <w:r>
              <w:rPr>
                <w:iCs/>
                <w:sz w:val="20"/>
              </w:rPr>
              <w:t>saper operare con le forze e con i sistemi di forze</w:t>
            </w:r>
          </w:p>
          <w:p w:rsidR="00DB1253" w:rsidRDefault="00DB1253" w:rsidP="002016A7">
            <w:pPr>
              <w:pStyle w:val="Corpotesto"/>
              <w:numPr>
                <w:ilvl w:val="1"/>
                <w:numId w:val="5"/>
              </w:numPr>
              <w:rPr>
                <w:iCs/>
                <w:sz w:val="20"/>
              </w:rPr>
            </w:pPr>
            <w:r>
              <w:rPr>
                <w:iCs/>
                <w:sz w:val="20"/>
              </w:rPr>
              <w:t>rappresentare in diagrammi delle grandezze cinematiche in funzione del tempo</w:t>
            </w:r>
          </w:p>
          <w:p w:rsidR="00DB1253" w:rsidRDefault="00DB1253" w:rsidP="002016A7">
            <w:pPr>
              <w:pStyle w:val="Corpotesto"/>
              <w:numPr>
                <w:ilvl w:val="1"/>
                <w:numId w:val="5"/>
              </w:numPr>
              <w:rPr>
                <w:iCs/>
                <w:sz w:val="20"/>
              </w:rPr>
            </w:pPr>
            <w:r>
              <w:rPr>
                <w:iCs/>
                <w:sz w:val="20"/>
              </w:rPr>
              <w:t>saper operare la selezione corretta di una macchina operatrice</w:t>
            </w:r>
          </w:p>
          <w:p w:rsidR="00DB1253" w:rsidRDefault="00DB1253" w:rsidP="002016A7">
            <w:pPr>
              <w:pStyle w:val="Corpotesto"/>
              <w:numPr>
                <w:ilvl w:val="1"/>
                <w:numId w:val="5"/>
              </w:numPr>
              <w:rPr>
                <w:iCs/>
                <w:sz w:val="20"/>
              </w:rPr>
            </w:pPr>
            <w:r>
              <w:rPr>
                <w:iCs/>
                <w:sz w:val="20"/>
              </w:rPr>
              <w:t>eseguire con sicurezza calcoli su potenze/rendimenti.</w:t>
            </w:r>
          </w:p>
          <w:p w:rsidR="00DB1253" w:rsidRDefault="00DB1253" w:rsidP="002016A7">
            <w:pPr>
              <w:pStyle w:val="Corpotesto"/>
              <w:numPr>
                <w:ilvl w:val="1"/>
                <w:numId w:val="5"/>
              </w:numPr>
              <w:rPr>
                <w:iCs/>
                <w:sz w:val="20"/>
              </w:rPr>
            </w:pPr>
            <w:r>
              <w:rPr>
                <w:iCs/>
                <w:sz w:val="20"/>
              </w:rPr>
              <w:t>utilizzare con sicurezza i concetti di base delle leggi che governano il moto dei punti materiali</w:t>
            </w:r>
          </w:p>
          <w:p w:rsidR="00DB1253" w:rsidRDefault="00DB1253" w:rsidP="002016A7">
            <w:pPr>
              <w:pStyle w:val="Corpotesto"/>
              <w:numPr>
                <w:ilvl w:val="1"/>
                <w:numId w:val="5"/>
              </w:numPr>
              <w:rPr>
                <w:iCs/>
                <w:sz w:val="20"/>
              </w:rPr>
            </w:pPr>
            <w:r>
              <w:rPr>
                <w:iCs/>
                <w:sz w:val="20"/>
              </w:rPr>
              <w:t>utilizzare con sicurezza i concetti di base e le leggi che regolano i moti traslatori e rotatori con riferimento alle applicazioni tecniche.</w:t>
            </w:r>
          </w:p>
          <w:p w:rsidR="00DB1253" w:rsidRDefault="00DB1253" w:rsidP="002016A7">
            <w:pPr>
              <w:pStyle w:val="Corpotesto"/>
              <w:numPr>
                <w:ilvl w:val="1"/>
                <w:numId w:val="5"/>
              </w:numPr>
              <w:rPr>
                <w:iCs/>
                <w:sz w:val="20"/>
              </w:rPr>
            </w:pPr>
            <w:r>
              <w:rPr>
                <w:iCs/>
                <w:sz w:val="20"/>
              </w:rPr>
              <w:t>calcolare reazioni vincolari, saper distinguere sistemi fissi, labili, iso-iper-statici; impostare condizioni di equilibrio di un corpo</w:t>
            </w:r>
          </w:p>
          <w:p w:rsidR="00DB1253" w:rsidRDefault="00DB1253" w:rsidP="002016A7">
            <w:pPr>
              <w:pStyle w:val="Corpotesto"/>
              <w:numPr>
                <w:ilvl w:val="1"/>
                <w:numId w:val="5"/>
              </w:numPr>
              <w:rPr>
                <w:iCs/>
                <w:sz w:val="20"/>
              </w:rPr>
            </w:pPr>
            <w:r>
              <w:rPr>
                <w:iCs/>
                <w:sz w:val="20"/>
              </w:rPr>
              <w:t xml:space="preserve">schematizzare semplici problemi di statica, cinematica, dinamica, macchine operatrici e motrici impostandone i relativi calcoli </w:t>
            </w:r>
          </w:p>
          <w:p w:rsidR="00DB1253" w:rsidRDefault="00DB1253" w:rsidP="002016A7">
            <w:pPr>
              <w:pStyle w:val="Corpotesto"/>
              <w:numPr>
                <w:ilvl w:val="1"/>
                <w:numId w:val="5"/>
              </w:numPr>
              <w:rPr>
                <w:b/>
                <w:sz w:val="20"/>
                <w:shd w:val="clear" w:color="auto" w:fill="FFFF00"/>
              </w:rPr>
            </w:pPr>
            <w:r>
              <w:rPr>
                <w:iCs/>
                <w:sz w:val="20"/>
              </w:rPr>
              <w:t>avere adeguata proprietà di linguaggio tecnico cogliere gli ordini di grandezza dei risultati.</w:t>
            </w:r>
          </w:p>
        </w:tc>
      </w:tr>
    </w:tbl>
    <w:p w:rsidR="00DB1253" w:rsidRDefault="00DB1253" w:rsidP="00DB1253">
      <w:pPr>
        <w:jc w:val="both"/>
        <w:rPr>
          <w:rFonts w:ascii="Arial" w:hAnsi="Arial" w:cs="Arial"/>
          <w:b/>
          <w:sz w:val="20"/>
          <w:szCs w:val="20"/>
          <w:shd w:val="clear" w:color="auto" w:fill="FFFF00"/>
        </w:rPr>
      </w:pPr>
    </w:p>
    <w:p w:rsidR="00DB1253" w:rsidRDefault="00DB1253" w:rsidP="00DB1253">
      <w:pPr>
        <w:jc w:val="both"/>
        <w:rPr>
          <w:rFonts w:ascii="Arial" w:hAnsi="Arial" w:cs="Arial"/>
          <w:b/>
          <w:sz w:val="20"/>
          <w:szCs w:val="20"/>
          <w:shd w:val="clear" w:color="auto" w:fill="FFFF00"/>
        </w:rPr>
      </w:pPr>
      <w:r>
        <w:rPr>
          <w:rFonts w:ascii="Arial" w:hAnsi="Arial" w:cs="Arial"/>
          <w:b/>
          <w:sz w:val="20"/>
          <w:szCs w:val="20"/>
        </w:rPr>
        <w:t>ABILITÀ</w:t>
      </w:r>
    </w:p>
    <w:p w:rsidR="00DB1253" w:rsidRDefault="00DB1253" w:rsidP="00DB1253">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DB1253" w:rsidTr="002016A7">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snapToGrid w:val="0"/>
              <w:jc w:val="both"/>
              <w:rPr>
                <w:rFonts w:ascii="Arial" w:hAnsi="Arial" w:cs="Arial"/>
                <w:sz w:val="20"/>
                <w:szCs w:val="20"/>
                <w:shd w:val="clear" w:color="auto" w:fill="FFFF00"/>
              </w:rPr>
            </w:pPr>
            <w:r>
              <w:rPr>
                <w:rFonts w:ascii="Arial" w:hAnsi="Arial" w:cs="Arial"/>
                <w:sz w:val="20"/>
              </w:rPr>
              <w:t>Si intende sviluppare buone competenze su argomenti inerenti alla meccanica applicata (statica-cinematica-dinamica) all'idraulica di base (idostatica-idrodinamica) oltre alla conversione en.idraulica-en.meccanica negli impianti motori idraulici e viceversa nelle macchine operatrici,</w:t>
            </w:r>
          </w:p>
        </w:tc>
      </w:tr>
    </w:tbl>
    <w:p w:rsidR="00DB1253" w:rsidRDefault="00DB1253" w:rsidP="00DB1253">
      <w:pPr>
        <w:jc w:val="both"/>
        <w:rPr>
          <w:rFonts w:ascii="Arial" w:hAnsi="Arial" w:cs="Arial"/>
          <w:sz w:val="20"/>
          <w:szCs w:val="20"/>
          <w:shd w:val="clear" w:color="auto" w:fill="FFFF00"/>
        </w:rPr>
      </w:pPr>
    </w:p>
    <w:p w:rsidR="00DB1253" w:rsidRDefault="00DB1253" w:rsidP="00DB1253">
      <w:pPr>
        <w:jc w:val="both"/>
        <w:rPr>
          <w:rFonts w:ascii="Arial" w:hAnsi="Arial" w:cs="Arial"/>
          <w:b/>
          <w:sz w:val="20"/>
          <w:szCs w:val="20"/>
        </w:rPr>
      </w:pPr>
      <w:r>
        <w:rPr>
          <w:rFonts w:ascii="Arial" w:hAnsi="Arial" w:cs="Arial"/>
          <w:b/>
          <w:sz w:val="20"/>
          <w:szCs w:val="20"/>
        </w:rPr>
        <w:t>CONOSCENZE</w:t>
      </w:r>
    </w:p>
    <w:p w:rsidR="00DB1253" w:rsidRDefault="00DB1253" w:rsidP="00DB1253">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DB1253" w:rsidTr="002016A7">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jc w:val="both"/>
              <w:rPr>
                <w:rFonts w:ascii="Arial" w:eastAsia="Arial" w:hAnsi="Arial" w:cs="Arial"/>
                <w:sz w:val="20"/>
                <w:szCs w:val="20"/>
              </w:rPr>
            </w:pPr>
            <w:r>
              <w:rPr>
                <w:rFonts w:ascii="Arial" w:hAnsi="Arial" w:cs="Arial"/>
                <w:sz w:val="20"/>
                <w:szCs w:val="20"/>
              </w:rPr>
              <w:t>Gli allievi devono sviluppare mediamente una conoscenza critica dei principi e degli aspetti applicativi essenziali della disciplina, in particolare:</w:t>
            </w:r>
          </w:p>
          <w:p w:rsidR="00DB1253" w:rsidRDefault="00DB1253" w:rsidP="002016A7">
            <w:pPr>
              <w:jc w:val="both"/>
              <w:rPr>
                <w:rFonts w:ascii="Arial" w:eastAsia="Arial" w:hAnsi="Arial" w:cs="Arial"/>
                <w:sz w:val="20"/>
                <w:szCs w:val="20"/>
              </w:rPr>
            </w:pPr>
            <w:r>
              <w:rPr>
                <w:rFonts w:ascii="Arial" w:eastAsia="Arial" w:hAnsi="Arial" w:cs="Arial"/>
                <w:sz w:val="20"/>
                <w:szCs w:val="20"/>
              </w:rPr>
              <w:t>•</w:t>
            </w:r>
            <w:r>
              <w:rPr>
                <w:rFonts w:ascii="Arial" w:hAnsi="Arial" w:cs="Arial"/>
                <w:sz w:val="20"/>
                <w:szCs w:val="20"/>
              </w:rPr>
              <w:tab/>
              <w:t>Conoscenza del concetto di grandezza scalare e vettoriale, di forza e momento.</w:t>
            </w:r>
          </w:p>
          <w:p w:rsidR="00DB1253" w:rsidRDefault="00DB1253" w:rsidP="002016A7">
            <w:pPr>
              <w:jc w:val="both"/>
              <w:rPr>
                <w:rFonts w:ascii="Arial" w:eastAsia="Arial" w:hAnsi="Arial" w:cs="Arial"/>
                <w:sz w:val="20"/>
                <w:szCs w:val="20"/>
              </w:rPr>
            </w:pPr>
            <w:r>
              <w:rPr>
                <w:rFonts w:ascii="Arial" w:eastAsia="Arial" w:hAnsi="Arial" w:cs="Arial"/>
                <w:sz w:val="20"/>
                <w:szCs w:val="20"/>
              </w:rPr>
              <w:t>•</w:t>
            </w:r>
            <w:r>
              <w:rPr>
                <w:rFonts w:ascii="Arial" w:hAnsi="Arial" w:cs="Arial"/>
                <w:sz w:val="20"/>
                <w:szCs w:val="20"/>
              </w:rPr>
              <w:tab/>
              <w:t>Conoscere i vari tipi di vincoli.</w:t>
            </w:r>
          </w:p>
          <w:p w:rsidR="00DB1253" w:rsidRDefault="00DB1253" w:rsidP="002016A7">
            <w:pPr>
              <w:jc w:val="both"/>
              <w:rPr>
                <w:rFonts w:ascii="Arial" w:eastAsia="Arial" w:hAnsi="Arial" w:cs="Arial"/>
                <w:sz w:val="20"/>
                <w:szCs w:val="20"/>
              </w:rPr>
            </w:pPr>
            <w:r>
              <w:rPr>
                <w:rFonts w:ascii="Arial" w:eastAsia="Arial" w:hAnsi="Arial" w:cs="Arial"/>
                <w:sz w:val="20"/>
                <w:szCs w:val="20"/>
              </w:rPr>
              <w:t>•</w:t>
            </w:r>
            <w:r>
              <w:rPr>
                <w:rFonts w:ascii="Arial" w:hAnsi="Arial" w:cs="Arial"/>
                <w:sz w:val="20"/>
                <w:szCs w:val="20"/>
              </w:rPr>
              <w:tab/>
              <w:t>Conoscere le macchine semplici.</w:t>
            </w:r>
          </w:p>
          <w:p w:rsidR="00DB1253" w:rsidRDefault="00DB1253" w:rsidP="002016A7">
            <w:pPr>
              <w:jc w:val="both"/>
              <w:rPr>
                <w:rFonts w:ascii="Arial" w:eastAsia="Arial" w:hAnsi="Arial" w:cs="Arial"/>
                <w:sz w:val="20"/>
                <w:szCs w:val="20"/>
              </w:rPr>
            </w:pPr>
            <w:r>
              <w:rPr>
                <w:rFonts w:ascii="Arial" w:eastAsia="Arial" w:hAnsi="Arial" w:cs="Arial"/>
                <w:sz w:val="20"/>
                <w:szCs w:val="20"/>
              </w:rPr>
              <w:t>•</w:t>
            </w:r>
            <w:r>
              <w:rPr>
                <w:rFonts w:ascii="Arial" w:hAnsi="Arial" w:cs="Arial"/>
                <w:sz w:val="20"/>
                <w:szCs w:val="20"/>
              </w:rPr>
              <w:tab/>
              <w:t>Conoscere i parametri caratteristici dei diversi tipi di moto.</w:t>
            </w:r>
          </w:p>
          <w:p w:rsidR="00DB1253" w:rsidRDefault="00DB1253" w:rsidP="002016A7">
            <w:pPr>
              <w:ind w:left="709" w:hanging="709"/>
              <w:jc w:val="both"/>
              <w:rPr>
                <w:rFonts w:ascii="Arial" w:eastAsia="Arial" w:hAnsi="Arial" w:cs="Arial"/>
                <w:sz w:val="20"/>
                <w:szCs w:val="20"/>
              </w:rPr>
            </w:pPr>
            <w:r>
              <w:rPr>
                <w:rFonts w:ascii="Arial" w:eastAsia="Arial" w:hAnsi="Arial" w:cs="Arial"/>
                <w:sz w:val="20"/>
                <w:szCs w:val="20"/>
              </w:rPr>
              <w:t>•</w:t>
            </w:r>
            <w:r>
              <w:rPr>
                <w:rFonts w:ascii="Arial" w:hAnsi="Arial" w:cs="Arial"/>
                <w:sz w:val="20"/>
                <w:szCs w:val="20"/>
              </w:rPr>
              <w:tab/>
              <w:t>Conversione dell’en. naturale in en. meccanica mediante le principali macchine a fluido in funzione delle caratteristiche operative e geometriche</w:t>
            </w:r>
          </w:p>
          <w:p w:rsidR="00DB1253" w:rsidRDefault="00DB1253" w:rsidP="002016A7">
            <w:pPr>
              <w:jc w:val="both"/>
              <w:rPr>
                <w:rFonts w:ascii="Arial" w:eastAsia="Arial" w:hAnsi="Arial" w:cs="Arial"/>
                <w:sz w:val="20"/>
                <w:szCs w:val="20"/>
              </w:rPr>
            </w:pPr>
            <w:r>
              <w:rPr>
                <w:rFonts w:ascii="Arial" w:eastAsia="Arial" w:hAnsi="Arial" w:cs="Arial"/>
                <w:sz w:val="20"/>
                <w:szCs w:val="20"/>
              </w:rPr>
              <w:t>•</w:t>
            </w:r>
            <w:r>
              <w:rPr>
                <w:rFonts w:ascii="Arial" w:hAnsi="Arial" w:cs="Arial"/>
                <w:sz w:val="20"/>
                <w:szCs w:val="20"/>
              </w:rPr>
              <w:tab/>
              <w:t>Conoscenza e applicazione del principio di conservazione dell’energia.</w:t>
            </w:r>
          </w:p>
          <w:p w:rsidR="00DB1253" w:rsidRDefault="00DB1253" w:rsidP="002016A7">
            <w:pPr>
              <w:ind w:left="709" w:hanging="709"/>
              <w:jc w:val="both"/>
              <w:rPr>
                <w:rFonts w:ascii="Arial" w:eastAsia="Arial" w:hAnsi="Arial" w:cs="Arial"/>
                <w:sz w:val="20"/>
                <w:szCs w:val="20"/>
              </w:rPr>
            </w:pPr>
            <w:r>
              <w:rPr>
                <w:rFonts w:ascii="Arial" w:eastAsia="Arial" w:hAnsi="Arial" w:cs="Arial"/>
                <w:sz w:val="20"/>
                <w:szCs w:val="20"/>
              </w:rPr>
              <w:t>•</w:t>
            </w:r>
            <w:r>
              <w:rPr>
                <w:rFonts w:ascii="Arial" w:hAnsi="Arial" w:cs="Arial"/>
                <w:sz w:val="20"/>
                <w:szCs w:val="20"/>
              </w:rPr>
              <w:tab/>
              <w:t>Conoscere approfonditamente il concetto di potenza, rendimento e il principio di funzionamento delle macch. oper./motrici, volum./dinamiche.</w:t>
            </w:r>
          </w:p>
          <w:p w:rsidR="00DB1253" w:rsidRDefault="00DB1253" w:rsidP="002016A7">
            <w:pPr>
              <w:jc w:val="both"/>
              <w:rPr>
                <w:rFonts w:ascii="Arial" w:eastAsia="Arial" w:hAnsi="Arial" w:cs="Arial"/>
                <w:sz w:val="20"/>
                <w:szCs w:val="20"/>
              </w:rPr>
            </w:pPr>
            <w:r>
              <w:rPr>
                <w:rFonts w:ascii="Arial" w:eastAsia="Arial" w:hAnsi="Arial" w:cs="Arial"/>
                <w:sz w:val="20"/>
                <w:szCs w:val="20"/>
              </w:rPr>
              <w:t>•</w:t>
            </w:r>
            <w:r>
              <w:rPr>
                <w:rFonts w:ascii="Arial" w:hAnsi="Arial" w:cs="Arial"/>
                <w:sz w:val="20"/>
                <w:szCs w:val="20"/>
              </w:rPr>
              <w:tab/>
              <w:t>Conoscere le leggi che regolano il fenomeno dell’urto</w:t>
            </w:r>
          </w:p>
          <w:p w:rsidR="00DB1253" w:rsidRDefault="00DB1253" w:rsidP="002016A7">
            <w:pPr>
              <w:jc w:val="both"/>
              <w:rPr>
                <w:rFonts w:ascii="Arial" w:hAnsi="Arial" w:cs="Arial"/>
                <w:sz w:val="20"/>
                <w:szCs w:val="20"/>
              </w:rPr>
            </w:pPr>
            <w:r>
              <w:rPr>
                <w:rFonts w:ascii="Arial" w:eastAsia="Arial" w:hAnsi="Arial" w:cs="Arial"/>
                <w:sz w:val="20"/>
                <w:szCs w:val="20"/>
              </w:rPr>
              <w:t>•</w:t>
            </w:r>
            <w:r>
              <w:rPr>
                <w:rFonts w:ascii="Arial" w:hAnsi="Arial" w:cs="Arial"/>
                <w:sz w:val="20"/>
                <w:szCs w:val="20"/>
              </w:rPr>
              <w:tab/>
              <w:t>Conoscere e acquisire i concetti per interpretare correttamente i fenomeni dell’attrito</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pStyle w:val="Corpodeltesto31"/>
        <w:rPr>
          <w:rFonts w:ascii="Arial" w:eastAsia="Arial" w:hAnsi="Arial" w:cs="Arial"/>
          <w:sz w:val="20"/>
        </w:rPr>
      </w:pPr>
      <w:r>
        <w:rPr>
          <w:rFonts w:ascii="Arial" w:hAnsi="Arial" w:cs="Arial"/>
          <w:sz w:val="20"/>
        </w:rPr>
        <w:t xml:space="preserve">1. CONTENUTI DISCIPLINARI </w:t>
      </w:r>
      <w:r>
        <w:rPr>
          <w:rFonts w:ascii="Arial" w:hAnsi="Arial" w:cs="Arial"/>
          <w:sz w:val="20"/>
          <w:u w:val="single"/>
        </w:rPr>
        <w:t>MINIMI</w:t>
      </w:r>
      <w:r>
        <w:rPr>
          <w:rFonts w:ascii="Arial" w:hAnsi="Arial" w:cs="Arial"/>
          <w:sz w:val="20"/>
        </w:rPr>
        <w:t xml:space="preserve"> ESPOSTI PER MODULI - UNITÀ DIDATTICHE   </w:t>
      </w:r>
    </w:p>
    <w:p w:rsidR="00DB1253" w:rsidRDefault="00DB1253" w:rsidP="00DB1253">
      <w:pPr>
        <w:pStyle w:val="Corpodeltesto31"/>
        <w:rPr>
          <w:rFonts w:ascii="Arial" w:hAnsi="Arial" w:cs="Arial"/>
          <w:sz w:val="20"/>
        </w:rPr>
      </w:pPr>
      <w:r>
        <w:rPr>
          <w:rFonts w:ascii="Arial" w:eastAsia="Arial" w:hAnsi="Arial" w:cs="Arial"/>
          <w:sz w:val="20"/>
        </w:rPr>
        <w:t xml:space="preserve">    </w:t>
      </w:r>
      <w:r>
        <w:rPr>
          <w:rFonts w:ascii="Arial" w:hAnsi="Arial" w:cs="Arial"/>
          <w:sz w:val="20"/>
        </w:rPr>
        <w:t>PERIODI DI ATTUAZIONE - DURATA</w:t>
      </w:r>
    </w:p>
    <w:p w:rsidR="00DB1253" w:rsidRDefault="00DB1253" w:rsidP="00DB1253">
      <w:pPr>
        <w:jc w:val="both"/>
        <w:rPr>
          <w:rFonts w:ascii="Arial" w:hAnsi="Arial" w:cs="Arial"/>
          <w:sz w:val="20"/>
          <w:szCs w:val="20"/>
        </w:rPr>
      </w:pPr>
    </w:p>
    <w:p w:rsidR="00DB1253" w:rsidRDefault="00DB1253" w:rsidP="00DB1253">
      <w:pPr>
        <w:pStyle w:val="Titolo6"/>
        <w:pBdr>
          <w:top w:val="single" w:sz="18" w:space="0" w:color="000000"/>
          <w:left w:val="single" w:sz="18" w:space="0" w:color="000000"/>
          <w:bottom w:val="single" w:sz="18" w:space="0" w:color="000000"/>
          <w:right w:val="single" w:sz="18" w:space="31" w:color="000000"/>
        </w:pBdr>
        <w:shd w:val="clear" w:color="auto" w:fill="auto"/>
        <w:rPr>
          <w:rFonts w:ascii="Arial" w:hAnsi="Arial" w:cs="Arial"/>
          <w:sz w:val="20"/>
        </w:rPr>
      </w:pPr>
      <w:r>
        <w:rPr>
          <w:rFonts w:ascii="Arial" w:hAnsi="Arial" w:cs="Arial"/>
          <w:sz w:val="20"/>
        </w:rPr>
        <w:t>Modulo 1 – TITOLO: IDROSTATICA, IDRODINAMICA</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snapToGrid w:val="0"/>
              <w:ind w:left="283"/>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DB1253">
            <w:pPr>
              <w:numPr>
                <w:ilvl w:val="0"/>
                <w:numId w:val="28"/>
              </w:numPr>
              <w:tabs>
                <w:tab w:val="clear" w:pos="0"/>
                <w:tab w:val="num" w:pos="283"/>
              </w:tabs>
              <w:ind w:left="566" w:hanging="283"/>
              <w:rPr>
                <w:rFonts w:ascii="Arial" w:hAnsi="Arial" w:cs="Arial"/>
                <w:b/>
                <w:sz w:val="20"/>
                <w:szCs w:val="20"/>
              </w:rPr>
            </w:pPr>
            <w:r>
              <w:rPr>
                <w:rFonts w:ascii="Arial" w:hAnsi="Arial" w:cs="Arial"/>
                <w:sz w:val="20"/>
                <w:szCs w:val="20"/>
              </w:rPr>
              <w:t>Generalità - leggi idrostatica – idrodinamica.</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DB1253">
            <w:pPr>
              <w:numPr>
                <w:ilvl w:val="0"/>
                <w:numId w:val="28"/>
              </w:numPr>
              <w:tabs>
                <w:tab w:val="clear" w:pos="0"/>
                <w:tab w:val="num" w:pos="283"/>
              </w:tabs>
              <w:ind w:left="566" w:hanging="283"/>
              <w:rPr>
                <w:rFonts w:ascii="Arial" w:hAnsi="Arial" w:cs="Arial"/>
                <w:sz w:val="16"/>
                <w:szCs w:val="16"/>
              </w:rPr>
            </w:pPr>
            <w:r>
              <w:rPr>
                <w:rFonts w:ascii="Arial" w:hAnsi="Arial" w:cs="Arial"/>
                <w:sz w:val="20"/>
                <w:szCs w:val="20"/>
              </w:rPr>
              <w:t>Moto dei liquidi in pressione.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Settembre</w:t>
            </w:r>
          </w:p>
          <w:p w:rsidR="00DB1253" w:rsidRDefault="00DB1253" w:rsidP="002016A7">
            <w:pPr>
              <w:jc w:val="center"/>
              <w:rPr>
                <w:rFonts w:ascii="Arial" w:hAnsi="Arial" w:cs="Arial"/>
                <w:sz w:val="16"/>
                <w:szCs w:val="16"/>
              </w:rPr>
            </w:pPr>
            <w:r>
              <w:rPr>
                <w:rFonts w:ascii="Arial" w:hAnsi="Arial" w:cs="Arial"/>
                <w:sz w:val="16"/>
                <w:szCs w:val="16"/>
              </w:rPr>
              <w:t>Ottobre</w:t>
            </w:r>
          </w:p>
          <w:p w:rsidR="00DB1253" w:rsidRDefault="00DB1253" w:rsidP="002016A7">
            <w:pPr>
              <w:jc w:val="center"/>
              <w:rPr>
                <w:rFonts w:ascii="Arial" w:hAnsi="Arial" w:cs="Arial"/>
                <w:sz w:val="20"/>
                <w:szCs w:val="20"/>
              </w:rPr>
            </w:pPr>
            <w:r>
              <w:rPr>
                <w:rFonts w:ascii="Arial" w:hAnsi="Arial" w:cs="Arial"/>
                <w:sz w:val="16"/>
                <w:szCs w:val="16"/>
              </w:rPr>
              <w:t>12</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lastRenderedPageBreak/>
        <w:t xml:space="preserve">Modulo 2 – TITOLO: </w:t>
      </w:r>
      <w:r>
        <w:rPr>
          <w:rFonts w:ascii="Arial" w:hAnsi="Arial" w:cs="Arial"/>
          <w:b/>
          <w:sz w:val="20"/>
        </w:rPr>
        <w:t>STATICA I</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DB1253">
            <w:pPr>
              <w:numPr>
                <w:ilvl w:val="0"/>
                <w:numId w:val="22"/>
              </w:numPr>
              <w:snapToGrid w:val="0"/>
              <w:ind w:left="36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DB1253">
            <w:pPr>
              <w:numPr>
                <w:ilvl w:val="0"/>
                <w:numId w:val="28"/>
              </w:numPr>
              <w:tabs>
                <w:tab w:val="clear" w:pos="0"/>
                <w:tab w:val="num" w:pos="283"/>
              </w:tabs>
              <w:ind w:left="566" w:hanging="283"/>
              <w:rPr>
                <w:rFonts w:ascii="Arial" w:hAnsi="Arial" w:cs="Arial"/>
                <w:sz w:val="20"/>
                <w:szCs w:val="20"/>
              </w:rPr>
            </w:pPr>
            <w:r>
              <w:rPr>
                <w:rFonts w:ascii="Arial" w:hAnsi="Arial" w:cs="Arial"/>
                <w:sz w:val="20"/>
                <w:szCs w:val="20"/>
              </w:rPr>
              <w:t>Sistemi di misura</w:t>
            </w:r>
          </w:p>
          <w:p w:rsidR="00DB1253" w:rsidRDefault="00DB1253" w:rsidP="00DB1253">
            <w:pPr>
              <w:numPr>
                <w:ilvl w:val="0"/>
                <w:numId w:val="28"/>
              </w:numPr>
              <w:tabs>
                <w:tab w:val="clear" w:pos="0"/>
                <w:tab w:val="num" w:pos="283"/>
              </w:tabs>
              <w:ind w:left="566" w:hanging="283"/>
              <w:rPr>
                <w:rFonts w:ascii="Arial" w:hAnsi="Arial" w:cs="Arial"/>
                <w:b/>
                <w:sz w:val="20"/>
                <w:szCs w:val="20"/>
              </w:rPr>
            </w:pPr>
            <w:r>
              <w:rPr>
                <w:rFonts w:ascii="Arial" w:hAnsi="Arial" w:cs="Arial"/>
                <w:sz w:val="20"/>
                <w:szCs w:val="20"/>
              </w:rPr>
              <w:t>Unità di misura</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DB1253">
            <w:pPr>
              <w:numPr>
                <w:ilvl w:val="0"/>
                <w:numId w:val="28"/>
              </w:numPr>
              <w:tabs>
                <w:tab w:val="clear" w:pos="0"/>
                <w:tab w:val="num" w:pos="283"/>
              </w:tabs>
              <w:ind w:left="991" w:hanging="283"/>
              <w:rPr>
                <w:rFonts w:ascii="Arial" w:hAnsi="Arial" w:cs="Arial"/>
                <w:b/>
                <w:sz w:val="20"/>
                <w:szCs w:val="20"/>
              </w:rPr>
            </w:pPr>
            <w:r>
              <w:rPr>
                <w:rFonts w:ascii="Arial" w:hAnsi="Arial" w:cs="Arial"/>
                <w:sz w:val="20"/>
                <w:szCs w:val="20"/>
              </w:rPr>
              <w:t>Forze e sistemi di forze</w:t>
            </w:r>
          </w:p>
          <w:p w:rsidR="00DB1253" w:rsidRDefault="00DB1253" w:rsidP="002016A7">
            <w:pPr>
              <w:rPr>
                <w:rFonts w:ascii="Arial" w:hAnsi="Arial" w:cs="Arial"/>
                <w:sz w:val="20"/>
                <w:szCs w:val="20"/>
              </w:rPr>
            </w:pPr>
            <w:r>
              <w:rPr>
                <w:rFonts w:ascii="Arial" w:hAnsi="Arial" w:cs="Arial"/>
                <w:b/>
                <w:sz w:val="20"/>
                <w:szCs w:val="20"/>
              </w:rPr>
              <w:t>Unità 3</w:t>
            </w:r>
          </w:p>
          <w:p w:rsidR="00DB1253" w:rsidRDefault="00DB1253" w:rsidP="00DB1253">
            <w:pPr>
              <w:numPr>
                <w:ilvl w:val="0"/>
                <w:numId w:val="28"/>
              </w:numPr>
              <w:tabs>
                <w:tab w:val="clear" w:pos="0"/>
                <w:tab w:val="num" w:pos="283"/>
              </w:tabs>
              <w:ind w:left="991" w:hanging="283"/>
              <w:rPr>
                <w:rFonts w:ascii="Arial" w:hAnsi="Arial" w:cs="Arial"/>
                <w:b/>
                <w:sz w:val="20"/>
                <w:szCs w:val="20"/>
              </w:rPr>
            </w:pPr>
            <w:r>
              <w:rPr>
                <w:rFonts w:ascii="Arial" w:hAnsi="Arial" w:cs="Arial"/>
                <w:sz w:val="20"/>
                <w:szCs w:val="20"/>
              </w:rPr>
              <w:t>Momenti delle forze</w:t>
            </w:r>
          </w:p>
          <w:p w:rsidR="00DB1253" w:rsidRDefault="00DB1253" w:rsidP="002016A7">
            <w:pPr>
              <w:rPr>
                <w:rFonts w:ascii="Arial" w:hAnsi="Arial" w:cs="Arial"/>
                <w:sz w:val="20"/>
                <w:szCs w:val="20"/>
              </w:rPr>
            </w:pPr>
            <w:r>
              <w:rPr>
                <w:rFonts w:ascii="Arial" w:hAnsi="Arial" w:cs="Arial"/>
                <w:b/>
                <w:sz w:val="20"/>
                <w:szCs w:val="20"/>
              </w:rPr>
              <w:t>Unità 4</w:t>
            </w:r>
          </w:p>
          <w:p w:rsidR="00DB1253" w:rsidRDefault="00DB1253" w:rsidP="00DB1253">
            <w:pPr>
              <w:numPr>
                <w:ilvl w:val="0"/>
                <w:numId w:val="28"/>
              </w:numPr>
              <w:tabs>
                <w:tab w:val="clear" w:pos="0"/>
                <w:tab w:val="num" w:pos="283"/>
              </w:tabs>
              <w:ind w:left="566" w:hanging="283"/>
              <w:rPr>
                <w:rFonts w:ascii="Arial" w:hAnsi="Arial" w:cs="Arial"/>
                <w:sz w:val="20"/>
                <w:szCs w:val="20"/>
              </w:rPr>
            </w:pPr>
            <w:r>
              <w:rPr>
                <w:rFonts w:ascii="Arial" w:hAnsi="Arial" w:cs="Arial"/>
                <w:sz w:val="20"/>
                <w:szCs w:val="20"/>
              </w:rPr>
              <w:t>Sistemi di forze equivalenti</w:t>
            </w:r>
          </w:p>
          <w:p w:rsidR="00DB1253" w:rsidRDefault="00DB1253" w:rsidP="00DB1253">
            <w:pPr>
              <w:numPr>
                <w:ilvl w:val="0"/>
                <w:numId w:val="28"/>
              </w:numPr>
              <w:tabs>
                <w:tab w:val="clear" w:pos="0"/>
                <w:tab w:val="num" w:pos="283"/>
              </w:tabs>
              <w:ind w:left="566" w:hanging="283"/>
              <w:rPr>
                <w:rFonts w:ascii="Arial" w:hAnsi="Arial" w:cs="Arial"/>
                <w:sz w:val="20"/>
                <w:szCs w:val="20"/>
              </w:rPr>
            </w:pPr>
            <w:r>
              <w:rPr>
                <w:rFonts w:ascii="Arial" w:hAnsi="Arial" w:cs="Arial"/>
                <w:sz w:val="20"/>
                <w:szCs w:val="20"/>
              </w:rPr>
              <w:t>Equilibrio dei sistemi di forze</w:t>
            </w:r>
          </w:p>
          <w:p w:rsidR="00DB1253" w:rsidRDefault="00DB1253" w:rsidP="00DB1253">
            <w:pPr>
              <w:numPr>
                <w:ilvl w:val="0"/>
                <w:numId w:val="28"/>
              </w:numPr>
              <w:tabs>
                <w:tab w:val="clear" w:pos="0"/>
                <w:tab w:val="num" w:pos="283"/>
              </w:tabs>
              <w:ind w:left="566" w:hanging="283"/>
              <w:rPr>
                <w:rFonts w:ascii="Arial" w:hAnsi="Arial" w:cs="Arial"/>
                <w:sz w:val="16"/>
                <w:szCs w:val="16"/>
              </w:rPr>
            </w:pPr>
            <w:r>
              <w:rPr>
                <w:rFonts w:ascii="Arial" w:hAnsi="Arial" w:cs="Arial"/>
                <w:sz w:val="20"/>
                <w:szCs w:val="20"/>
              </w:rPr>
              <w:t>Equazioni cardinali della statica</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Novembre</w:t>
            </w:r>
          </w:p>
          <w:p w:rsidR="00DB1253" w:rsidRDefault="00DB1253" w:rsidP="002016A7">
            <w:pPr>
              <w:jc w:val="center"/>
              <w:rPr>
                <w:rFonts w:ascii="Arial" w:hAnsi="Arial" w:cs="Arial"/>
                <w:sz w:val="16"/>
                <w:szCs w:val="16"/>
              </w:rPr>
            </w:pPr>
            <w:r>
              <w:rPr>
                <w:rFonts w:ascii="Arial" w:hAnsi="Arial" w:cs="Arial"/>
                <w:sz w:val="16"/>
                <w:szCs w:val="16"/>
              </w:rPr>
              <w:t>Dicembre</w:t>
            </w:r>
          </w:p>
          <w:p w:rsidR="00DB1253" w:rsidRDefault="00DB1253" w:rsidP="002016A7">
            <w:pPr>
              <w:jc w:val="center"/>
              <w:rPr>
                <w:rFonts w:ascii="Arial" w:hAnsi="Arial" w:cs="Arial"/>
                <w:sz w:val="20"/>
                <w:szCs w:val="20"/>
              </w:rPr>
            </w:pPr>
            <w:r>
              <w:rPr>
                <w:rFonts w:ascii="Arial" w:hAnsi="Arial" w:cs="Arial"/>
                <w:sz w:val="16"/>
                <w:szCs w:val="16"/>
              </w:rPr>
              <w:t>8</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3 – TITOLO: STATICA II</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DB1253">
            <w:pPr>
              <w:numPr>
                <w:ilvl w:val="0"/>
                <w:numId w:val="28"/>
              </w:numPr>
              <w:tabs>
                <w:tab w:val="clear" w:pos="0"/>
                <w:tab w:val="num" w:pos="283"/>
              </w:tabs>
              <w:snapToGrid w:val="0"/>
              <w:ind w:left="283" w:hanging="283"/>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DB1253">
            <w:pPr>
              <w:numPr>
                <w:ilvl w:val="0"/>
                <w:numId w:val="28"/>
              </w:numPr>
              <w:tabs>
                <w:tab w:val="clear" w:pos="0"/>
                <w:tab w:val="num" w:pos="283"/>
              </w:tabs>
              <w:ind w:left="283" w:hanging="283"/>
              <w:rPr>
                <w:rFonts w:ascii="Arial" w:hAnsi="Arial" w:cs="Arial"/>
                <w:sz w:val="20"/>
                <w:szCs w:val="20"/>
              </w:rPr>
            </w:pPr>
            <w:r>
              <w:rPr>
                <w:rFonts w:ascii="Arial" w:hAnsi="Arial" w:cs="Arial"/>
                <w:sz w:val="20"/>
                <w:szCs w:val="20"/>
              </w:rPr>
              <w:t>vincoli e reazioni vincolari</w:t>
            </w:r>
          </w:p>
          <w:p w:rsidR="00DB1253" w:rsidRDefault="00DB1253" w:rsidP="00DB1253">
            <w:pPr>
              <w:numPr>
                <w:ilvl w:val="0"/>
                <w:numId w:val="28"/>
              </w:numPr>
              <w:tabs>
                <w:tab w:val="clear" w:pos="0"/>
                <w:tab w:val="num" w:pos="283"/>
              </w:tabs>
              <w:ind w:left="283" w:hanging="283"/>
              <w:rPr>
                <w:rFonts w:ascii="Arial" w:hAnsi="Arial" w:cs="Arial"/>
                <w:b/>
                <w:sz w:val="20"/>
                <w:szCs w:val="20"/>
              </w:rPr>
            </w:pPr>
            <w:r>
              <w:rPr>
                <w:rFonts w:ascii="Arial" w:hAnsi="Arial" w:cs="Arial"/>
                <w:sz w:val="20"/>
                <w:szCs w:val="20"/>
              </w:rPr>
              <w:t>equilibrio dei corpi vincolati</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DB1253">
            <w:pPr>
              <w:numPr>
                <w:ilvl w:val="0"/>
                <w:numId w:val="28"/>
              </w:numPr>
              <w:tabs>
                <w:tab w:val="clear" w:pos="0"/>
                <w:tab w:val="num" w:pos="283"/>
              </w:tabs>
              <w:ind w:left="283" w:hanging="283"/>
              <w:rPr>
                <w:rFonts w:ascii="Arial" w:hAnsi="Arial" w:cs="Arial"/>
                <w:sz w:val="20"/>
                <w:szCs w:val="20"/>
              </w:rPr>
            </w:pPr>
            <w:r>
              <w:rPr>
                <w:rFonts w:ascii="Arial" w:hAnsi="Arial" w:cs="Arial"/>
                <w:sz w:val="20"/>
                <w:szCs w:val="20"/>
              </w:rPr>
              <w:t>baricentri</w:t>
            </w:r>
          </w:p>
          <w:p w:rsidR="00DB1253" w:rsidRDefault="00DB1253" w:rsidP="00DB1253">
            <w:pPr>
              <w:numPr>
                <w:ilvl w:val="0"/>
                <w:numId w:val="28"/>
              </w:numPr>
              <w:tabs>
                <w:tab w:val="clear" w:pos="0"/>
                <w:tab w:val="num" w:pos="283"/>
              </w:tabs>
              <w:ind w:left="283" w:hanging="283"/>
              <w:rPr>
                <w:rFonts w:ascii="Arial" w:hAnsi="Arial" w:cs="Arial"/>
                <w:sz w:val="20"/>
                <w:szCs w:val="20"/>
              </w:rPr>
            </w:pPr>
            <w:r>
              <w:rPr>
                <w:rFonts w:ascii="Arial" w:hAnsi="Arial" w:cs="Arial"/>
                <w:sz w:val="20"/>
                <w:szCs w:val="20"/>
              </w:rPr>
              <w:t>momenti statici e momenti d’inerzia di figure geometriche.</w:t>
            </w:r>
          </w:p>
          <w:p w:rsidR="00DB1253" w:rsidRDefault="00DB1253" w:rsidP="00DB1253">
            <w:pPr>
              <w:numPr>
                <w:ilvl w:val="0"/>
                <w:numId w:val="28"/>
              </w:numPr>
              <w:tabs>
                <w:tab w:val="clear" w:pos="0"/>
                <w:tab w:val="num" w:pos="283"/>
              </w:tabs>
              <w:ind w:left="283" w:hanging="283"/>
              <w:rPr>
                <w:rFonts w:ascii="Arial" w:hAnsi="Arial" w:cs="Arial"/>
                <w:sz w:val="20"/>
                <w:szCs w:val="20"/>
              </w:rPr>
            </w:pPr>
            <w:r>
              <w:rPr>
                <w:rFonts w:ascii="Arial" w:hAnsi="Arial" w:cs="Arial"/>
                <w:sz w:val="20"/>
                <w:szCs w:val="20"/>
              </w:rPr>
              <w:t>macchine semplici: vantaggio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snapToGrid w:val="0"/>
              <w:jc w:val="center"/>
              <w:rPr>
                <w:rFonts w:ascii="Arial" w:hAnsi="Arial" w:cs="Arial"/>
                <w:sz w:val="20"/>
                <w:szCs w:val="20"/>
              </w:rPr>
            </w:pP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DB1253" w:rsidRDefault="00DB1253" w:rsidP="00DB1253">
      <w:pPr>
        <w:keepNext/>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4 – TITOLO: CINEMATICA</w:t>
      </w:r>
    </w:p>
    <w:p w:rsidR="00DB1253" w:rsidRDefault="00DB1253" w:rsidP="00DB1253">
      <w:pPr>
        <w:keepNext/>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keepNext/>
              <w:jc w:val="center"/>
              <w:rPr>
                <w:rFonts w:ascii="Arial" w:hAnsi="Arial" w:cs="Arial"/>
                <w:sz w:val="20"/>
                <w:szCs w:val="20"/>
              </w:rPr>
            </w:pPr>
            <w:r>
              <w:rPr>
                <w:rFonts w:ascii="Arial" w:hAnsi="Arial" w:cs="Arial"/>
                <w:sz w:val="20"/>
                <w:szCs w:val="20"/>
              </w:rPr>
              <w:t>Prerequisiti</w:t>
            </w:r>
          </w:p>
          <w:p w:rsidR="00DB1253" w:rsidRDefault="00DB1253" w:rsidP="002016A7">
            <w:pPr>
              <w:keepNext/>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keepNext/>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keepNext/>
              <w:jc w:val="center"/>
              <w:rPr>
                <w:rFonts w:ascii="Arial" w:hAnsi="Arial" w:cs="Arial"/>
                <w:sz w:val="20"/>
                <w:szCs w:val="20"/>
              </w:rPr>
            </w:pPr>
            <w:r>
              <w:rPr>
                <w:rFonts w:ascii="Arial" w:hAnsi="Arial" w:cs="Arial"/>
                <w:sz w:val="20"/>
                <w:szCs w:val="20"/>
              </w:rPr>
              <w:t>Periodo</w:t>
            </w:r>
          </w:p>
          <w:p w:rsidR="00DB1253" w:rsidRDefault="00DB1253" w:rsidP="002016A7">
            <w:pPr>
              <w:keepNext/>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snapToGrid w:val="0"/>
              <w:ind w:left="283"/>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DB1253">
            <w:pPr>
              <w:numPr>
                <w:ilvl w:val="0"/>
                <w:numId w:val="14"/>
              </w:numPr>
              <w:tabs>
                <w:tab w:val="clear" w:pos="0"/>
                <w:tab w:val="num" w:pos="360"/>
              </w:tabs>
              <w:rPr>
                <w:rFonts w:ascii="Arial" w:hAnsi="Arial" w:cs="Arial"/>
                <w:sz w:val="20"/>
                <w:szCs w:val="20"/>
              </w:rPr>
            </w:pPr>
            <w:r>
              <w:rPr>
                <w:rFonts w:ascii="Arial" w:hAnsi="Arial" w:cs="Arial"/>
                <w:sz w:val="20"/>
                <w:szCs w:val="20"/>
              </w:rPr>
              <w:t>cinematica del punto:moto rettilineo,moto angolare</w:t>
            </w:r>
          </w:p>
          <w:p w:rsidR="00DB1253" w:rsidRDefault="00DB1253" w:rsidP="00DB1253">
            <w:pPr>
              <w:numPr>
                <w:ilvl w:val="0"/>
                <w:numId w:val="27"/>
              </w:numPr>
              <w:tabs>
                <w:tab w:val="clear" w:pos="0"/>
                <w:tab w:val="num" w:pos="360"/>
              </w:tabs>
              <w:rPr>
                <w:rFonts w:ascii="Arial" w:hAnsi="Arial" w:cs="Arial"/>
                <w:b/>
                <w:sz w:val="20"/>
                <w:szCs w:val="20"/>
              </w:rPr>
            </w:pPr>
            <w:r>
              <w:rPr>
                <w:rFonts w:ascii="Arial" w:hAnsi="Arial" w:cs="Arial"/>
                <w:sz w:val="20"/>
                <w:szCs w:val="20"/>
              </w:rPr>
              <w:t>definizione dei parametri caratterizzanti il moto</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DB1253">
            <w:pPr>
              <w:numPr>
                <w:ilvl w:val="0"/>
                <w:numId w:val="15"/>
              </w:numPr>
              <w:tabs>
                <w:tab w:val="clear" w:pos="0"/>
                <w:tab w:val="num" w:pos="360"/>
              </w:tabs>
              <w:ind w:left="720"/>
              <w:rPr>
                <w:rFonts w:ascii="Arial" w:hAnsi="Arial" w:cs="Arial"/>
                <w:sz w:val="20"/>
                <w:szCs w:val="20"/>
              </w:rPr>
            </w:pPr>
            <w:r>
              <w:rPr>
                <w:rFonts w:ascii="Arial" w:hAnsi="Arial" w:cs="Arial"/>
                <w:sz w:val="20"/>
                <w:szCs w:val="20"/>
              </w:rPr>
              <w:t>cinematica del punto:moto circolare,moto armonico</w:t>
            </w:r>
          </w:p>
          <w:p w:rsidR="00DB1253" w:rsidRDefault="00DB1253" w:rsidP="00DB1253">
            <w:pPr>
              <w:numPr>
                <w:ilvl w:val="0"/>
                <w:numId w:val="15"/>
              </w:numPr>
              <w:tabs>
                <w:tab w:val="clear" w:pos="0"/>
                <w:tab w:val="num" w:pos="360"/>
              </w:tabs>
              <w:ind w:left="720"/>
              <w:rPr>
                <w:rFonts w:ascii="Arial" w:hAnsi="Arial" w:cs="Arial"/>
                <w:b/>
                <w:sz w:val="20"/>
                <w:szCs w:val="20"/>
              </w:rPr>
            </w:pPr>
            <w:r>
              <w:rPr>
                <w:rFonts w:ascii="Arial" w:hAnsi="Arial" w:cs="Arial"/>
                <w:sz w:val="20"/>
                <w:szCs w:val="20"/>
              </w:rPr>
              <w:t>composizione dei moti</w:t>
            </w:r>
          </w:p>
          <w:p w:rsidR="00DB1253" w:rsidRDefault="00DB1253" w:rsidP="002016A7">
            <w:pPr>
              <w:rPr>
                <w:rFonts w:ascii="Arial" w:hAnsi="Arial" w:cs="Arial"/>
                <w:sz w:val="20"/>
                <w:szCs w:val="20"/>
              </w:rPr>
            </w:pPr>
            <w:r>
              <w:rPr>
                <w:rFonts w:ascii="Arial" w:hAnsi="Arial" w:cs="Arial"/>
                <w:b/>
                <w:sz w:val="20"/>
                <w:szCs w:val="20"/>
              </w:rPr>
              <w:t>Unità 3</w:t>
            </w:r>
          </w:p>
          <w:p w:rsidR="00DB1253" w:rsidRDefault="00DB1253" w:rsidP="00DB1253">
            <w:pPr>
              <w:numPr>
                <w:ilvl w:val="0"/>
                <w:numId w:val="4"/>
              </w:numPr>
              <w:tabs>
                <w:tab w:val="clear" w:pos="0"/>
                <w:tab w:val="num" w:pos="360"/>
              </w:tabs>
              <w:ind w:left="720"/>
              <w:rPr>
                <w:rFonts w:ascii="Arial" w:hAnsi="Arial" w:cs="Arial"/>
                <w:sz w:val="20"/>
                <w:szCs w:val="20"/>
              </w:rPr>
            </w:pPr>
            <w:r>
              <w:rPr>
                <w:rFonts w:ascii="Arial" w:hAnsi="Arial" w:cs="Arial"/>
                <w:sz w:val="20"/>
                <w:szCs w:val="20"/>
              </w:rPr>
              <w:t>moto dei corpi rigidi</w:t>
            </w:r>
          </w:p>
          <w:p w:rsidR="00DB1253" w:rsidRDefault="00DB1253" w:rsidP="00DB1253">
            <w:pPr>
              <w:numPr>
                <w:ilvl w:val="0"/>
                <w:numId w:val="4"/>
              </w:numPr>
              <w:tabs>
                <w:tab w:val="clear" w:pos="0"/>
                <w:tab w:val="num" w:pos="360"/>
              </w:tabs>
              <w:ind w:left="720"/>
              <w:rPr>
                <w:rFonts w:ascii="Arial" w:hAnsi="Arial" w:cs="Arial"/>
                <w:sz w:val="16"/>
                <w:szCs w:val="16"/>
              </w:rPr>
            </w:pPr>
            <w:r>
              <w:rPr>
                <w:rFonts w:ascii="Arial" w:hAnsi="Arial" w:cs="Arial"/>
                <w:sz w:val="20"/>
                <w:szCs w:val="20"/>
              </w:rPr>
              <w:t>moti relativi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Marzo</w:t>
            </w:r>
          </w:p>
          <w:p w:rsidR="00DB1253" w:rsidRDefault="00DB1253" w:rsidP="002016A7">
            <w:pPr>
              <w:jc w:val="center"/>
              <w:rPr>
                <w:rFonts w:ascii="Arial" w:hAnsi="Arial" w:cs="Arial"/>
                <w:sz w:val="20"/>
                <w:szCs w:val="20"/>
              </w:rPr>
            </w:pPr>
            <w:r>
              <w:rPr>
                <w:rFonts w:ascii="Arial" w:hAnsi="Arial" w:cs="Arial"/>
                <w:sz w:val="16"/>
                <w:szCs w:val="16"/>
              </w:rPr>
              <w:t>12</w:t>
            </w:r>
          </w:p>
        </w:tc>
      </w:tr>
    </w:tbl>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5 – TITOLO:</w:t>
      </w:r>
      <w:r>
        <w:t xml:space="preserve"> </w:t>
      </w:r>
      <w:r>
        <w:rPr>
          <w:rFonts w:ascii="Arial" w:hAnsi="Arial" w:cs="Arial"/>
          <w:b/>
          <w:sz w:val="20"/>
          <w:szCs w:val="20"/>
        </w:rPr>
        <w:t>MACCHINE OPERATRICI A FLUIDO</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lastRenderedPageBreak/>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snapToGrid w:val="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DB1253">
            <w:pPr>
              <w:numPr>
                <w:ilvl w:val="0"/>
                <w:numId w:val="28"/>
              </w:numPr>
              <w:tabs>
                <w:tab w:val="clear" w:pos="0"/>
                <w:tab w:val="num" w:pos="283"/>
              </w:tabs>
              <w:ind w:left="566" w:hanging="283"/>
              <w:rPr>
                <w:rFonts w:ascii="Arial" w:hAnsi="Arial" w:cs="Arial"/>
                <w:sz w:val="20"/>
                <w:szCs w:val="20"/>
              </w:rPr>
            </w:pPr>
            <w:r>
              <w:rPr>
                <w:rFonts w:ascii="Arial" w:hAnsi="Arial" w:cs="Arial"/>
                <w:sz w:val="20"/>
                <w:szCs w:val="20"/>
              </w:rPr>
              <w:t>macchine operatrici</w:t>
            </w:r>
          </w:p>
          <w:p w:rsidR="00DB1253" w:rsidRDefault="00DB1253" w:rsidP="00DB1253">
            <w:pPr>
              <w:numPr>
                <w:ilvl w:val="0"/>
                <w:numId w:val="28"/>
              </w:numPr>
              <w:tabs>
                <w:tab w:val="clear" w:pos="0"/>
                <w:tab w:val="num" w:pos="283"/>
              </w:tabs>
              <w:ind w:left="566" w:hanging="283"/>
              <w:rPr>
                <w:rFonts w:ascii="Arial" w:hAnsi="Arial" w:cs="Arial"/>
                <w:sz w:val="20"/>
                <w:szCs w:val="20"/>
              </w:rPr>
            </w:pPr>
            <w:r>
              <w:rPr>
                <w:rFonts w:ascii="Arial" w:hAnsi="Arial" w:cs="Arial"/>
                <w:sz w:val="20"/>
                <w:szCs w:val="20"/>
              </w:rPr>
              <w:t>caratteristiche e p.ti di funzionamento.</w:t>
            </w:r>
          </w:p>
          <w:p w:rsidR="00DB1253" w:rsidRDefault="00DB1253" w:rsidP="00DB1253">
            <w:pPr>
              <w:numPr>
                <w:ilvl w:val="0"/>
                <w:numId w:val="28"/>
              </w:numPr>
              <w:tabs>
                <w:tab w:val="clear" w:pos="0"/>
                <w:tab w:val="num" w:pos="283"/>
              </w:tabs>
              <w:ind w:left="566" w:hanging="283"/>
              <w:rPr>
                <w:rFonts w:ascii="Arial" w:hAnsi="Arial" w:cs="Arial"/>
                <w:sz w:val="16"/>
                <w:szCs w:val="16"/>
              </w:rPr>
            </w:pPr>
            <w:r>
              <w:rPr>
                <w:rFonts w:ascii="Arial" w:hAnsi="Arial" w:cs="Arial"/>
                <w:sz w:val="20"/>
                <w:szCs w:val="20"/>
              </w:rPr>
              <w:t>pompe volumetriche e dinam.</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Marzo</w:t>
            </w:r>
          </w:p>
          <w:p w:rsidR="00DB1253" w:rsidRDefault="00DB1253" w:rsidP="002016A7">
            <w:pPr>
              <w:jc w:val="center"/>
              <w:rPr>
                <w:rFonts w:ascii="Arial" w:hAnsi="Arial" w:cs="Arial"/>
                <w:sz w:val="20"/>
              </w:rPr>
            </w:pPr>
            <w:r>
              <w:rPr>
                <w:rFonts w:ascii="Arial" w:hAnsi="Arial" w:cs="Arial"/>
                <w:sz w:val="16"/>
                <w:szCs w:val="16"/>
              </w:rPr>
              <w:t>8</w:t>
            </w:r>
          </w:p>
        </w:tc>
      </w:tr>
    </w:tbl>
    <w:p w:rsidR="00DB1253" w:rsidRDefault="00DB1253" w:rsidP="00DB1253">
      <w:pPr>
        <w:pStyle w:val="Corpodeltesto31"/>
        <w:rPr>
          <w:rFonts w:ascii="Arial" w:hAnsi="Arial" w:cs="Arial"/>
          <w:sz w:val="20"/>
        </w:rPr>
      </w:pPr>
    </w:p>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6 – TITOLO: DINAMICA I</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DB1253">
            <w:pPr>
              <w:numPr>
                <w:ilvl w:val="0"/>
                <w:numId w:val="28"/>
              </w:numPr>
              <w:tabs>
                <w:tab w:val="clear" w:pos="0"/>
                <w:tab w:val="num" w:pos="283"/>
              </w:tabs>
              <w:snapToGrid w:val="0"/>
              <w:ind w:left="283" w:hanging="283"/>
              <w:jc w:val="both"/>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DB1253">
            <w:pPr>
              <w:numPr>
                <w:ilvl w:val="0"/>
                <w:numId w:val="28"/>
              </w:numPr>
              <w:tabs>
                <w:tab w:val="clear" w:pos="0"/>
                <w:tab w:val="num" w:pos="283"/>
              </w:tabs>
              <w:ind w:left="566" w:hanging="283"/>
              <w:rPr>
                <w:rFonts w:ascii="Arial" w:hAnsi="Arial" w:cs="Arial"/>
                <w:sz w:val="20"/>
                <w:szCs w:val="20"/>
              </w:rPr>
            </w:pPr>
            <w:r>
              <w:rPr>
                <w:rFonts w:ascii="Arial" w:hAnsi="Arial" w:cs="Arial"/>
                <w:sz w:val="20"/>
                <w:szCs w:val="20"/>
              </w:rPr>
              <w:t>leggi fondamentali:1°,2° e 3° principio della dinamica</w:t>
            </w:r>
          </w:p>
          <w:p w:rsidR="00DB1253" w:rsidRDefault="00DB1253" w:rsidP="00DB1253">
            <w:pPr>
              <w:numPr>
                <w:ilvl w:val="0"/>
                <w:numId w:val="28"/>
              </w:numPr>
              <w:tabs>
                <w:tab w:val="clear" w:pos="0"/>
                <w:tab w:val="num" w:pos="283"/>
              </w:tabs>
              <w:ind w:left="566" w:hanging="283"/>
              <w:rPr>
                <w:rFonts w:ascii="Arial" w:hAnsi="Arial" w:cs="Arial"/>
                <w:sz w:val="20"/>
                <w:szCs w:val="20"/>
              </w:rPr>
            </w:pPr>
            <w:r>
              <w:rPr>
                <w:rFonts w:ascii="Arial" w:hAnsi="Arial" w:cs="Arial"/>
                <w:sz w:val="20"/>
                <w:szCs w:val="20"/>
              </w:rPr>
              <w:t>massa e peso dei corpi</w:t>
            </w:r>
          </w:p>
          <w:p w:rsidR="00DB1253" w:rsidRDefault="00DB1253" w:rsidP="00DB1253">
            <w:pPr>
              <w:numPr>
                <w:ilvl w:val="0"/>
                <w:numId w:val="28"/>
              </w:numPr>
              <w:tabs>
                <w:tab w:val="clear" w:pos="0"/>
                <w:tab w:val="num" w:pos="283"/>
              </w:tabs>
              <w:ind w:left="566" w:hanging="283"/>
              <w:rPr>
                <w:rFonts w:ascii="Arial" w:hAnsi="Arial" w:cs="Arial"/>
                <w:b/>
                <w:sz w:val="20"/>
                <w:szCs w:val="20"/>
              </w:rPr>
            </w:pPr>
            <w:r>
              <w:rPr>
                <w:rFonts w:ascii="Arial" w:hAnsi="Arial" w:cs="Arial"/>
                <w:sz w:val="20"/>
                <w:szCs w:val="20"/>
              </w:rPr>
              <w:t>forze d’inerzia</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DB1253">
            <w:pPr>
              <w:numPr>
                <w:ilvl w:val="0"/>
                <w:numId w:val="13"/>
              </w:numPr>
              <w:tabs>
                <w:tab w:val="clear" w:pos="0"/>
                <w:tab w:val="num" w:pos="283"/>
              </w:tabs>
              <w:ind w:left="566" w:hanging="283"/>
              <w:rPr>
                <w:rFonts w:ascii="Arial" w:hAnsi="Arial" w:cs="Arial"/>
                <w:sz w:val="20"/>
                <w:szCs w:val="20"/>
              </w:rPr>
            </w:pPr>
            <w:r>
              <w:rPr>
                <w:rFonts w:ascii="Arial" w:hAnsi="Arial" w:cs="Arial"/>
                <w:sz w:val="20"/>
                <w:szCs w:val="20"/>
              </w:rPr>
              <w:t>dinamica del punto materiale:lavoro,energia,potenza</w:t>
            </w:r>
          </w:p>
          <w:p w:rsidR="00DB1253" w:rsidRDefault="00DB1253" w:rsidP="00DB1253">
            <w:pPr>
              <w:numPr>
                <w:ilvl w:val="0"/>
                <w:numId w:val="13"/>
              </w:numPr>
              <w:tabs>
                <w:tab w:val="clear" w:pos="0"/>
                <w:tab w:val="num" w:pos="283"/>
              </w:tabs>
              <w:ind w:left="566" w:hanging="283"/>
              <w:rPr>
                <w:rFonts w:ascii="Arial" w:hAnsi="Arial" w:cs="Arial"/>
                <w:sz w:val="16"/>
                <w:szCs w:val="16"/>
              </w:rPr>
            </w:pPr>
            <w:r>
              <w:rPr>
                <w:rFonts w:ascii="Arial" w:hAnsi="Arial" w:cs="Arial"/>
                <w:sz w:val="20"/>
                <w:szCs w:val="20"/>
              </w:rPr>
              <w:t>teorema dell’energia cinetica e della quantità di moto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Marzo</w:t>
            </w:r>
          </w:p>
          <w:p w:rsidR="00DB1253" w:rsidRDefault="00DB1253" w:rsidP="002016A7">
            <w:pPr>
              <w:jc w:val="center"/>
              <w:rPr>
                <w:rFonts w:ascii="Arial" w:hAnsi="Arial" w:cs="Arial"/>
                <w:sz w:val="16"/>
                <w:szCs w:val="16"/>
              </w:rPr>
            </w:pPr>
            <w:r>
              <w:rPr>
                <w:rFonts w:ascii="Arial" w:hAnsi="Arial" w:cs="Arial"/>
                <w:sz w:val="16"/>
                <w:szCs w:val="16"/>
              </w:rPr>
              <w:t>Aprile</w:t>
            </w:r>
          </w:p>
          <w:p w:rsidR="00DB1253" w:rsidRDefault="00DB1253" w:rsidP="002016A7">
            <w:pPr>
              <w:jc w:val="center"/>
              <w:rPr>
                <w:rFonts w:ascii="Arial" w:hAnsi="Arial" w:cs="Arial"/>
                <w:b/>
                <w:sz w:val="20"/>
                <w:szCs w:val="20"/>
              </w:rPr>
            </w:pPr>
            <w:r>
              <w:rPr>
                <w:rFonts w:ascii="Arial" w:hAnsi="Arial" w:cs="Arial"/>
                <w:sz w:val="16"/>
                <w:szCs w:val="16"/>
              </w:rPr>
              <w:t>12</w:t>
            </w:r>
          </w:p>
        </w:tc>
      </w:tr>
    </w:tbl>
    <w:p w:rsidR="00DB1253" w:rsidRDefault="00DB1253" w:rsidP="00DB1253">
      <w:pPr>
        <w:jc w:val="both"/>
        <w:rPr>
          <w:rFonts w:ascii="Arial" w:hAnsi="Arial" w:cs="Arial"/>
          <w:b/>
          <w:sz w:val="20"/>
          <w:szCs w:val="20"/>
        </w:rPr>
      </w:pPr>
    </w:p>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7 – TITOLO: DINAMICA II</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DB1253">
            <w:pPr>
              <w:numPr>
                <w:ilvl w:val="0"/>
                <w:numId w:val="28"/>
              </w:numPr>
              <w:tabs>
                <w:tab w:val="clear" w:pos="0"/>
                <w:tab w:val="num" w:pos="283"/>
              </w:tabs>
              <w:snapToGrid w:val="0"/>
              <w:ind w:left="283" w:hanging="283"/>
              <w:jc w:val="both"/>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DB1253">
            <w:pPr>
              <w:numPr>
                <w:ilvl w:val="0"/>
                <w:numId w:val="18"/>
              </w:numPr>
              <w:tabs>
                <w:tab w:val="clear" w:pos="0"/>
                <w:tab w:val="num" w:pos="360"/>
              </w:tabs>
              <w:rPr>
                <w:rFonts w:ascii="Arial" w:hAnsi="Arial" w:cs="Arial"/>
                <w:sz w:val="20"/>
                <w:szCs w:val="20"/>
              </w:rPr>
            </w:pPr>
            <w:r>
              <w:rPr>
                <w:rFonts w:ascii="Arial" w:hAnsi="Arial" w:cs="Arial"/>
                <w:sz w:val="20"/>
                <w:szCs w:val="20"/>
              </w:rPr>
              <w:t>dinamica dei corpi rigidi</w:t>
            </w:r>
          </w:p>
          <w:p w:rsidR="00DB1253" w:rsidRDefault="00DB1253" w:rsidP="00DB1253">
            <w:pPr>
              <w:numPr>
                <w:ilvl w:val="0"/>
                <w:numId w:val="18"/>
              </w:numPr>
              <w:tabs>
                <w:tab w:val="clear" w:pos="0"/>
                <w:tab w:val="num" w:pos="360"/>
              </w:tabs>
              <w:rPr>
                <w:rFonts w:ascii="Arial" w:hAnsi="Arial" w:cs="Arial"/>
                <w:b/>
                <w:sz w:val="20"/>
                <w:szCs w:val="20"/>
              </w:rPr>
            </w:pPr>
            <w:r>
              <w:rPr>
                <w:rFonts w:ascii="Arial" w:hAnsi="Arial" w:cs="Arial"/>
                <w:sz w:val="20"/>
                <w:szCs w:val="20"/>
              </w:rPr>
              <w:t>teorema del moto del baricentro</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DB1253">
            <w:pPr>
              <w:numPr>
                <w:ilvl w:val="0"/>
                <w:numId w:val="16"/>
              </w:numPr>
              <w:tabs>
                <w:tab w:val="clear" w:pos="0"/>
                <w:tab w:val="num" w:pos="360"/>
              </w:tabs>
              <w:rPr>
                <w:rFonts w:ascii="Arial" w:hAnsi="Arial" w:cs="Arial"/>
                <w:sz w:val="20"/>
                <w:szCs w:val="20"/>
              </w:rPr>
            </w:pPr>
            <w:r>
              <w:rPr>
                <w:rFonts w:ascii="Arial" w:hAnsi="Arial" w:cs="Arial"/>
                <w:sz w:val="20"/>
                <w:szCs w:val="20"/>
              </w:rPr>
              <w:t>momento d’inerzia di massa</w:t>
            </w:r>
          </w:p>
          <w:p w:rsidR="00DB1253" w:rsidRDefault="00DB1253" w:rsidP="00DB1253">
            <w:pPr>
              <w:numPr>
                <w:ilvl w:val="0"/>
                <w:numId w:val="16"/>
              </w:numPr>
              <w:tabs>
                <w:tab w:val="clear" w:pos="0"/>
                <w:tab w:val="num" w:pos="360"/>
              </w:tabs>
              <w:rPr>
                <w:rFonts w:ascii="Arial" w:hAnsi="Arial" w:cs="Arial"/>
                <w:b/>
                <w:sz w:val="20"/>
                <w:szCs w:val="20"/>
              </w:rPr>
            </w:pPr>
            <w:r>
              <w:rPr>
                <w:rFonts w:ascii="Arial" w:hAnsi="Arial" w:cs="Arial"/>
                <w:sz w:val="20"/>
                <w:szCs w:val="20"/>
              </w:rPr>
              <w:t>equazione fondamentale della dinamica dei corpi rotanti</w:t>
            </w:r>
          </w:p>
          <w:p w:rsidR="00DB1253" w:rsidRDefault="00DB1253" w:rsidP="002016A7">
            <w:pPr>
              <w:rPr>
                <w:rFonts w:ascii="Arial" w:hAnsi="Arial" w:cs="Arial"/>
                <w:sz w:val="20"/>
                <w:szCs w:val="20"/>
              </w:rPr>
            </w:pPr>
            <w:r>
              <w:rPr>
                <w:rFonts w:ascii="Arial" w:hAnsi="Arial" w:cs="Arial"/>
                <w:b/>
                <w:sz w:val="20"/>
                <w:szCs w:val="20"/>
              </w:rPr>
              <w:t>Unità 3</w:t>
            </w:r>
          </w:p>
          <w:p w:rsidR="00DB1253" w:rsidRDefault="00DB1253" w:rsidP="00DB1253">
            <w:pPr>
              <w:numPr>
                <w:ilvl w:val="0"/>
                <w:numId w:val="26"/>
              </w:numPr>
              <w:tabs>
                <w:tab w:val="clear" w:pos="0"/>
                <w:tab w:val="num" w:pos="720"/>
              </w:tabs>
              <w:ind w:left="720"/>
              <w:rPr>
                <w:rFonts w:ascii="Arial" w:hAnsi="Arial" w:cs="Arial"/>
                <w:sz w:val="20"/>
                <w:szCs w:val="20"/>
              </w:rPr>
            </w:pPr>
            <w:r>
              <w:rPr>
                <w:rFonts w:ascii="Arial" w:hAnsi="Arial" w:cs="Arial"/>
                <w:sz w:val="20"/>
                <w:szCs w:val="20"/>
              </w:rPr>
              <w:t>t. dell’en. cinetica e q. tà di moto</w:t>
            </w:r>
          </w:p>
          <w:p w:rsidR="00DB1253" w:rsidRDefault="00DB1253" w:rsidP="00DB1253">
            <w:pPr>
              <w:numPr>
                <w:ilvl w:val="0"/>
                <w:numId w:val="26"/>
              </w:numPr>
              <w:tabs>
                <w:tab w:val="clear" w:pos="0"/>
                <w:tab w:val="num" w:pos="720"/>
              </w:tabs>
              <w:ind w:left="720"/>
              <w:rPr>
                <w:rFonts w:ascii="Arial" w:hAnsi="Arial" w:cs="Arial"/>
                <w:sz w:val="20"/>
                <w:szCs w:val="20"/>
              </w:rPr>
            </w:pPr>
            <w:r>
              <w:rPr>
                <w:rFonts w:ascii="Arial" w:hAnsi="Arial" w:cs="Arial"/>
                <w:sz w:val="20"/>
                <w:szCs w:val="20"/>
              </w:rPr>
              <w:t>t. del momento della q.tà di moto</w:t>
            </w:r>
          </w:p>
          <w:p w:rsidR="00DB1253" w:rsidRDefault="00DB1253" w:rsidP="00DB1253">
            <w:pPr>
              <w:numPr>
                <w:ilvl w:val="0"/>
                <w:numId w:val="26"/>
              </w:numPr>
              <w:tabs>
                <w:tab w:val="clear" w:pos="0"/>
                <w:tab w:val="num" w:pos="720"/>
              </w:tabs>
              <w:ind w:left="720"/>
              <w:rPr>
                <w:rFonts w:ascii="Arial" w:hAnsi="Arial" w:cs="Arial"/>
                <w:sz w:val="16"/>
                <w:szCs w:val="16"/>
              </w:rPr>
            </w:pPr>
            <w:r>
              <w:rPr>
                <w:rFonts w:ascii="Arial" w:hAnsi="Arial" w:cs="Arial"/>
                <w:sz w:val="20"/>
                <w:szCs w:val="20"/>
              </w:rPr>
              <w:t>fenomeno dell’urto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Aprile</w:t>
            </w:r>
          </w:p>
          <w:p w:rsidR="00DB1253" w:rsidRDefault="00DB1253" w:rsidP="002016A7">
            <w:pPr>
              <w:jc w:val="center"/>
              <w:rPr>
                <w:rFonts w:ascii="Arial" w:hAnsi="Arial" w:cs="Arial"/>
                <w:sz w:val="16"/>
                <w:szCs w:val="16"/>
              </w:rPr>
            </w:pPr>
            <w:r>
              <w:rPr>
                <w:rFonts w:ascii="Arial" w:hAnsi="Arial" w:cs="Arial"/>
                <w:sz w:val="16"/>
                <w:szCs w:val="16"/>
              </w:rPr>
              <w:t>Maggio</w:t>
            </w:r>
          </w:p>
          <w:p w:rsidR="00DB1253" w:rsidRDefault="00DB1253" w:rsidP="002016A7">
            <w:pPr>
              <w:jc w:val="center"/>
              <w:rPr>
                <w:rFonts w:ascii="Arial" w:hAnsi="Arial" w:cs="Arial"/>
                <w:b/>
                <w:sz w:val="20"/>
                <w:szCs w:val="20"/>
              </w:rPr>
            </w:pPr>
            <w:r>
              <w:rPr>
                <w:rFonts w:ascii="Arial" w:hAnsi="Arial" w:cs="Arial"/>
                <w:sz w:val="16"/>
                <w:szCs w:val="16"/>
              </w:rPr>
              <w:t>10</w:t>
            </w:r>
          </w:p>
        </w:tc>
      </w:tr>
    </w:tbl>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8 – TITOLO: RESISTENZE PASSIVE</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DB1253">
            <w:pPr>
              <w:numPr>
                <w:ilvl w:val="0"/>
                <w:numId w:val="28"/>
              </w:numPr>
              <w:tabs>
                <w:tab w:val="clear" w:pos="0"/>
                <w:tab w:val="num" w:pos="283"/>
              </w:tabs>
              <w:snapToGrid w:val="0"/>
              <w:ind w:left="283" w:hanging="283"/>
              <w:jc w:val="both"/>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DB1253">
            <w:pPr>
              <w:numPr>
                <w:ilvl w:val="0"/>
                <w:numId w:val="21"/>
              </w:numPr>
              <w:tabs>
                <w:tab w:val="clear" w:pos="0"/>
                <w:tab w:val="num" w:pos="360"/>
              </w:tabs>
              <w:ind w:left="780"/>
              <w:rPr>
                <w:rFonts w:ascii="Arial" w:hAnsi="Arial" w:cs="Arial"/>
                <w:sz w:val="20"/>
                <w:szCs w:val="20"/>
              </w:rPr>
            </w:pPr>
            <w:r>
              <w:rPr>
                <w:rFonts w:ascii="Arial" w:hAnsi="Arial" w:cs="Arial"/>
                <w:sz w:val="20"/>
                <w:szCs w:val="20"/>
              </w:rPr>
              <w:t>res. di attr. radente e attr.volvente</w:t>
            </w:r>
          </w:p>
          <w:p w:rsidR="00DB1253" w:rsidRDefault="00DB1253" w:rsidP="00DB1253">
            <w:pPr>
              <w:numPr>
                <w:ilvl w:val="0"/>
                <w:numId w:val="21"/>
              </w:numPr>
              <w:tabs>
                <w:tab w:val="clear" w:pos="0"/>
                <w:tab w:val="num" w:pos="360"/>
              </w:tabs>
              <w:ind w:left="780"/>
              <w:rPr>
                <w:rFonts w:ascii="Arial" w:hAnsi="Arial" w:cs="Arial"/>
                <w:b/>
                <w:sz w:val="20"/>
                <w:szCs w:val="20"/>
              </w:rPr>
            </w:pPr>
            <w:r>
              <w:rPr>
                <w:rFonts w:ascii="Arial" w:hAnsi="Arial" w:cs="Arial"/>
                <w:sz w:val="20"/>
                <w:szCs w:val="20"/>
              </w:rPr>
              <w:t>resistenza del mezzo</w:t>
            </w:r>
          </w:p>
          <w:p w:rsidR="00DB1253" w:rsidRDefault="00DB1253" w:rsidP="002016A7">
            <w:pPr>
              <w:ind w:left="60"/>
              <w:rPr>
                <w:rFonts w:ascii="Arial" w:hAnsi="Arial" w:cs="Arial"/>
                <w:sz w:val="20"/>
                <w:szCs w:val="20"/>
              </w:rPr>
            </w:pPr>
            <w:r>
              <w:rPr>
                <w:rFonts w:ascii="Arial" w:hAnsi="Arial" w:cs="Arial"/>
                <w:b/>
                <w:sz w:val="20"/>
                <w:szCs w:val="20"/>
              </w:rPr>
              <w:t>Unità 2</w:t>
            </w:r>
          </w:p>
          <w:p w:rsidR="00DB1253" w:rsidRDefault="00DB1253" w:rsidP="00DB1253">
            <w:pPr>
              <w:numPr>
                <w:ilvl w:val="0"/>
                <w:numId w:val="21"/>
              </w:numPr>
              <w:tabs>
                <w:tab w:val="clear" w:pos="0"/>
                <w:tab w:val="num" w:pos="360"/>
              </w:tabs>
              <w:ind w:left="780"/>
              <w:rPr>
                <w:rFonts w:ascii="Arial" w:hAnsi="Arial" w:cs="Arial"/>
                <w:sz w:val="20"/>
                <w:szCs w:val="20"/>
              </w:rPr>
            </w:pPr>
            <w:r>
              <w:rPr>
                <w:rFonts w:ascii="Arial" w:hAnsi="Arial" w:cs="Arial"/>
                <w:sz w:val="20"/>
                <w:szCs w:val="20"/>
              </w:rPr>
              <w:t>forze di aderenza</w:t>
            </w:r>
          </w:p>
          <w:p w:rsidR="00DB1253" w:rsidRDefault="00DB1253" w:rsidP="00DB1253">
            <w:pPr>
              <w:numPr>
                <w:ilvl w:val="0"/>
                <w:numId w:val="21"/>
              </w:numPr>
              <w:tabs>
                <w:tab w:val="clear" w:pos="0"/>
                <w:tab w:val="num" w:pos="360"/>
              </w:tabs>
              <w:ind w:left="780"/>
              <w:rPr>
                <w:rFonts w:ascii="Arial" w:hAnsi="Arial" w:cs="Arial"/>
                <w:sz w:val="16"/>
                <w:szCs w:val="16"/>
              </w:rPr>
            </w:pPr>
            <w:r>
              <w:rPr>
                <w:rFonts w:ascii="Arial" w:hAnsi="Arial" w:cs="Arial"/>
                <w:sz w:val="20"/>
                <w:szCs w:val="20"/>
              </w:rPr>
              <w:t>utilizz.ne del fenomeno dell’attrito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Maggio</w:t>
            </w:r>
          </w:p>
          <w:p w:rsidR="00DB1253" w:rsidRDefault="00DB1253" w:rsidP="002016A7">
            <w:pPr>
              <w:jc w:val="center"/>
              <w:rPr>
                <w:rFonts w:ascii="Arial" w:hAnsi="Arial" w:cs="Arial"/>
                <w:sz w:val="16"/>
                <w:szCs w:val="16"/>
              </w:rPr>
            </w:pPr>
            <w:r>
              <w:rPr>
                <w:rFonts w:ascii="Arial" w:hAnsi="Arial" w:cs="Arial"/>
                <w:sz w:val="16"/>
                <w:szCs w:val="16"/>
              </w:rPr>
              <w:t>Giugno</w:t>
            </w:r>
          </w:p>
          <w:p w:rsidR="00DB1253" w:rsidRDefault="00DB1253" w:rsidP="002016A7">
            <w:pPr>
              <w:jc w:val="center"/>
              <w:rPr>
                <w:rFonts w:ascii="Arial" w:hAnsi="Arial" w:cs="Arial"/>
                <w:sz w:val="20"/>
                <w:szCs w:val="20"/>
              </w:rPr>
            </w:pPr>
            <w:r>
              <w:rPr>
                <w:rFonts w:ascii="Arial" w:hAnsi="Arial" w:cs="Arial"/>
                <w:sz w:val="16"/>
                <w:szCs w:val="16"/>
              </w:rPr>
              <w:t>7</w:t>
            </w:r>
          </w:p>
        </w:tc>
      </w:tr>
    </w:tbl>
    <w:p w:rsidR="00DB1253" w:rsidRDefault="00DB1253" w:rsidP="00DB1253">
      <w:pPr>
        <w:rPr>
          <w:rFonts w:ascii="Arial" w:hAnsi="Arial" w:cs="Arial"/>
          <w:sz w:val="20"/>
          <w:szCs w:val="20"/>
        </w:rPr>
      </w:pPr>
    </w:p>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9 – TITOLO: LABORATORIO MACCHINE A FLUIDO</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DB1253">
            <w:pPr>
              <w:numPr>
                <w:ilvl w:val="0"/>
                <w:numId w:val="28"/>
              </w:numPr>
              <w:tabs>
                <w:tab w:val="clear" w:pos="0"/>
                <w:tab w:val="num" w:pos="283"/>
              </w:tabs>
              <w:snapToGrid w:val="0"/>
              <w:ind w:left="283" w:hanging="283"/>
              <w:jc w:val="both"/>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b/>
                <w:sz w:val="18"/>
              </w:rPr>
            </w:pPr>
            <w:r>
              <w:rPr>
                <w:rFonts w:ascii="Arial" w:hAnsi="Arial" w:cs="Arial"/>
                <w:b/>
                <w:sz w:val="18"/>
              </w:rPr>
              <w:t>Unità 1</w:t>
            </w:r>
            <w:r>
              <w:rPr>
                <w:rFonts w:ascii="Arial" w:hAnsi="Arial" w:cs="Arial"/>
                <w:sz w:val="18"/>
              </w:rPr>
              <w:t>:  Taratura di un manometro e vacuometro</w:t>
            </w:r>
            <w:r>
              <w:rPr>
                <w:rFonts w:ascii="Arial" w:hAnsi="Arial" w:cs="Arial"/>
                <w:b/>
                <w:sz w:val="18"/>
              </w:rPr>
              <w:t xml:space="preserve"> </w:t>
            </w:r>
          </w:p>
          <w:p w:rsidR="00DB1253" w:rsidRDefault="00DB1253" w:rsidP="002016A7">
            <w:pPr>
              <w:rPr>
                <w:rFonts w:ascii="Arial" w:hAnsi="Arial" w:cs="Arial"/>
                <w:b/>
                <w:sz w:val="18"/>
              </w:rPr>
            </w:pPr>
            <w:r>
              <w:rPr>
                <w:rFonts w:ascii="Arial" w:hAnsi="Arial" w:cs="Arial"/>
                <w:b/>
                <w:sz w:val="18"/>
              </w:rPr>
              <w:t>Unità 2:</w:t>
            </w:r>
            <w:r>
              <w:rPr>
                <w:rFonts w:ascii="Arial" w:hAnsi="Arial" w:cs="Arial"/>
                <w:sz w:val="18"/>
              </w:rPr>
              <w:t xml:space="preserve">  Misure idrauliche al banco didattico: misure di portata e pressione </w:t>
            </w:r>
          </w:p>
          <w:p w:rsidR="00DB1253" w:rsidRDefault="00DB1253" w:rsidP="002016A7">
            <w:pPr>
              <w:rPr>
                <w:rFonts w:ascii="Arial" w:hAnsi="Arial" w:cs="Arial"/>
                <w:b/>
                <w:sz w:val="18"/>
              </w:rPr>
            </w:pPr>
            <w:r>
              <w:rPr>
                <w:rFonts w:ascii="Arial" w:hAnsi="Arial" w:cs="Arial"/>
                <w:b/>
                <w:sz w:val="18"/>
              </w:rPr>
              <w:t>Unità 3</w:t>
            </w:r>
            <w:r>
              <w:rPr>
                <w:rFonts w:ascii="Arial" w:hAnsi="Arial" w:cs="Arial"/>
                <w:sz w:val="18"/>
              </w:rPr>
              <w:t xml:space="preserve">: </w:t>
            </w:r>
            <w:r>
              <w:rPr>
                <w:rFonts w:ascii="Arial" w:hAnsi="Arial" w:cs="Arial"/>
                <w:b/>
                <w:sz w:val="18"/>
              </w:rPr>
              <w:t xml:space="preserve"> </w:t>
            </w:r>
            <w:r>
              <w:rPr>
                <w:rFonts w:ascii="Arial" w:hAnsi="Arial" w:cs="Arial"/>
                <w:sz w:val="18"/>
              </w:rPr>
              <w:t xml:space="preserve">Misura di portata con diaframma e venturimetro </w:t>
            </w:r>
          </w:p>
          <w:p w:rsidR="00DB1253" w:rsidRDefault="00DB1253" w:rsidP="002016A7">
            <w:pPr>
              <w:rPr>
                <w:rFonts w:ascii="Arial" w:hAnsi="Arial" w:cs="Arial"/>
                <w:b/>
                <w:sz w:val="18"/>
              </w:rPr>
            </w:pPr>
            <w:r>
              <w:rPr>
                <w:rFonts w:ascii="Arial" w:hAnsi="Arial" w:cs="Arial"/>
                <w:b/>
                <w:sz w:val="18"/>
              </w:rPr>
              <w:t>Unità 4:</w:t>
            </w:r>
            <w:r>
              <w:rPr>
                <w:rFonts w:ascii="Arial" w:hAnsi="Arial" w:cs="Arial"/>
                <w:sz w:val="18"/>
              </w:rPr>
              <w:t xml:space="preserve">  Prova di viscosità</w:t>
            </w:r>
          </w:p>
          <w:p w:rsidR="00DB1253" w:rsidRDefault="00DB1253" w:rsidP="002016A7">
            <w:pPr>
              <w:rPr>
                <w:rFonts w:ascii="Arial" w:hAnsi="Arial" w:cs="Arial"/>
                <w:b/>
                <w:sz w:val="18"/>
              </w:rPr>
            </w:pPr>
            <w:r>
              <w:rPr>
                <w:rFonts w:ascii="Arial" w:hAnsi="Arial" w:cs="Arial"/>
                <w:b/>
                <w:sz w:val="18"/>
              </w:rPr>
              <w:t>Unità 5:</w:t>
            </w:r>
            <w:r>
              <w:rPr>
                <w:rFonts w:ascii="Arial" w:hAnsi="Arial" w:cs="Arial"/>
                <w:sz w:val="18"/>
              </w:rPr>
              <w:t xml:space="preserve"> Determinazione perdite di carico</w:t>
            </w:r>
          </w:p>
          <w:p w:rsidR="00DB1253" w:rsidRDefault="00DB1253" w:rsidP="002016A7">
            <w:pPr>
              <w:rPr>
                <w:rFonts w:ascii="Arial" w:hAnsi="Arial" w:cs="Arial"/>
                <w:b/>
                <w:sz w:val="18"/>
              </w:rPr>
            </w:pPr>
            <w:r>
              <w:rPr>
                <w:rFonts w:ascii="Arial" w:hAnsi="Arial" w:cs="Arial"/>
                <w:b/>
                <w:sz w:val="18"/>
              </w:rPr>
              <w:t>Unità 6</w:t>
            </w:r>
            <w:r>
              <w:rPr>
                <w:rFonts w:ascii="Arial" w:hAnsi="Arial" w:cs="Arial"/>
                <w:sz w:val="18"/>
              </w:rPr>
              <w:t>: Misure di portata con stramazzo Bazin</w:t>
            </w:r>
          </w:p>
          <w:p w:rsidR="00DB1253" w:rsidRDefault="00DB1253" w:rsidP="002016A7">
            <w:pPr>
              <w:rPr>
                <w:rFonts w:ascii="Arial" w:hAnsi="Arial" w:cs="Arial"/>
                <w:b/>
                <w:sz w:val="18"/>
              </w:rPr>
            </w:pPr>
            <w:r>
              <w:rPr>
                <w:rFonts w:ascii="Arial" w:hAnsi="Arial" w:cs="Arial"/>
                <w:b/>
                <w:sz w:val="18"/>
              </w:rPr>
              <w:t xml:space="preserve">Unità 7: </w:t>
            </w:r>
            <w:r>
              <w:rPr>
                <w:rFonts w:ascii="Arial" w:hAnsi="Arial" w:cs="Arial"/>
                <w:sz w:val="18"/>
              </w:rPr>
              <w:t xml:space="preserve">Pompa determinazione curve caratteristiche </w:t>
            </w:r>
          </w:p>
          <w:p w:rsidR="00DB1253" w:rsidRDefault="00DB1253" w:rsidP="002016A7">
            <w:pPr>
              <w:rPr>
                <w:rFonts w:ascii="Arial" w:hAnsi="Arial" w:cs="Arial"/>
                <w:sz w:val="16"/>
                <w:szCs w:val="16"/>
                <w:lang w:val="en-US"/>
              </w:rPr>
            </w:pPr>
            <w:r>
              <w:rPr>
                <w:rFonts w:ascii="Arial" w:hAnsi="Arial" w:cs="Arial"/>
                <w:b/>
                <w:sz w:val="18"/>
              </w:rPr>
              <w:t xml:space="preserve">Unità 8: </w:t>
            </w:r>
            <w:r>
              <w:rPr>
                <w:rFonts w:ascii="Arial" w:hAnsi="Arial" w:cs="Arial"/>
                <w:sz w:val="18"/>
              </w:rPr>
              <w:t>Turbina Pelton didattica</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lang w:val="en-US"/>
              </w:rPr>
            </w:pPr>
            <w:r>
              <w:rPr>
                <w:rFonts w:ascii="Arial" w:hAnsi="Arial" w:cs="Arial"/>
                <w:sz w:val="16"/>
                <w:szCs w:val="16"/>
                <w:lang w:val="en-US"/>
              </w:rPr>
              <w:t>Set-Ott.</w:t>
            </w:r>
          </w:p>
          <w:p w:rsidR="00DB1253" w:rsidRDefault="00DB1253" w:rsidP="002016A7">
            <w:pPr>
              <w:jc w:val="center"/>
              <w:rPr>
                <w:rFonts w:ascii="Arial" w:hAnsi="Arial" w:cs="Arial"/>
                <w:sz w:val="16"/>
                <w:szCs w:val="16"/>
                <w:lang w:val="en-US"/>
              </w:rPr>
            </w:pPr>
            <w:r>
              <w:rPr>
                <w:rFonts w:ascii="Arial" w:hAnsi="Arial" w:cs="Arial"/>
                <w:sz w:val="16"/>
                <w:szCs w:val="16"/>
                <w:lang w:val="en-US"/>
              </w:rPr>
              <w:t>Ott-Nov.</w:t>
            </w:r>
          </w:p>
          <w:p w:rsidR="00DB1253" w:rsidRDefault="00DB1253" w:rsidP="002016A7">
            <w:pPr>
              <w:jc w:val="center"/>
              <w:rPr>
                <w:rFonts w:ascii="Arial" w:hAnsi="Arial" w:cs="Arial"/>
                <w:sz w:val="16"/>
                <w:szCs w:val="16"/>
                <w:lang w:val="de-DE"/>
              </w:rPr>
            </w:pPr>
            <w:r>
              <w:rPr>
                <w:rFonts w:ascii="Arial" w:hAnsi="Arial" w:cs="Arial"/>
                <w:sz w:val="16"/>
                <w:szCs w:val="16"/>
                <w:lang w:val="en-US"/>
              </w:rPr>
              <w:t>Nov.</w:t>
            </w:r>
          </w:p>
          <w:p w:rsidR="00DB1253" w:rsidRDefault="00DB1253" w:rsidP="002016A7">
            <w:pPr>
              <w:jc w:val="center"/>
              <w:rPr>
                <w:rFonts w:ascii="Arial" w:hAnsi="Arial" w:cs="Arial"/>
                <w:sz w:val="16"/>
                <w:szCs w:val="16"/>
                <w:lang w:val="de-DE"/>
              </w:rPr>
            </w:pPr>
            <w:r>
              <w:rPr>
                <w:rFonts w:ascii="Arial" w:hAnsi="Arial" w:cs="Arial"/>
                <w:sz w:val="16"/>
                <w:szCs w:val="16"/>
                <w:lang w:val="de-DE"/>
              </w:rPr>
              <w:t>Dic.</w:t>
            </w:r>
          </w:p>
          <w:p w:rsidR="00DB1253" w:rsidRDefault="00DB1253" w:rsidP="002016A7">
            <w:pPr>
              <w:jc w:val="center"/>
              <w:rPr>
                <w:rFonts w:ascii="Arial" w:hAnsi="Arial" w:cs="Arial"/>
                <w:sz w:val="16"/>
                <w:szCs w:val="16"/>
                <w:lang w:val="de-DE"/>
              </w:rPr>
            </w:pPr>
            <w:r>
              <w:rPr>
                <w:rFonts w:ascii="Arial" w:hAnsi="Arial" w:cs="Arial"/>
                <w:sz w:val="16"/>
                <w:szCs w:val="16"/>
                <w:lang w:val="de-DE"/>
              </w:rPr>
              <w:t>Gen-Feb.</w:t>
            </w:r>
          </w:p>
          <w:p w:rsidR="00DB1253" w:rsidRDefault="00DB1253" w:rsidP="002016A7">
            <w:pPr>
              <w:jc w:val="center"/>
              <w:rPr>
                <w:rFonts w:ascii="Arial" w:hAnsi="Arial" w:cs="Arial"/>
                <w:sz w:val="16"/>
                <w:szCs w:val="16"/>
                <w:lang w:val="de-DE"/>
              </w:rPr>
            </w:pPr>
            <w:r>
              <w:rPr>
                <w:rFonts w:ascii="Arial" w:hAnsi="Arial" w:cs="Arial"/>
                <w:sz w:val="16"/>
                <w:szCs w:val="16"/>
                <w:lang w:val="de-DE"/>
              </w:rPr>
              <w:t>Mar-Apr</w:t>
            </w:r>
          </w:p>
          <w:p w:rsidR="00DB1253" w:rsidRDefault="00DB1253" w:rsidP="002016A7">
            <w:pPr>
              <w:jc w:val="center"/>
              <w:rPr>
                <w:rFonts w:ascii="Arial" w:hAnsi="Arial" w:cs="Arial"/>
                <w:sz w:val="16"/>
                <w:szCs w:val="16"/>
              </w:rPr>
            </w:pPr>
            <w:r>
              <w:rPr>
                <w:rFonts w:ascii="Arial" w:hAnsi="Arial" w:cs="Arial"/>
                <w:sz w:val="16"/>
                <w:szCs w:val="16"/>
                <w:lang w:val="de-DE"/>
              </w:rPr>
              <w:t>Mag.</w:t>
            </w:r>
          </w:p>
          <w:p w:rsidR="00DB1253" w:rsidRDefault="00DB1253" w:rsidP="002016A7">
            <w:pPr>
              <w:jc w:val="center"/>
              <w:rPr>
                <w:rFonts w:ascii="Arial" w:hAnsi="Arial" w:cs="Arial"/>
                <w:sz w:val="16"/>
                <w:szCs w:val="16"/>
              </w:rPr>
            </w:pPr>
            <w:r>
              <w:rPr>
                <w:rFonts w:ascii="Arial" w:hAnsi="Arial" w:cs="Arial"/>
                <w:sz w:val="16"/>
                <w:szCs w:val="16"/>
              </w:rPr>
              <w:t>Mag-giu.</w:t>
            </w:r>
          </w:p>
          <w:p w:rsidR="00DB1253" w:rsidRDefault="00DB1253" w:rsidP="002016A7">
            <w:pPr>
              <w:jc w:val="center"/>
              <w:rPr>
                <w:rFonts w:ascii="Arial" w:hAnsi="Arial" w:cs="Arial"/>
                <w:b/>
                <w:sz w:val="20"/>
                <w:szCs w:val="20"/>
              </w:rPr>
            </w:pPr>
            <w:r>
              <w:rPr>
                <w:rFonts w:ascii="Arial" w:hAnsi="Arial" w:cs="Arial"/>
                <w:sz w:val="16"/>
                <w:szCs w:val="16"/>
              </w:rPr>
              <w:t>50</w:t>
            </w:r>
          </w:p>
        </w:tc>
      </w:tr>
    </w:tbl>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sz w:val="20"/>
          <w:szCs w:val="20"/>
        </w:rPr>
      </w:pPr>
      <w:r>
        <w:rPr>
          <w:rFonts w:ascii="Arial" w:hAnsi="Arial" w:cs="Arial"/>
          <w:b/>
          <w:sz w:val="20"/>
          <w:szCs w:val="20"/>
        </w:rPr>
        <w:t>2. METODOLOGIE</w:t>
      </w:r>
    </w:p>
    <w:p w:rsidR="00DB1253" w:rsidRDefault="00DB1253" w:rsidP="00DB1253">
      <w:pPr>
        <w:jc w:val="both"/>
        <w:rPr>
          <w:rFonts w:ascii="Arial" w:hAnsi="Arial" w:cs="Arial"/>
          <w:sz w:val="20"/>
          <w:szCs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DB1253" w:rsidTr="002016A7">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jc w:val="both"/>
              <w:rPr>
                <w:rFonts w:ascii="Arial" w:hAnsi="Arial" w:cs="Arial"/>
                <w:sz w:val="20"/>
                <w:szCs w:val="20"/>
              </w:rPr>
            </w:pPr>
            <w:r>
              <w:rPr>
                <w:rFonts w:ascii="Arial" w:hAnsi="Arial" w:cs="Arial"/>
                <w:sz w:val="20"/>
                <w:szCs w:val="20"/>
              </w:rPr>
              <w:t>Lezione frontale, lettura e comprensione del testo</w:t>
            </w:r>
          </w:p>
          <w:p w:rsidR="00DB1253" w:rsidRDefault="00DB1253" w:rsidP="002016A7">
            <w:pPr>
              <w:jc w:val="both"/>
              <w:rPr>
                <w:rFonts w:ascii="Arial" w:hAnsi="Arial" w:cs="Arial"/>
                <w:sz w:val="20"/>
                <w:szCs w:val="20"/>
              </w:rPr>
            </w:pPr>
            <w:r>
              <w:rPr>
                <w:rFonts w:ascii="Arial" w:hAnsi="Arial" w:cs="Arial"/>
                <w:sz w:val="20"/>
                <w:szCs w:val="20"/>
              </w:rPr>
              <w:t>Coinvolgimento degli alunni in esercitazioni guidate e colloqui di adeguamento e recupero</w:t>
            </w:r>
          </w:p>
          <w:p w:rsidR="00DB1253" w:rsidRDefault="00DB1253" w:rsidP="002016A7">
            <w:pPr>
              <w:jc w:val="both"/>
              <w:rPr>
                <w:rFonts w:ascii="Arial" w:hAnsi="Arial" w:cs="Arial"/>
                <w:sz w:val="20"/>
                <w:szCs w:val="20"/>
              </w:rPr>
            </w:pPr>
            <w:r>
              <w:rPr>
                <w:rFonts w:ascii="Arial" w:hAnsi="Arial" w:cs="Arial"/>
                <w:sz w:val="20"/>
                <w:szCs w:val="20"/>
              </w:rPr>
              <w:t>Correzione di esercizi proposti</w:t>
            </w:r>
          </w:p>
          <w:p w:rsidR="00DB1253" w:rsidRDefault="00DB1253" w:rsidP="002016A7">
            <w:pPr>
              <w:jc w:val="both"/>
              <w:rPr>
                <w:rFonts w:ascii="Arial" w:hAnsi="Arial" w:cs="Arial"/>
                <w:sz w:val="20"/>
              </w:rPr>
            </w:pPr>
            <w:r>
              <w:rPr>
                <w:rFonts w:ascii="Arial" w:hAnsi="Arial" w:cs="Arial"/>
                <w:sz w:val="20"/>
                <w:szCs w:val="20"/>
              </w:rPr>
              <w:t>Svolgimento in classe e a casa di un ampio numero di esercizi graduati in difficoltà</w:t>
            </w:r>
          </w:p>
        </w:tc>
      </w:tr>
    </w:tbl>
    <w:p w:rsidR="00DB1253" w:rsidRDefault="00DB1253" w:rsidP="00DB1253">
      <w:pPr>
        <w:pStyle w:val="Titolo7"/>
        <w:rPr>
          <w:rFonts w:ascii="Arial" w:hAnsi="Arial" w:cs="Arial"/>
          <w:sz w:val="20"/>
        </w:rPr>
      </w:pPr>
    </w:p>
    <w:p w:rsidR="00DB1253" w:rsidRDefault="00DB1253" w:rsidP="00DB1253">
      <w:pPr>
        <w:pStyle w:val="Titolo7"/>
        <w:rPr>
          <w:rFonts w:ascii="Arial" w:hAnsi="Arial" w:cs="Arial"/>
          <w:sz w:val="20"/>
        </w:rPr>
      </w:pPr>
      <w:r>
        <w:rPr>
          <w:rFonts w:ascii="Arial" w:hAnsi="Arial" w:cs="Arial"/>
          <w:sz w:val="20"/>
        </w:rPr>
        <w:t>3. MATERIALI DIDATTICI</w:t>
      </w:r>
    </w:p>
    <w:p w:rsidR="00DB1253" w:rsidRDefault="00DB1253" w:rsidP="00DB1253">
      <w:pPr>
        <w:jc w:val="both"/>
        <w:rPr>
          <w:rFonts w:ascii="Arial" w:hAnsi="Arial" w:cs="Arial"/>
          <w:sz w:val="20"/>
          <w:szCs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DB1253" w:rsidTr="002016A7">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DB1253">
            <w:pPr>
              <w:numPr>
                <w:ilvl w:val="0"/>
                <w:numId w:val="8"/>
              </w:numPr>
              <w:tabs>
                <w:tab w:val="clear" w:pos="0"/>
                <w:tab w:val="num" w:pos="360"/>
              </w:tabs>
              <w:ind w:left="360"/>
              <w:jc w:val="both"/>
              <w:rPr>
                <w:rFonts w:ascii="Arial" w:hAnsi="Arial" w:cs="Arial"/>
                <w:sz w:val="20"/>
                <w:szCs w:val="20"/>
              </w:rPr>
            </w:pPr>
            <w:r>
              <w:rPr>
                <w:rFonts w:ascii="Arial" w:hAnsi="Arial" w:cs="Arial"/>
                <w:sz w:val="20"/>
                <w:szCs w:val="20"/>
              </w:rPr>
              <w:t>Libro di testo: G. Anzalone, P. Bassignana, G. Brafa Musicoro “Meccanica, Macchine ed Energia” Edizione Blu – Hoepli – Volume 1</w:t>
            </w:r>
          </w:p>
          <w:p w:rsidR="00DB1253" w:rsidRDefault="00DB1253" w:rsidP="00DB1253">
            <w:pPr>
              <w:numPr>
                <w:ilvl w:val="0"/>
                <w:numId w:val="8"/>
              </w:numPr>
              <w:tabs>
                <w:tab w:val="clear" w:pos="0"/>
                <w:tab w:val="num" w:pos="360"/>
              </w:tabs>
              <w:ind w:left="360"/>
              <w:jc w:val="both"/>
              <w:rPr>
                <w:rFonts w:ascii="Arial" w:hAnsi="Arial" w:cs="Arial"/>
                <w:sz w:val="20"/>
                <w:szCs w:val="20"/>
              </w:rPr>
            </w:pPr>
            <w:r>
              <w:rPr>
                <w:rFonts w:ascii="Arial" w:hAnsi="Arial" w:cs="Arial"/>
                <w:sz w:val="20"/>
                <w:szCs w:val="20"/>
              </w:rPr>
              <w:t>Appunti dell’insegnante</w:t>
            </w:r>
          </w:p>
          <w:p w:rsidR="00DB1253" w:rsidRDefault="00DB1253" w:rsidP="00DB1253">
            <w:pPr>
              <w:numPr>
                <w:ilvl w:val="0"/>
                <w:numId w:val="8"/>
              </w:numPr>
              <w:tabs>
                <w:tab w:val="clear" w:pos="0"/>
                <w:tab w:val="num" w:pos="360"/>
              </w:tabs>
              <w:ind w:left="360"/>
              <w:jc w:val="both"/>
              <w:rPr>
                <w:rFonts w:ascii="Arial" w:hAnsi="Arial" w:cs="Arial"/>
                <w:sz w:val="20"/>
                <w:szCs w:val="20"/>
              </w:rPr>
            </w:pPr>
            <w:r>
              <w:rPr>
                <w:rFonts w:ascii="Arial" w:hAnsi="Arial" w:cs="Arial"/>
                <w:sz w:val="20"/>
                <w:szCs w:val="20"/>
              </w:rPr>
              <w:t>Manuale di Meccanica - Hoepli</w:t>
            </w:r>
          </w:p>
          <w:p w:rsidR="00DB1253" w:rsidRDefault="00DB1253" w:rsidP="00DB1253">
            <w:pPr>
              <w:numPr>
                <w:ilvl w:val="0"/>
                <w:numId w:val="8"/>
              </w:numPr>
              <w:tabs>
                <w:tab w:val="clear" w:pos="0"/>
                <w:tab w:val="num" w:pos="360"/>
              </w:tabs>
              <w:ind w:left="360"/>
              <w:jc w:val="both"/>
              <w:rPr>
                <w:rFonts w:ascii="Arial" w:hAnsi="Arial" w:cs="Arial"/>
                <w:sz w:val="20"/>
                <w:szCs w:val="20"/>
              </w:rPr>
            </w:pPr>
            <w:r>
              <w:rPr>
                <w:rFonts w:ascii="Arial" w:hAnsi="Arial" w:cs="Arial"/>
                <w:sz w:val="20"/>
                <w:szCs w:val="20"/>
              </w:rPr>
              <w:t>Altri testi più specifici</w:t>
            </w:r>
          </w:p>
          <w:p w:rsidR="00DB1253" w:rsidRDefault="00DB1253" w:rsidP="00DB1253">
            <w:pPr>
              <w:numPr>
                <w:ilvl w:val="0"/>
                <w:numId w:val="8"/>
              </w:numPr>
              <w:tabs>
                <w:tab w:val="clear" w:pos="0"/>
                <w:tab w:val="num" w:pos="360"/>
              </w:tabs>
              <w:ind w:left="360"/>
              <w:jc w:val="both"/>
              <w:rPr>
                <w:rFonts w:ascii="Arial" w:hAnsi="Arial" w:cs="Arial"/>
                <w:sz w:val="20"/>
                <w:szCs w:val="20"/>
              </w:rPr>
            </w:pPr>
            <w:r>
              <w:rPr>
                <w:rFonts w:ascii="Arial" w:hAnsi="Arial" w:cs="Arial"/>
                <w:sz w:val="20"/>
                <w:szCs w:val="20"/>
              </w:rPr>
              <w:t>Uso PC con iniziazione software specifici per argomenti.</w:t>
            </w:r>
          </w:p>
          <w:p w:rsidR="00DB1253" w:rsidRDefault="00DB1253" w:rsidP="00DB1253">
            <w:pPr>
              <w:numPr>
                <w:ilvl w:val="0"/>
                <w:numId w:val="8"/>
              </w:numPr>
              <w:tabs>
                <w:tab w:val="clear" w:pos="0"/>
                <w:tab w:val="num" w:pos="360"/>
              </w:tabs>
              <w:ind w:left="360"/>
              <w:jc w:val="both"/>
              <w:rPr>
                <w:rFonts w:ascii="Arial" w:hAnsi="Arial" w:cs="Arial"/>
                <w:sz w:val="20"/>
                <w:szCs w:val="20"/>
              </w:rPr>
            </w:pPr>
            <w:r>
              <w:rPr>
                <w:rFonts w:ascii="Arial" w:hAnsi="Arial" w:cs="Arial"/>
                <w:sz w:val="20"/>
                <w:szCs w:val="20"/>
              </w:rPr>
              <w:t>Uso delle macchine e strumenti di laboratorio</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b/>
          <w:sz w:val="20"/>
          <w:szCs w:val="20"/>
        </w:rPr>
      </w:pPr>
      <w:r>
        <w:rPr>
          <w:rFonts w:ascii="Arial" w:hAnsi="Arial" w:cs="Arial"/>
          <w:b/>
          <w:sz w:val="20"/>
          <w:szCs w:val="20"/>
        </w:rPr>
        <w:t xml:space="preserve">4. TIPOLOGIA E NUMERO DELLE PROVE DI VERIFICA </w:t>
      </w:r>
    </w:p>
    <w:p w:rsidR="00DB1253" w:rsidRDefault="00DB1253" w:rsidP="00DB1253">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DB1253"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jc w:val="both"/>
              <w:rPr>
                <w:rFonts w:ascii="Arial" w:hAnsi="Arial" w:cs="Arial"/>
                <w:sz w:val="20"/>
                <w:szCs w:val="20"/>
              </w:rPr>
            </w:pPr>
            <w:r>
              <w:rPr>
                <w:rFonts w:ascii="Arial" w:hAnsi="Arial" w:cs="Arial"/>
                <w:sz w:val="20"/>
                <w:szCs w:val="20"/>
              </w:rPr>
              <w:t>Prove scritte, interrogazioni, test, questionari, prove grafiche, quesiti a risposta multipla, relazioni,</w:t>
            </w:r>
            <w:r>
              <w:rPr>
                <w:rFonts w:ascii="Arial" w:hAnsi="Arial" w:cs="Arial"/>
                <w:sz w:val="20"/>
                <w:szCs w:val="20"/>
              </w:rPr>
              <w:t></w:t>
            </w:r>
          </w:p>
          <w:p w:rsidR="00DB1253" w:rsidRDefault="00DB1253" w:rsidP="002016A7">
            <w:pPr>
              <w:jc w:val="both"/>
              <w:rPr>
                <w:rFonts w:ascii="Arial" w:hAnsi="Arial" w:cs="Arial"/>
                <w:sz w:val="20"/>
                <w:szCs w:val="20"/>
              </w:rPr>
            </w:pPr>
            <w:r>
              <w:rPr>
                <w:rFonts w:ascii="Arial" w:hAnsi="Arial" w:cs="Arial"/>
                <w:sz w:val="20"/>
                <w:szCs w:val="20"/>
              </w:rPr>
              <w:t>Prove comuni trasversali</w:t>
            </w:r>
          </w:p>
        </w:tc>
      </w:tr>
    </w:tbl>
    <w:p w:rsidR="00DB1253" w:rsidRDefault="00DB1253" w:rsidP="00DB1253">
      <w:pPr>
        <w:jc w:val="both"/>
        <w:rPr>
          <w:rFonts w:ascii="Arial" w:hAnsi="Arial" w:cs="Arial"/>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3614"/>
        <w:gridCol w:w="1676"/>
        <w:gridCol w:w="25"/>
        <w:gridCol w:w="1785"/>
      </w:tblGrid>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pStyle w:val="Titolo8"/>
              <w:rPr>
                <w:sz w:val="20"/>
                <w:szCs w:val="20"/>
              </w:rPr>
            </w:pPr>
            <w:r>
              <w:rPr>
                <w:sz w:val="20"/>
                <w:szCs w:val="20"/>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20"/>
                <w:szCs w:val="20"/>
              </w:rPr>
            </w:pPr>
            <w:r>
              <w:rPr>
                <w:rFonts w:ascii="Arial" w:hAnsi="Arial" w:cs="Arial"/>
                <w:sz w:val="20"/>
                <w:szCs w:val="20"/>
              </w:rPr>
              <w:t xml:space="preserve">PRIMO PERIODO </w:t>
            </w:r>
          </w:p>
          <w:p w:rsidR="00DB1253" w:rsidRDefault="00DB1253" w:rsidP="002016A7">
            <w:pPr>
              <w:tabs>
                <w:tab w:val="left" w:pos="4260"/>
              </w:tabs>
              <w:jc w:val="center"/>
              <w:rPr>
                <w:rFonts w:ascii="Arial" w:hAnsi="Arial" w:cs="Arial"/>
                <w:sz w:val="20"/>
                <w:szCs w:val="20"/>
              </w:rPr>
            </w:pPr>
            <w:r>
              <w:rPr>
                <w:rFonts w:ascii="Arial" w:hAnsi="Arial" w:cs="Arial"/>
                <w:sz w:val="20"/>
                <w:szCs w:val="20"/>
              </w:rPr>
              <w:t>numero minimo</w: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20"/>
                <w:szCs w:val="20"/>
              </w:rPr>
              <w:t>SECONDO PERIODO numero minimo</w:t>
            </w:r>
          </w:p>
        </w:tc>
      </w:tr>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rPr>
                <w:rFonts w:ascii="Arial" w:hAnsi="Arial" w:cs="Arial"/>
                <w:sz w:val="16"/>
              </w:rPr>
            </w:pPr>
            <w:r>
              <w:rPr>
                <w:rFonts w:ascii="Arial" w:hAnsi="Arial" w:cs="Arial"/>
                <w:sz w:val="16"/>
              </w:rPr>
              <w:t xml:space="preserve">COMPITI di 2 ore </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2</w:t>
            </w:r>
          </w:p>
        </w:tc>
      </w:tr>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rPr>
                <w:rFonts w:ascii="Arial" w:hAnsi="Arial" w:cs="Arial"/>
                <w:sz w:val="16"/>
              </w:rPr>
            </w:pPr>
            <w:r>
              <w:rPr>
                <w:rFonts w:ascii="Arial" w:hAnsi="Arial" w:cs="Arial"/>
                <w:sz w:val="16"/>
              </w:rPr>
              <w:t>TEST di 1 ora</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b/>
                <w:sz w:val="20"/>
                <w:szCs w:val="20"/>
              </w:rPr>
            </w:pPr>
            <w:r>
              <w:rPr>
                <w:rFonts w:ascii="Arial" w:hAnsi="Arial" w:cs="Arial"/>
                <w:sz w:val="16"/>
              </w:rPr>
              <w:t>3</w:t>
            </w:r>
          </w:p>
        </w:tc>
      </w:tr>
    </w:tbl>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r>
        <w:rPr>
          <w:rFonts w:ascii="Arial" w:hAnsi="Arial" w:cs="Arial"/>
          <w:b/>
          <w:sz w:val="20"/>
          <w:szCs w:val="20"/>
        </w:rPr>
        <w:t>5. GRIGLIE DI VALUTAZIONE</w:t>
      </w:r>
    </w:p>
    <w:p w:rsidR="00DB1253" w:rsidRDefault="00DB1253" w:rsidP="00DB1253">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DB1253"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snapToGrid w:val="0"/>
              <w:jc w:val="both"/>
              <w:rPr>
                <w:rFonts w:ascii="Arial" w:hAnsi="Arial" w:cs="Arial"/>
                <w:sz w:val="20"/>
                <w:szCs w:val="20"/>
              </w:rPr>
            </w:pPr>
          </w:p>
          <w:p w:rsidR="00DB1253" w:rsidRDefault="00DB1253" w:rsidP="00DB1253">
            <w:pPr>
              <w:numPr>
                <w:ilvl w:val="0"/>
                <w:numId w:val="7"/>
              </w:numPr>
              <w:tabs>
                <w:tab w:val="clear" w:pos="0"/>
                <w:tab w:val="num" w:pos="720"/>
              </w:tabs>
              <w:jc w:val="both"/>
              <w:rPr>
                <w:rFonts w:ascii="Arial" w:hAnsi="Arial" w:cs="Arial"/>
                <w:sz w:val="20"/>
                <w:szCs w:val="20"/>
              </w:rPr>
            </w:pPr>
            <w:r>
              <w:rPr>
                <w:rFonts w:ascii="Arial" w:hAnsi="Arial" w:cs="Arial"/>
                <w:sz w:val="20"/>
                <w:szCs w:val="20"/>
              </w:rPr>
              <w:t xml:space="preserve">quella approvata dal Collegio Docenti (riportata nel POF) </w:t>
            </w:r>
          </w:p>
        </w:tc>
      </w:tr>
    </w:tbl>
    <w:p w:rsidR="00DB1253" w:rsidRDefault="00DB1253" w:rsidP="00DB1253">
      <w:pPr>
        <w:rPr>
          <w:rFonts w:ascii="Arial" w:hAnsi="Arial" w:cs="Arial"/>
          <w:sz w:val="20"/>
          <w:szCs w:val="20"/>
        </w:rPr>
      </w:pPr>
    </w:p>
    <w:p w:rsidR="00DB1253" w:rsidRDefault="00DB1253" w:rsidP="00DB1253">
      <w:pPr>
        <w:pageBreakBefore/>
        <w:jc w:val="both"/>
        <w:rPr>
          <w:rFonts w:ascii="Arial" w:hAnsi="Arial" w:cs="Arial"/>
          <w:b/>
          <w:sz w:val="20"/>
          <w:szCs w:val="20"/>
        </w:rPr>
      </w:pPr>
      <w:r>
        <w:rPr>
          <w:rFonts w:ascii="Arial" w:eastAsia="Arial" w:hAnsi="Arial" w:cs="Arial"/>
          <w:b/>
        </w:rPr>
        <w:lastRenderedPageBreak/>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9221"/>
      </w:tblGrid>
      <w:tr w:rsidR="00DB1253"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snapToGrid w:val="0"/>
              <w:jc w:val="center"/>
              <w:rPr>
                <w:rFonts w:ascii="Arial" w:hAnsi="Arial" w:cs="Arial"/>
                <w:b/>
                <w:sz w:val="20"/>
                <w:szCs w:val="20"/>
              </w:rPr>
            </w:pP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r>
              <w:rPr>
                <w:rFonts w:ascii="Arial" w:hAnsi="Arial" w:cs="Arial"/>
                <w:b/>
                <w:sz w:val="20"/>
                <w:szCs w:val="20"/>
              </w:rPr>
              <w:t xml:space="preserve">MATERIA  Meccanica, Macchine ed Energia          </w:t>
            </w:r>
            <w:r w:rsidR="004459EA">
              <w:rPr>
                <w:rFonts w:ascii="Arial" w:hAnsi="Arial" w:cs="Arial"/>
                <w:b/>
                <w:sz w:val="20"/>
                <w:szCs w:val="20"/>
              </w:rPr>
              <w:t>CLASSI   4AMM/4BMM/CMM</w:t>
            </w: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r>
              <w:rPr>
                <w:rFonts w:ascii="Arial" w:hAnsi="Arial" w:cs="Arial"/>
                <w:b/>
                <w:sz w:val="20"/>
                <w:szCs w:val="20"/>
              </w:rPr>
              <w:t>INDIRIZZO/I  Meccanica - Meccatronica</w:t>
            </w:r>
          </w:p>
          <w:p w:rsidR="00DB1253" w:rsidRDefault="00DB1253" w:rsidP="002016A7">
            <w:pPr>
              <w:jc w:val="both"/>
              <w:rPr>
                <w:rFonts w:ascii="Arial" w:hAnsi="Arial" w:cs="Arial"/>
                <w:b/>
                <w:sz w:val="20"/>
                <w:szCs w:val="20"/>
              </w:rPr>
            </w:pPr>
          </w:p>
        </w:tc>
      </w:tr>
    </w:tbl>
    <w:p w:rsidR="00DB1253" w:rsidRDefault="00DB1253" w:rsidP="00DB1253">
      <w:pPr>
        <w:jc w:val="both"/>
      </w:pPr>
    </w:p>
    <w:p w:rsidR="00DB1253" w:rsidRDefault="00DB1253" w:rsidP="00DB1253">
      <w:pPr>
        <w:pStyle w:val="Titolo5"/>
        <w:rPr>
          <w:rFonts w:ascii="Arial" w:hAnsi="Arial" w:cs="Arial"/>
          <w:sz w:val="20"/>
        </w:rPr>
      </w:pPr>
    </w:p>
    <w:p w:rsidR="00DB1253" w:rsidRDefault="00DB1253" w:rsidP="00DB1253">
      <w:pPr>
        <w:pStyle w:val="Titolo5"/>
        <w:rPr>
          <w:rFonts w:ascii="Arial" w:hAnsi="Arial" w:cs="Arial"/>
          <w:sz w:val="20"/>
        </w:rPr>
      </w:pPr>
    </w:p>
    <w:p w:rsidR="00DB1253" w:rsidRDefault="00DB1253" w:rsidP="00DB1253">
      <w:pPr>
        <w:pStyle w:val="Titolo5"/>
        <w:rPr>
          <w:rFonts w:ascii="Arial" w:hAnsi="Arial" w:cs="Arial"/>
          <w:sz w:val="20"/>
        </w:rPr>
      </w:pPr>
      <w:r>
        <w:rPr>
          <w:rFonts w:ascii="Arial" w:hAnsi="Arial" w:cs="Arial"/>
          <w:sz w:val="20"/>
        </w:rPr>
        <w:t>PROGETTO DIDATTICO DELLA DISCIPLINA</w:t>
      </w:r>
    </w:p>
    <w:p w:rsidR="00DB1253" w:rsidRDefault="00DB1253" w:rsidP="00DB1253">
      <w:pPr>
        <w:rPr>
          <w:rFonts w:ascii="Arial" w:hAnsi="Arial" w:cs="Arial"/>
          <w:sz w:val="20"/>
          <w:szCs w:val="20"/>
        </w:rPr>
      </w:pPr>
    </w:p>
    <w:p w:rsidR="00DB1253" w:rsidRDefault="00DB1253" w:rsidP="00DB1253">
      <w:pPr>
        <w:rPr>
          <w:rFonts w:ascii="Arial" w:hAnsi="Arial" w:cs="Arial"/>
          <w:sz w:val="20"/>
          <w:szCs w:val="20"/>
        </w:rPr>
      </w:pPr>
      <w:r>
        <w:rPr>
          <w:rFonts w:ascii="Arial" w:hAnsi="Arial" w:cs="Arial"/>
          <w:sz w:val="20"/>
          <w:szCs w:val="20"/>
        </w:rPr>
        <w:t xml:space="preserve">In relazione a quanto richiesto dal Piano dell’Offerta Formativa si definiscono i seguenti </w:t>
      </w:r>
      <w:r>
        <w:rPr>
          <w:rFonts w:ascii="Arial" w:hAnsi="Arial" w:cs="Arial"/>
          <w:b/>
          <w:sz w:val="20"/>
          <w:szCs w:val="20"/>
        </w:rPr>
        <w:t>obiettivi</w:t>
      </w:r>
      <w:r>
        <w:rPr>
          <w:rFonts w:ascii="Arial" w:hAnsi="Arial" w:cs="Arial"/>
          <w:sz w:val="20"/>
          <w:szCs w:val="20"/>
        </w:rPr>
        <w:t xml:space="preserve"> in termini di:</w:t>
      </w:r>
    </w:p>
    <w:p w:rsidR="00DB1253" w:rsidRDefault="00DB1253" w:rsidP="00DB1253">
      <w:pPr>
        <w:rPr>
          <w:rFonts w:ascii="Arial" w:hAnsi="Arial" w:cs="Arial"/>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shd w:val="clear" w:color="auto" w:fill="FFFF00"/>
        </w:rPr>
      </w:pPr>
      <w:r>
        <w:rPr>
          <w:rFonts w:ascii="Arial" w:hAnsi="Arial" w:cs="Arial"/>
          <w:b/>
          <w:sz w:val="20"/>
          <w:szCs w:val="20"/>
        </w:rPr>
        <w:t>COMPETENZE</w:t>
      </w:r>
    </w:p>
    <w:p w:rsidR="00DB1253" w:rsidRDefault="00DB1253" w:rsidP="00DB1253">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DB1253" w:rsidTr="002016A7">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pStyle w:val="Corpotesto"/>
              <w:rPr>
                <w:rFonts w:eastAsia="Arial"/>
                <w:iCs/>
                <w:sz w:val="20"/>
              </w:rPr>
            </w:pPr>
            <w:r>
              <w:rPr>
                <w:iCs/>
                <w:sz w:val="20"/>
              </w:rPr>
              <w:t>Gli allievi devono raggiungere buone capacità di:</w:t>
            </w:r>
          </w:p>
          <w:p w:rsidR="00DB1253" w:rsidRDefault="00DB1253" w:rsidP="002016A7">
            <w:pPr>
              <w:pStyle w:val="Corpotesto"/>
              <w:rPr>
                <w:rFonts w:eastAsia="Arial"/>
                <w:iCs/>
                <w:sz w:val="20"/>
              </w:rPr>
            </w:pPr>
            <w:r>
              <w:rPr>
                <w:rFonts w:eastAsia="Arial"/>
                <w:iCs/>
                <w:sz w:val="20"/>
              </w:rPr>
              <w:t>•</w:t>
            </w:r>
            <w:r>
              <w:rPr>
                <w:iCs/>
                <w:sz w:val="20"/>
              </w:rPr>
              <w:tab/>
              <w:t>eseguire semplici calcoli di proporzionamento e verifica di semplici organi meccanici</w:t>
            </w:r>
          </w:p>
          <w:p w:rsidR="00DB1253" w:rsidRDefault="00DB1253" w:rsidP="002016A7">
            <w:pPr>
              <w:pStyle w:val="Corpotesto"/>
              <w:ind w:left="709" w:hanging="709"/>
              <w:rPr>
                <w:rFonts w:eastAsia="Arial"/>
                <w:iCs/>
                <w:sz w:val="20"/>
              </w:rPr>
            </w:pPr>
            <w:r>
              <w:rPr>
                <w:rFonts w:eastAsia="Arial"/>
                <w:iCs/>
                <w:sz w:val="20"/>
              </w:rPr>
              <w:t>•</w:t>
            </w:r>
            <w:r>
              <w:rPr>
                <w:iCs/>
                <w:sz w:val="20"/>
              </w:rPr>
              <w:tab/>
              <w:t>saper analizzare un sistema di forze esterne in modo da separarne le azioni per sovrapporne gli effetti.</w:t>
            </w:r>
          </w:p>
          <w:p w:rsidR="00DB1253" w:rsidRDefault="00DB1253" w:rsidP="002016A7">
            <w:pPr>
              <w:pStyle w:val="Corpotesto"/>
              <w:rPr>
                <w:rFonts w:eastAsia="Arial"/>
                <w:iCs/>
                <w:sz w:val="20"/>
              </w:rPr>
            </w:pPr>
            <w:r>
              <w:rPr>
                <w:rFonts w:eastAsia="Arial"/>
                <w:iCs/>
                <w:sz w:val="20"/>
              </w:rPr>
              <w:t>•</w:t>
            </w:r>
            <w:r>
              <w:rPr>
                <w:iCs/>
                <w:sz w:val="20"/>
              </w:rPr>
              <w:tab/>
              <w:t>essere in grado di conoscere i diversi tipi di carico e le sollecitazioni indotte</w:t>
            </w:r>
          </w:p>
          <w:p w:rsidR="00DB1253" w:rsidRDefault="00DB1253" w:rsidP="002016A7">
            <w:pPr>
              <w:pStyle w:val="Corpotesto"/>
              <w:rPr>
                <w:rFonts w:eastAsia="Arial"/>
                <w:iCs/>
                <w:sz w:val="20"/>
              </w:rPr>
            </w:pPr>
            <w:r>
              <w:rPr>
                <w:rFonts w:eastAsia="Arial"/>
                <w:iCs/>
                <w:sz w:val="20"/>
              </w:rPr>
              <w:t>•</w:t>
            </w:r>
            <w:r>
              <w:rPr>
                <w:iCs/>
                <w:sz w:val="20"/>
              </w:rPr>
              <w:tab/>
              <w:t>schematizzare semplici problemi di resistenza dei materiali impostandone i relativi calcoli</w:t>
            </w:r>
          </w:p>
          <w:p w:rsidR="00DB1253" w:rsidRDefault="00DB1253" w:rsidP="002016A7">
            <w:pPr>
              <w:pStyle w:val="Corpotesto"/>
              <w:rPr>
                <w:rFonts w:eastAsia="Arial"/>
                <w:iCs/>
                <w:sz w:val="20"/>
              </w:rPr>
            </w:pPr>
            <w:r>
              <w:rPr>
                <w:rFonts w:eastAsia="Arial"/>
                <w:iCs/>
                <w:sz w:val="20"/>
              </w:rPr>
              <w:t>•</w:t>
            </w:r>
            <w:r>
              <w:rPr>
                <w:iCs/>
                <w:sz w:val="20"/>
              </w:rPr>
              <w:tab/>
              <w:t>saper operare con tabelle e diagrammi</w:t>
            </w:r>
          </w:p>
          <w:p w:rsidR="00DB1253" w:rsidRDefault="00DB1253" w:rsidP="002016A7">
            <w:pPr>
              <w:pStyle w:val="Corpotesto"/>
              <w:rPr>
                <w:rFonts w:eastAsia="Arial"/>
                <w:iCs/>
                <w:sz w:val="20"/>
              </w:rPr>
            </w:pPr>
            <w:r>
              <w:rPr>
                <w:rFonts w:eastAsia="Arial"/>
                <w:iCs/>
                <w:sz w:val="20"/>
              </w:rPr>
              <w:t>•</w:t>
            </w:r>
            <w:r>
              <w:rPr>
                <w:iCs/>
                <w:sz w:val="20"/>
              </w:rPr>
              <w:tab/>
              <w:t>valutare i fattori da cui dipende il rendimento e la potenza, saper interpretare il diagramma di Mollier</w:t>
            </w:r>
          </w:p>
          <w:p w:rsidR="00DB1253" w:rsidRDefault="00DB1253" w:rsidP="002016A7">
            <w:pPr>
              <w:pStyle w:val="Corpotesto"/>
              <w:rPr>
                <w:rFonts w:eastAsia="Arial"/>
                <w:iCs/>
                <w:sz w:val="20"/>
              </w:rPr>
            </w:pPr>
            <w:r>
              <w:rPr>
                <w:rFonts w:eastAsia="Arial"/>
                <w:iCs/>
                <w:sz w:val="20"/>
              </w:rPr>
              <w:t>•</w:t>
            </w:r>
            <w:r>
              <w:rPr>
                <w:iCs/>
                <w:sz w:val="20"/>
              </w:rPr>
              <w:tab/>
              <w:t>saper analizzare correttamente dal punto di vista energetico semplice schemi e/o macchine</w:t>
            </w:r>
          </w:p>
          <w:p w:rsidR="00DB1253" w:rsidRDefault="00DB1253" w:rsidP="002016A7">
            <w:pPr>
              <w:pStyle w:val="Corpotesto"/>
              <w:rPr>
                <w:b/>
                <w:sz w:val="20"/>
                <w:shd w:val="clear" w:color="auto" w:fill="FFFF00"/>
              </w:rPr>
            </w:pPr>
            <w:r>
              <w:rPr>
                <w:rFonts w:eastAsia="Arial"/>
                <w:iCs/>
                <w:sz w:val="20"/>
              </w:rPr>
              <w:t>•</w:t>
            </w:r>
            <w:r>
              <w:rPr>
                <w:iCs/>
                <w:sz w:val="20"/>
              </w:rPr>
              <w:tab/>
              <w:t>avere adeguata proprietà di linguaggio tecnico e cogliere gli ordini di grandezza dei risultati</w:t>
            </w:r>
          </w:p>
        </w:tc>
      </w:tr>
    </w:tbl>
    <w:p w:rsidR="00DB1253" w:rsidRDefault="00DB1253" w:rsidP="00DB1253">
      <w:pPr>
        <w:jc w:val="both"/>
        <w:rPr>
          <w:rFonts w:ascii="Arial" w:hAnsi="Arial" w:cs="Arial"/>
          <w:b/>
          <w:sz w:val="20"/>
          <w:szCs w:val="20"/>
          <w:shd w:val="clear" w:color="auto" w:fill="FFFF00"/>
        </w:rPr>
      </w:pPr>
    </w:p>
    <w:p w:rsidR="00DB1253" w:rsidRDefault="00DB1253" w:rsidP="00DB1253">
      <w:pPr>
        <w:jc w:val="both"/>
        <w:rPr>
          <w:rFonts w:ascii="Arial" w:hAnsi="Arial" w:cs="Arial"/>
          <w:b/>
          <w:sz w:val="20"/>
          <w:szCs w:val="20"/>
          <w:shd w:val="clear" w:color="auto" w:fill="FFFF00"/>
        </w:rPr>
      </w:pPr>
    </w:p>
    <w:p w:rsidR="00DB1253" w:rsidRDefault="00DB1253" w:rsidP="00DB1253">
      <w:pPr>
        <w:jc w:val="both"/>
        <w:rPr>
          <w:rFonts w:ascii="Arial" w:hAnsi="Arial" w:cs="Arial"/>
          <w:b/>
          <w:sz w:val="20"/>
          <w:szCs w:val="20"/>
          <w:shd w:val="clear" w:color="auto" w:fill="FFFF00"/>
        </w:rPr>
      </w:pPr>
    </w:p>
    <w:p w:rsidR="00DB1253" w:rsidRDefault="00DB1253" w:rsidP="00DB1253">
      <w:pPr>
        <w:jc w:val="both"/>
        <w:rPr>
          <w:rFonts w:ascii="Arial" w:hAnsi="Arial" w:cs="Arial"/>
          <w:b/>
          <w:sz w:val="20"/>
          <w:szCs w:val="20"/>
          <w:shd w:val="clear" w:color="auto" w:fill="FFFF00"/>
        </w:rPr>
      </w:pPr>
      <w:r>
        <w:rPr>
          <w:rFonts w:ascii="Arial" w:hAnsi="Arial" w:cs="Arial"/>
          <w:b/>
          <w:sz w:val="20"/>
          <w:szCs w:val="20"/>
        </w:rPr>
        <w:t>ABILITÀ</w:t>
      </w:r>
    </w:p>
    <w:p w:rsidR="00DB1253" w:rsidRDefault="00DB1253" w:rsidP="00DB1253">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DB1253" w:rsidTr="002016A7">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autoSpaceDE w:val="0"/>
              <w:jc w:val="both"/>
              <w:rPr>
                <w:rFonts w:ascii="Arial" w:hAnsi="Arial" w:cs="Arial"/>
                <w:sz w:val="20"/>
                <w:szCs w:val="20"/>
                <w:shd w:val="clear" w:color="auto" w:fill="FFFF00"/>
              </w:rPr>
            </w:pPr>
            <w:r>
              <w:rPr>
                <w:rFonts w:ascii="Arial" w:hAnsi="Arial" w:cs="Arial"/>
                <w:sz w:val="20"/>
                <w:szCs w:val="20"/>
              </w:rPr>
              <w:t>Si intende sviluppare buone competenze su argomenti inerenti la resistenza dei materiali e alla termodinamica applicata con specifico riferimento alle macchine in genere.</w:t>
            </w:r>
          </w:p>
        </w:tc>
      </w:tr>
    </w:tbl>
    <w:p w:rsidR="00DB1253" w:rsidRDefault="00DB1253" w:rsidP="00DB1253">
      <w:pPr>
        <w:jc w:val="both"/>
        <w:rPr>
          <w:rFonts w:ascii="Arial" w:hAnsi="Arial" w:cs="Arial"/>
          <w:sz w:val="20"/>
          <w:szCs w:val="20"/>
          <w:shd w:val="clear" w:color="auto" w:fill="FFFF00"/>
        </w:rPr>
      </w:pPr>
    </w:p>
    <w:p w:rsidR="00DB1253" w:rsidRDefault="00DB1253" w:rsidP="00DB1253">
      <w:pPr>
        <w:jc w:val="both"/>
        <w:rPr>
          <w:rFonts w:ascii="Arial" w:hAnsi="Arial" w:cs="Arial"/>
          <w:sz w:val="20"/>
          <w:szCs w:val="20"/>
          <w:shd w:val="clear" w:color="auto" w:fill="FFFF00"/>
        </w:rPr>
      </w:pPr>
    </w:p>
    <w:p w:rsidR="00DB1253" w:rsidRDefault="00DB1253" w:rsidP="00DB1253">
      <w:pPr>
        <w:jc w:val="both"/>
        <w:rPr>
          <w:rFonts w:ascii="Arial" w:hAnsi="Arial" w:cs="Arial"/>
          <w:sz w:val="20"/>
          <w:szCs w:val="20"/>
          <w:shd w:val="clear" w:color="auto" w:fill="FFFF00"/>
        </w:rPr>
      </w:pPr>
    </w:p>
    <w:p w:rsidR="00DB1253" w:rsidRDefault="00DB1253" w:rsidP="00DB1253">
      <w:pPr>
        <w:jc w:val="both"/>
        <w:rPr>
          <w:rFonts w:ascii="Arial" w:hAnsi="Arial" w:cs="Arial"/>
          <w:b/>
          <w:sz w:val="20"/>
          <w:szCs w:val="20"/>
        </w:rPr>
      </w:pPr>
      <w:r>
        <w:rPr>
          <w:rFonts w:ascii="Arial" w:hAnsi="Arial" w:cs="Arial"/>
          <w:b/>
          <w:sz w:val="20"/>
          <w:szCs w:val="20"/>
        </w:rPr>
        <w:t>CONOSCENZE</w:t>
      </w:r>
    </w:p>
    <w:p w:rsidR="00DB1253" w:rsidRDefault="00DB1253" w:rsidP="00DB1253">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DB1253" w:rsidTr="002016A7">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autoSpaceDE w:val="0"/>
              <w:rPr>
                <w:rFonts w:ascii="Arial" w:hAnsi="Arial" w:cs="Arial"/>
                <w:sz w:val="20"/>
                <w:szCs w:val="20"/>
              </w:rPr>
            </w:pPr>
            <w:r>
              <w:rPr>
                <w:rFonts w:ascii="Arial" w:hAnsi="Arial" w:cs="Arial"/>
                <w:sz w:val="20"/>
                <w:szCs w:val="20"/>
              </w:rPr>
              <w:t>Gli allievi devono sviluppare mediamente una conoscenza critica dei principi e degli aspetti applicativi essenziali della disciplina, in particolare:</w:t>
            </w:r>
          </w:p>
          <w:p w:rsidR="00DB1253" w:rsidRDefault="00DB1253" w:rsidP="002016A7">
            <w:pPr>
              <w:numPr>
                <w:ilvl w:val="0"/>
                <w:numId w:val="10"/>
              </w:numPr>
              <w:autoSpaceDE w:val="0"/>
              <w:rPr>
                <w:rFonts w:ascii="Arial" w:hAnsi="Arial" w:cs="Arial"/>
                <w:sz w:val="20"/>
                <w:szCs w:val="20"/>
              </w:rPr>
            </w:pPr>
            <w:r>
              <w:rPr>
                <w:rFonts w:ascii="Arial" w:hAnsi="Arial" w:cs="Arial"/>
                <w:sz w:val="20"/>
                <w:szCs w:val="20"/>
              </w:rPr>
              <w:t>Conoscere il processo di combustione e i principali tipi di combustibili.</w:t>
            </w:r>
          </w:p>
          <w:p w:rsidR="00DB1253" w:rsidRDefault="00DB1253" w:rsidP="002016A7">
            <w:pPr>
              <w:numPr>
                <w:ilvl w:val="0"/>
                <w:numId w:val="10"/>
              </w:numPr>
              <w:autoSpaceDE w:val="0"/>
              <w:rPr>
                <w:rFonts w:ascii="Arial" w:hAnsi="Arial" w:cs="Arial"/>
                <w:sz w:val="20"/>
                <w:szCs w:val="20"/>
              </w:rPr>
            </w:pPr>
            <w:r>
              <w:rPr>
                <w:rFonts w:ascii="Arial" w:hAnsi="Arial" w:cs="Arial"/>
                <w:sz w:val="20"/>
                <w:szCs w:val="20"/>
              </w:rPr>
              <w:t>Elementi di trasmissione del calore.</w:t>
            </w:r>
          </w:p>
          <w:p w:rsidR="00DB1253" w:rsidRDefault="00DB1253" w:rsidP="002016A7">
            <w:pPr>
              <w:numPr>
                <w:ilvl w:val="0"/>
                <w:numId w:val="10"/>
              </w:numPr>
              <w:autoSpaceDE w:val="0"/>
              <w:rPr>
                <w:rFonts w:ascii="Arial" w:hAnsi="Arial" w:cs="Arial"/>
                <w:sz w:val="20"/>
                <w:szCs w:val="20"/>
              </w:rPr>
            </w:pPr>
            <w:r>
              <w:rPr>
                <w:rFonts w:ascii="Arial" w:hAnsi="Arial" w:cs="Arial"/>
                <w:sz w:val="20"/>
                <w:szCs w:val="20"/>
              </w:rPr>
              <w:t>Conoscere in modo approfondito il concetto di trasformazione per gas e vapori.</w:t>
            </w:r>
          </w:p>
          <w:p w:rsidR="00DB1253" w:rsidRDefault="00DB1253" w:rsidP="002016A7">
            <w:pPr>
              <w:numPr>
                <w:ilvl w:val="0"/>
                <w:numId w:val="10"/>
              </w:numPr>
              <w:autoSpaceDE w:val="0"/>
              <w:rPr>
                <w:rFonts w:ascii="Arial" w:hAnsi="Arial" w:cs="Arial"/>
                <w:sz w:val="20"/>
                <w:szCs w:val="20"/>
              </w:rPr>
            </w:pPr>
            <w:r>
              <w:rPr>
                <w:rFonts w:ascii="Arial" w:hAnsi="Arial" w:cs="Arial"/>
                <w:sz w:val="20"/>
                <w:szCs w:val="20"/>
              </w:rPr>
              <w:t>Conoscenza del principio di conservazione dell’energia generalizzato.</w:t>
            </w:r>
          </w:p>
          <w:p w:rsidR="00DB1253" w:rsidRDefault="00DB1253" w:rsidP="002016A7">
            <w:pPr>
              <w:numPr>
                <w:ilvl w:val="0"/>
                <w:numId w:val="10"/>
              </w:numPr>
              <w:autoSpaceDE w:val="0"/>
              <w:rPr>
                <w:rFonts w:ascii="Arial" w:hAnsi="Arial" w:cs="Arial"/>
                <w:sz w:val="20"/>
                <w:szCs w:val="20"/>
              </w:rPr>
            </w:pPr>
            <w:r>
              <w:rPr>
                <w:rFonts w:ascii="Arial" w:hAnsi="Arial" w:cs="Arial"/>
                <w:sz w:val="20"/>
                <w:szCs w:val="20"/>
              </w:rPr>
              <w:t>Possedere il concetto di qualità dell’energia e problematiche ad esse connessa.</w:t>
            </w:r>
          </w:p>
          <w:p w:rsidR="00DB1253" w:rsidRDefault="00DB1253" w:rsidP="002016A7">
            <w:pPr>
              <w:numPr>
                <w:ilvl w:val="0"/>
                <w:numId w:val="10"/>
              </w:numPr>
              <w:autoSpaceDE w:val="0"/>
              <w:rPr>
                <w:rFonts w:ascii="Arial" w:hAnsi="Arial" w:cs="Arial"/>
                <w:sz w:val="20"/>
                <w:szCs w:val="20"/>
              </w:rPr>
            </w:pPr>
            <w:r>
              <w:rPr>
                <w:rFonts w:ascii="Arial" w:hAnsi="Arial" w:cs="Arial"/>
                <w:sz w:val="20"/>
                <w:szCs w:val="20"/>
              </w:rPr>
              <w:t>Conoscenza del concetto di tensione interna.</w:t>
            </w:r>
          </w:p>
          <w:p w:rsidR="00DB1253" w:rsidRDefault="00DB1253" w:rsidP="002016A7">
            <w:pPr>
              <w:numPr>
                <w:ilvl w:val="0"/>
                <w:numId w:val="10"/>
              </w:numPr>
              <w:autoSpaceDE w:val="0"/>
              <w:rPr>
                <w:rFonts w:ascii="Arial" w:hAnsi="Arial" w:cs="Arial"/>
                <w:sz w:val="20"/>
                <w:szCs w:val="20"/>
              </w:rPr>
            </w:pPr>
            <w:r>
              <w:rPr>
                <w:rFonts w:ascii="Arial" w:hAnsi="Arial" w:cs="Arial"/>
                <w:sz w:val="20"/>
                <w:szCs w:val="20"/>
              </w:rPr>
              <w:t>Conoscenza dei problemi connessi al comportamento dei corpi in ambito elastico sollecitati a sistemi di forze esterne.</w:t>
            </w:r>
          </w:p>
          <w:p w:rsidR="00DB1253" w:rsidRDefault="00DB1253" w:rsidP="002016A7">
            <w:pPr>
              <w:numPr>
                <w:ilvl w:val="0"/>
                <w:numId w:val="10"/>
              </w:numPr>
              <w:autoSpaceDE w:val="0"/>
              <w:rPr>
                <w:rFonts w:ascii="Arial" w:hAnsi="Arial" w:cs="Arial"/>
                <w:sz w:val="20"/>
                <w:szCs w:val="20"/>
              </w:rPr>
            </w:pPr>
            <w:r>
              <w:rPr>
                <w:rFonts w:ascii="Arial" w:hAnsi="Arial" w:cs="Arial"/>
                <w:sz w:val="20"/>
                <w:szCs w:val="20"/>
              </w:rPr>
              <w:t>Conoscere e affrontare problemi connessi alla sollecitazione di fatica.</w:t>
            </w:r>
          </w:p>
          <w:p w:rsidR="00DB1253" w:rsidRDefault="00DB1253" w:rsidP="002016A7">
            <w:pPr>
              <w:numPr>
                <w:ilvl w:val="0"/>
                <w:numId w:val="10"/>
              </w:numPr>
              <w:autoSpaceDE w:val="0"/>
              <w:jc w:val="both"/>
            </w:pPr>
            <w:r>
              <w:rPr>
                <w:rFonts w:ascii="Arial" w:hAnsi="Arial" w:cs="Arial"/>
                <w:sz w:val="20"/>
                <w:szCs w:val="20"/>
              </w:rPr>
              <w:lastRenderedPageBreak/>
              <w:t>Conoscere i principi di funzionamento delle singole macchine.</w:t>
            </w:r>
          </w:p>
        </w:tc>
      </w:tr>
    </w:tbl>
    <w:p w:rsidR="00DB1253" w:rsidRDefault="00DB1253" w:rsidP="00DB1253">
      <w:pPr>
        <w:jc w:val="both"/>
      </w:pPr>
    </w:p>
    <w:p w:rsidR="00DB1253" w:rsidRDefault="00DB1253" w:rsidP="00DB1253">
      <w:pPr>
        <w:pStyle w:val="Corpodeltesto31"/>
        <w:pageBreakBefore/>
        <w:rPr>
          <w:rFonts w:ascii="Arial" w:eastAsia="Arial" w:hAnsi="Arial" w:cs="Arial"/>
          <w:sz w:val="20"/>
        </w:rPr>
      </w:pPr>
      <w:r>
        <w:rPr>
          <w:rFonts w:ascii="Arial" w:hAnsi="Arial" w:cs="Arial"/>
          <w:sz w:val="20"/>
        </w:rPr>
        <w:lastRenderedPageBreak/>
        <w:t xml:space="preserve">1. CONTENUTI DISCIPLINARI </w:t>
      </w:r>
      <w:r>
        <w:rPr>
          <w:rFonts w:ascii="Arial" w:hAnsi="Arial" w:cs="Arial"/>
          <w:sz w:val="20"/>
          <w:u w:val="single"/>
        </w:rPr>
        <w:t>MINIMI</w:t>
      </w:r>
      <w:r>
        <w:rPr>
          <w:rFonts w:ascii="Arial" w:hAnsi="Arial" w:cs="Arial"/>
          <w:sz w:val="20"/>
        </w:rPr>
        <w:t xml:space="preserve"> ESPOSTI PER MODULI - UNITÀ DIDATTICHE   </w:t>
      </w:r>
    </w:p>
    <w:p w:rsidR="00DB1253" w:rsidRDefault="00DB1253" w:rsidP="00DB1253">
      <w:pPr>
        <w:pStyle w:val="Corpodeltesto31"/>
        <w:rPr>
          <w:rFonts w:ascii="Arial" w:hAnsi="Arial" w:cs="Arial"/>
          <w:sz w:val="20"/>
        </w:rPr>
      </w:pPr>
      <w:r>
        <w:rPr>
          <w:rFonts w:ascii="Arial" w:eastAsia="Arial" w:hAnsi="Arial" w:cs="Arial"/>
          <w:sz w:val="20"/>
        </w:rPr>
        <w:t xml:space="preserve">    </w:t>
      </w:r>
      <w:r>
        <w:rPr>
          <w:rFonts w:ascii="Arial" w:hAnsi="Arial" w:cs="Arial"/>
          <w:sz w:val="20"/>
        </w:rPr>
        <w:t>PERIODI DI ATTUAZIONE - DURATA</w:t>
      </w:r>
    </w:p>
    <w:p w:rsidR="00DB1253" w:rsidRDefault="00DB1253" w:rsidP="00DB1253">
      <w:pPr>
        <w:jc w:val="both"/>
        <w:rPr>
          <w:rFonts w:ascii="Arial" w:hAnsi="Arial" w:cs="Arial"/>
          <w:sz w:val="20"/>
          <w:szCs w:val="20"/>
        </w:rPr>
      </w:pPr>
    </w:p>
    <w:p w:rsidR="00DB1253" w:rsidRDefault="00DB1253" w:rsidP="00DB1253">
      <w:pPr>
        <w:pStyle w:val="Titolo6"/>
        <w:pBdr>
          <w:top w:val="single" w:sz="18" w:space="0" w:color="000000"/>
          <w:left w:val="single" w:sz="18" w:space="0" w:color="000000"/>
          <w:bottom w:val="single" w:sz="18" w:space="0" w:color="000000"/>
          <w:right w:val="single" w:sz="18" w:space="31" w:color="000000"/>
        </w:pBdr>
        <w:shd w:val="clear" w:color="auto" w:fill="auto"/>
        <w:rPr>
          <w:rFonts w:ascii="Arial" w:hAnsi="Arial" w:cs="Arial"/>
          <w:sz w:val="20"/>
        </w:rPr>
      </w:pPr>
      <w:r>
        <w:rPr>
          <w:rFonts w:ascii="Arial" w:hAnsi="Arial" w:cs="Arial"/>
          <w:sz w:val="20"/>
        </w:rPr>
        <w:t>Modulo 1 – TITOLO: RESISTENZA DEI MATERIALI 1</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snapToGrid w:val="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autoSpaceDE w:val="0"/>
              <w:rPr>
                <w:rFonts w:ascii="Arial" w:hAnsi="Arial" w:cs="Arial"/>
                <w:sz w:val="20"/>
                <w:szCs w:val="20"/>
              </w:rPr>
            </w:pPr>
            <w:r>
              <w:rPr>
                <w:rFonts w:ascii="Arial" w:hAnsi="Arial" w:cs="Arial"/>
                <w:b/>
                <w:sz w:val="20"/>
                <w:szCs w:val="20"/>
              </w:rPr>
              <w:t>Unità 1</w:t>
            </w:r>
          </w:p>
          <w:p w:rsidR="00DB1253" w:rsidRDefault="00DB1253" w:rsidP="00DB1253">
            <w:pPr>
              <w:numPr>
                <w:ilvl w:val="0"/>
                <w:numId w:val="24"/>
              </w:numPr>
              <w:autoSpaceDE w:val="0"/>
              <w:ind w:left="720"/>
              <w:jc w:val="both"/>
              <w:rPr>
                <w:rFonts w:ascii="Arial" w:hAnsi="Arial" w:cs="Arial"/>
                <w:sz w:val="20"/>
                <w:szCs w:val="20"/>
              </w:rPr>
            </w:pPr>
            <w:r>
              <w:rPr>
                <w:rFonts w:ascii="Arial" w:hAnsi="Arial" w:cs="Arial"/>
                <w:sz w:val="20"/>
                <w:szCs w:val="20"/>
              </w:rPr>
              <w:t>Introduzione alla resistenza dei materiali: forze esterne, tensioni interne</w:t>
            </w:r>
          </w:p>
          <w:p w:rsidR="00DB1253" w:rsidRDefault="00DB1253" w:rsidP="00DB1253">
            <w:pPr>
              <w:numPr>
                <w:ilvl w:val="0"/>
                <w:numId w:val="24"/>
              </w:numPr>
              <w:autoSpaceDE w:val="0"/>
              <w:ind w:left="720"/>
              <w:rPr>
                <w:rFonts w:ascii="Arial" w:hAnsi="Arial" w:cs="Arial"/>
                <w:b/>
                <w:sz w:val="20"/>
                <w:szCs w:val="20"/>
              </w:rPr>
            </w:pPr>
            <w:r>
              <w:rPr>
                <w:rFonts w:ascii="Arial" w:hAnsi="Arial" w:cs="Arial"/>
                <w:sz w:val="20"/>
                <w:szCs w:val="20"/>
              </w:rPr>
              <w:t>Caratteristiche di sollecitazione</w:t>
            </w:r>
          </w:p>
          <w:p w:rsidR="00DB1253" w:rsidRDefault="00DB1253" w:rsidP="002016A7">
            <w:pPr>
              <w:autoSpaceDE w:val="0"/>
              <w:rPr>
                <w:rFonts w:ascii="Arial" w:hAnsi="Arial" w:cs="Arial"/>
                <w:sz w:val="20"/>
                <w:szCs w:val="20"/>
              </w:rPr>
            </w:pPr>
            <w:r>
              <w:rPr>
                <w:rFonts w:ascii="Arial" w:hAnsi="Arial" w:cs="Arial"/>
                <w:b/>
                <w:sz w:val="20"/>
                <w:szCs w:val="20"/>
              </w:rPr>
              <w:t>Unità 2</w:t>
            </w:r>
          </w:p>
          <w:p w:rsidR="00DB1253" w:rsidRDefault="00DB1253" w:rsidP="002016A7">
            <w:pPr>
              <w:numPr>
                <w:ilvl w:val="0"/>
                <w:numId w:val="3"/>
              </w:numPr>
              <w:rPr>
                <w:rFonts w:ascii="ArialMT" w:hAnsi="ArialMT" w:cs="ArialMT"/>
                <w:sz w:val="16"/>
                <w:szCs w:val="16"/>
              </w:rPr>
            </w:pPr>
            <w:r>
              <w:rPr>
                <w:rFonts w:ascii="Arial" w:hAnsi="Arial" w:cs="Arial"/>
                <w:sz w:val="20"/>
                <w:szCs w:val="20"/>
              </w:rPr>
              <w:t>Diagrammi delle caratteristiche di sollecitazione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autoSpaceDE w:val="0"/>
              <w:jc w:val="center"/>
              <w:rPr>
                <w:rFonts w:ascii="ArialMT" w:hAnsi="ArialMT" w:cs="ArialMT"/>
                <w:sz w:val="16"/>
                <w:szCs w:val="16"/>
              </w:rPr>
            </w:pPr>
            <w:r>
              <w:rPr>
                <w:rFonts w:ascii="ArialMT" w:hAnsi="ArialMT" w:cs="ArialMT"/>
                <w:sz w:val="16"/>
                <w:szCs w:val="16"/>
              </w:rPr>
              <w:t>Sett.-Ott.</w:t>
            </w:r>
          </w:p>
          <w:p w:rsidR="00DB1253" w:rsidRDefault="00DB1253" w:rsidP="002016A7">
            <w:pPr>
              <w:jc w:val="center"/>
              <w:rPr>
                <w:rFonts w:ascii="Arial" w:hAnsi="Arial" w:cs="Arial"/>
                <w:sz w:val="20"/>
                <w:szCs w:val="20"/>
              </w:rPr>
            </w:pPr>
            <w:r>
              <w:rPr>
                <w:rFonts w:ascii="ArialMT" w:hAnsi="ArialMT" w:cs="ArialMT"/>
                <w:sz w:val="16"/>
                <w:szCs w:val="16"/>
              </w:rPr>
              <w:t>9</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2 – TITOLO:</w:t>
      </w:r>
      <w:r>
        <w:rPr>
          <w:rFonts w:ascii="Arial" w:hAnsi="Arial" w:cs="Arial"/>
          <w:b/>
          <w:sz w:val="20"/>
        </w:rPr>
        <w:t xml:space="preserve"> COMBUSTIONE E COMBUSTIBILI</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snapToGrid w:val="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autoSpaceDE w:val="0"/>
              <w:rPr>
                <w:rFonts w:ascii="Arial" w:hAnsi="Arial" w:cs="Arial"/>
                <w:sz w:val="20"/>
                <w:szCs w:val="20"/>
              </w:rPr>
            </w:pPr>
            <w:r>
              <w:rPr>
                <w:rFonts w:ascii="Arial" w:hAnsi="Arial" w:cs="Arial"/>
                <w:b/>
                <w:sz w:val="20"/>
                <w:szCs w:val="20"/>
              </w:rPr>
              <w:t>Unità 1</w:t>
            </w:r>
          </w:p>
          <w:p w:rsidR="00DB1253" w:rsidRDefault="00DB1253" w:rsidP="002016A7">
            <w:pPr>
              <w:numPr>
                <w:ilvl w:val="0"/>
                <w:numId w:val="3"/>
              </w:numPr>
              <w:autoSpaceDE w:val="0"/>
              <w:rPr>
                <w:rFonts w:ascii="Arial" w:hAnsi="Arial" w:cs="Arial"/>
                <w:sz w:val="20"/>
                <w:szCs w:val="20"/>
              </w:rPr>
            </w:pPr>
            <w:r>
              <w:rPr>
                <w:rFonts w:ascii="Arial" w:hAnsi="Arial" w:cs="Arial"/>
                <w:sz w:val="20"/>
                <w:szCs w:val="20"/>
              </w:rPr>
              <w:t>Combustibili e combustione</w:t>
            </w:r>
          </w:p>
          <w:p w:rsidR="00DB1253" w:rsidRDefault="00DB1253" w:rsidP="002016A7">
            <w:pPr>
              <w:numPr>
                <w:ilvl w:val="0"/>
                <w:numId w:val="3"/>
              </w:numPr>
              <w:autoSpaceDE w:val="0"/>
              <w:rPr>
                <w:rFonts w:ascii="ArialMT" w:hAnsi="ArialMT" w:cs="ArialMT"/>
                <w:sz w:val="16"/>
                <w:szCs w:val="16"/>
              </w:rPr>
            </w:pPr>
            <w:r>
              <w:rPr>
                <w:rFonts w:ascii="Arial" w:hAnsi="Arial" w:cs="Arial"/>
                <w:sz w:val="20"/>
                <w:szCs w:val="20"/>
              </w:rPr>
              <w:t>Trasmissione del calore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autoSpaceDE w:val="0"/>
              <w:jc w:val="center"/>
              <w:rPr>
                <w:rFonts w:ascii="ArialMT" w:hAnsi="ArialMT" w:cs="ArialMT"/>
                <w:sz w:val="16"/>
                <w:szCs w:val="16"/>
              </w:rPr>
            </w:pPr>
            <w:r>
              <w:rPr>
                <w:rFonts w:ascii="ArialMT" w:hAnsi="ArialMT" w:cs="ArialMT"/>
                <w:sz w:val="16"/>
                <w:szCs w:val="16"/>
              </w:rPr>
              <w:t>Sett.-Ott.</w:t>
            </w:r>
          </w:p>
          <w:p w:rsidR="00DB1253" w:rsidRDefault="00DB1253" w:rsidP="002016A7">
            <w:pPr>
              <w:jc w:val="center"/>
              <w:rPr>
                <w:rFonts w:ascii="Arial" w:hAnsi="Arial" w:cs="Arial"/>
                <w:sz w:val="20"/>
                <w:szCs w:val="20"/>
              </w:rPr>
            </w:pPr>
            <w:r>
              <w:rPr>
                <w:rFonts w:ascii="ArialMT" w:hAnsi="ArialMT" w:cs="ArialMT"/>
                <w:sz w:val="16"/>
                <w:szCs w:val="16"/>
              </w:rPr>
              <w:t>10</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3 – TITOLO:</w:t>
      </w:r>
      <w:r>
        <w:rPr>
          <w:rFonts w:ascii="Arial" w:hAnsi="Arial" w:cs="Arial"/>
          <w:b/>
          <w:sz w:val="20"/>
        </w:rPr>
        <w:t xml:space="preserve"> TERMODINAMICA, FLUIDODINAMICA</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snapToGrid w:val="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autoSpaceDE w:val="0"/>
              <w:rPr>
                <w:rFonts w:ascii="Arial" w:hAnsi="Arial" w:cs="Arial"/>
                <w:sz w:val="20"/>
                <w:szCs w:val="20"/>
              </w:rPr>
            </w:pPr>
            <w:r>
              <w:rPr>
                <w:rFonts w:ascii="Arial" w:hAnsi="Arial" w:cs="Arial"/>
                <w:b/>
                <w:sz w:val="20"/>
                <w:szCs w:val="20"/>
              </w:rPr>
              <w:t>Unità 1</w:t>
            </w:r>
          </w:p>
          <w:p w:rsidR="00DB1253" w:rsidRDefault="00DB1253" w:rsidP="002016A7">
            <w:pPr>
              <w:numPr>
                <w:ilvl w:val="0"/>
                <w:numId w:val="12"/>
              </w:numPr>
              <w:autoSpaceDE w:val="0"/>
              <w:rPr>
                <w:rFonts w:ascii="Arial" w:hAnsi="Arial" w:cs="Arial"/>
                <w:sz w:val="20"/>
                <w:szCs w:val="20"/>
              </w:rPr>
            </w:pPr>
            <w:r>
              <w:rPr>
                <w:rFonts w:ascii="Arial" w:hAnsi="Arial" w:cs="Arial"/>
                <w:sz w:val="20"/>
                <w:szCs w:val="20"/>
              </w:rPr>
              <w:t>1° principio della termodinamica</w:t>
            </w:r>
          </w:p>
          <w:p w:rsidR="00DB1253" w:rsidRDefault="00DB1253" w:rsidP="002016A7">
            <w:pPr>
              <w:numPr>
                <w:ilvl w:val="0"/>
                <w:numId w:val="12"/>
              </w:numPr>
              <w:autoSpaceDE w:val="0"/>
              <w:rPr>
                <w:rFonts w:ascii="Arial" w:hAnsi="Arial" w:cs="Arial"/>
                <w:sz w:val="20"/>
                <w:szCs w:val="20"/>
              </w:rPr>
            </w:pPr>
            <w:r>
              <w:rPr>
                <w:rFonts w:ascii="Arial" w:hAnsi="Arial" w:cs="Arial"/>
                <w:sz w:val="20"/>
                <w:szCs w:val="20"/>
              </w:rPr>
              <w:t>energia interna, gas perfetti</w:t>
            </w:r>
          </w:p>
          <w:p w:rsidR="00DB1253" w:rsidRDefault="00DB1253" w:rsidP="002016A7">
            <w:pPr>
              <w:numPr>
                <w:ilvl w:val="0"/>
                <w:numId w:val="12"/>
              </w:numPr>
              <w:autoSpaceDE w:val="0"/>
              <w:rPr>
                <w:rFonts w:ascii="Arial" w:hAnsi="Arial" w:cs="Arial"/>
                <w:b/>
                <w:sz w:val="20"/>
                <w:szCs w:val="20"/>
              </w:rPr>
            </w:pPr>
            <w:r>
              <w:rPr>
                <w:rFonts w:ascii="Arial" w:hAnsi="Arial" w:cs="Arial"/>
                <w:sz w:val="20"/>
                <w:szCs w:val="20"/>
              </w:rPr>
              <w:t>proprietà e trasformazioni</w:t>
            </w:r>
          </w:p>
          <w:p w:rsidR="00DB1253" w:rsidRDefault="00DB1253" w:rsidP="002016A7">
            <w:pPr>
              <w:autoSpaceDE w:val="0"/>
              <w:rPr>
                <w:rFonts w:ascii="Arial" w:hAnsi="Arial" w:cs="Arial"/>
                <w:sz w:val="20"/>
                <w:szCs w:val="20"/>
              </w:rPr>
            </w:pPr>
            <w:r>
              <w:rPr>
                <w:rFonts w:ascii="Arial" w:hAnsi="Arial" w:cs="Arial"/>
                <w:b/>
                <w:sz w:val="20"/>
                <w:szCs w:val="20"/>
              </w:rPr>
              <w:t>Unità 2</w:t>
            </w:r>
          </w:p>
          <w:p w:rsidR="00DB1253" w:rsidRDefault="00DB1253" w:rsidP="002016A7">
            <w:pPr>
              <w:numPr>
                <w:ilvl w:val="0"/>
                <w:numId w:val="20"/>
              </w:numPr>
              <w:autoSpaceDE w:val="0"/>
              <w:rPr>
                <w:rFonts w:ascii="Arial" w:hAnsi="Arial" w:cs="Arial"/>
                <w:sz w:val="20"/>
                <w:szCs w:val="20"/>
              </w:rPr>
            </w:pPr>
            <w:r>
              <w:rPr>
                <w:rFonts w:ascii="Arial" w:hAnsi="Arial" w:cs="Arial"/>
                <w:sz w:val="20"/>
                <w:szCs w:val="20"/>
              </w:rPr>
              <w:t>2° principio della termodinamica</w:t>
            </w:r>
          </w:p>
          <w:p w:rsidR="00DB1253" w:rsidRDefault="00DB1253" w:rsidP="002016A7">
            <w:pPr>
              <w:numPr>
                <w:ilvl w:val="0"/>
                <w:numId w:val="20"/>
              </w:numPr>
              <w:jc w:val="both"/>
              <w:rPr>
                <w:rFonts w:ascii="ArialMT" w:hAnsi="ArialMT" w:cs="ArialMT"/>
                <w:sz w:val="16"/>
                <w:szCs w:val="16"/>
              </w:rPr>
            </w:pPr>
            <w:r>
              <w:rPr>
                <w:rFonts w:ascii="Arial" w:hAnsi="Arial" w:cs="Arial"/>
                <w:sz w:val="20"/>
                <w:szCs w:val="20"/>
              </w:rPr>
              <w:t>ciclo di Carnot, entalpia, entropia</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autoSpaceDE w:val="0"/>
              <w:jc w:val="center"/>
              <w:rPr>
                <w:rFonts w:ascii="ArialMT" w:hAnsi="ArialMT" w:cs="ArialMT"/>
                <w:sz w:val="16"/>
                <w:szCs w:val="16"/>
              </w:rPr>
            </w:pPr>
            <w:r>
              <w:rPr>
                <w:rFonts w:ascii="ArialMT" w:hAnsi="ArialMT" w:cs="ArialMT"/>
                <w:sz w:val="16"/>
                <w:szCs w:val="16"/>
              </w:rPr>
              <w:t>Ottobre</w:t>
            </w:r>
          </w:p>
          <w:p w:rsidR="00DB1253" w:rsidRDefault="00DB1253" w:rsidP="002016A7">
            <w:pPr>
              <w:autoSpaceDE w:val="0"/>
              <w:jc w:val="center"/>
              <w:rPr>
                <w:rFonts w:ascii="Arial" w:hAnsi="Arial" w:cs="Arial"/>
                <w:sz w:val="20"/>
                <w:szCs w:val="20"/>
              </w:rPr>
            </w:pPr>
            <w:r>
              <w:rPr>
                <w:rFonts w:ascii="ArialMT" w:hAnsi="ArialMT" w:cs="ArialMT"/>
                <w:sz w:val="16"/>
                <w:szCs w:val="16"/>
              </w:rPr>
              <w:t>Novembre14</w:t>
            </w:r>
          </w:p>
        </w:tc>
      </w:tr>
    </w:tbl>
    <w:p w:rsidR="00DB1253" w:rsidRDefault="00DB1253"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4459EA" w:rsidRDefault="004459EA"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4 – TITOLO:</w:t>
      </w:r>
      <w:r>
        <w:rPr>
          <w:rFonts w:ascii="Arial" w:hAnsi="Arial" w:cs="Arial"/>
          <w:b/>
          <w:sz w:val="20"/>
        </w:rPr>
        <w:t xml:space="preserve"> RESISTENZA DEI MATERIALI 2</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snapToGrid w:val="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autoSpaceDE w:val="0"/>
              <w:jc w:val="both"/>
              <w:rPr>
                <w:rFonts w:ascii="Arial" w:hAnsi="Arial" w:cs="Arial"/>
                <w:sz w:val="20"/>
                <w:szCs w:val="20"/>
              </w:rPr>
            </w:pPr>
            <w:r>
              <w:rPr>
                <w:rFonts w:ascii="Arial" w:hAnsi="Arial" w:cs="Arial"/>
                <w:b/>
                <w:sz w:val="20"/>
                <w:szCs w:val="20"/>
              </w:rPr>
              <w:t>Unità 1</w:t>
            </w:r>
          </w:p>
          <w:p w:rsidR="00DB1253" w:rsidRDefault="00DB1253" w:rsidP="00DB1253">
            <w:pPr>
              <w:numPr>
                <w:ilvl w:val="0"/>
                <w:numId w:val="9"/>
              </w:numPr>
              <w:autoSpaceDE w:val="0"/>
              <w:ind w:left="720"/>
              <w:jc w:val="both"/>
              <w:rPr>
                <w:rFonts w:ascii="Arial" w:hAnsi="Arial" w:cs="Arial"/>
                <w:sz w:val="20"/>
                <w:szCs w:val="20"/>
              </w:rPr>
            </w:pPr>
            <w:r>
              <w:rPr>
                <w:rFonts w:ascii="Arial" w:hAnsi="Arial" w:cs="Arial"/>
                <w:sz w:val="20"/>
                <w:szCs w:val="20"/>
              </w:rPr>
              <w:t>Tensioni interne, deformazioni, legge di Hooke, criteri di resistenza</w:t>
            </w:r>
          </w:p>
          <w:p w:rsidR="00DB1253" w:rsidRDefault="00DB1253" w:rsidP="00DB1253">
            <w:pPr>
              <w:numPr>
                <w:ilvl w:val="0"/>
                <w:numId w:val="9"/>
              </w:numPr>
              <w:autoSpaceDE w:val="0"/>
              <w:ind w:left="720"/>
              <w:jc w:val="both"/>
              <w:rPr>
                <w:rFonts w:ascii="Arial" w:hAnsi="Arial" w:cs="Arial"/>
                <w:b/>
                <w:sz w:val="20"/>
                <w:szCs w:val="20"/>
              </w:rPr>
            </w:pPr>
            <w:r>
              <w:rPr>
                <w:rFonts w:ascii="Arial" w:hAnsi="Arial" w:cs="Arial"/>
                <w:sz w:val="20"/>
                <w:szCs w:val="20"/>
              </w:rPr>
              <w:t>Sollecitazioni semplici: sforzo normale, equazione di resistenza e di deformazione</w:t>
            </w:r>
          </w:p>
          <w:p w:rsidR="00DB1253" w:rsidRDefault="00DB1253" w:rsidP="002016A7">
            <w:pPr>
              <w:autoSpaceDE w:val="0"/>
              <w:jc w:val="both"/>
              <w:rPr>
                <w:rFonts w:ascii="Arial" w:hAnsi="Arial" w:cs="Arial"/>
                <w:sz w:val="20"/>
                <w:szCs w:val="20"/>
              </w:rPr>
            </w:pPr>
            <w:r>
              <w:rPr>
                <w:rFonts w:ascii="Arial" w:hAnsi="Arial" w:cs="Arial"/>
                <w:b/>
                <w:sz w:val="20"/>
                <w:szCs w:val="20"/>
              </w:rPr>
              <w:t>Unità 2</w:t>
            </w:r>
          </w:p>
          <w:p w:rsidR="00DB1253" w:rsidRDefault="00DB1253" w:rsidP="002016A7">
            <w:pPr>
              <w:numPr>
                <w:ilvl w:val="0"/>
                <w:numId w:val="2"/>
              </w:numPr>
              <w:autoSpaceDE w:val="0"/>
              <w:jc w:val="both"/>
              <w:rPr>
                <w:rFonts w:ascii="Arial" w:hAnsi="Arial" w:cs="Arial"/>
                <w:b/>
                <w:sz w:val="20"/>
                <w:szCs w:val="20"/>
              </w:rPr>
            </w:pPr>
            <w:r>
              <w:rPr>
                <w:rFonts w:ascii="Arial" w:hAnsi="Arial" w:cs="Arial"/>
                <w:sz w:val="20"/>
                <w:szCs w:val="20"/>
              </w:rPr>
              <w:t>Soll. semplici: flessione,equazione di resistenza e di deformazione</w:t>
            </w:r>
          </w:p>
          <w:p w:rsidR="00DB1253" w:rsidRDefault="00DB1253" w:rsidP="002016A7">
            <w:pPr>
              <w:autoSpaceDE w:val="0"/>
              <w:jc w:val="both"/>
              <w:rPr>
                <w:rFonts w:ascii="Arial" w:hAnsi="Arial" w:cs="Arial"/>
                <w:sz w:val="20"/>
                <w:szCs w:val="20"/>
              </w:rPr>
            </w:pPr>
            <w:r>
              <w:rPr>
                <w:rFonts w:ascii="Arial" w:hAnsi="Arial" w:cs="Arial"/>
                <w:b/>
                <w:sz w:val="20"/>
                <w:szCs w:val="20"/>
              </w:rPr>
              <w:t>Unità 3</w:t>
            </w:r>
          </w:p>
          <w:p w:rsidR="00DB1253" w:rsidRDefault="00DB1253" w:rsidP="002016A7">
            <w:pPr>
              <w:numPr>
                <w:ilvl w:val="0"/>
                <w:numId w:val="2"/>
              </w:numPr>
              <w:autoSpaceDE w:val="0"/>
              <w:jc w:val="both"/>
              <w:rPr>
                <w:rFonts w:ascii="Arial" w:hAnsi="Arial" w:cs="Arial"/>
                <w:b/>
                <w:sz w:val="20"/>
                <w:szCs w:val="20"/>
              </w:rPr>
            </w:pPr>
            <w:r>
              <w:rPr>
                <w:rFonts w:ascii="Arial" w:hAnsi="Arial" w:cs="Arial"/>
                <w:sz w:val="20"/>
                <w:szCs w:val="20"/>
              </w:rPr>
              <w:t>Soll.semplici: taglio,equazione di resistenza e di deformazione</w:t>
            </w:r>
          </w:p>
          <w:p w:rsidR="00DB1253" w:rsidRDefault="00DB1253" w:rsidP="002016A7">
            <w:pPr>
              <w:autoSpaceDE w:val="0"/>
              <w:jc w:val="both"/>
              <w:rPr>
                <w:rFonts w:ascii="Arial" w:hAnsi="Arial" w:cs="Arial"/>
                <w:sz w:val="20"/>
                <w:szCs w:val="20"/>
              </w:rPr>
            </w:pPr>
            <w:r>
              <w:rPr>
                <w:rFonts w:ascii="Arial" w:hAnsi="Arial" w:cs="Arial"/>
                <w:b/>
                <w:sz w:val="20"/>
                <w:szCs w:val="20"/>
              </w:rPr>
              <w:t>Unità 4</w:t>
            </w:r>
          </w:p>
          <w:p w:rsidR="00DB1253" w:rsidRDefault="00DB1253" w:rsidP="002016A7">
            <w:pPr>
              <w:numPr>
                <w:ilvl w:val="0"/>
                <w:numId w:val="2"/>
              </w:numPr>
              <w:autoSpaceDE w:val="0"/>
              <w:jc w:val="both"/>
              <w:rPr>
                <w:rFonts w:ascii="ArialMT" w:hAnsi="ArialMT" w:cs="ArialMT"/>
                <w:sz w:val="16"/>
                <w:szCs w:val="16"/>
              </w:rPr>
            </w:pPr>
            <w:r>
              <w:rPr>
                <w:rFonts w:ascii="Arial" w:hAnsi="Arial" w:cs="Arial"/>
                <w:sz w:val="20"/>
                <w:szCs w:val="20"/>
              </w:rPr>
              <w:t>Soll. semplici: torsione,equazione di resistenza e di deformazione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autoSpaceDE w:val="0"/>
              <w:jc w:val="center"/>
              <w:rPr>
                <w:rFonts w:ascii="ArialMT" w:hAnsi="ArialMT" w:cs="ArialMT"/>
                <w:sz w:val="16"/>
                <w:szCs w:val="16"/>
              </w:rPr>
            </w:pPr>
            <w:r>
              <w:rPr>
                <w:rFonts w:ascii="ArialMT" w:hAnsi="ArialMT" w:cs="ArialMT"/>
                <w:sz w:val="16"/>
                <w:szCs w:val="16"/>
              </w:rPr>
              <w:t>Novembre</w:t>
            </w:r>
          </w:p>
          <w:p w:rsidR="00DB1253" w:rsidRDefault="00DB1253" w:rsidP="002016A7">
            <w:pPr>
              <w:autoSpaceDE w:val="0"/>
              <w:jc w:val="center"/>
              <w:rPr>
                <w:rFonts w:ascii="ArialMT" w:hAnsi="ArialMT" w:cs="ArialMT"/>
                <w:sz w:val="16"/>
                <w:szCs w:val="16"/>
              </w:rPr>
            </w:pPr>
            <w:r>
              <w:rPr>
                <w:rFonts w:ascii="ArialMT" w:hAnsi="ArialMT" w:cs="ArialMT"/>
                <w:sz w:val="16"/>
                <w:szCs w:val="16"/>
              </w:rPr>
              <w:t>Dicembre</w:t>
            </w:r>
          </w:p>
          <w:p w:rsidR="00DB1253" w:rsidRDefault="00DB1253" w:rsidP="002016A7">
            <w:pPr>
              <w:jc w:val="center"/>
              <w:rPr>
                <w:rFonts w:ascii="Arial" w:hAnsi="Arial" w:cs="Arial"/>
                <w:sz w:val="20"/>
                <w:szCs w:val="20"/>
              </w:rPr>
            </w:pPr>
            <w:r>
              <w:rPr>
                <w:rFonts w:ascii="ArialMT" w:hAnsi="ArialMT" w:cs="ArialMT"/>
                <w:sz w:val="16"/>
                <w:szCs w:val="16"/>
              </w:rPr>
              <w:t>12</w:t>
            </w:r>
          </w:p>
        </w:tc>
      </w:tr>
    </w:tbl>
    <w:p w:rsidR="00DB1253" w:rsidRDefault="00DB1253" w:rsidP="00DB1253">
      <w:pPr>
        <w:rPr>
          <w:rFonts w:ascii="Arial" w:hAnsi="Arial" w:cs="Arial"/>
          <w:sz w:val="20"/>
          <w:szCs w:val="20"/>
        </w:rPr>
      </w:pPr>
    </w:p>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5 – TITOLO:</w:t>
      </w:r>
      <w:r>
        <w:rPr>
          <w:rFonts w:ascii="Arial" w:hAnsi="Arial" w:cs="Arial"/>
          <w:b/>
          <w:sz w:val="20"/>
        </w:rPr>
        <w:t xml:space="preserve"> IMPIANTI A VAPORE</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snapToGrid w:val="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autoSpaceDE w:val="0"/>
              <w:jc w:val="both"/>
              <w:rPr>
                <w:rFonts w:ascii="Arial" w:hAnsi="Arial" w:cs="Arial"/>
                <w:sz w:val="20"/>
                <w:szCs w:val="20"/>
              </w:rPr>
            </w:pPr>
            <w:r>
              <w:rPr>
                <w:rFonts w:ascii="Arial" w:hAnsi="Arial" w:cs="Arial"/>
                <w:b/>
                <w:sz w:val="20"/>
                <w:szCs w:val="20"/>
              </w:rPr>
              <w:t>Unità 1</w:t>
            </w:r>
          </w:p>
          <w:p w:rsidR="00DB1253" w:rsidRDefault="00DB1253" w:rsidP="002016A7">
            <w:pPr>
              <w:numPr>
                <w:ilvl w:val="0"/>
                <w:numId w:val="2"/>
              </w:numPr>
              <w:autoSpaceDE w:val="0"/>
              <w:jc w:val="both"/>
              <w:rPr>
                <w:rFonts w:ascii="Arial" w:hAnsi="Arial" w:cs="Arial"/>
                <w:b/>
                <w:sz w:val="20"/>
                <w:szCs w:val="20"/>
              </w:rPr>
            </w:pPr>
            <w:r>
              <w:rPr>
                <w:rFonts w:ascii="Arial" w:hAnsi="Arial" w:cs="Arial"/>
                <w:sz w:val="20"/>
                <w:szCs w:val="20"/>
              </w:rPr>
              <w:t>Vapore e generatori di vapore</w:t>
            </w:r>
          </w:p>
          <w:p w:rsidR="00DB1253" w:rsidRDefault="00DB1253" w:rsidP="002016A7">
            <w:pPr>
              <w:autoSpaceDE w:val="0"/>
              <w:jc w:val="both"/>
              <w:rPr>
                <w:rFonts w:ascii="Arial" w:hAnsi="Arial" w:cs="Arial"/>
                <w:sz w:val="20"/>
                <w:szCs w:val="20"/>
              </w:rPr>
            </w:pPr>
            <w:r>
              <w:rPr>
                <w:rFonts w:ascii="Arial" w:hAnsi="Arial" w:cs="Arial"/>
                <w:b/>
                <w:sz w:val="20"/>
                <w:szCs w:val="20"/>
              </w:rPr>
              <w:t>Unità 2</w:t>
            </w:r>
          </w:p>
          <w:p w:rsidR="00DB1253" w:rsidRDefault="00DB1253" w:rsidP="002016A7">
            <w:pPr>
              <w:numPr>
                <w:ilvl w:val="0"/>
                <w:numId w:val="2"/>
              </w:numPr>
              <w:autoSpaceDE w:val="0"/>
              <w:jc w:val="both"/>
              <w:rPr>
                <w:rFonts w:ascii="Arial" w:hAnsi="Arial" w:cs="Arial"/>
                <w:b/>
                <w:sz w:val="20"/>
                <w:szCs w:val="20"/>
              </w:rPr>
            </w:pPr>
            <w:r>
              <w:rPr>
                <w:rFonts w:ascii="Arial" w:hAnsi="Arial" w:cs="Arial"/>
                <w:sz w:val="20"/>
                <w:szCs w:val="20"/>
              </w:rPr>
              <w:t>Cicli termici, rigener. Condensaz.</w:t>
            </w:r>
          </w:p>
          <w:p w:rsidR="00DB1253" w:rsidRDefault="00DB1253" w:rsidP="002016A7">
            <w:pPr>
              <w:autoSpaceDE w:val="0"/>
              <w:jc w:val="both"/>
              <w:rPr>
                <w:rFonts w:ascii="Arial" w:hAnsi="Arial" w:cs="Arial"/>
                <w:sz w:val="20"/>
                <w:szCs w:val="20"/>
              </w:rPr>
            </w:pPr>
            <w:r>
              <w:rPr>
                <w:rFonts w:ascii="Arial" w:hAnsi="Arial" w:cs="Arial"/>
                <w:b/>
                <w:sz w:val="20"/>
                <w:szCs w:val="20"/>
              </w:rPr>
              <w:t>Unità 3</w:t>
            </w:r>
          </w:p>
          <w:p w:rsidR="00DB1253" w:rsidRDefault="00DB1253" w:rsidP="002016A7">
            <w:pPr>
              <w:numPr>
                <w:ilvl w:val="0"/>
                <w:numId w:val="2"/>
              </w:numPr>
              <w:autoSpaceDE w:val="0"/>
              <w:jc w:val="both"/>
              <w:rPr>
                <w:rFonts w:ascii="Arial" w:hAnsi="Arial" w:cs="Arial"/>
                <w:sz w:val="20"/>
                <w:szCs w:val="20"/>
              </w:rPr>
            </w:pPr>
            <w:r>
              <w:rPr>
                <w:rFonts w:ascii="Arial" w:hAnsi="Arial" w:cs="Arial"/>
                <w:sz w:val="20"/>
                <w:szCs w:val="20"/>
              </w:rPr>
              <w:t>Turbine e condensatori (cenni)</w:t>
            </w:r>
          </w:p>
          <w:p w:rsidR="00DB1253" w:rsidRDefault="00DB1253" w:rsidP="002016A7">
            <w:pPr>
              <w:numPr>
                <w:ilvl w:val="0"/>
                <w:numId w:val="2"/>
              </w:numPr>
              <w:autoSpaceDE w:val="0"/>
              <w:jc w:val="both"/>
              <w:rPr>
                <w:rFonts w:ascii="ArialMT" w:hAnsi="ArialMT" w:cs="ArialMT"/>
                <w:sz w:val="16"/>
                <w:szCs w:val="16"/>
              </w:rPr>
            </w:pPr>
            <w:r>
              <w:rPr>
                <w:rFonts w:ascii="Arial" w:hAnsi="Arial" w:cs="Arial"/>
                <w:sz w:val="20"/>
                <w:szCs w:val="20"/>
              </w:rPr>
              <w:t>Impianti nucleari (cenni)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autoSpaceDE w:val="0"/>
              <w:jc w:val="center"/>
              <w:rPr>
                <w:rFonts w:ascii="ArialMT" w:hAnsi="ArialMT" w:cs="ArialMT"/>
                <w:sz w:val="16"/>
                <w:szCs w:val="16"/>
              </w:rPr>
            </w:pPr>
            <w:r>
              <w:rPr>
                <w:rFonts w:ascii="ArialMT" w:hAnsi="ArialMT" w:cs="ArialMT"/>
                <w:sz w:val="16"/>
                <w:szCs w:val="16"/>
              </w:rPr>
              <w:t>Dicembre</w:t>
            </w:r>
          </w:p>
          <w:p w:rsidR="00DB1253" w:rsidRDefault="00DB1253" w:rsidP="002016A7">
            <w:pPr>
              <w:autoSpaceDE w:val="0"/>
              <w:jc w:val="center"/>
              <w:rPr>
                <w:rFonts w:ascii="ArialMT" w:hAnsi="ArialMT" w:cs="ArialMT"/>
                <w:sz w:val="16"/>
                <w:szCs w:val="16"/>
              </w:rPr>
            </w:pPr>
            <w:r>
              <w:rPr>
                <w:rFonts w:ascii="ArialMT" w:hAnsi="ArialMT" w:cs="ArialMT"/>
                <w:sz w:val="16"/>
                <w:szCs w:val="16"/>
              </w:rPr>
              <w:t>Gennaio</w:t>
            </w:r>
          </w:p>
          <w:p w:rsidR="00DB1253" w:rsidRDefault="00DB1253" w:rsidP="002016A7">
            <w:pPr>
              <w:autoSpaceDE w:val="0"/>
              <w:jc w:val="center"/>
              <w:rPr>
                <w:rFonts w:ascii="ArialMT" w:hAnsi="ArialMT" w:cs="ArialMT"/>
                <w:sz w:val="16"/>
                <w:szCs w:val="16"/>
              </w:rPr>
            </w:pPr>
            <w:r>
              <w:rPr>
                <w:rFonts w:ascii="ArialMT" w:hAnsi="ArialMT" w:cs="ArialMT"/>
                <w:sz w:val="16"/>
                <w:szCs w:val="16"/>
              </w:rPr>
              <w:t>Febbraio</w:t>
            </w:r>
          </w:p>
          <w:p w:rsidR="00DB1253" w:rsidRDefault="00DB1253" w:rsidP="002016A7">
            <w:pPr>
              <w:jc w:val="center"/>
              <w:rPr>
                <w:rFonts w:ascii="Arial" w:hAnsi="Arial" w:cs="Arial"/>
                <w:sz w:val="20"/>
              </w:rPr>
            </w:pPr>
            <w:r>
              <w:rPr>
                <w:rFonts w:ascii="ArialMT" w:hAnsi="ArialMT" w:cs="ArialMT"/>
                <w:sz w:val="16"/>
                <w:szCs w:val="16"/>
              </w:rPr>
              <w:t>14</w:t>
            </w:r>
          </w:p>
        </w:tc>
      </w:tr>
    </w:tbl>
    <w:p w:rsidR="00DB1253" w:rsidRDefault="00DB1253" w:rsidP="00DB1253">
      <w:pPr>
        <w:pStyle w:val="Corpodeltesto31"/>
        <w:rPr>
          <w:rFonts w:ascii="Arial" w:hAnsi="Arial" w:cs="Arial"/>
          <w:sz w:val="20"/>
        </w:rPr>
      </w:pPr>
    </w:p>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6 – TITOLO:</w:t>
      </w:r>
      <w:r>
        <w:rPr>
          <w:rFonts w:ascii="Arial" w:hAnsi="Arial" w:cs="Arial"/>
          <w:b/>
          <w:sz w:val="20"/>
        </w:rPr>
        <w:t xml:space="preserve"> RESISTENZA DEI MATERIALI 3</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2016A7">
            <w:pPr>
              <w:snapToGrid w:val="0"/>
              <w:jc w:val="both"/>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autoSpaceDE w:val="0"/>
              <w:jc w:val="both"/>
              <w:rPr>
                <w:rFonts w:ascii="Arial" w:hAnsi="Arial" w:cs="Arial"/>
                <w:sz w:val="20"/>
                <w:szCs w:val="20"/>
              </w:rPr>
            </w:pPr>
            <w:r>
              <w:rPr>
                <w:rFonts w:ascii="Arial" w:hAnsi="Arial" w:cs="Arial"/>
                <w:b/>
                <w:sz w:val="20"/>
                <w:szCs w:val="20"/>
              </w:rPr>
              <w:t>Unità 1</w:t>
            </w:r>
          </w:p>
          <w:p w:rsidR="00DB1253" w:rsidRDefault="00DB1253" w:rsidP="002016A7">
            <w:pPr>
              <w:numPr>
                <w:ilvl w:val="0"/>
                <w:numId w:val="11"/>
              </w:numPr>
              <w:autoSpaceDE w:val="0"/>
              <w:jc w:val="both"/>
              <w:rPr>
                <w:rFonts w:ascii="Arial" w:hAnsi="Arial" w:cs="Arial"/>
                <w:b/>
                <w:sz w:val="20"/>
                <w:szCs w:val="20"/>
              </w:rPr>
            </w:pPr>
            <w:r>
              <w:rPr>
                <w:rFonts w:ascii="Arial" w:hAnsi="Arial" w:cs="Arial"/>
                <w:sz w:val="20"/>
                <w:szCs w:val="20"/>
              </w:rPr>
              <w:t>Instabilità all’equilibrio, carico di punta</w:t>
            </w:r>
          </w:p>
          <w:p w:rsidR="00DB1253" w:rsidRDefault="00DB1253" w:rsidP="002016A7">
            <w:pPr>
              <w:autoSpaceDE w:val="0"/>
              <w:jc w:val="both"/>
              <w:rPr>
                <w:rFonts w:ascii="Arial" w:hAnsi="Arial" w:cs="Arial"/>
                <w:sz w:val="20"/>
                <w:szCs w:val="20"/>
              </w:rPr>
            </w:pPr>
            <w:r>
              <w:rPr>
                <w:rFonts w:ascii="Arial" w:hAnsi="Arial" w:cs="Arial"/>
                <w:b/>
                <w:sz w:val="20"/>
                <w:szCs w:val="20"/>
              </w:rPr>
              <w:t>Unità 2</w:t>
            </w:r>
          </w:p>
          <w:p w:rsidR="00DB1253" w:rsidRDefault="00DB1253" w:rsidP="002016A7">
            <w:pPr>
              <w:numPr>
                <w:ilvl w:val="0"/>
                <w:numId w:val="11"/>
              </w:numPr>
              <w:autoSpaceDE w:val="0"/>
              <w:jc w:val="both"/>
              <w:rPr>
                <w:rFonts w:ascii="Arial" w:hAnsi="Arial" w:cs="Arial"/>
                <w:b/>
                <w:sz w:val="20"/>
                <w:szCs w:val="20"/>
              </w:rPr>
            </w:pPr>
            <w:r>
              <w:rPr>
                <w:rFonts w:ascii="Arial" w:hAnsi="Arial" w:cs="Arial"/>
                <w:sz w:val="20"/>
                <w:szCs w:val="20"/>
              </w:rPr>
              <w:t>Soll.composte: sforzo norm. e fless.</w:t>
            </w:r>
          </w:p>
          <w:p w:rsidR="00DB1253" w:rsidRDefault="00DB1253" w:rsidP="002016A7">
            <w:pPr>
              <w:autoSpaceDE w:val="0"/>
              <w:jc w:val="both"/>
              <w:rPr>
                <w:rFonts w:ascii="Arial" w:hAnsi="Arial" w:cs="Arial"/>
                <w:sz w:val="20"/>
                <w:szCs w:val="20"/>
              </w:rPr>
            </w:pPr>
            <w:r>
              <w:rPr>
                <w:rFonts w:ascii="Arial" w:hAnsi="Arial" w:cs="Arial"/>
                <w:b/>
                <w:sz w:val="20"/>
                <w:szCs w:val="20"/>
              </w:rPr>
              <w:t>Unità 3</w:t>
            </w:r>
          </w:p>
          <w:p w:rsidR="00DB1253" w:rsidRDefault="00DB1253" w:rsidP="002016A7">
            <w:pPr>
              <w:numPr>
                <w:ilvl w:val="0"/>
                <w:numId w:val="11"/>
              </w:numPr>
              <w:autoSpaceDE w:val="0"/>
              <w:jc w:val="both"/>
              <w:rPr>
                <w:rFonts w:ascii="Arial" w:hAnsi="Arial" w:cs="Arial"/>
                <w:b/>
                <w:sz w:val="20"/>
                <w:szCs w:val="20"/>
              </w:rPr>
            </w:pPr>
            <w:r>
              <w:rPr>
                <w:rFonts w:ascii="Arial" w:hAnsi="Arial" w:cs="Arial"/>
                <w:sz w:val="20"/>
                <w:szCs w:val="20"/>
              </w:rPr>
              <w:t>Soll.composte: fless.e taglio, flesso-torsione, tenso-flesso torsione</w:t>
            </w:r>
          </w:p>
          <w:p w:rsidR="00DB1253" w:rsidRDefault="00DB1253" w:rsidP="002016A7">
            <w:pPr>
              <w:autoSpaceDE w:val="0"/>
              <w:jc w:val="both"/>
              <w:rPr>
                <w:rFonts w:ascii="Arial" w:hAnsi="Arial" w:cs="Arial"/>
                <w:sz w:val="20"/>
                <w:szCs w:val="20"/>
              </w:rPr>
            </w:pPr>
            <w:r>
              <w:rPr>
                <w:rFonts w:ascii="Arial" w:hAnsi="Arial" w:cs="Arial"/>
                <w:b/>
                <w:sz w:val="20"/>
                <w:szCs w:val="20"/>
              </w:rPr>
              <w:t>Unità 4</w:t>
            </w:r>
          </w:p>
          <w:p w:rsidR="00DB1253" w:rsidRDefault="00DB1253" w:rsidP="002016A7">
            <w:pPr>
              <w:numPr>
                <w:ilvl w:val="0"/>
                <w:numId w:val="11"/>
              </w:numPr>
              <w:autoSpaceDE w:val="0"/>
              <w:jc w:val="both"/>
              <w:rPr>
                <w:rFonts w:ascii="Arial" w:hAnsi="Arial" w:cs="Arial"/>
                <w:sz w:val="16"/>
                <w:szCs w:val="16"/>
              </w:rPr>
            </w:pPr>
            <w:r>
              <w:rPr>
                <w:rFonts w:ascii="Arial" w:hAnsi="Arial" w:cs="Arial"/>
                <w:sz w:val="20"/>
                <w:szCs w:val="20"/>
              </w:rPr>
              <w:t>Cenni sulle deform. delle travi inflesse e sulle travi vincolate iperstatiche.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autoSpaceDE w:val="0"/>
              <w:jc w:val="center"/>
              <w:rPr>
                <w:rFonts w:ascii="Arial" w:hAnsi="Arial" w:cs="Arial"/>
                <w:sz w:val="16"/>
                <w:szCs w:val="16"/>
              </w:rPr>
            </w:pPr>
            <w:r>
              <w:rPr>
                <w:rFonts w:ascii="Arial" w:hAnsi="Arial" w:cs="Arial"/>
                <w:sz w:val="16"/>
                <w:szCs w:val="16"/>
              </w:rPr>
              <w:t>Marzo</w:t>
            </w:r>
          </w:p>
          <w:p w:rsidR="00DB1253" w:rsidRDefault="00DB1253" w:rsidP="002016A7">
            <w:pPr>
              <w:autoSpaceDE w:val="0"/>
              <w:jc w:val="center"/>
              <w:rPr>
                <w:rFonts w:ascii="Arial" w:hAnsi="Arial" w:cs="Arial"/>
                <w:sz w:val="16"/>
                <w:szCs w:val="16"/>
              </w:rPr>
            </w:pPr>
            <w:r>
              <w:rPr>
                <w:rFonts w:ascii="Arial" w:hAnsi="Arial" w:cs="Arial"/>
                <w:sz w:val="16"/>
                <w:szCs w:val="16"/>
              </w:rPr>
              <w:t>Aprile</w:t>
            </w:r>
          </w:p>
          <w:p w:rsidR="00DB1253" w:rsidRDefault="00DB1253" w:rsidP="002016A7">
            <w:pPr>
              <w:autoSpaceDE w:val="0"/>
              <w:jc w:val="center"/>
              <w:rPr>
                <w:rFonts w:ascii="Arial" w:hAnsi="Arial" w:cs="Arial"/>
                <w:sz w:val="16"/>
                <w:szCs w:val="16"/>
              </w:rPr>
            </w:pPr>
            <w:r>
              <w:rPr>
                <w:rFonts w:ascii="Arial" w:hAnsi="Arial" w:cs="Arial"/>
                <w:sz w:val="16"/>
                <w:szCs w:val="16"/>
              </w:rPr>
              <w:t>Maggio</w:t>
            </w:r>
          </w:p>
          <w:p w:rsidR="00DB1253" w:rsidRDefault="00DB1253" w:rsidP="002016A7">
            <w:pPr>
              <w:jc w:val="center"/>
              <w:rPr>
                <w:rFonts w:ascii="Arial" w:hAnsi="Arial" w:cs="Arial"/>
                <w:b/>
                <w:sz w:val="20"/>
                <w:szCs w:val="20"/>
              </w:rPr>
            </w:pPr>
            <w:r>
              <w:rPr>
                <w:rFonts w:ascii="Arial" w:hAnsi="Arial" w:cs="Arial"/>
                <w:sz w:val="16"/>
                <w:szCs w:val="16"/>
              </w:rPr>
              <w:t>14</w:t>
            </w:r>
          </w:p>
        </w:tc>
      </w:tr>
    </w:tbl>
    <w:p w:rsidR="00DB1253" w:rsidRDefault="00DB1253" w:rsidP="00DB1253">
      <w:pPr>
        <w:jc w:val="both"/>
        <w:rPr>
          <w:rFonts w:ascii="Arial" w:hAnsi="Arial" w:cs="Arial"/>
          <w:b/>
          <w:sz w:val="20"/>
          <w:szCs w:val="20"/>
        </w:rPr>
      </w:pPr>
    </w:p>
    <w:p w:rsidR="004459EA" w:rsidRDefault="004459EA" w:rsidP="00DB1253">
      <w:pPr>
        <w:jc w:val="both"/>
        <w:rPr>
          <w:rFonts w:ascii="Arial" w:hAnsi="Arial" w:cs="Arial"/>
          <w:b/>
          <w:sz w:val="20"/>
          <w:szCs w:val="20"/>
        </w:rPr>
      </w:pPr>
    </w:p>
    <w:p w:rsidR="004459EA" w:rsidRDefault="004459EA" w:rsidP="00DB1253">
      <w:pPr>
        <w:jc w:val="both"/>
        <w:rPr>
          <w:rFonts w:ascii="Arial" w:hAnsi="Arial" w:cs="Arial"/>
          <w:b/>
          <w:sz w:val="20"/>
          <w:szCs w:val="20"/>
        </w:rPr>
      </w:pPr>
    </w:p>
    <w:p w:rsidR="004459EA" w:rsidRDefault="004459EA" w:rsidP="00DB1253">
      <w:pPr>
        <w:jc w:val="both"/>
        <w:rPr>
          <w:rFonts w:ascii="Arial" w:hAnsi="Arial" w:cs="Arial"/>
          <w:b/>
          <w:sz w:val="20"/>
          <w:szCs w:val="20"/>
        </w:rPr>
      </w:pPr>
    </w:p>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7 – TITOLO:</w:t>
      </w:r>
      <w:r>
        <w:rPr>
          <w:rFonts w:ascii="Arial" w:hAnsi="Arial" w:cs="Arial"/>
          <w:b/>
          <w:sz w:val="20"/>
        </w:rPr>
        <w:t xml:space="preserve"> RESISTENZA DEI MATERIALI 4</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2016A7">
            <w:pPr>
              <w:snapToGrid w:val="0"/>
              <w:jc w:val="both"/>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autoSpaceDE w:val="0"/>
              <w:rPr>
                <w:rFonts w:ascii="Arial" w:hAnsi="Arial" w:cs="Arial"/>
                <w:sz w:val="20"/>
                <w:szCs w:val="20"/>
              </w:rPr>
            </w:pPr>
            <w:r>
              <w:rPr>
                <w:rFonts w:ascii="Arial" w:hAnsi="Arial" w:cs="Arial"/>
                <w:b/>
                <w:sz w:val="20"/>
                <w:szCs w:val="20"/>
              </w:rPr>
              <w:t>Unità 1</w:t>
            </w:r>
          </w:p>
          <w:p w:rsidR="00DB1253" w:rsidRDefault="00DB1253" w:rsidP="002016A7">
            <w:pPr>
              <w:autoSpaceDE w:val="0"/>
              <w:rPr>
                <w:rFonts w:ascii="Arial" w:hAnsi="Arial" w:cs="Arial"/>
                <w:sz w:val="20"/>
                <w:szCs w:val="20"/>
              </w:rPr>
            </w:pPr>
            <w:r>
              <w:rPr>
                <w:rFonts w:ascii="Arial" w:hAnsi="Arial" w:cs="Arial"/>
                <w:sz w:val="20"/>
                <w:szCs w:val="20"/>
              </w:rPr>
              <w:t>Sollecitazioni a fatica, limite di fatica</w:t>
            </w:r>
          </w:p>
          <w:p w:rsidR="00DB1253" w:rsidRDefault="00DB1253" w:rsidP="002016A7">
            <w:pPr>
              <w:autoSpaceDE w:val="0"/>
              <w:rPr>
                <w:rFonts w:ascii="Arial" w:hAnsi="Arial" w:cs="Arial"/>
                <w:sz w:val="16"/>
                <w:szCs w:val="16"/>
              </w:rPr>
            </w:pPr>
            <w:r>
              <w:rPr>
                <w:rFonts w:ascii="Arial" w:hAnsi="Arial" w:cs="Arial"/>
                <w:sz w:val="20"/>
                <w:szCs w:val="20"/>
              </w:rPr>
              <w:t>Carichi di sicurezza</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autoSpaceDE w:val="0"/>
              <w:jc w:val="center"/>
              <w:rPr>
                <w:rFonts w:ascii="Arial" w:hAnsi="Arial" w:cs="Arial"/>
                <w:sz w:val="16"/>
                <w:szCs w:val="16"/>
              </w:rPr>
            </w:pPr>
            <w:r>
              <w:rPr>
                <w:rFonts w:ascii="Arial" w:hAnsi="Arial" w:cs="Arial"/>
                <w:sz w:val="16"/>
                <w:szCs w:val="16"/>
              </w:rPr>
              <w:t>Maggio</w:t>
            </w:r>
          </w:p>
          <w:p w:rsidR="00DB1253" w:rsidRDefault="00DB1253" w:rsidP="002016A7">
            <w:pPr>
              <w:autoSpaceDE w:val="0"/>
              <w:jc w:val="center"/>
              <w:rPr>
                <w:rFonts w:ascii="Arial" w:hAnsi="Arial" w:cs="Arial"/>
                <w:sz w:val="16"/>
                <w:szCs w:val="16"/>
              </w:rPr>
            </w:pPr>
            <w:r>
              <w:rPr>
                <w:rFonts w:ascii="Arial" w:hAnsi="Arial" w:cs="Arial"/>
                <w:sz w:val="16"/>
                <w:szCs w:val="16"/>
              </w:rPr>
              <w:t>Giugno</w:t>
            </w:r>
          </w:p>
          <w:p w:rsidR="00DB1253" w:rsidRDefault="00DB1253" w:rsidP="002016A7">
            <w:pPr>
              <w:jc w:val="center"/>
              <w:rPr>
                <w:rFonts w:ascii="Arial" w:hAnsi="Arial" w:cs="Arial"/>
                <w:b/>
                <w:sz w:val="20"/>
                <w:szCs w:val="20"/>
              </w:rPr>
            </w:pPr>
            <w:r>
              <w:rPr>
                <w:rFonts w:ascii="Arial" w:hAnsi="Arial" w:cs="Arial"/>
                <w:sz w:val="16"/>
                <w:szCs w:val="16"/>
              </w:rPr>
              <w:t>6</w:t>
            </w:r>
          </w:p>
        </w:tc>
      </w:tr>
    </w:tbl>
    <w:p w:rsidR="00DB1253" w:rsidRDefault="00DB1253" w:rsidP="00DB1253">
      <w:pPr>
        <w:jc w:val="both"/>
        <w:rPr>
          <w:rFonts w:ascii="Arial" w:hAnsi="Arial" w:cs="Arial"/>
          <w:b/>
          <w:sz w:val="20"/>
          <w:szCs w:val="20"/>
        </w:rPr>
      </w:pPr>
    </w:p>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8 – TITOLO:</w:t>
      </w:r>
      <w:r>
        <w:rPr>
          <w:rFonts w:ascii="Arial" w:hAnsi="Arial" w:cs="Arial"/>
          <w:b/>
          <w:sz w:val="20"/>
        </w:rPr>
        <w:t xml:space="preserve"> LABORATORIO MACCHINE A FLUIDO</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2016A7">
            <w:pPr>
              <w:snapToGrid w:val="0"/>
              <w:jc w:val="both"/>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autoSpaceDE w:val="0"/>
              <w:rPr>
                <w:rFonts w:ascii="Arial" w:hAnsi="Arial" w:cs="Arial"/>
                <w:b/>
                <w:bCs/>
                <w:sz w:val="20"/>
                <w:szCs w:val="20"/>
              </w:rPr>
            </w:pPr>
            <w:r>
              <w:rPr>
                <w:rFonts w:ascii="Arial" w:hAnsi="Arial" w:cs="Arial"/>
                <w:b/>
                <w:bCs/>
                <w:sz w:val="20"/>
                <w:szCs w:val="20"/>
              </w:rPr>
              <w:t>Unità 1</w:t>
            </w:r>
            <w:r>
              <w:rPr>
                <w:rFonts w:ascii="Arial" w:hAnsi="Arial" w:cs="Arial"/>
                <w:sz w:val="20"/>
                <w:szCs w:val="20"/>
              </w:rPr>
              <w:t>: Bomba di Mahler</w:t>
            </w:r>
          </w:p>
          <w:p w:rsidR="00DB1253" w:rsidRDefault="00DB1253" w:rsidP="002016A7">
            <w:pPr>
              <w:autoSpaceDE w:val="0"/>
              <w:rPr>
                <w:rFonts w:ascii="Arial" w:hAnsi="Arial" w:cs="Arial"/>
                <w:b/>
                <w:bCs/>
                <w:sz w:val="20"/>
                <w:szCs w:val="20"/>
              </w:rPr>
            </w:pPr>
            <w:r>
              <w:rPr>
                <w:rFonts w:ascii="Arial" w:hAnsi="Arial" w:cs="Arial"/>
                <w:b/>
                <w:bCs/>
                <w:sz w:val="20"/>
                <w:szCs w:val="20"/>
              </w:rPr>
              <w:t xml:space="preserve">Unità 2: </w:t>
            </w:r>
            <w:r>
              <w:rPr>
                <w:rFonts w:ascii="Arial" w:hAnsi="Arial" w:cs="Arial"/>
                <w:sz w:val="20"/>
                <w:szCs w:val="20"/>
              </w:rPr>
              <w:t>Analisi dei fumi (Orsat</w:t>
            </w:r>
            <w:r>
              <w:rPr>
                <w:rFonts w:ascii="Arial" w:hAnsi="Arial" w:cs="Arial"/>
                <w:b/>
                <w:bCs/>
                <w:sz w:val="20"/>
                <w:szCs w:val="20"/>
              </w:rPr>
              <w:t>)</w:t>
            </w:r>
          </w:p>
          <w:p w:rsidR="00DB1253" w:rsidRDefault="00DB1253" w:rsidP="002016A7">
            <w:pPr>
              <w:autoSpaceDE w:val="0"/>
              <w:rPr>
                <w:rFonts w:ascii="Arial" w:hAnsi="Arial" w:cs="Arial"/>
                <w:b/>
                <w:bCs/>
                <w:sz w:val="20"/>
                <w:szCs w:val="20"/>
              </w:rPr>
            </w:pPr>
            <w:r>
              <w:rPr>
                <w:rFonts w:ascii="Arial" w:hAnsi="Arial" w:cs="Arial"/>
                <w:b/>
                <w:bCs/>
                <w:sz w:val="20"/>
                <w:szCs w:val="20"/>
              </w:rPr>
              <w:t xml:space="preserve">Unità 3: </w:t>
            </w:r>
            <w:r>
              <w:rPr>
                <w:rFonts w:ascii="Arial" w:hAnsi="Arial" w:cs="Arial"/>
                <w:sz w:val="20"/>
                <w:szCs w:val="20"/>
              </w:rPr>
              <w:t>Prova di infiammabilità</w:t>
            </w:r>
          </w:p>
          <w:p w:rsidR="00DB1253" w:rsidRDefault="00DB1253" w:rsidP="002016A7">
            <w:pPr>
              <w:autoSpaceDE w:val="0"/>
              <w:rPr>
                <w:rFonts w:ascii="Arial" w:hAnsi="Arial" w:cs="Arial"/>
                <w:b/>
                <w:bCs/>
                <w:sz w:val="20"/>
                <w:szCs w:val="20"/>
              </w:rPr>
            </w:pPr>
            <w:r>
              <w:rPr>
                <w:rFonts w:ascii="Arial" w:hAnsi="Arial" w:cs="Arial"/>
                <w:b/>
                <w:bCs/>
                <w:sz w:val="20"/>
                <w:szCs w:val="20"/>
              </w:rPr>
              <w:t xml:space="preserve">Unità 4: </w:t>
            </w:r>
            <w:r>
              <w:rPr>
                <w:rFonts w:ascii="Arial" w:hAnsi="Arial" w:cs="Arial"/>
                <w:sz w:val="20"/>
                <w:szCs w:val="20"/>
              </w:rPr>
              <w:t>Normativa sul contenimento consumi energetici (legge 10) utilizzo software specifico</w:t>
            </w:r>
          </w:p>
          <w:p w:rsidR="00DB1253" w:rsidRDefault="00DB1253" w:rsidP="002016A7">
            <w:pPr>
              <w:autoSpaceDE w:val="0"/>
              <w:rPr>
                <w:rFonts w:ascii="Arial" w:hAnsi="Arial" w:cs="Arial"/>
                <w:b/>
                <w:bCs/>
                <w:sz w:val="20"/>
                <w:szCs w:val="20"/>
              </w:rPr>
            </w:pPr>
            <w:r>
              <w:rPr>
                <w:rFonts w:ascii="Arial" w:hAnsi="Arial" w:cs="Arial"/>
                <w:b/>
                <w:bCs/>
                <w:sz w:val="20"/>
                <w:szCs w:val="20"/>
              </w:rPr>
              <w:t>Unità 5</w:t>
            </w:r>
            <w:r>
              <w:rPr>
                <w:rFonts w:ascii="Arial" w:hAnsi="Arial" w:cs="Arial"/>
                <w:sz w:val="20"/>
                <w:szCs w:val="20"/>
              </w:rPr>
              <w:t>: Impianto frigorifero-Pompa di calore</w:t>
            </w:r>
          </w:p>
          <w:p w:rsidR="00DB1253" w:rsidRDefault="00DB1253" w:rsidP="002016A7">
            <w:pPr>
              <w:autoSpaceDE w:val="0"/>
              <w:rPr>
                <w:rFonts w:ascii="Arial" w:hAnsi="Arial" w:cs="Arial"/>
                <w:b/>
                <w:sz w:val="20"/>
                <w:szCs w:val="20"/>
              </w:rPr>
            </w:pPr>
            <w:r>
              <w:rPr>
                <w:rFonts w:ascii="Arial" w:hAnsi="Arial" w:cs="Arial"/>
                <w:b/>
                <w:bCs/>
                <w:sz w:val="20"/>
                <w:szCs w:val="20"/>
              </w:rPr>
              <w:t xml:space="preserve">Unità 6: </w:t>
            </w:r>
            <w:r>
              <w:rPr>
                <w:rFonts w:ascii="Arial" w:hAnsi="Arial" w:cs="Arial"/>
                <w:sz w:val="20"/>
                <w:szCs w:val="20"/>
              </w:rPr>
              <w:t>Impianto vapore</w:t>
            </w:r>
          </w:p>
          <w:p w:rsidR="00DB1253" w:rsidRDefault="00DB1253" w:rsidP="002016A7">
            <w:pPr>
              <w:autoSpaceDE w:val="0"/>
              <w:rPr>
                <w:rFonts w:ascii="Arial" w:hAnsi="Arial" w:cs="Arial"/>
                <w:sz w:val="16"/>
                <w:szCs w:val="16"/>
              </w:rPr>
            </w:pPr>
            <w:r>
              <w:rPr>
                <w:rFonts w:ascii="Arial" w:hAnsi="Arial" w:cs="Arial"/>
                <w:b/>
                <w:sz w:val="20"/>
                <w:szCs w:val="20"/>
              </w:rPr>
              <w:t>Unità 7</w:t>
            </w:r>
            <w:r>
              <w:rPr>
                <w:rFonts w:ascii="Arial" w:hAnsi="Arial" w:cs="Arial"/>
                <w:sz w:val="20"/>
                <w:szCs w:val="20"/>
              </w:rPr>
              <w:t>: Ventilatore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autoSpaceDE w:val="0"/>
              <w:jc w:val="center"/>
              <w:rPr>
                <w:rFonts w:ascii="Arial" w:hAnsi="Arial" w:cs="Arial"/>
                <w:sz w:val="16"/>
                <w:szCs w:val="16"/>
              </w:rPr>
            </w:pPr>
            <w:r>
              <w:rPr>
                <w:rFonts w:ascii="Arial" w:hAnsi="Arial" w:cs="Arial"/>
                <w:sz w:val="16"/>
                <w:szCs w:val="16"/>
              </w:rPr>
              <w:t>Ottobre</w:t>
            </w:r>
          </w:p>
          <w:p w:rsidR="00DB1253" w:rsidRDefault="00DB1253" w:rsidP="002016A7">
            <w:pPr>
              <w:autoSpaceDE w:val="0"/>
              <w:jc w:val="center"/>
              <w:rPr>
                <w:rFonts w:ascii="Arial" w:hAnsi="Arial" w:cs="Arial"/>
                <w:sz w:val="16"/>
                <w:szCs w:val="16"/>
              </w:rPr>
            </w:pPr>
            <w:r>
              <w:rPr>
                <w:rFonts w:ascii="Arial" w:hAnsi="Arial" w:cs="Arial"/>
                <w:sz w:val="16"/>
                <w:szCs w:val="16"/>
              </w:rPr>
              <w:t>Maggio</w:t>
            </w:r>
          </w:p>
          <w:p w:rsidR="00DB1253" w:rsidRDefault="00DB1253" w:rsidP="002016A7">
            <w:pPr>
              <w:autoSpaceDE w:val="0"/>
              <w:jc w:val="center"/>
              <w:rPr>
                <w:rFonts w:ascii="Arial" w:hAnsi="Arial" w:cs="Arial"/>
                <w:sz w:val="20"/>
                <w:szCs w:val="20"/>
              </w:rPr>
            </w:pPr>
            <w:r>
              <w:rPr>
                <w:rFonts w:ascii="Arial" w:hAnsi="Arial" w:cs="Arial"/>
                <w:sz w:val="16"/>
                <w:szCs w:val="16"/>
              </w:rPr>
              <w:t>32</w:t>
            </w:r>
          </w:p>
        </w:tc>
      </w:tr>
    </w:tbl>
    <w:p w:rsidR="00DB1253" w:rsidRDefault="00DB1253" w:rsidP="00DB1253">
      <w:pPr>
        <w:rPr>
          <w:rFonts w:ascii="Arial" w:hAnsi="Arial" w:cs="Arial"/>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sz w:val="20"/>
          <w:szCs w:val="20"/>
        </w:rPr>
      </w:pPr>
      <w:r>
        <w:rPr>
          <w:rFonts w:ascii="Arial" w:hAnsi="Arial" w:cs="Arial"/>
          <w:b/>
          <w:sz w:val="20"/>
          <w:szCs w:val="20"/>
        </w:rPr>
        <w:t>2. METODOLOGIE</w:t>
      </w:r>
    </w:p>
    <w:p w:rsidR="00DB1253" w:rsidRDefault="00DB1253" w:rsidP="00DB1253">
      <w:pPr>
        <w:jc w:val="both"/>
        <w:rPr>
          <w:rFonts w:ascii="Arial" w:hAnsi="Arial" w:cs="Arial"/>
          <w:sz w:val="20"/>
          <w:szCs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DB1253" w:rsidTr="002016A7">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autoSpaceDE w:val="0"/>
              <w:rPr>
                <w:rFonts w:ascii="Arial" w:hAnsi="Arial" w:cs="Arial"/>
                <w:sz w:val="20"/>
                <w:szCs w:val="20"/>
              </w:rPr>
            </w:pPr>
            <w:r>
              <w:rPr>
                <w:rFonts w:ascii="Arial" w:hAnsi="Arial" w:cs="Arial"/>
                <w:sz w:val="20"/>
                <w:szCs w:val="20"/>
              </w:rPr>
              <w:t>Lezione frontale, lettura e comprensione del testo.</w:t>
            </w:r>
          </w:p>
          <w:p w:rsidR="00DB1253" w:rsidRDefault="00DB1253" w:rsidP="002016A7">
            <w:pPr>
              <w:autoSpaceDE w:val="0"/>
              <w:rPr>
                <w:rFonts w:ascii="Arial" w:hAnsi="Arial" w:cs="Arial"/>
                <w:sz w:val="20"/>
                <w:szCs w:val="20"/>
              </w:rPr>
            </w:pPr>
            <w:r>
              <w:rPr>
                <w:rFonts w:ascii="Arial" w:hAnsi="Arial" w:cs="Arial"/>
                <w:sz w:val="20"/>
                <w:szCs w:val="20"/>
              </w:rPr>
              <w:t>Correzione di esercizi proposti</w:t>
            </w:r>
          </w:p>
          <w:p w:rsidR="00DB1253" w:rsidRDefault="00DB1253" w:rsidP="002016A7">
            <w:pPr>
              <w:autoSpaceDE w:val="0"/>
              <w:rPr>
                <w:rFonts w:ascii="Arial" w:hAnsi="Arial" w:cs="Arial"/>
                <w:sz w:val="20"/>
              </w:rPr>
            </w:pPr>
            <w:r>
              <w:rPr>
                <w:rFonts w:ascii="Arial" w:hAnsi="Arial" w:cs="Arial"/>
                <w:sz w:val="20"/>
                <w:szCs w:val="20"/>
              </w:rPr>
              <w:t>Svolgimento in classe e a casa di un ampio numero di esercizi graduati in difficoltà</w:t>
            </w:r>
          </w:p>
        </w:tc>
      </w:tr>
    </w:tbl>
    <w:p w:rsidR="00DB1253" w:rsidRDefault="00DB1253" w:rsidP="00DB1253">
      <w:pPr>
        <w:pStyle w:val="Titolo7"/>
        <w:rPr>
          <w:rFonts w:ascii="Arial" w:hAnsi="Arial" w:cs="Arial"/>
          <w:sz w:val="20"/>
        </w:rPr>
      </w:pPr>
    </w:p>
    <w:p w:rsidR="00DB1253" w:rsidRDefault="00DB1253" w:rsidP="00DB1253">
      <w:pPr>
        <w:pStyle w:val="Titolo7"/>
        <w:rPr>
          <w:rFonts w:ascii="Arial" w:hAnsi="Arial" w:cs="Arial"/>
          <w:sz w:val="20"/>
        </w:rPr>
      </w:pPr>
    </w:p>
    <w:p w:rsidR="00DB1253" w:rsidRDefault="00DB1253" w:rsidP="00DB1253">
      <w:pPr>
        <w:pStyle w:val="Titolo7"/>
        <w:rPr>
          <w:rFonts w:ascii="Arial" w:hAnsi="Arial" w:cs="Arial"/>
          <w:sz w:val="20"/>
        </w:rPr>
      </w:pPr>
    </w:p>
    <w:p w:rsidR="00DB1253" w:rsidRDefault="00DB1253" w:rsidP="00DB1253">
      <w:pPr>
        <w:pStyle w:val="Titolo7"/>
        <w:rPr>
          <w:rFonts w:ascii="Arial" w:hAnsi="Arial" w:cs="Arial"/>
          <w:sz w:val="20"/>
        </w:rPr>
      </w:pPr>
      <w:r>
        <w:rPr>
          <w:rFonts w:ascii="Arial" w:hAnsi="Arial" w:cs="Arial"/>
          <w:sz w:val="20"/>
        </w:rPr>
        <w:t>3. MATERIALI DIDATTICI</w:t>
      </w:r>
    </w:p>
    <w:p w:rsidR="00DB1253" w:rsidRDefault="00DB1253" w:rsidP="00DB1253">
      <w:pPr>
        <w:jc w:val="both"/>
        <w:rPr>
          <w:rFonts w:ascii="Arial" w:hAnsi="Arial" w:cs="Arial"/>
          <w:sz w:val="20"/>
          <w:szCs w:val="20"/>
        </w:rPr>
      </w:pPr>
    </w:p>
    <w:tbl>
      <w:tblPr>
        <w:tblW w:w="0" w:type="auto"/>
        <w:tblInd w:w="-77" w:type="dxa"/>
        <w:tblLayout w:type="fixed"/>
        <w:tblCellMar>
          <w:left w:w="70" w:type="dxa"/>
          <w:right w:w="70" w:type="dxa"/>
        </w:tblCellMar>
        <w:tblLook w:val="0000" w:firstRow="0" w:lastRow="0" w:firstColumn="0" w:lastColumn="0" w:noHBand="0" w:noVBand="0"/>
      </w:tblPr>
      <w:tblGrid>
        <w:gridCol w:w="9283"/>
        <w:gridCol w:w="9293"/>
      </w:tblGrid>
      <w:tr w:rsidR="00DB1253" w:rsidTr="002016A7">
        <w:tc>
          <w:tcPr>
            <w:tcW w:w="9283" w:type="dxa"/>
            <w:tcBorders>
              <w:top w:val="single" w:sz="4" w:space="0" w:color="000000"/>
              <w:left w:val="single" w:sz="4" w:space="0" w:color="000000"/>
              <w:bottom w:val="single" w:sz="4" w:space="0" w:color="000000"/>
            </w:tcBorders>
            <w:shd w:val="clear" w:color="auto" w:fill="auto"/>
          </w:tcPr>
          <w:p w:rsidR="00DB1253" w:rsidRDefault="00DB1253" w:rsidP="00DB1253">
            <w:pPr>
              <w:numPr>
                <w:ilvl w:val="0"/>
                <w:numId w:val="23"/>
              </w:numPr>
              <w:autoSpaceDE w:val="0"/>
              <w:ind w:left="360"/>
              <w:rPr>
                <w:rFonts w:ascii="ArialMT" w:hAnsi="ArialMT" w:cs="ArialMT"/>
                <w:sz w:val="20"/>
                <w:szCs w:val="20"/>
              </w:rPr>
            </w:pPr>
            <w:r>
              <w:rPr>
                <w:rFonts w:ascii="ArialMT" w:hAnsi="ArialMT" w:cs="ArialMT"/>
                <w:sz w:val="20"/>
                <w:szCs w:val="20"/>
              </w:rPr>
              <w:t>Libro di testo: G. Anzalone, P. Bassignana, G. Brafa Musicoro “Meccanica, Macchine ed Energia” Edizione Blu – Hoepli – Volume 2</w:t>
            </w:r>
          </w:p>
          <w:p w:rsidR="00DB1253" w:rsidRDefault="00DB1253" w:rsidP="00DB1253">
            <w:pPr>
              <w:numPr>
                <w:ilvl w:val="0"/>
                <w:numId w:val="23"/>
              </w:numPr>
              <w:autoSpaceDE w:val="0"/>
              <w:ind w:left="360"/>
              <w:rPr>
                <w:rFonts w:ascii="ArialMT" w:hAnsi="ArialMT" w:cs="ArialMT"/>
                <w:sz w:val="20"/>
                <w:szCs w:val="20"/>
              </w:rPr>
            </w:pPr>
            <w:r>
              <w:rPr>
                <w:rFonts w:ascii="ArialMT" w:hAnsi="ArialMT" w:cs="ArialMT"/>
                <w:sz w:val="20"/>
                <w:szCs w:val="20"/>
              </w:rPr>
              <w:t>Appunti dell’insegnante</w:t>
            </w:r>
          </w:p>
          <w:p w:rsidR="00DB1253" w:rsidRDefault="00DB1253" w:rsidP="00DB1253">
            <w:pPr>
              <w:numPr>
                <w:ilvl w:val="0"/>
                <w:numId w:val="23"/>
              </w:numPr>
              <w:autoSpaceDE w:val="0"/>
              <w:ind w:left="360"/>
              <w:rPr>
                <w:rFonts w:ascii="ArialMT" w:hAnsi="ArialMT" w:cs="ArialMT"/>
                <w:sz w:val="20"/>
                <w:szCs w:val="20"/>
              </w:rPr>
            </w:pPr>
            <w:r>
              <w:rPr>
                <w:rFonts w:ascii="ArialMT" w:hAnsi="ArialMT" w:cs="ArialMT"/>
                <w:sz w:val="20"/>
                <w:szCs w:val="20"/>
              </w:rPr>
              <w:t>Manuale di Meccanica - Hoepli</w:t>
            </w:r>
          </w:p>
          <w:p w:rsidR="00DB1253" w:rsidRDefault="00DB1253" w:rsidP="00DB1253">
            <w:pPr>
              <w:numPr>
                <w:ilvl w:val="0"/>
                <w:numId w:val="23"/>
              </w:numPr>
              <w:autoSpaceDE w:val="0"/>
              <w:ind w:left="360"/>
              <w:rPr>
                <w:rFonts w:ascii="ArialMT" w:hAnsi="ArialMT" w:cs="ArialMT"/>
                <w:sz w:val="20"/>
                <w:szCs w:val="20"/>
              </w:rPr>
            </w:pPr>
            <w:r>
              <w:rPr>
                <w:rFonts w:ascii="ArialMT" w:hAnsi="ArialMT" w:cs="ArialMT"/>
                <w:sz w:val="20"/>
                <w:szCs w:val="20"/>
              </w:rPr>
              <w:t>Altri testi più specifici</w:t>
            </w:r>
          </w:p>
          <w:p w:rsidR="00DB1253" w:rsidRDefault="00DB1253" w:rsidP="00DB1253">
            <w:pPr>
              <w:numPr>
                <w:ilvl w:val="0"/>
                <w:numId w:val="23"/>
              </w:numPr>
              <w:autoSpaceDE w:val="0"/>
              <w:ind w:left="360"/>
              <w:rPr>
                <w:rFonts w:ascii="ArialMT" w:hAnsi="ArialMT" w:cs="ArialMT"/>
                <w:sz w:val="20"/>
                <w:szCs w:val="20"/>
              </w:rPr>
            </w:pPr>
            <w:r>
              <w:rPr>
                <w:rFonts w:ascii="ArialMT" w:hAnsi="ArialMT" w:cs="ArialMT"/>
                <w:sz w:val="20"/>
                <w:szCs w:val="20"/>
              </w:rPr>
              <w:t>Uso software specifici per argomenti.</w:t>
            </w:r>
          </w:p>
          <w:p w:rsidR="00DB1253" w:rsidRDefault="00DB1253" w:rsidP="00DB1253">
            <w:pPr>
              <w:numPr>
                <w:ilvl w:val="0"/>
                <w:numId w:val="23"/>
              </w:numPr>
              <w:ind w:left="360"/>
              <w:jc w:val="both"/>
              <w:rPr>
                <w:rFonts w:ascii="Arial" w:hAnsi="Arial" w:cs="Arial"/>
                <w:sz w:val="20"/>
                <w:szCs w:val="20"/>
              </w:rPr>
            </w:pPr>
            <w:r>
              <w:rPr>
                <w:rFonts w:ascii="ArialMT" w:hAnsi="ArialMT" w:cs="ArialMT"/>
                <w:sz w:val="20"/>
                <w:szCs w:val="20"/>
              </w:rPr>
              <w:t>Uso delle macchine e strumenti di laboratorio</w:t>
            </w:r>
          </w:p>
        </w:tc>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snapToGrid w:val="0"/>
              <w:jc w:val="both"/>
              <w:rPr>
                <w:rFonts w:ascii="Arial" w:hAnsi="Arial" w:cs="Arial"/>
                <w:sz w:val="20"/>
                <w:szCs w:val="20"/>
              </w:rPr>
            </w:pP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r>
        <w:rPr>
          <w:rFonts w:ascii="Arial" w:hAnsi="Arial" w:cs="Arial"/>
          <w:b/>
          <w:sz w:val="20"/>
          <w:szCs w:val="20"/>
        </w:rPr>
        <w:t xml:space="preserve">4. TIPOLOGIA E NUMERO DELLE PROVE DI VERIFICA </w:t>
      </w:r>
    </w:p>
    <w:p w:rsidR="00DB1253" w:rsidRDefault="00DB1253" w:rsidP="00DB1253">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11"/>
        <w:gridCol w:w="9221"/>
      </w:tblGrid>
      <w:tr w:rsidR="00DB1253" w:rsidTr="002016A7">
        <w:tc>
          <w:tcPr>
            <w:tcW w:w="9211" w:type="dxa"/>
            <w:tcBorders>
              <w:top w:val="single" w:sz="4" w:space="0" w:color="000000"/>
              <w:left w:val="single" w:sz="4" w:space="0" w:color="000000"/>
              <w:bottom w:val="single" w:sz="4" w:space="0" w:color="000000"/>
            </w:tcBorders>
            <w:shd w:val="clear" w:color="auto" w:fill="auto"/>
          </w:tcPr>
          <w:p w:rsidR="00DB1253" w:rsidRDefault="00DB1253" w:rsidP="00DB1253">
            <w:pPr>
              <w:numPr>
                <w:ilvl w:val="0"/>
                <w:numId w:val="25"/>
              </w:numPr>
              <w:autoSpaceDE w:val="0"/>
              <w:ind w:left="720"/>
              <w:rPr>
                <w:rFonts w:ascii="Arial" w:hAnsi="Arial" w:cs="Arial"/>
                <w:sz w:val="20"/>
                <w:szCs w:val="20"/>
              </w:rPr>
            </w:pPr>
            <w:r>
              <w:rPr>
                <w:rFonts w:ascii="Arial" w:hAnsi="Arial" w:cs="Arial"/>
                <w:sz w:val="20"/>
                <w:szCs w:val="20"/>
              </w:rPr>
              <w:t>Prove scritte, interrogazioni, test, questionari, prove grafiche, quesiti a risposta multipla.</w:t>
            </w:r>
          </w:p>
          <w:p w:rsidR="00DB1253" w:rsidRDefault="00DB1253" w:rsidP="00DB1253">
            <w:pPr>
              <w:numPr>
                <w:ilvl w:val="0"/>
                <w:numId w:val="25"/>
              </w:numPr>
              <w:autoSpaceDE w:val="0"/>
              <w:ind w:left="720"/>
              <w:rPr>
                <w:rFonts w:ascii="Arial" w:hAnsi="Arial" w:cs="Arial"/>
                <w:sz w:val="20"/>
                <w:szCs w:val="20"/>
              </w:rPr>
            </w:pPr>
            <w:r>
              <w:rPr>
                <w:rFonts w:ascii="Arial" w:hAnsi="Arial" w:cs="Arial"/>
                <w:sz w:val="20"/>
                <w:szCs w:val="20"/>
              </w:rPr>
              <w:t>Prove comuni</w:t>
            </w:r>
          </w:p>
        </w:tc>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snapToGrid w:val="0"/>
              <w:jc w:val="both"/>
              <w:rPr>
                <w:rFonts w:ascii="Arial" w:hAnsi="Arial" w:cs="Arial"/>
                <w:sz w:val="20"/>
                <w:szCs w:val="20"/>
              </w:rPr>
            </w:pPr>
          </w:p>
        </w:tc>
      </w:tr>
    </w:tbl>
    <w:p w:rsidR="00DB1253" w:rsidRDefault="00DB1253" w:rsidP="00DB1253">
      <w:pPr>
        <w:jc w:val="both"/>
        <w:rPr>
          <w:rFonts w:ascii="Arial" w:hAnsi="Arial" w:cs="Arial"/>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3614"/>
        <w:gridCol w:w="1676"/>
        <w:gridCol w:w="25"/>
        <w:gridCol w:w="1785"/>
      </w:tblGrid>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pStyle w:val="Titolo8"/>
              <w:rPr>
                <w:sz w:val="20"/>
                <w:szCs w:val="20"/>
              </w:rPr>
            </w:pPr>
            <w:r>
              <w:rPr>
                <w:sz w:val="20"/>
                <w:szCs w:val="20"/>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20"/>
                <w:szCs w:val="20"/>
              </w:rPr>
            </w:pPr>
            <w:r>
              <w:rPr>
                <w:rFonts w:ascii="Arial" w:hAnsi="Arial" w:cs="Arial"/>
                <w:sz w:val="20"/>
                <w:szCs w:val="20"/>
              </w:rPr>
              <w:t xml:space="preserve">PRIMO PERIODO </w:t>
            </w:r>
          </w:p>
          <w:p w:rsidR="00DB1253" w:rsidRDefault="00DB1253" w:rsidP="002016A7">
            <w:pPr>
              <w:tabs>
                <w:tab w:val="left" w:pos="4260"/>
              </w:tabs>
              <w:jc w:val="center"/>
              <w:rPr>
                <w:rFonts w:ascii="Arial" w:hAnsi="Arial" w:cs="Arial"/>
                <w:sz w:val="20"/>
                <w:szCs w:val="20"/>
              </w:rPr>
            </w:pPr>
            <w:r>
              <w:rPr>
                <w:rFonts w:ascii="Arial" w:hAnsi="Arial" w:cs="Arial"/>
                <w:sz w:val="20"/>
                <w:szCs w:val="20"/>
              </w:rPr>
              <w:t>numero minimo</w: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20"/>
                <w:szCs w:val="20"/>
              </w:rPr>
              <w:t>SECONDO PERIODO numero minimo</w:t>
            </w:r>
          </w:p>
        </w:tc>
      </w:tr>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rPr>
                <w:rFonts w:ascii="Arial" w:hAnsi="Arial" w:cs="Arial"/>
                <w:sz w:val="16"/>
              </w:rPr>
            </w:pPr>
            <w:r>
              <w:rPr>
                <w:rFonts w:ascii="Arial" w:hAnsi="Arial" w:cs="Arial"/>
                <w:sz w:val="16"/>
              </w:rPr>
              <w:t xml:space="preserve">COMPITI di 2 ore </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2</w:t>
            </w:r>
          </w:p>
        </w:tc>
      </w:tr>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rPr>
                <w:rFonts w:ascii="Arial" w:hAnsi="Arial" w:cs="Arial"/>
                <w:sz w:val="16"/>
              </w:rPr>
            </w:pPr>
            <w:r>
              <w:rPr>
                <w:rFonts w:ascii="Arial" w:hAnsi="Arial" w:cs="Arial"/>
                <w:sz w:val="16"/>
              </w:rPr>
              <w:t>TEST di 1 ora</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b/>
                <w:sz w:val="20"/>
                <w:szCs w:val="20"/>
              </w:rPr>
            </w:pPr>
            <w:r>
              <w:rPr>
                <w:rFonts w:ascii="Arial" w:hAnsi="Arial" w:cs="Arial"/>
                <w:sz w:val="16"/>
              </w:rPr>
              <w:t>3</w:t>
            </w:r>
          </w:p>
        </w:tc>
      </w:tr>
    </w:tbl>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r>
        <w:rPr>
          <w:rFonts w:ascii="Arial" w:hAnsi="Arial" w:cs="Arial"/>
          <w:b/>
          <w:sz w:val="20"/>
          <w:szCs w:val="20"/>
        </w:rPr>
        <w:t>5. GRIGLIE DI VALUTAZIONE</w:t>
      </w: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DB1253"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jc w:val="both"/>
            </w:pPr>
            <w:r>
              <w:rPr>
                <w:rFonts w:ascii="Arial" w:hAnsi="Arial" w:cs="Arial"/>
                <w:sz w:val="20"/>
              </w:rPr>
              <w:t>Quella approvata dal Collegio Docenti (riportata nel POF)</w:t>
            </w:r>
          </w:p>
        </w:tc>
      </w:tr>
    </w:tbl>
    <w:p w:rsidR="00DB1253" w:rsidRDefault="00DB1253" w:rsidP="00DB1253"/>
    <w:p w:rsidR="00DB1253" w:rsidRDefault="00DB1253" w:rsidP="00DB1253">
      <w:pPr>
        <w:rPr>
          <w:rFonts w:ascii="Arial" w:hAnsi="Arial" w:cs="Arial"/>
          <w:sz w:val="20"/>
          <w:szCs w:val="20"/>
        </w:rPr>
      </w:pPr>
    </w:p>
    <w:p w:rsidR="00DB1253" w:rsidRDefault="00DB1253" w:rsidP="00DB1253">
      <w:pPr>
        <w:pageBreakBefore/>
        <w:jc w:val="both"/>
        <w:rPr>
          <w:rFonts w:ascii="Arial" w:hAnsi="Arial" w:cs="Arial"/>
          <w:b/>
          <w:sz w:val="20"/>
          <w:szCs w:val="20"/>
        </w:rPr>
      </w:pPr>
      <w:r>
        <w:rPr>
          <w:rFonts w:ascii="Arial" w:eastAsia="Arial" w:hAnsi="Arial" w:cs="Arial"/>
          <w:b/>
        </w:rPr>
        <w:lastRenderedPageBreak/>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9221"/>
      </w:tblGrid>
      <w:tr w:rsidR="00DB1253"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snapToGrid w:val="0"/>
              <w:jc w:val="center"/>
              <w:rPr>
                <w:rFonts w:ascii="Arial" w:hAnsi="Arial" w:cs="Arial"/>
                <w:b/>
                <w:sz w:val="20"/>
                <w:szCs w:val="20"/>
              </w:rPr>
            </w:pP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r>
              <w:rPr>
                <w:rFonts w:ascii="Arial" w:hAnsi="Arial" w:cs="Arial"/>
                <w:b/>
                <w:sz w:val="20"/>
                <w:szCs w:val="20"/>
              </w:rPr>
              <w:t xml:space="preserve">MATERIA  Meccanica, Macchine ed Energia          </w:t>
            </w:r>
            <w:r w:rsidR="004459EA">
              <w:rPr>
                <w:rFonts w:ascii="Arial" w:hAnsi="Arial" w:cs="Arial"/>
                <w:b/>
                <w:sz w:val="20"/>
                <w:szCs w:val="20"/>
              </w:rPr>
              <w:t>CLASSI   5AMM/5BMM/5CMM</w:t>
            </w: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p>
          <w:p w:rsidR="00DB1253" w:rsidRDefault="00DB1253" w:rsidP="002016A7">
            <w:pPr>
              <w:jc w:val="both"/>
              <w:rPr>
                <w:rFonts w:ascii="Arial" w:hAnsi="Arial" w:cs="Arial"/>
                <w:b/>
                <w:sz w:val="20"/>
                <w:szCs w:val="20"/>
              </w:rPr>
            </w:pPr>
            <w:r>
              <w:rPr>
                <w:rFonts w:ascii="Arial" w:hAnsi="Arial" w:cs="Arial"/>
                <w:b/>
                <w:sz w:val="20"/>
                <w:szCs w:val="20"/>
              </w:rPr>
              <w:t>INDIRIZZO/I  Meccanica - Meccatronica</w:t>
            </w:r>
          </w:p>
          <w:p w:rsidR="00DB1253" w:rsidRDefault="00DB1253" w:rsidP="002016A7">
            <w:pPr>
              <w:jc w:val="both"/>
              <w:rPr>
                <w:rFonts w:ascii="Arial" w:hAnsi="Arial" w:cs="Arial"/>
                <w:b/>
                <w:sz w:val="20"/>
                <w:szCs w:val="20"/>
              </w:rPr>
            </w:pPr>
          </w:p>
        </w:tc>
      </w:tr>
    </w:tbl>
    <w:p w:rsidR="00DB1253" w:rsidRDefault="00DB1253" w:rsidP="00DB1253">
      <w:pPr>
        <w:jc w:val="both"/>
      </w:pPr>
    </w:p>
    <w:p w:rsidR="00DB1253" w:rsidRDefault="00DB1253" w:rsidP="00DB1253">
      <w:pPr>
        <w:pStyle w:val="Titolo5"/>
        <w:rPr>
          <w:rFonts w:ascii="Arial" w:hAnsi="Arial" w:cs="Arial"/>
          <w:sz w:val="20"/>
        </w:rPr>
      </w:pPr>
    </w:p>
    <w:p w:rsidR="00DB1253" w:rsidRDefault="00DB1253" w:rsidP="00DB1253">
      <w:pPr>
        <w:pStyle w:val="Titolo5"/>
        <w:rPr>
          <w:rFonts w:ascii="Arial" w:hAnsi="Arial" w:cs="Arial"/>
          <w:sz w:val="20"/>
        </w:rPr>
      </w:pPr>
    </w:p>
    <w:p w:rsidR="00DB1253" w:rsidRDefault="00DB1253" w:rsidP="00DB1253">
      <w:pPr>
        <w:pStyle w:val="Titolo5"/>
        <w:rPr>
          <w:rFonts w:ascii="Arial" w:hAnsi="Arial" w:cs="Arial"/>
          <w:sz w:val="20"/>
        </w:rPr>
      </w:pPr>
      <w:r>
        <w:rPr>
          <w:rFonts w:ascii="Arial" w:hAnsi="Arial" w:cs="Arial"/>
          <w:sz w:val="20"/>
        </w:rPr>
        <w:t>PROGETTO DIDATTICO DELLA DISCIPLINA</w:t>
      </w:r>
    </w:p>
    <w:p w:rsidR="00DB1253" w:rsidRDefault="00DB1253" w:rsidP="00DB1253">
      <w:pPr>
        <w:rPr>
          <w:rFonts w:ascii="Arial" w:hAnsi="Arial" w:cs="Arial"/>
          <w:sz w:val="20"/>
          <w:szCs w:val="20"/>
        </w:rPr>
      </w:pPr>
    </w:p>
    <w:p w:rsidR="00DB1253" w:rsidRDefault="00DB1253" w:rsidP="00DB1253">
      <w:pPr>
        <w:rPr>
          <w:rFonts w:ascii="Arial" w:hAnsi="Arial" w:cs="Arial"/>
          <w:sz w:val="20"/>
          <w:szCs w:val="20"/>
        </w:rPr>
      </w:pPr>
      <w:r>
        <w:rPr>
          <w:rFonts w:ascii="Arial" w:hAnsi="Arial" w:cs="Arial"/>
          <w:sz w:val="20"/>
          <w:szCs w:val="20"/>
        </w:rPr>
        <w:t xml:space="preserve">In relazione a quanto richiesto dal Piano dell’Offerta Formativa si definiscono i seguenti </w:t>
      </w:r>
      <w:r>
        <w:rPr>
          <w:rFonts w:ascii="Arial" w:hAnsi="Arial" w:cs="Arial"/>
          <w:b/>
          <w:sz w:val="20"/>
          <w:szCs w:val="20"/>
        </w:rPr>
        <w:t>obiettivi</w:t>
      </w:r>
      <w:r>
        <w:rPr>
          <w:rFonts w:ascii="Arial" w:hAnsi="Arial" w:cs="Arial"/>
          <w:sz w:val="20"/>
          <w:szCs w:val="20"/>
        </w:rPr>
        <w:t xml:space="preserve"> in termini di:</w:t>
      </w:r>
    </w:p>
    <w:p w:rsidR="00DB1253" w:rsidRDefault="00DB1253" w:rsidP="00DB1253">
      <w:pPr>
        <w:rPr>
          <w:rFonts w:ascii="Arial" w:hAnsi="Arial" w:cs="Arial"/>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shd w:val="clear" w:color="auto" w:fill="FFFF00"/>
        </w:rPr>
      </w:pPr>
      <w:r>
        <w:rPr>
          <w:rFonts w:ascii="Arial" w:hAnsi="Arial" w:cs="Arial"/>
          <w:b/>
          <w:sz w:val="20"/>
          <w:szCs w:val="20"/>
        </w:rPr>
        <w:t>COMPETENZE</w:t>
      </w:r>
    </w:p>
    <w:p w:rsidR="00DB1253" w:rsidRDefault="00DB1253" w:rsidP="00DB1253">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DB1253" w:rsidTr="002016A7">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rPr>
                <w:rFonts w:ascii="Arial" w:hAnsi="Arial" w:cs="Arial"/>
                <w:iCs/>
                <w:sz w:val="20"/>
                <w:szCs w:val="20"/>
              </w:rPr>
            </w:pPr>
            <w:r>
              <w:rPr>
                <w:rFonts w:ascii="Arial" w:hAnsi="Arial" w:cs="Arial"/>
                <w:iCs/>
                <w:sz w:val="20"/>
                <w:szCs w:val="20"/>
              </w:rPr>
              <w:t>Gli allievi devono raggiungere buone capacità di:</w:t>
            </w:r>
          </w:p>
          <w:p w:rsidR="00DB1253" w:rsidRDefault="00DB1253" w:rsidP="002016A7">
            <w:pPr>
              <w:numPr>
                <w:ilvl w:val="0"/>
                <w:numId w:val="17"/>
              </w:numPr>
              <w:rPr>
                <w:rFonts w:ascii="Arial" w:hAnsi="Arial" w:cs="Arial"/>
                <w:iCs/>
                <w:sz w:val="20"/>
                <w:szCs w:val="20"/>
              </w:rPr>
            </w:pPr>
            <w:r>
              <w:rPr>
                <w:rFonts w:ascii="Arial" w:hAnsi="Arial" w:cs="Arial"/>
                <w:iCs/>
                <w:sz w:val="20"/>
                <w:szCs w:val="20"/>
              </w:rPr>
              <w:t>impostare  calcoli di  potenze, rendimenti, bilanci ecc.</w:t>
            </w:r>
          </w:p>
          <w:p w:rsidR="00DB1253" w:rsidRDefault="00DB1253" w:rsidP="002016A7">
            <w:pPr>
              <w:numPr>
                <w:ilvl w:val="0"/>
                <w:numId w:val="17"/>
              </w:numPr>
              <w:rPr>
                <w:rFonts w:ascii="Arial" w:hAnsi="Arial" w:cs="Arial"/>
                <w:iCs/>
                <w:sz w:val="20"/>
                <w:szCs w:val="20"/>
              </w:rPr>
            </w:pPr>
            <w:r>
              <w:rPr>
                <w:rFonts w:ascii="Arial" w:hAnsi="Arial" w:cs="Arial"/>
                <w:iCs/>
                <w:sz w:val="20"/>
                <w:szCs w:val="20"/>
              </w:rPr>
              <w:t>schematizzare semplici problemi impostandone i relativi calcoli sia di dimensionamento che di verifica di strutture e organi di macchine e meccanismi</w:t>
            </w:r>
          </w:p>
          <w:p w:rsidR="00DB1253" w:rsidRDefault="00DB1253" w:rsidP="002016A7">
            <w:pPr>
              <w:numPr>
                <w:ilvl w:val="0"/>
                <w:numId w:val="17"/>
              </w:numPr>
              <w:rPr>
                <w:rFonts w:ascii="Arial" w:hAnsi="Arial" w:cs="Arial"/>
                <w:iCs/>
                <w:sz w:val="20"/>
                <w:szCs w:val="20"/>
              </w:rPr>
            </w:pPr>
            <w:r>
              <w:rPr>
                <w:rFonts w:ascii="Arial" w:hAnsi="Arial" w:cs="Arial"/>
                <w:iCs/>
                <w:sz w:val="20"/>
                <w:szCs w:val="20"/>
              </w:rPr>
              <w:t>proprietà di linguaggio tecnico</w:t>
            </w:r>
          </w:p>
          <w:p w:rsidR="00DB1253" w:rsidRDefault="00DB1253" w:rsidP="002016A7">
            <w:pPr>
              <w:numPr>
                <w:ilvl w:val="0"/>
                <w:numId w:val="17"/>
              </w:numPr>
              <w:autoSpaceDE w:val="0"/>
              <w:jc w:val="both"/>
              <w:rPr>
                <w:rFonts w:ascii="Arial" w:hAnsi="Arial" w:cs="Arial"/>
                <w:b/>
                <w:sz w:val="20"/>
                <w:szCs w:val="20"/>
                <w:shd w:val="clear" w:color="auto" w:fill="FFFF00"/>
              </w:rPr>
            </w:pPr>
            <w:r>
              <w:rPr>
                <w:rFonts w:ascii="Arial" w:hAnsi="Arial" w:cs="Arial"/>
                <w:iCs/>
                <w:sz w:val="20"/>
                <w:szCs w:val="20"/>
              </w:rPr>
              <w:t>cogliere le dimensioni economiche dei problemi</w:t>
            </w:r>
          </w:p>
        </w:tc>
      </w:tr>
    </w:tbl>
    <w:p w:rsidR="00DB1253" w:rsidRDefault="00DB1253" w:rsidP="00DB1253">
      <w:pPr>
        <w:jc w:val="both"/>
        <w:rPr>
          <w:rFonts w:ascii="Arial" w:hAnsi="Arial" w:cs="Arial"/>
          <w:b/>
          <w:sz w:val="20"/>
          <w:szCs w:val="20"/>
          <w:shd w:val="clear" w:color="auto" w:fill="FFFF00"/>
        </w:rPr>
      </w:pPr>
    </w:p>
    <w:p w:rsidR="00DB1253" w:rsidRDefault="00DB1253" w:rsidP="00DB1253">
      <w:pPr>
        <w:jc w:val="both"/>
        <w:rPr>
          <w:rFonts w:ascii="Arial" w:hAnsi="Arial" w:cs="Arial"/>
          <w:b/>
          <w:sz w:val="20"/>
          <w:szCs w:val="20"/>
          <w:shd w:val="clear" w:color="auto" w:fill="FFFF00"/>
        </w:rPr>
      </w:pPr>
    </w:p>
    <w:p w:rsidR="00DB1253" w:rsidRDefault="00DB1253" w:rsidP="00DB1253">
      <w:pPr>
        <w:jc w:val="both"/>
        <w:rPr>
          <w:rFonts w:ascii="Arial" w:hAnsi="Arial" w:cs="Arial"/>
          <w:b/>
          <w:sz w:val="20"/>
          <w:szCs w:val="20"/>
          <w:shd w:val="clear" w:color="auto" w:fill="FFFF00"/>
        </w:rPr>
      </w:pPr>
    </w:p>
    <w:p w:rsidR="00DB1253" w:rsidRDefault="00DB1253" w:rsidP="00DB1253">
      <w:pPr>
        <w:jc w:val="both"/>
        <w:rPr>
          <w:rFonts w:ascii="Arial" w:hAnsi="Arial" w:cs="Arial"/>
          <w:b/>
          <w:sz w:val="20"/>
          <w:szCs w:val="20"/>
          <w:shd w:val="clear" w:color="auto" w:fill="FFFF00"/>
        </w:rPr>
      </w:pPr>
    </w:p>
    <w:p w:rsidR="00DB1253" w:rsidRDefault="00DB1253" w:rsidP="00DB1253">
      <w:pPr>
        <w:jc w:val="both"/>
        <w:rPr>
          <w:rFonts w:ascii="Arial" w:hAnsi="Arial" w:cs="Arial"/>
          <w:b/>
          <w:sz w:val="20"/>
          <w:szCs w:val="20"/>
          <w:shd w:val="clear" w:color="auto" w:fill="FFFF00"/>
        </w:rPr>
      </w:pPr>
      <w:r>
        <w:rPr>
          <w:rFonts w:ascii="Arial" w:hAnsi="Arial" w:cs="Arial"/>
          <w:b/>
          <w:sz w:val="20"/>
          <w:szCs w:val="20"/>
        </w:rPr>
        <w:t>ABILITÀ</w:t>
      </w:r>
    </w:p>
    <w:p w:rsidR="00DB1253" w:rsidRDefault="00DB1253" w:rsidP="00DB1253">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DB1253" w:rsidTr="002016A7">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jc w:val="both"/>
              <w:rPr>
                <w:rFonts w:ascii="Arial" w:hAnsi="Arial" w:cs="Arial"/>
                <w:sz w:val="20"/>
                <w:szCs w:val="20"/>
                <w:shd w:val="clear" w:color="auto" w:fill="FFFF00"/>
              </w:rPr>
            </w:pPr>
            <w:r>
              <w:rPr>
                <w:rFonts w:ascii="Arial" w:hAnsi="Arial" w:cs="Arial"/>
                <w:iCs/>
                <w:sz w:val="20"/>
                <w:szCs w:val="20"/>
              </w:rPr>
              <w:t>Dev'essere sviluppata una buona competenza  su argomenti inerenti alla conversione energia termica-lavoro nei motori primi ,argomenti relativi alla meccanica delle macchine, specificatamente sui principali organi meccanici e di trasmissione del moto.</w:t>
            </w:r>
          </w:p>
        </w:tc>
      </w:tr>
    </w:tbl>
    <w:p w:rsidR="00DB1253" w:rsidRDefault="00DB1253" w:rsidP="00DB1253">
      <w:pPr>
        <w:jc w:val="both"/>
        <w:rPr>
          <w:rFonts w:ascii="Arial" w:hAnsi="Arial" w:cs="Arial"/>
          <w:sz w:val="20"/>
          <w:szCs w:val="20"/>
          <w:shd w:val="clear" w:color="auto" w:fill="FFFF00"/>
        </w:rPr>
      </w:pPr>
    </w:p>
    <w:p w:rsidR="00DB1253" w:rsidRDefault="00DB1253" w:rsidP="00DB1253">
      <w:pPr>
        <w:jc w:val="both"/>
        <w:rPr>
          <w:rFonts w:ascii="Arial" w:hAnsi="Arial" w:cs="Arial"/>
          <w:sz w:val="20"/>
          <w:szCs w:val="20"/>
          <w:shd w:val="clear" w:color="auto" w:fill="FFFF00"/>
        </w:rPr>
      </w:pPr>
    </w:p>
    <w:p w:rsidR="00DB1253" w:rsidRDefault="00DB1253" w:rsidP="00DB1253">
      <w:pPr>
        <w:jc w:val="both"/>
        <w:rPr>
          <w:rFonts w:ascii="Arial" w:hAnsi="Arial" w:cs="Arial"/>
          <w:sz w:val="20"/>
          <w:szCs w:val="20"/>
          <w:shd w:val="clear" w:color="auto" w:fill="FFFF00"/>
        </w:rPr>
      </w:pPr>
    </w:p>
    <w:p w:rsidR="00DB1253" w:rsidRDefault="00DB1253" w:rsidP="00DB1253">
      <w:pPr>
        <w:jc w:val="both"/>
        <w:rPr>
          <w:rFonts w:ascii="Arial" w:hAnsi="Arial" w:cs="Arial"/>
          <w:sz w:val="20"/>
          <w:szCs w:val="20"/>
          <w:shd w:val="clear" w:color="auto" w:fill="FFFF00"/>
        </w:rPr>
      </w:pPr>
    </w:p>
    <w:p w:rsidR="00DB1253" w:rsidRDefault="00DB1253" w:rsidP="00DB1253">
      <w:pPr>
        <w:jc w:val="both"/>
        <w:rPr>
          <w:rFonts w:ascii="Arial" w:hAnsi="Arial" w:cs="Arial"/>
          <w:b/>
          <w:sz w:val="20"/>
          <w:szCs w:val="20"/>
        </w:rPr>
      </w:pPr>
      <w:r>
        <w:rPr>
          <w:rFonts w:ascii="Arial" w:hAnsi="Arial" w:cs="Arial"/>
          <w:b/>
          <w:sz w:val="20"/>
          <w:szCs w:val="20"/>
        </w:rPr>
        <w:t>CONOSCENZE</w:t>
      </w:r>
    </w:p>
    <w:p w:rsidR="00DB1253" w:rsidRDefault="00DB1253" w:rsidP="00DB1253">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DB1253" w:rsidTr="002016A7">
        <w:tc>
          <w:tcPr>
            <w:tcW w:w="9788"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rPr>
                <w:rFonts w:ascii="Arial" w:hAnsi="Arial" w:cs="Arial"/>
                <w:iCs/>
                <w:sz w:val="20"/>
                <w:szCs w:val="20"/>
              </w:rPr>
            </w:pPr>
            <w:r>
              <w:rPr>
                <w:rFonts w:ascii="Arial" w:hAnsi="Arial" w:cs="Arial"/>
                <w:iCs/>
                <w:sz w:val="20"/>
                <w:szCs w:val="20"/>
              </w:rPr>
              <w:t>Gli allievi devono sviluppare una conoscenza critica dei principi e degli aspetti applicativi essenziali della disciplina, in particolare:</w:t>
            </w:r>
          </w:p>
          <w:p w:rsidR="00DB1253" w:rsidRDefault="00DB1253" w:rsidP="00DB1253">
            <w:pPr>
              <w:numPr>
                <w:ilvl w:val="0"/>
                <w:numId w:val="19"/>
              </w:numPr>
              <w:ind w:left="720"/>
              <w:rPr>
                <w:rFonts w:ascii="Arial" w:hAnsi="Arial" w:cs="Arial"/>
                <w:iCs/>
                <w:sz w:val="20"/>
                <w:szCs w:val="20"/>
              </w:rPr>
            </w:pPr>
            <w:r>
              <w:rPr>
                <w:rFonts w:ascii="Arial" w:hAnsi="Arial" w:cs="Arial"/>
                <w:iCs/>
                <w:sz w:val="20"/>
                <w:szCs w:val="20"/>
              </w:rPr>
              <w:t>delle problematiche inerenti ai meccanismi per la trasmissione del moto</w:t>
            </w:r>
          </w:p>
          <w:p w:rsidR="00DB1253" w:rsidRDefault="00DB1253" w:rsidP="00DB1253">
            <w:pPr>
              <w:numPr>
                <w:ilvl w:val="0"/>
                <w:numId w:val="19"/>
              </w:numPr>
              <w:ind w:left="720"/>
              <w:rPr>
                <w:rFonts w:ascii="Arial" w:hAnsi="Arial" w:cs="Arial"/>
                <w:iCs/>
                <w:sz w:val="20"/>
                <w:szCs w:val="20"/>
              </w:rPr>
            </w:pPr>
            <w:r>
              <w:rPr>
                <w:rFonts w:ascii="Arial" w:hAnsi="Arial" w:cs="Arial"/>
                <w:iCs/>
                <w:sz w:val="20"/>
                <w:szCs w:val="20"/>
              </w:rPr>
              <w:t>delle principali caratteristiche dei motori termici</w:t>
            </w:r>
          </w:p>
          <w:p w:rsidR="00DB1253" w:rsidRDefault="00DB1253" w:rsidP="00DB1253">
            <w:pPr>
              <w:numPr>
                <w:ilvl w:val="0"/>
                <w:numId w:val="19"/>
              </w:numPr>
              <w:autoSpaceDE w:val="0"/>
              <w:ind w:left="720"/>
              <w:jc w:val="both"/>
            </w:pPr>
            <w:r>
              <w:rPr>
                <w:rFonts w:ascii="Arial" w:hAnsi="Arial" w:cs="Arial"/>
                <w:iCs/>
                <w:sz w:val="20"/>
                <w:szCs w:val="20"/>
              </w:rPr>
              <w:t>utilizzo e intepretazione di documentazione tecnica e manuali tecnicI</w:t>
            </w:r>
          </w:p>
        </w:tc>
      </w:tr>
    </w:tbl>
    <w:p w:rsidR="00DB1253" w:rsidRDefault="00DB1253" w:rsidP="00DB1253">
      <w:pPr>
        <w:jc w:val="both"/>
      </w:pPr>
    </w:p>
    <w:p w:rsidR="00DB1253" w:rsidRDefault="00DB1253" w:rsidP="00DB1253">
      <w:pPr>
        <w:pStyle w:val="Corpodeltesto31"/>
        <w:pageBreakBefore/>
        <w:rPr>
          <w:rFonts w:ascii="Arial" w:eastAsia="Arial" w:hAnsi="Arial" w:cs="Arial"/>
          <w:sz w:val="20"/>
        </w:rPr>
      </w:pPr>
      <w:r>
        <w:rPr>
          <w:rFonts w:ascii="Arial" w:hAnsi="Arial" w:cs="Arial"/>
          <w:sz w:val="20"/>
        </w:rPr>
        <w:lastRenderedPageBreak/>
        <w:t xml:space="preserve">1. CONTENUTI DISCIPLINARI </w:t>
      </w:r>
      <w:r>
        <w:rPr>
          <w:rFonts w:ascii="Arial" w:hAnsi="Arial" w:cs="Arial"/>
          <w:sz w:val="20"/>
          <w:u w:val="single"/>
        </w:rPr>
        <w:t>MINIMI</w:t>
      </w:r>
      <w:r>
        <w:rPr>
          <w:rFonts w:ascii="Arial" w:hAnsi="Arial" w:cs="Arial"/>
          <w:sz w:val="20"/>
        </w:rPr>
        <w:t xml:space="preserve"> ESPOSTI PER MODULI - UNITÀ DIDATTICHE   </w:t>
      </w:r>
    </w:p>
    <w:p w:rsidR="00DB1253" w:rsidRDefault="00DB1253" w:rsidP="00DB1253">
      <w:pPr>
        <w:pStyle w:val="Corpodeltesto31"/>
        <w:rPr>
          <w:rFonts w:ascii="Arial" w:hAnsi="Arial" w:cs="Arial"/>
          <w:sz w:val="20"/>
        </w:rPr>
      </w:pPr>
      <w:r>
        <w:rPr>
          <w:rFonts w:ascii="Arial" w:eastAsia="Arial" w:hAnsi="Arial" w:cs="Arial"/>
          <w:sz w:val="20"/>
        </w:rPr>
        <w:t xml:space="preserve">    </w:t>
      </w:r>
      <w:r>
        <w:rPr>
          <w:rFonts w:ascii="Arial" w:hAnsi="Arial" w:cs="Arial"/>
          <w:sz w:val="20"/>
        </w:rPr>
        <w:t>PERIODI DI ATTUAZIONE - DURATA</w:t>
      </w:r>
    </w:p>
    <w:p w:rsidR="00DB1253" w:rsidRDefault="00DB1253" w:rsidP="00DB1253">
      <w:pPr>
        <w:jc w:val="both"/>
        <w:rPr>
          <w:rFonts w:ascii="Arial" w:hAnsi="Arial" w:cs="Arial"/>
          <w:sz w:val="20"/>
          <w:szCs w:val="20"/>
        </w:rPr>
      </w:pPr>
    </w:p>
    <w:p w:rsidR="00DB1253" w:rsidRDefault="00DB1253" w:rsidP="00DB1253">
      <w:pPr>
        <w:pStyle w:val="Titolo6"/>
        <w:pBdr>
          <w:top w:val="single" w:sz="18" w:space="0" w:color="000000"/>
          <w:left w:val="single" w:sz="18" w:space="0" w:color="000000"/>
          <w:bottom w:val="single" w:sz="18" w:space="0" w:color="000000"/>
          <w:right w:val="single" w:sz="18" w:space="31" w:color="000000"/>
        </w:pBdr>
        <w:shd w:val="clear" w:color="auto" w:fill="auto"/>
        <w:rPr>
          <w:rFonts w:ascii="Arial" w:hAnsi="Arial" w:cs="Arial"/>
          <w:sz w:val="20"/>
        </w:rPr>
      </w:pPr>
      <w:r>
        <w:rPr>
          <w:rFonts w:ascii="Arial" w:hAnsi="Arial" w:cs="Arial"/>
          <w:sz w:val="20"/>
        </w:rPr>
        <w:t>Modulo 1 – TITOLO: MOTORI A COMBUSTIONE INTERNA</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914"/>
        <w:gridCol w:w="6077"/>
        <w:gridCol w:w="1305"/>
      </w:tblGrid>
      <w:tr w:rsidR="00DB1253" w:rsidTr="002016A7">
        <w:trPr>
          <w:trHeight w:val="501"/>
        </w:trPr>
        <w:tc>
          <w:tcPr>
            <w:tcW w:w="1914"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077"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914" w:type="dxa"/>
            <w:tcBorders>
              <w:top w:val="single" w:sz="6" w:space="0" w:color="000000"/>
              <w:left w:val="single" w:sz="18" w:space="0" w:color="000000"/>
              <w:bottom w:val="single" w:sz="18" w:space="0" w:color="000000"/>
            </w:tcBorders>
            <w:shd w:val="clear" w:color="auto" w:fill="auto"/>
          </w:tcPr>
          <w:p w:rsidR="00DB1253" w:rsidRDefault="00DB1253" w:rsidP="002016A7">
            <w:pPr>
              <w:numPr>
                <w:ilvl w:val="0"/>
                <w:numId w:val="29"/>
              </w:numPr>
              <w:rPr>
                <w:rFonts w:ascii="Arial" w:hAnsi="Arial" w:cs="Arial"/>
                <w:b/>
                <w:sz w:val="20"/>
                <w:szCs w:val="20"/>
              </w:rPr>
            </w:pPr>
            <w:r>
              <w:rPr>
                <w:rFonts w:ascii="Arial" w:hAnsi="Arial" w:cs="Arial"/>
                <w:sz w:val="20"/>
                <w:szCs w:val="20"/>
              </w:rPr>
              <w:t>Conoscenze di base di Termodinamica</w:t>
            </w:r>
          </w:p>
        </w:tc>
        <w:tc>
          <w:tcPr>
            <w:tcW w:w="6077"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2016A7">
            <w:pPr>
              <w:numPr>
                <w:ilvl w:val="0"/>
                <w:numId w:val="29"/>
              </w:numPr>
              <w:ind w:left="566"/>
              <w:rPr>
                <w:rFonts w:ascii="Arial" w:hAnsi="Arial" w:cs="Arial"/>
                <w:sz w:val="20"/>
                <w:szCs w:val="20"/>
              </w:rPr>
            </w:pPr>
            <w:r>
              <w:rPr>
                <w:rFonts w:ascii="Arial" w:hAnsi="Arial" w:cs="Arial"/>
                <w:sz w:val="20"/>
                <w:szCs w:val="20"/>
              </w:rPr>
              <w:t>Motori alternativi a 2 e 4 tempi</w:t>
            </w:r>
          </w:p>
          <w:p w:rsidR="00DB1253" w:rsidRDefault="00DB1253" w:rsidP="002016A7">
            <w:pPr>
              <w:numPr>
                <w:ilvl w:val="0"/>
                <w:numId w:val="29"/>
              </w:numPr>
              <w:ind w:left="566"/>
              <w:rPr>
                <w:rFonts w:ascii="Arial" w:hAnsi="Arial" w:cs="Arial"/>
                <w:b/>
                <w:sz w:val="20"/>
                <w:szCs w:val="20"/>
              </w:rPr>
            </w:pPr>
            <w:r>
              <w:rPr>
                <w:rFonts w:ascii="Arial" w:hAnsi="Arial" w:cs="Arial"/>
                <w:sz w:val="20"/>
                <w:szCs w:val="20"/>
              </w:rPr>
              <w:t>cicli reali di riferimento e reali</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2016A7">
            <w:pPr>
              <w:numPr>
                <w:ilvl w:val="0"/>
                <w:numId w:val="29"/>
              </w:numPr>
              <w:ind w:left="566"/>
              <w:rPr>
                <w:rFonts w:ascii="Arial" w:hAnsi="Arial" w:cs="Arial"/>
                <w:sz w:val="16"/>
                <w:szCs w:val="16"/>
              </w:rPr>
            </w:pPr>
            <w:r>
              <w:rPr>
                <w:rFonts w:ascii="Arial" w:hAnsi="Arial" w:cs="Arial"/>
                <w:sz w:val="20"/>
                <w:szCs w:val="20"/>
              </w:rPr>
              <w:t>Rendimenti, potenza, consumi dei motori alternativi a combustione interna,bilancio termico,sovralimentazione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Settembre Ottobre</w:t>
            </w:r>
          </w:p>
          <w:p w:rsidR="00DB1253" w:rsidRDefault="00DB1253" w:rsidP="002016A7">
            <w:pPr>
              <w:jc w:val="center"/>
              <w:rPr>
                <w:rFonts w:ascii="Arial" w:hAnsi="Arial" w:cs="Arial"/>
                <w:sz w:val="20"/>
                <w:szCs w:val="20"/>
              </w:rPr>
            </w:pPr>
            <w:r>
              <w:rPr>
                <w:rFonts w:ascii="Arial" w:hAnsi="Arial" w:cs="Arial"/>
                <w:sz w:val="16"/>
                <w:szCs w:val="16"/>
              </w:rPr>
              <w:t>12</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2 – TITOLO:</w:t>
      </w:r>
      <w:r>
        <w:rPr>
          <w:rFonts w:ascii="Arial" w:hAnsi="Arial" w:cs="Arial"/>
          <w:sz w:val="20"/>
        </w:rPr>
        <w:t xml:space="preserve"> </w:t>
      </w:r>
      <w:r>
        <w:rPr>
          <w:rFonts w:ascii="Arial" w:hAnsi="Arial" w:cs="Arial"/>
          <w:b/>
          <w:sz w:val="20"/>
        </w:rPr>
        <w:t>TRASMISSIONI MECCANICHE 1</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2016A7">
            <w:pPr>
              <w:numPr>
                <w:ilvl w:val="0"/>
                <w:numId w:val="29"/>
              </w:numPr>
              <w:rPr>
                <w:rFonts w:ascii="Arial" w:hAnsi="Arial" w:cs="Arial"/>
                <w:sz w:val="20"/>
                <w:szCs w:val="20"/>
              </w:rPr>
            </w:pPr>
            <w:r>
              <w:rPr>
                <w:rFonts w:ascii="Arial" w:hAnsi="Arial" w:cs="Arial"/>
                <w:sz w:val="20"/>
                <w:szCs w:val="20"/>
              </w:rPr>
              <w:t>Conoscenze di base di Cinematica</w:t>
            </w:r>
          </w:p>
          <w:p w:rsidR="00DB1253" w:rsidRDefault="00DB1253" w:rsidP="002016A7">
            <w:pPr>
              <w:numPr>
                <w:ilvl w:val="0"/>
                <w:numId w:val="29"/>
              </w:numPr>
              <w:rPr>
                <w:rFonts w:ascii="Arial" w:hAnsi="Arial" w:cs="Arial"/>
                <w:b/>
                <w:sz w:val="20"/>
                <w:szCs w:val="20"/>
              </w:rPr>
            </w:pPr>
            <w:r>
              <w:rPr>
                <w:rFonts w:ascii="Arial" w:hAnsi="Arial" w:cs="Arial"/>
                <w:sz w:val="20"/>
                <w:szCs w:val="20"/>
              </w:rPr>
              <w:t>Dinamica</w:t>
            </w: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2016A7">
            <w:pPr>
              <w:numPr>
                <w:ilvl w:val="0"/>
                <w:numId w:val="29"/>
              </w:numPr>
              <w:ind w:left="566"/>
              <w:rPr>
                <w:rFonts w:ascii="Arial" w:hAnsi="Arial" w:cs="Arial"/>
                <w:sz w:val="20"/>
                <w:szCs w:val="20"/>
              </w:rPr>
            </w:pPr>
            <w:r>
              <w:rPr>
                <w:rFonts w:ascii="Arial" w:hAnsi="Arial" w:cs="Arial"/>
                <w:sz w:val="20"/>
                <w:szCs w:val="20"/>
              </w:rPr>
              <w:t>principi di cinematica e dinamica delle macchine</w:t>
            </w:r>
          </w:p>
          <w:p w:rsidR="00DB1253" w:rsidRDefault="00DB1253" w:rsidP="002016A7">
            <w:pPr>
              <w:numPr>
                <w:ilvl w:val="0"/>
                <w:numId w:val="29"/>
              </w:numPr>
              <w:ind w:left="566"/>
              <w:rPr>
                <w:rFonts w:ascii="Arial" w:hAnsi="Arial" w:cs="Arial"/>
                <w:b/>
                <w:sz w:val="20"/>
                <w:szCs w:val="20"/>
              </w:rPr>
            </w:pPr>
            <w:r>
              <w:rPr>
                <w:rFonts w:ascii="Arial" w:hAnsi="Arial" w:cs="Arial"/>
                <w:sz w:val="20"/>
                <w:szCs w:val="20"/>
              </w:rPr>
              <w:t>lavoro motore, lavoro resistente, rendimento.</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2016A7">
            <w:pPr>
              <w:numPr>
                <w:ilvl w:val="0"/>
                <w:numId w:val="29"/>
              </w:numPr>
              <w:ind w:left="566"/>
              <w:rPr>
                <w:rFonts w:ascii="Arial" w:hAnsi="Arial" w:cs="Arial"/>
                <w:sz w:val="20"/>
                <w:szCs w:val="20"/>
              </w:rPr>
            </w:pPr>
            <w:r>
              <w:rPr>
                <w:rFonts w:ascii="Arial" w:hAnsi="Arial" w:cs="Arial"/>
                <w:sz w:val="20"/>
                <w:szCs w:val="20"/>
              </w:rPr>
              <w:t>formule della potenza</w:t>
            </w:r>
          </w:p>
          <w:p w:rsidR="00DB1253" w:rsidRDefault="00DB1253" w:rsidP="002016A7">
            <w:pPr>
              <w:numPr>
                <w:ilvl w:val="0"/>
                <w:numId w:val="29"/>
              </w:numPr>
              <w:ind w:left="566"/>
              <w:rPr>
                <w:rFonts w:ascii="Arial" w:hAnsi="Arial" w:cs="Arial"/>
                <w:sz w:val="20"/>
                <w:szCs w:val="20"/>
              </w:rPr>
            </w:pPr>
            <w:r>
              <w:rPr>
                <w:rFonts w:ascii="Arial" w:hAnsi="Arial" w:cs="Arial"/>
                <w:sz w:val="20"/>
                <w:szCs w:val="20"/>
              </w:rPr>
              <w:t>concetto di trasmissione meccanica</w:t>
            </w:r>
          </w:p>
          <w:p w:rsidR="00DB1253" w:rsidRDefault="00DB1253" w:rsidP="002016A7">
            <w:pPr>
              <w:numPr>
                <w:ilvl w:val="0"/>
                <w:numId w:val="29"/>
              </w:numPr>
              <w:ind w:left="566"/>
              <w:rPr>
                <w:rFonts w:ascii="Arial" w:hAnsi="Arial" w:cs="Arial"/>
                <w:sz w:val="16"/>
                <w:szCs w:val="16"/>
              </w:rPr>
            </w:pPr>
            <w:r>
              <w:rPr>
                <w:rFonts w:ascii="Arial" w:hAnsi="Arial" w:cs="Arial"/>
                <w:sz w:val="20"/>
                <w:szCs w:val="20"/>
              </w:rPr>
              <w:t>rapporto di trasmissione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Ottobre Novembre</w:t>
            </w:r>
          </w:p>
          <w:p w:rsidR="00DB1253" w:rsidRDefault="00DB1253" w:rsidP="002016A7">
            <w:pPr>
              <w:jc w:val="center"/>
              <w:rPr>
                <w:rFonts w:ascii="Arial" w:hAnsi="Arial" w:cs="Arial"/>
                <w:sz w:val="20"/>
                <w:szCs w:val="20"/>
              </w:rPr>
            </w:pPr>
            <w:r>
              <w:rPr>
                <w:rFonts w:ascii="Arial" w:hAnsi="Arial" w:cs="Arial"/>
                <w:sz w:val="16"/>
                <w:szCs w:val="16"/>
              </w:rPr>
              <w:t>10</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3 – TITOLO:</w:t>
      </w:r>
      <w:r>
        <w:rPr>
          <w:rFonts w:ascii="Arial" w:hAnsi="Arial" w:cs="Arial"/>
          <w:sz w:val="20"/>
        </w:rPr>
        <w:t xml:space="preserve"> </w:t>
      </w:r>
      <w:r>
        <w:rPr>
          <w:rFonts w:ascii="Arial" w:hAnsi="Arial" w:cs="Arial"/>
          <w:b/>
          <w:sz w:val="20"/>
        </w:rPr>
        <w:t>MANOVELLISMO DI SPINTA ROTATIVA</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2016A7">
            <w:pPr>
              <w:numPr>
                <w:ilvl w:val="0"/>
                <w:numId w:val="29"/>
              </w:numPr>
              <w:rPr>
                <w:rFonts w:ascii="Arial" w:hAnsi="Arial" w:cs="Arial"/>
                <w:sz w:val="20"/>
                <w:szCs w:val="20"/>
              </w:rPr>
            </w:pPr>
            <w:r>
              <w:rPr>
                <w:rFonts w:ascii="Arial" w:hAnsi="Arial" w:cs="Arial"/>
                <w:sz w:val="20"/>
                <w:szCs w:val="20"/>
              </w:rPr>
              <w:t>Conoscenze di base di Cinematica</w:t>
            </w:r>
          </w:p>
          <w:p w:rsidR="00DB1253" w:rsidRDefault="00DB1253" w:rsidP="002016A7">
            <w:pPr>
              <w:numPr>
                <w:ilvl w:val="0"/>
                <w:numId w:val="29"/>
              </w:numPr>
              <w:rPr>
                <w:rFonts w:ascii="Arial" w:hAnsi="Arial" w:cs="Arial"/>
                <w:b/>
                <w:sz w:val="20"/>
                <w:szCs w:val="20"/>
              </w:rPr>
            </w:pPr>
            <w:r>
              <w:rPr>
                <w:rFonts w:ascii="Arial" w:hAnsi="Arial" w:cs="Arial"/>
                <w:sz w:val="20"/>
                <w:szCs w:val="20"/>
              </w:rPr>
              <w:t>Dinamica</w:t>
            </w: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2016A7">
            <w:pPr>
              <w:numPr>
                <w:ilvl w:val="0"/>
                <w:numId w:val="29"/>
              </w:numPr>
              <w:ind w:left="991"/>
              <w:rPr>
                <w:rFonts w:ascii="Arial" w:hAnsi="Arial" w:cs="Arial"/>
                <w:b/>
                <w:sz w:val="20"/>
                <w:szCs w:val="20"/>
              </w:rPr>
            </w:pPr>
            <w:r>
              <w:rPr>
                <w:rFonts w:ascii="Arial" w:hAnsi="Arial" w:cs="Arial"/>
                <w:sz w:val="20"/>
                <w:szCs w:val="20"/>
              </w:rPr>
              <w:t>Studio cinem. e dinamico del meccanismo biella-manovella</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2016A7">
            <w:pPr>
              <w:numPr>
                <w:ilvl w:val="0"/>
                <w:numId w:val="29"/>
              </w:numPr>
              <w:ind w:left="991"/>
              <w:rPr>
                <w:rFonts w:ascii="Arial" w:hAnsi="Arial" w:cs="Arial"/>
                <w:b/>
                <w:sz w:val="20"/>
                <w:szCs w:val="20"/>
              </w:rPr>
            </w:pPr>
            <w:r>
              <w:rPr>
                <w:rFonts w:ascii="Arial" w:hAnsi="Arial" w:cs="Arial"/>
                <w:sz w:val="20"/>
                <w:szCs w:val="20"/>
              </w:rPr>
              <w:t>Forze risultanti agenti sullo stantuffo e momento motore</w:t>
            </w:r>
          </w:p>
          <w:p w:rsidR="00DB1253" w:rsidRDefault="00DB1253" w:rsidP="002016A7">
            <w:pPr>
              <w:rPr>
                <w:rFonts w:ascii="Arial" w:hAnsi="Arial" w:cs="Arial"/>
                <w:sz w:val="20"/>
                <w:szCs w:val="20"/>
              </w:rPr>
            </w:pPr>
            <w:r>
              <w:rPr>
                <w:rFonts w:ascii="Arial" w:hAnsi="Arial" w:cs="Arial"/>
                <w:b/>
                <w:sz w:val="20"/>
                <w:szCs w:val="20"/>
              </w:rPr>
              <w:t xml:space="preserve">Unità 3 </w:t>
            </w:r>
          </w:p>
          <w:p w:rsidR="00DB1253" w:rsidRDefault="00DB1253" w:rsidP="002016A7">
            <w:pPr>
              <w:numPr>
                <w:ilvl w:val="0"/>
                <w:numId w:val="29"/>
              </w:numPr>
              <w:ind w:left="991"/>
              <w:rPr>
                <w:rFonts w:ascii="Arial" w:hAnsi="Arial" w:cs="Arial"/>
                <w:sz w:val="16"/>
                <w:szCs w:val="16"/>
              </w:rPr>
            </w:pPr>
            <w:r>
              <w:rPr>
                <w:rFonts w:ascii="Arial" w:hAnsi="Arial" w:cs="Arial"/>
                <w:sz w:val="20"/>
                <w:szCs w:val="20"/>
              </w:rPr>
              <w:t>Bilanciam. delle forze d’inerzia agenti sugli alberi a gomito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Novembre</w:t>
            </w:r>
          </w:p>
          <w:p w:rsidR="00DB1253" w:rsidRDefault="00DB1253" w:rsidP="002016A7">
            <w:pPr>
              <w:jc w:val="center"/>
              <w:rPr>
                <w:rFonts w:ascii="Arial" w:hAnsi="Arial" w:cs="Arial"/>
                <w:sz w:val="20"/>
                <w:szCs w:val="20"/>
              </w:rPr>
            </w:pPr>
            <w:r>
              <w:rPr>
                <w:rFonts w:ascii="Arial" w:hAnsi="Arial" w:cs="Arial"/>
                <w:sz w:val="16"/>
                <w:szCs w:val="16"/>
              </w:rPr>
              <w:t>12</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4 – TITOLO:</w:t>
      </w:r>
      <w:r>
        <w:rPr>
          <w:rFonts w:ascii="Arial" w:hAnsi="Arial" w:cs="Arial"/>
          <w:sz w:val="20"/>
        </w:rPr>
        <w:t xml:space="preserve"> </w:t>
      </w:r>
      <w:r>
        <w:rPr>
          <w:rFonts w:ascii="Arial" w:hAnsi="Arial" w:cs="Arial"/>
          <w:b/>
          <w:sz w:val="20"/>
        </w:rPr>
        <w:t>DIMENSIONAMENTO DEGLI ORGANI MECCANICI</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snapToGrid w:val="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2016A7">
            <w:pPr>
              <w:numPr>
                <w:ilvl w:val="0"/>
                <w:numId w:val="29"/>
              </w:numPr>
              <w:ind w:left="566"/>
              <w:jc w:val="both"/>
              <w:rPr>
                <w:rFonts w:ascii="Arial" w:hAnsi="Arial" w:cs="Arial"/>
                <w:sz w:val="20"/>
                <w:szCs w:val="20"/>
              </w:rPr>
            </w:pPr>
            <w:r>
              <w:rPr>
                <w:rFonts w:ascii="Arial" w:hAnsi="Arial" w:cs="Arial"/>
                <w:sz w:val="20"/>
                <w:szCs w:val="20"/>
              </w:rPr>
              <w:t>Proporzionamento di assi e alberi</w:t>
            </w:r>
          </w:p>
          <w:p w:rsidR="00DB1253" w:rsidRDefault="00DB1253" w:rsidP="002016A7">
            <w:pPr>
              <w:numPr>
                <w:ilvl w:val="0"/>
                <w:numId w:val="29"/>
              </w:numPr>
              <w:ind w:left="566"/>
              <w:jc w:val="both"/>
              <w:rPr>
                <w:rFonts w:ascii="Arial" w:hAnsi="Arial" w:cs="Arial"/>
                <w:sz w:val="16"/>
                <w:szCs w:val="16"/>
              </w:rPr>
            </w:pPr>
            <w:r>
              <w:rPr>
                <w:rFonts w:ascii="Arial" w:hAnsi="Arial" w:cs="Arial"/>
                <w:sz w:val="20"/>
                <w:szCs w:val="20"/>
              </w:rPr>
              <w:t>Proporzionamento dei perni portanti e di spinta</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Dicembre</w:t>
            </w:r>
          </w:p>
          <w:p w:rsidR="00DB1253" w:rsidRDefault="00DB1253" w:rsidP="002016A7">
            <w:pPr>
              <w:jc w:val="center"/>
              <w:rPr>
                <w:rFonts w:ascii="Arial" w:hAnsi="Arial" w:cs="Arial"/>
                <w:sz w:val="20"/>
                <w:szCs w:val="20"/>
              </w:rPr>
            </w:pPr>
            <w:r>
              <w:rPr>
                <w:rFonts w:ascii="Arial" w:hAnsi="Arial" w:cs="Arial"/>
                <w:sz w:val="16"/>
                <w:szCs w:val="16"/>
              </w:rPr>
              <w:t>14</w:t>
            </w:r>
          </w:p>
        </w:tc>
      </w:tr>
    </w:tbl>
    <w:p w:rsidR="00DB1253" w:rsidRDefault="00DB1253" w:rsidP="00DB1253">
      <w:pPr>
        <w:rPr>
          <w:rFonts w:ascii="Arial" w:hAnsi="Arial" w:cs="Arial"/>
          <w:sz w:val="20"/>
          <w:szCs w:val="20"/>
        </w:rPr>
      </w:pPr>
    </w:p>
    <w:p w:rsidR="00DB1253" w:rsidRDefault="00DB1253" w:rsidP="00DB1253">
      <w:pPr>
        <w:rPr>
          <w:rFonts w:ascii="Arial" w:hAnsi="Arial" w:cs="Arial"/>
          <w:sz w:val="20"/>
          <w:szCs w:val="20"/>
        </w:rPr>
      </w:pPr>
    </w:p>
    <w:p w:rsidR="00DB1253" w:rsidRDefault="00DB1253" w:rsidP="00DB1253">
      <w:pPr>
        <w:keepNext/>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5 – TITOLO: REGOLAZIONE DELLE MACCHINE</w:t>
      </w:r>
    </w:p>
    <w:p w:rsidR="00DB1253" w:rsidRDefault="00DB1253" w:rsidP="00DB1253">
      <w:pPr>
        <w:keepNext/>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keepNext/>
              <w:jc w:val="center"/>
              <w:rPr>
                <w:rFonts w:ascii="Arial" w:hAnsi="Arial" w:cs="Arial"/>
                <w:sz w:val="20"/>
                <w:szCs w:val="20"/>
              </w:rPr>
            </w:pPr>
            <w:r>
              <w:rPr>
                <w:rFonts w:ascii="Arial" w:hAnsi="Arial" w:cs="Arial"/>
                <w:sz w:val="20"/>
                <w:szCs w:val="20"/>
              </w:rPr>
              <w:t>Prerequisiti</w:t>
            </w:r>
          </w:p>
          <w:p w:rsidR="00DB1253" w:rsidRDefault="00DB1253" w:rsidP="002016A7">
            <w:pPr>
              <w:keepNext/>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keepNext/>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keepNext/>
              <w:jc w:val="center"/>
              <w:rPr>
                <w:rFonts w:ascii="Arial" w:hAnsi="Arial" w:cs="Arial"/>
                <w:sz w:val="20"/>
                <w:szCs w:val="20"/>
              </w:rPr>
            </w:pPr>
            <w:r>
              <w:rPr>
                <w:rFonts w:ascii="Arial" w:hAnsi="Arial" w:cs="Arial"/>
                <w:sz w:val="20"/>
                <w:szCs w:val="20"/>
              </w:rPr>
              <w:t>Periodo</w:t>
            </w:r>
          </w:p>
          <w:p w:rsidR="00DB1253" w:rsidRDefault="00DB1253" w:rsidP="002016A7">
            <w:pPr>
              <w:keepNext/>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vAlign w:val="center"/>
          </w:tcPr>
          <w:p w:rsidR="00DB1253" w:rsidRDefault="00DB1253" w:rsidP="002016A7">
            <w:pPr>
              <w:keepNext/>
              <w:snapToGrid w:val="0"/>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keepNext/>
              <w:autoSpaceDE w:val="0"/>
              <w:jc w:val="both"/>
              <w:rPr>
                <w:rFonts w:ascii="Arial" w:hAnsi="Arial" w:cs="Arial"/>
                <w:sz w:val="16"/>
                <w:szCs w:val="16"/>
              </w:rPr>
            </w:pPr>
            <w:r>
              <w:rPr>
                <w:rFonts w:ascii="Arial" w:hAnsi="Arial" w:cs="Arial"/>
                <w:sz w:val="20"/>
                <w:szCs w:val="20"/>
              </w:rPr>
              <w:t>Macchine a regime periodico e assoluto. Il volano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keepNext/>
              <w:jc w:val="center"/>
              <w:rPr>
                <w:rFonts w:ascii="Arial" w:hAnsi="Arial" w:cs="Arial"/>
                <w:sz w:val="16"/>
                <w:szCs w:val="16"/>
              </w:rPr>
            </w:pPr>
            <w:r>
              <w:rPr>
                <w:rFonts w:ascii="Arial" w:hAnsi="Arial" w:cs="Arial"/>
                <w:sz w:val="16"/>
                <w:szCs w:val="16"/>
              </w:rPr>
              <w:t>Dicembre</w:t>
            </w:r>
          </w:p>
          <w:p w:rsidR="00DB1253" w:rsidRDefault="00DB1253" w:rsidP="002016A7">
            <w:pPr>
              <w:keepNext/>
              <w:jc w:val="center"/>
              <w:rPr>
                <w:rFonts w:ascii="Arial" w:hAnsi="Arial" w:cs="Arial"/>
                <w:sz w:val="16"/>
                <w:szCs w:val="16"/>
              </w:rPr>
            </w:pPr>
            <w:r>
              <w:rPr>
                <w:rFonts w:ascii="Arial" w:hAnsi="Arial" w:cs="Arial"/>
                <w:sz w:val="16"/>
                <w:szCs w:val="16"/>
              </w:rPr>
              <w:t>Gennaio</w:t>
            </w:r>
          </w:p>
          <w:p w:rsidR="00DB1253" w:rsidRDefault="00DB1253" w:rsidP="002016A7">
            <w:pPr>
              <w:keepNext/>
              <w:jc w:val="center"/>
              <w:rPr>
                <w:rFonts w:ascii="Arial" w:hAnsi="Arial" w:cs="Arial"/>
                <w:sz w:val="20"/>
              </w:rPr>
            </w:pPr>
            <w:r>
              <w:rPr>
                <w:rFonts w:ascii="Arial" w:hAnsi="Arial" w:cs="Arial"/>
                <w:sz w:val="16"/>
                <w:szCs w:val="16"/>
              </w:rPr>
              <w:t>12</w:t>
            </w:r>
          </w:p>
        </w:tc>
      </w:tr>
    </w:tbl>
    <w:p w:rsidR="00DB1253" w:rsidRDefault="00DB1253" w:rsidP="00DB1253">
      <w:pPr>
        <w:pStyle w:val="Corpodeltesto31"/>
        <w:rPr>
          <w:rFonts w:ascii="Arial" w:hAnsi="Arial" w:cs="Arial"/>
          <w:sz w:val="20"/>
        </w:rPr>
      </w:pPr>
    </w:p>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6 – TITOLO: TRASMISSIONI MECCANICHE 2</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2016A7">
            <w:pPr>
              <w:snapToGrid w:val="0"/>
              <w:jc w:val="both"/>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2016A7">
            <w:pPr>
              <w:numPr>
                <w:ilvl w:val="0"/>
                <w:numId w:val="29"/>
              </w:numPr>
              <w:ind w:left="991"/>
              <w:rPr>
                <w:rFonts w:ascii="Arial" w:hAnsi="Arial" w:cs="Arial"/>
                <w:b/>
                <w:sz w:val="20"/>
                <w:szCs w:val="20"/>
              </w:rPr>
            </w:pPr>
            <w:r>
              <w:rPr>
                <w:rFonts w:ascii="Arial" w:hAnsi="Arial" w:cs="Arial"/>
                <w:sz w:val="20"/>
                <w:szCs w:val="20"/>
              </w:rPr>
              <w:t>trasmissione con ruote dentate</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2016A7">
            <w:pPr>
              <w:numPr>
                <w:ilvl w:val="0"/>
                <w:numId w:val="29"/>
              </w:numPr>
              <w:ind w:left="991"/>
              <w:jc w:val="both"/>
              <w:rPr>
                <w:rFonts w:ascii="Arial" w:hAnsi="Arial" w:cs="Arial"/>
                <w:b/>
                <w:sz w:val="20"/>
                <w:szCs w:val="20"/>
              </w:rPr>
            </w:pPr>
            <w:r>
              <w:rPr>
                <w:rFonts w:ascii="Arial" w:hAnsi="Arial" w:cs="Arial"/>
                <w:sz w:val="20"/>
                <w:szCs w:val="20"/>
              </w:rPr>
              <w:t xml:space="preserve">trasmissione mediante organi flessibili. </w:t>
            </w:r>
          </w:p>
          <w:p w:rsidR="00DB1253" w:rsidRDefault="00DB1253" w:rsidP="002016A7">
            <w:pPr>
              <w:jc w:val="both"/>
              <w:rPr>
                <w:rFonts w:ascii="Arial" w:hAnsi="Arial" w:cs="Arial"/>
                <w:sz w:val="20"/>
                <w:szCs w:val="20"/>
              </w:rPr>
            </w:pPr>
            <w:r>
              <w:rPr>
                <w:rFonts w:ascii="Arial" w:hAnsi="Arial" w:cs="Arial"/>
                <w:b/>
                <w:sz w:val="20"/>
                <w:szCs w:val="20"/>
              </w:rPr>
              <w:t>Unità 3</w:t>
            </w:r>
          </w:p>
          <w:p w:rsidR="00DB1253" w:rsidRDefault="00DB1253" w:rsidP="002016A7">
            <w:pPr>
              <w:numPr>
                <w:ilvl w:val="0"/>
                <w:numId w:val="29"/>
              </w:numPr>
              <w:ind w:left="991"/>
              <w:jc w:val="both"/>
              <w:rPr>
                <w:rFonts w:ascii="Arial" w:hAnsi="Arial" w:cs="Arial"/>
                <w:sz w:val="16"/>
                <w:szCs w:val="16"/>
              </w:rPr>
            </w:pPr>
            <w:r>
              <w:rPr>
                <w:rFonts w:ascii="Arial" w:hAnsi="Arial" w:cs="Arial"/>
                <w:sz w:val="20"/>
                <w:szCs w:val="20"/>
              </w:rPr>
              <w:t>trasmissione mediante catene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Febbraio Marzo</w:t>
            </w:r>
          </w:p>
          <w:p w:rsidR="00DB1253" w:rsidRDefault="00DB1253" w:rsidP="002016A7">
            <w:pPr>
              <w:jc w:val="center"/>
              <w:rPr>
                <w:rFonts w:ascii="Arial" w:hAnsi="Arial" w:cs="Arial"/>
                <w:b/>
                <w:sz w:val="20"/>
                <w:szCs w:val="20"/>
              </w:rPr>
            </w:pPr>
            <w:r>
              <w:rPr>
                <w:rFonts w:ascii="Arial" w:hAnsi="Arial" w:cs="Arial"/>
                <w:sz w:val="16"/>
                <w:szCs w:val="16"/>
              </w:rPr>
              <w:t>28</w:t>
            </w:r>
          </w:p>
        </w:tc>
      </w:tr>
    </w:tbl>
    <w:p w:rsidR="00DB1253" w:rsidRDefault="00DB1253" w:rsidP="00DB1253">
      <w:pPr>
        <w:jc w:val="both"/>
        <w:rPr>
          <w:rFonts w:ascii="Arial" w:hAnsi="Arial" w:cs="Arial"/>
          <w:b/>
          <w:sz w:val="20"/>
          <w:szCs w:val="20"/>
        </w:rPr>
      </w:pPr>
    </w:p>
    <w:p w:rsidR="00DB1253" w:rsidRDefault="00DB1253" w:rsidP="00DB1253">
      <w:pPr>
        <w:rPr>
          <w:rFonts w:ascii="Arial" w:hAnsi="Arial" w:cs="Arial"/>
          <w:sz w:val="20"/>
          <w:szCs w:val="20"/>
        </w:rPr>
      </w:pPr>
    </w:p>
    <w:p w:rsidR="00DB1253" w:rsidRDefault="00DB1253" w:rsidP="00DB1253">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7 – TITOLO:</w:t>
      </w:r>
      <w:r>
        <w:rPr>
          <w:rFonts w:ascii="Arial" w:hAnsi="Arial" w:cs="Arial"/>
          <w:sz w:val="20"/>
        </w:rPr>
        <w:t xml:space="preserve"> </w:t>
      </w:r>
      <w:r>
        <w:rPr>
          <w:rFonts w:ascii="Arial" w:hAnsi="Arial" w:cs="Arial"/>
          <w:b/>
          <w:sz w:val="20"/>
        </w:rPr>
        <w:t>MACCHINE OPERATRICI A FLUIDO</w:t>
      </w:r>
    </w:p>
    <w:p w:rsidR="00DB1253" w:rsidRDefault="00DB1253" w:rsidP="00DB1253">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DB1253" w:rsidTr="002016A7">
        <w:trPr>
          <w:trHeight w:val="501"/>
        </w:trPr>
        <w:tc>
          <w:tcPr>
            <w:tcW w:w="1701" w:type="dxa"/>
            <w:tcBorders>
              <w:top w:val="single" w:sz="18" w:space="0" w:color="000000"/>
              <w:left w:val="single" w:sz="18"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Prerequisiti</w:t>
            </w:r>
          </w:p>
          <w:p w:rsidR="00DB1253" w:rsidRDefault="00DB1253" w:rsidP="002016A7">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DB1253" w:rsidRDefault="00DB1253" w:rsidP="002016A7">
            <w:pPr>
              <w:jc w:val="center"/>
              <w:rPr>
                <w:rFonts w:ascii="Arial" w:hAnsi="Arial" w:cs="Arial"/>
                <w:sz w:val="20"/>
                <w:szCs w:val="20"/>
              </w:rPr>
            </w:pPr>
            <w:r>
              <w:rPr>
                <w:rFonts w:ascii="Arial" w:hAnsi="Arial" w:cs="Arial"/>
                <w:sz w:val="20"/>
                <w:szCs w:val="20"/>
              </w:rPr>
              <w:t>Periodo</w:t>
            </w:r>
          </w:p>
          <w:p w:rsidR="00DB1253" w:rsidRDefault="00DB1253" w:rsidP="002016A7">
            <w:pPr>
              <w:jc w:val="center"/>
              <w:rPr>
                <w:rFonts w:ascii="Arial" w:hAnsi="Arial" w:cs="Arial"/>
                <w:sz w:val="20"/>
                <w:szCs w:val="20"/>
              </w:rPr>
            </w:pPr>
            <w:r>
              <w:rPr>
                <w:rFonts w:ascii="Arial" w:hAnsi="Arial" w:cs="Arial"/>
                <w:sz w:val="20"/>
                <w:szCs w:val="20"/>
              </w:rPr>
              <w:t>Durata (ore)</w:t>
            </w:r>
          </w:p>
        </w:tc>
      </w:tr>
      <w:tr w:rsidR="00DB1253" w:rsidTr="002016A7">
        <w:tc>
          <w:tcPr>
            <w:tcW w:w="1701" w:type="dxa"/>
            <w:tcBorders>
              <w:top w:val="single" w:sz="6" w:space="0" w:color="000000"/>
              <w:left w:val="single" w:sz="18" w:space="0" w:color="000000"/>
              <w:bottom w:val="single" w:sz="18" w:space="0" w:color="000000"/>
            </w:tcBorders>
            <w:shd w:val="clear" w:color="auto" w:fill="auto"/>
          </w:tcPr>
          <w:p w:rsidR="00DB1253" w:rsidRDefault="00DB1253" w:rsidP="002016A7">
            <w:pPr>
              <w:snapToGrid w:val="0"/>
              <w:jc w:val="both"/>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DB1253" w:rsidRDefault="00DB1253" w:rsidP="002016A7">
            <w:pPr>
              <w:rPr>
                <w:rFonts w:ascii="Arial" w:hAnsi="Arial" w:cs="Arial"/>
                <w:sz w:val="20"/>
                <w:szCs w:val="20"/>
              </w:rPr>
            </w:pPr>
            <w:r>
              <w:rPr>
                <w:rFonts w:ascii="Arial" w:hAnsi="Arial" w:cs="Arial"/>
                <w:b/>
                <w:sz w:val="20"/>
                <w:szCs w:val="20"/>
              </w:rPr>
              <w:t>Unità 1</w:t>
            </w:r>
          </w:p>
          <w:p w:rsidR="00DB1253" w:rsidRDefault="00DB1253" w:rsidP="002016A7">
            <w:pPr>
              <w:numPr>
                <w:ilvl w:val="0"/>
                <w:numId w:val="30"/>
              </w:numPr>
              <w:ind w:left="1068"/>
              <w:rPr>
                <w:rFonts w:ascii="Arial" w:hAnsi="Arial" w:cs="Arial"/>
                <w:b/>
                <w:sz w:val="20"/>
                <w:szCs w:val="20"/>
              </w:rPr>
            </w:pPr>
            <w:r>
              <w:rPr>
                <w:rFonts w:ascii="Arial" w:hAnsi="Arial" w:cs="Arial"/>
                <w:sz w:val="20"/>
                <w:szCs w:val="20"/>
              </w:rPr>
              <w:t>Compressori alternativi, centrifughi e assiali: punto di funz.</w:t>
            </w:r>
          </w:p>
          <w:p w:rsidR="00DB1253" w:rsidRDefault="00DB1253" w:rsidP="002016A7">
            <w:pPr>
              <w:rPr>
                <w:rFonts w:ascii="Arial" w:hAnsi="Arial" w:cs="Arial"/>
                <w:sz w:val="20"/>
                <w:szCs w:val="20"/>
              </w:rPr>
            </w:pPr>
            <w:r>
              <w:rPr>
                <w:rFonts w:ascii="Arial" w:hAnsi="Arial" w:cs="Arial"/>
                <w:b/>
                <w:sz w:val="20"/>
                <w:szCs w:val="20"/>
              </w:rPr>
              <w:t>Unità 2</w:t>
            </w:r>
          </w:p>
          <w:p w:rsidR="00DB1253" w:rsidRDefault="00DB1253" w:rsidP="002016A7">
            <w:pPr>
              <w:numPr>
                <w:ilvl w:val="0"/>
                <w:numId w:val="30"/>
              </w:numPr>
              <w:ind w:left="1068"/>
              <w:rPr>
                <w:rFonts w:ascii="Arial" w:hAnsi="Arial" w:cs="Arial"/>
                <w:b/>
                <w:sz w:val="20"/>
                <w:szCs w:val="20"/>
              </w:rPr>
            </w:pPr>
            <w:r>
              <w:rPr>
                <w:rFonts w:ascii="Arial" w:hAnsi="Arial" w:cs="Arial"/>
                <w:sz w:val="20"/>
                <w:szCs w:val="20"/>
              </w:rPr>
              <w:t>Ventilatori e soffianti: puntodi funz.</w:t>
            </w:r>
          </w:p>
          <w:p w:rsidR="00DB1253" w:rsidRDefault="00DB1253" w:rsidP="002016A7">
            <w:pPr>
              <w:rPr>
                <w:rFonts w:ascii="Arial" w:hAnsi="Arial" w:cs="Arial"/>
                <w:sz w:val="20"/>
                <w:szCs w:val="20"/>
              </w:rPr>
            </w:pPr>
            <w:r>
              <w:rPr>
                <w:rFonts w:ascii="Arial" w:hAnsi="Arial" w:cs="Arial"/>
                <w:b/>
                <w:sz w:val="20"/>
                <w:szCs w:val="20"/>
              </w:rPr>
              <w:t>Unità 3</w:t>
            </w:r>
          </w:p>
          <w:p w:rsidR="00DB1253" w:rsidRDefault="00DB1253" w:rsidP="002016A7">
            <w:pPr>
              <w:numPr>
                <w:ilvl w:val="0"/>
                <w:numId w:val="30"/>
              </w:numPr>
              <w:ind w:left="1068"/>
              <w:rPr>
                <w:rFonts w:ascii="Arial" w:hAnsi="Arial" w:cs="Arial"/>
                <w:sz w:val="16"/>
                <w:szCs w:val="16"/>
              </w:rPr>
            </w:pPr>
            <w:r>
              <w:rPr>
                <w:rFonts w:ascii="Arial" w:hAnsi="Arial" w:cs="Arial"/>
                <w:sz w:val="20"/>
                <w:szCs w:val="20"/>
              </w:rPr>
              <w:t>Impianti motore con turbine a gas</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DB1253" w:rsidRDefault="00DB1253" w:rsidP="002016A7">
            <w:pPr>
              <w:jc w:val="center"/>
              <w:rPr>
                <w:rFonts w:ascii="Arial" w:hAnsi="Arial" w:cs="Arial"/>
                <w:sz w:val="16"/>
                <w:szCs w:val="16"/>
              </w:rPr>
            </w:pPr>
            <w:r>
              <w:rPr>
                <w:rFonts w:ascii="Arial" w:hAnsi="Arial" w:cs="Arial"/>
                <w:sz w:val="16"/>
                <w:szCs w:val="16"/>
              </w:rPr>
              <w:t>Aprile Maggio Giugno</w:t>
            </w:r>
          </w:p>
          <w:p w:rsidR="00DB1253" w:rsidRDefault="00DB1253" w:rsidP="002016A7">
            <w:pPr>
              <w:jc w:val="center"/>
              <w:rPr>
                <w:rFonts w:ascii="Arial" w:hAnsi="Arial" w:cs="Arial"/>
                <w:b/>
                <w:sz w:val="20"/>
                <w:szCs w:val="20"/>
              </w:rPr>
            </w:pPr>
            <w:r>
              <w:rPr>
                <w:rFonts w:ascii="Arial" w:hAnsi="Arial" w:cs="Arial"/>
                <w:sz w:val="16"/>
                <w:szCs w:val="16"/>
              </w:rPr>
              <w:t>23</w:t>
            </w:r>
          </w:p>
        </w:tc>
      </w:tr>
    </w:tbl>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sz w:val="20"/>
          <w:szCs w:val="20"/>
        </w:rPr>
      </w:pPr>
      <w:r>
        <w:rPr>
          <w:rFonts w:ascii="Arial" w:hAnsi="Arial" w:cs="Arial"/>
          <w:b/>
          <w:sz w:val="20"/>
          <w:szCs w:val="20"/>
        </w:rPr>
        <w:t>2. METODOLOGIE</w:t>
      </w:r>
    </w:p>
    <w:p w:rsidR="00DB1253" w:rsidRDefault="00DB1253" w:rsidP="00DB1253">
      <w:pPr>
        <w:jc w:val="both"/>
        <w:rPr>
          <w:rFonts w:ascii="Arial" w:hAnsi="Arial" w:cs="Arial"/>
          <w:sz w:val="20"/>
          <w:szCs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DB1253" w:rsidTr="002016A7">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numPr>
                <w:ilvl w:val="0"/>
                <w:numId w:val="29"/>
              </w:numPr>
              <w:jc w:val="both"/>
              <w:rPr>
                <w:rFonts w:ascii="Arial" w:hAnsi="Arial" w:cs="Arial"/>
                <w:sz w:val="20"/>
              </w:rPr>
            </w:pPr>
            <w:r>
              <w:rPr>
                <w:rFonts w:ascii="Arial" w:hAnsi="Arial" w:cs="Arial"/>
                <w:sz w:val="20"/>
              </w:rPr>
              <w:t>Lezione frontale, lettura e comprensione del testo</w:t>
            </w:r>
          </w:p>
          <w:p w:rsidR="00DB1253" w:rsidRDefault="00DB1253" w:rsidP="002016A7">
            <w:pPr>
              <w:numPr>
                <w:ilvl w:val="0"/>
                <w:numId w:val="29"/>
              </w:numPr>
              <w:ind w:left="0" w:firstLine="0"/>
              <w:jc w:val="both"/>
              <w:rPr>
                <w:rFonts w:ascii="Arial" w:hAnsi="Arial" w:cs="Arial"/>
                <w:sz w:val="20"/>
              </w:rPr>
            </w:pPr>
            <w:r>
              <w:rPr>
                <w:rFonts w:ascii="Arial" w:hAnsi="Arial" w:cs="Arial"/>
                <w:sz w:val="20"/>
              </w:rPr>
              <w:t>Coinvolgimento degli alunni in esercitazioni guidate e colloqui di adeguamento e recupero</w:t>
            </w:r>
          </w:p>
          <w:p w:rsidR="00DB1253" w:rsidRDefault="00DB1253" w:rsidP="002016A7">
            <w:pPr>
              <w:numPr>
                <w:ilvl w:val="0"/>
                <w:numId w:val="29"/>
              </w:numPr>
              <w:jc w:val="both"/>
              <w:rPr>
                <w:rFonts w:ascii="Arial" w:hAnsi="Arial" w:cs="Arial"/>
                <w:sz w:val="20"/>
              </w:rPr>
            </w:pPr>
            <w:r>
              <w:rPr>
                <w:rFonts w:ascii="Arial" w:hAnsi="Arial" w:cs="Arial"/>
                <w:sz w:val="20"/>
              </w:rPr>
              <w:t>Correzione di esercizi proposti</w:t>
            </w:r>
          </w:p>
          <w:p w:rsidR="00DB1253" w:rsidRDefault="00DB1253" w:rsidP="002016A7">
            <w:pPr>
              <w:numPr>
                <w:ilvl w:val="0"/>
                <w:numId w:val="29"/>
              </w:numPr>
              <w:ind w:left="0" w:firstLine="0"/>
              <w:jc w:val="both"/>
              <w:rPr>
                <w:rFonts w:ascii="Arial" w:hAnsi="Arial" w:cs="Arial"/>
                <w:sz w:val="20"/>
              </w:rPr>
            </w:pPr>
            <w:r>
              <w:rPr>
                <w:rFonts w:ascii="Arial" w:hAnsi="Arial" w:cs="Arial"/>
                <w:sz w:val="20"/>
              </w:rPr>
              <w:t>Svolgimento in classe e a casa di un ampio numero di esercizi graduati in difficoltà</w:t>
            </w:r>
          </w:p>
        </w:tc>
      </w:tr>
    </w:tbl>
    <w:p w:rsidR="00DB1253" w:rsidRDefault="00DB1253" w:rsidP="00DB1253">
      <w:pPr>
        <w:pStyle w:val="Titolo7"/>
        <w:rPr>
          <w:rFonts w:ascii="Arial" w:hAnsi="Arial" w:cs="Arial"/>
          <w:sz w:val="20"/>
        </w:rPr>
      </w:pPr>
    </w:p>
    <w:p w:rsidR="00DB1253" w:rsidRDefault="00DB1253" w:rsidP="00DB1253">
      <w:pPr>
        <w:pStyle w:val="Titolo7"/>
        <w:rPr>
          <w:rFonts w:ascii="Arial" w:hAnsi="Arial" w:cs="Arial"/>
          <w:sz w:val="20"/>
        </w:rPr>
      </w:pPr>
    </w:p>
    <w:p w:rsidR="00DB1253" w:rsidRDefault="00DB1253" w:rsidP="00DB1253">
      <w:pPr>
        <w:pStyle w:val="Titolo7"/>
        <w:rPr>
          <w:rFonts w:ascii="Arial" w:hAnsi="Arial" w:cs="Arial"/>
          <w:sz w:val="20"/>
        </w:rPr>
      </w:pPr>
    </w:p>
    <w:p w:rsidR="00DB1253" w:rsidRDefault="00DB1253" w:rsidP="00DB1253">
      <w:pPr>
        <w:pStyle w:val="Titolo7"/>
        <w:rPr>
          <w:rFonts w:ascii="Arial" w:hAnsi="Arial" w:cs="Arial"/>
          <w:sz w:val="20"/>
        </w:rPr>
      </w:pPr>
      <w:r>
        <w:rPr>
          <w:rFonts w:ascii="Arial" w:hAnsi="Arial" w:cs="Arial"/>
          <w:sz w:val="20"/>
        </w:rPr>
        <w:t>3. MATERIALI DIDATTICI</w:t>
      </w:r>
    </w:p>
    <w:p w:rsidR="00DB1253" w:rsidRDefault="00DB1253" w:rsidP="00DB1253">
      <w:pPr>
        <w:jc w:val="both"/>
        <w:rPr>
          <w:rFonts w:ascii="Arial" w:hAnsi="Arial" w:cs="Arial"/>
          <w:sz w:val="20"/>
          <w:szCs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DB1253" w:rsidTr="002016A7">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jc w:val="both"/>
              <w:rPr>
                <w:rFonts w:ascii="Arial" w:hAnsi="Arial" w:cs="Arial"/>
                <w:sz w:val="20"/>
              </w:rPr>
            </w:pPr>
            <w:r>
              <w:rPr>
                <w:rFonts w:ascii="Arial" w:hAnsi="Arial" w:cs="Arial"/>
                <w:sz w:val="20"/>
              </w:rPr>
              <w:t>Libro di testo: G. Anzalone, P. Bassignana, G. Brafa Musicoro “Corso di Meccanica Solidi 3”, “Corsi</w:t>
            </w:r>
          </w:p>
          <w:p w:rsidR="00DB1253" w:rsidRDefault="00DB1253" w:rsidP="002016A7">
            <w:pPr>
              <w:jc w:val="both"/>
              <w:rPr>
                <w:rFonts w:ascii="Arial" w:hAnsi="Arial" w:cs="Arial"/>
                <w:sz w:val="20"/>
              </w:rPr>
            </w:pPr>
            <w:r>
              <w:rPr>
                <w:rFonts w:ascii="Arial" w:hAnsi="Arial" w:cs="Arial"/>
                <w:sz w:val="20"/>
              </w:rPr>
              <w:t>di Meccanica Fluidi 3”; Edizioni Hoepli</w:t>
            </w:r>
          </w:p>
          <w:p w:rsidR="00DB1253" w:rsidRDefault="00DB1253" w:rsidP="002016A7">
            <w:pPr>
              <w:jc w:val="both"/>
              <w:rPr>
                <w:rFonts w:ascii="Arial" w:hAnsi="Arial" w:cs="Arial"/>
                <w:sz w:val="20"/>
              </w:rPr>
            </w:pPr>
            <w:r>
              <w:rPr>
                <w:rFonts w:ascii="Arial" w:hAnsi="Arial" w:cs="Arial"/>
                <w:sz w:val="20"/>
              </w:rPr>
              <w:lastRenderedPageBreak/>
              <w:t>Manuale di Meccanica - Hoepli</w:t>
            </w:r>
          </w:p>
          <w:p w:rsidR="00DB1253" w:rsidRDefault="00DB1253" w:rsidP="002016A7">
            <w:pPr>
              <w:jc w:val="both"/>
              <w:rPr>
                <w:rFonts w:ascii="Arial" w:hAnsi="Arial" w:cs="Arial"/>
                <w:sz w:val="20"/>
              </w:rPr>
            </w:pPr>
            <w:r>
              <w:rPr>
                <w:rFonts w:ascii="Arial" w:hAnsi="Arial" w:cs="Arial"/>
                <w:sz w:val="20"/>
              </w:rPr>
              <w:t>Altri testi più specifici</w:t>
            </w:r>
          </w:p>
          <w:p w:rsidR="00DB1253" w:rsidRDefault="00DB1253" w:rsidP="002016A7">
            <w:pPr>
              <w:jc w:val="both"/>
              <w:rPr>
                <w:rFonts w:ascii="Arial" w:hAnsi="Arial" w:cs="Arial"/>
                <w:sz w:val="20"/>
              </w:rPr>
            </w:pPr>
            <w:r>
              <w:rPr>
                <w:rFonts w:ascii="Arial" w:hAnsi="Arial" w:cs="Arial"/>
                <w:sz w:val="20"/>
              </w:rPr>
              <w:t>Uso software specifici per argomenti.</w:t>
            </w:r>
          </w:p>
          <w:p w:rsidR="00DB1253" w:rsidRDefault="00DB1253" w:rsidP="002016A7">
            <w:pPr>
              <w:jc w:val="both"/>
              <w:rPr>
                <w:rFonts w:ascii="Arial" w:hAnsi="Arial" w:cs="Arial"/>
                <w:sz w:val="20"/>
                <w:szCs w:val="20"/>
              </w:rPr>
            </w:pPr>
            <w:r>
              <w:rPr>
                <w:rFonts w:ascii="Arial" w:hAnsi="Arial" w:cs="Arial"/>
                <w:sz w:val="20"/>
              </w:rPr>
              <w:t>Uso delle macchine e strumenti di laboratorio</w:t>
            </w:r>
          </w:p>
        </w:tc>
      </w:tr>
    </w:tbl>
    <w:p w:rsidR="00DB1253" w:rsidRDefault="00DB1253" w:rsidP="00DB1253">
      <w:pPr>
        <w:jc w:val="both"/>
        <w:rPr>
          <w:rFonts w:ascii="Arial" w:hAnsi="Arial" w:cs="Arial"/>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r>
        <w:rPr>
          <w:rFonts w:ascii="Arial" w:hAnsi="Arial" w:cs="Arial"/>
          <w:b/>
          <w:sz w:val="20"/>
          <w:szCs w:val="20"/>
        </w:rPr>
        <w:t xml:space="preserve">4. TIPOLOGIA E NUMERO DELLE PROVE DI VERIFICA </w:t>
      </w:r>
    </w:p>
    <w:p w:rsidR="00DB1253" w:rsidRDefault="00DB1253" w:rsidP="00DB1253">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DB1253"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autoSpaceDE w:val="0"/>
              <w:rPr>
                <w:rFonts w:ascii="Arial" w:hAnsi="Arial" w:cs="Arial"/>
                <w:sz w:val="20"/>
                <w:szCs w:val="20"/>
              </w:rPr>
            </w:pPr>
            <w:r>
              <w:rPr>
                <w:rFonts w:ascii="Arial" w:hAnsi="Arial" w:cs="Arial"/>
                <w:sz w:val="20"/>
                <w:szCs w:val="20"/>
              </w:rPr>
              <w:t>prove scritte, interrogazioni, test, questionari, prove grafiche, quesiti a risposta multipla, prove comuni, simulazioni della seconda prova scritta nonché della terza prova scritta per quanto attiene la disciplina macchine e meccanica</w:t>
            </w:r>
          </w:p>
        </w:tc>
      </w:tr>
    </w:tbl>
    <w:p w:rsidR="00DB1253" w:rsidRDefault="00DB1253" w:rsidP="00DB1253">
      <w:pPr>
        <w:jc w:val="both"/>
        <w:rPr>
          <w:rFonts w:ascii="Arial" w:hAnsi="Arial" w:cs="Arial"/>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3614"/>
        <w:gridCol w:w="1676"/>
        <w:gridCol w:w="25"/>
        <w:gridCol w:w="1785"/>
      </w:tblGrid>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pStyle w:val="Titolo8"/>
              <w:rPr>
                <w:sz w:val="20"/>
                <w:szCs w:val="20"/>
              </w:rPr>
            </w:pPr>
            <w:r>
              <w:rPr>
                <w:sz w:val="20"/>
                <w:szCs w:val="20"/>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20"/>
                <w:szCs w:val="20"/>
              </w:rPr>
            </w:pPr>
            <w:r>
              <w:rPr>
                <w:rFonts w:ascii="Arial" w:hAnsi="Arial" w:cs="Arial"/>
                <w:sz w:val="20"/>
                <w:szCs w:val="20"/>
              </w:rPr>
              <w:t xml:space="preserve">PRIMO PERIODO </w:t>
            </w:r>
          </w:p>
          <w:p w:rsidR="00DB1253" w:rsidRDefault="00DB1253" w:rsidP="002016A7">
            <w:pPr>
              <w:tabs>
                <w:tab w:val="left" w:pos="4260"/>
              </w:tabs>
              <w:jc w:val="center"/>
              <w:rPr>
                <w:rFonts w:ascii="Arial" w:hAnsi="Arial" w:cs="Arial"/>
                <w:sz w:val="20"/>
                <w:szCs w:val="20"/>
              </w:rPr>
            </w:pPr>
            <w:r>
              <w:rPr>
                <w:rFonts w:ascii="Arial" w:hAnsi="Arial" w:cs="Arial"/>
                <w:sz w:val="20"/>
                <w:szCs w:val="20"/>
              </w:rPr>
              <w:t>numero minimo</w: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20"/>
                <w:szCs w:val="20"/>
              </w:rPr>
              <w:t>SECONDO PERIODO numero minimo</w:t>
            </w:r>
          </w:p>
        </w:tc>
      </w:tr>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rPr>
                <w:rFonts w:ascii="Arial" w:hAnsi="Arial" w:cs="Arial"/>
                <w:sz w:val="16"/>
              </w:rPr>
            </w:pPr>
            <w:r>
              <w:rPr>
                <w:rFonts w:ascii="Arial" w:hAnsi="Arial" w:cs="Arial"/>
                <w:sz w:val="16"/>
              </w:rPr>
              <w:t xml:space="preserve">COMPITI di 2 ore </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2</w:t>
            </w:r>
          </w:p>
        </w:tc>
      </w:tr>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rPr>
                <w:rFonts w:ascii="Arial" w:hAnsi="Arial" w:cs="Arial"/>
                <w:sz w:val="16"/>
              </w:rPr>
            </w:pPr>
            <w:r>
              <w:rPr>
                <w:rFonts w:ascii="Arial" w:hAnsi="Arial" w:cs="Arial"/>
                <w:sz w:val="16"/>
              </w:rPr>
              <w:t>TEST di 1 ora (Simulazione terza prova)</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3</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bCs/>
                <w:sz w:val="16"/>
              </w:rPr>
            </w:pPr>
            <w:r>
              <w:rPr>
                <w:rFonts w:ascii="Arial" w:hAnsi="Arial" w:cs="Arial"/>
                <w:sz w:val="16"/>
              </w:rPr>
              <w:t>Minimo  3</w:t>
            </w:r>
          </w:p>
        </w:tc>
      </w:tr>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rPr>
                <w:rFonts w:ascii="Arial" w:hAnsi="Arial" w:cs="Arial"/>
                <w:sz w:val="16"/>
              </w:rPr>
            </w:pPr>
            <w:r>
              <w:rPr>
                <w:rFonts w:ascii="Arial" w:hAnsi="Arial" w:cs="Arial"/>
                <w:bCs/>
                <w:sz w:val="16"/>
              </w:rPr>
              <w:t xml:space="preserve">SIMULAZIONI della seconda prova </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 xml:space="preserve">Vedi specifica nei vari moduli definiti </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Vedi specifica nei vari moduli definiti.</w:t>
            </w:r>
          </w:p>
        </w:tc>
      </w:tr>
      <w:tr w:rsidR="00DB1253"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DB1253" w:rsidRDefault="00DB1253" w:rsidP="002016A7">
            <w:pPr>
              <w:rPr>
                <w:rFonts w:ascii="Arial" w:hAnsi="Arial" w:cs="Arial"/>
                <w:sz w:val="16"/>
              </w:rPr>
            </w:pPr>
            <w:r>
              <w:rPr>
                <w:rFonts w:ascii="Arial" w:hAnsi="Arial" w:cs="Arial"/>
                <w:sz w:val="16"/>
              </w:rPr>
              <w:t xml:space="preserve">Valutazione esercitazioni individuali per casa di progettazioni diverse </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DB1253" w:rsidRDefault="00DB1253" w:rsidP="002016A7">
            <w:pPr>
              <w:tabs>
                <w:tab w:val="left" w:pos="4260"/>
              </w:tabs>
              <w:jc w:val="center"/>
              <w:rPr>
                <w:rFonts w:ascii="Arial" w:hAnsi="Arial" w:cs="Arial"/>
                <w:sz w:val="16"/>
              </w:rPr>
            </w:pPr>
            <w:r>
              <w:rPr>
                <w:rFonts w:ascii="Arial" w:hAnsi="Arial" w:cs="Arial"/>
                <w:sz w:val="16"/>
              </w:rPr>
              <w:t>Minimo 2</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Default="00DB1253" w:rsidP="002016A7">
            <w:pPr>
              <w:tabs>
                <w:tab w:val="left" w:pos="4260"/>
              </w:tabs>
              <w:jc w:val="center"/>
              <w:rPr>
                <w:rFonts w:ascii="Arial" w:hAnsi="Arial" w:cs="Arial"/>
                <w:b/>
                <w:sz w:val="20"/>
                <w:szCs w:val="20"/>
              </w:rPr>
            </w:pPr>
            <w:r>
              <w:rPr>
                <w:rFonts w:ascii="Arial" w:hAnsi="Arial" w:cs="Arial"/>
                <w:sz w:val="16"/>
              </w:rPr>
              <w:t>Minimo 3</w:t>
            </w:r>
          </w:p>
        </w:tc>
      </w:tr>
    </w:tbl>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szCs w:val="20"/>
        </w:rPr>
      </w:pPr>
      <w:r>
        <w:rPr>
          <w:rFonts w:ascii="Arial" w:hAnsi="Arial" w:cs="Arial"/>
          <w:b/>
          <w:sz w:val="20"/>
          <w:szCs w:val="20"/>
        </w:rPr>
        <w:t>5. GRIGLIE DI VALUTAZIONE</w:t>
      </w:r>
    </w:p>
    <w:p w:rsidR="00DB1253" w:rsidRDefault="00DB1253" w:rsidP="00DB1253">
      <w:pPr>
        <w:jc w:val="both"/>
        <w:rPr>
          <w:rFonts w:ascii="Arial" w:hAnsi="Arial" w:cs="Arial"/>
          <w:b/>
          <w:sz w:val="20"/>
          <w:szCs w:val="20"/>
        </w:rPr>
      </w:pPr>
    </w:p>
    <w:p w:rsidR="00DB1253" w:rsidRDefault="00DB1253" w:rsidP="00DB1253">
      <w:pPr>
        <w:jc w:val="both"/>
        <w:rPr>
          <w:rFonts w:ascii="Arial" w:hAnsi="Arial" w:cs="Arial"/>
          <w:b/>
          <w:sz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DB1253"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Default="00DB1253" w:rsidP="002016A7">
            <w:pPr>
              <w:jc w:val="both"/>
            </w:pPr>
            <w:r>
              <w:rPr>
                <w:rFonts w:ascii="Arial" w:hAnsi="Arial" w:cs="Arial"/>
                <w:sz w:val="20"/>
              </w:rPr>
              <w:t>Quella approvata dal Collegio Docenti (riportata nel POF)</w:t>
            </w:r>
          </w:p>
        </w:tc>
      </w:tr>
    </w:tbl>
    <w:p w:rsidR="00DB1253" w:rsidRDefault="00DB1253" w:rsidP="00DB1253"/>
    <w:p w:rsidR="00DB1253" w:rsidRDefault="00DB1253" w:rsidP="00DB1253">
      <w:pPr>
        <w:rPr>
          <w:rFonts w:ascii="Arial" w:hAnsi="Arial" w:cs="Arial"/>
          <w:sz w:val="20"/>
          <w:szCs w:val="20"/>
        </w:rPr>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A60BB8" w:rsidRDefault="00A60BB8">
      <w:pPr>
        <w:shd w:val="clear" w:color="auto" w:fill="FFFFFF"/>
      </w:pPr>
    </w:p>
    <w:p w:rsidR="00D2507B" w:rsidRDefault="00D2507B">
      <w:pPr>
        <w:shd w:val="clear" w:color="auto" w:fill="FFFFFF"/>
      </w:pPr>
    </w:p>
    <w:p w:rsidR="00D2507B" w:rsidRDefault="00D2507B">
      <w:pPr>
        <w:shd w:val="clear" w:color="auto" w:fill="FFFFFF"/>
      </w:pPr>
    </w:p>
    <w:p w:rsidR="00D2507B" w:rsidRDefault="00D2507B">
      <w:pPr>
        <w:shd w:val="clear" w:color="auto" w:fill="FFFFFF"/>
      </w:pPr>
    </w:p>
    <w:p w:rsidR="00D2507B" w:rsidRDefault="00D2507B">
      <w:pPr>
        <w:shd w:val="clear" w:color="auto" w:fill="FFFFFF"/>
      </w:pPr>
    </w:p>
    <w:p w:rsidR="00D2507B" w:rsidRDefault="00D2507B">
      <w:pPr>
        <w:shd w:val="clear" w:color="auto" w:fill="FFFFFF"/>
      </w:pPr>
    </w:p>
    <w:p w:rsidR="00D2507B" w:rsidRDefault="00D2507B">
      <w:pPr>
        <w:shd w:val="clear" w:color="auto" w:fill="FFFFFF"/>
      </w:pPr>
    </w:p>
    <w:p w:rsidR="00D2507B" w:rsidRDefault="00D2507B">
      <w:pPr>
        <w:shd w:val="clear" w:color="auto" w:fill="FFFFFF"/>
      </w:pPr>
    </w:p>
    <w:p w:rsidR="00A60BB8" w:rsidRDefault="00A60BB8">
      <w:pPr>
        <w:shd w:val="clear" w:color="auto" w:fill="FFFFFF"/>
      </w:pPr>
    </w:p>
    <w:tbl>
      <w:tblPr>
        <w:tblW w:w="0" w:type="auto"/>
        <w:tblInd w:w="-45" w:type="dxa"/>
        <w:tblLayout w:type="fixed"/>
        <w:tblCellMar>
          <w:left w:w="70" w:type="dxa"/>
          <w:right w:w="70" w:type="dxa"/>
        </w:tblCellMar>
        <w:tblLook w:val="0000" w:firstRow="0" w:lastRow="0" w:firstColumn="0" w:lastColumn="0" w:noHBand="0" w:noVBand="0"/>
      </w:tblPr>
      <w:tblGrid>
        <w:gridCol w:w="9301"/>
      </w:tblGrid>
      <w:tr w:rsidR="00A60BB8" w:rsidRPr="00A60BB8" w:rsidTr="00A60BB8">
        <w:tc>
          <w:tcPr>
            <w:tcW w:w="930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center"/>
              <w:rPr>
                <w:rFonts w:ascii="Arial" w:hAnsi="Arial" w:cs="Arial"/>
                <w:b/>
                <w:sz w:val="20"/>
                <w:szCs w:val="20"/>
                <w:lang w:eastAsia="it-IT"/>
              </w:rPr>
            </w:pPr>
            <w:r w:rsidRPr="00A60BB8">
              <w:rPr>
                <w:rFonts w:ascii="Arial" w:hAnsi="Arial" w:cs="Arial"/>
                <w:b/>
                <w:sz w:val="20"/>
                <w:szCs w:val="20"/>
                <w:lang w:eastAsia="it-IT"/>
              </w:rPr>
              <w:t>DIPARTIMENTO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MECCANICA</w:t>
            </w:r>
          </w:p>
          <w:p w:rsidR="00A60BB8" w:rsidRPr="00A60BB8" w:rsidRDefault="00A60BB8" w:rsidP="00A60BB8">
            <w:pPr>
              <w:jc w:val="center"/>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MATERIA</w:t>
            </w:r>
            <w:r w:rsidRPr="00A60BB8">
              <w:rPr>
                <w:rFonts w:ascii="Arial" w:eastAsia="Arial" w:hAnsi="Arial" w:cs="Arial"/>
                <w:b/>
                <w:sz w:val="20"/>
                <w:szCs w:val="20"/>
                <w:lang w:eastAsia="it-IT"/>
              </w:rPr>
              <w:t xml:space="preserve"> : MECCANICA E MACCHINE                 </w:t>
            </w:r>
            <w:r w:rsidRPr="00A60BB8">
              <w:rPr>
                <w:rFonts w:ascii="Arial" w:hAnsi="Arial" w:cs="Arial"/>
                <w:b/>
                <w:sz w:val="20"/>
                <w:szCs w:val="20"/>
                <w:lang w:eastAsia="it-IT"/>
              </w:rPr>
              <w:t>CLASSE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00D2507B">
              <w:rPr>
                <w:rFonts w:ascii="Arial" w:hAnsi="Arial" w:cs="Arial"/>
                <w:b/>
                <w:sz w:val="20"/>
                <w:szCs w:val="20"/>
                <w:lang w:eastAsia="it-IT"/>
              </w:rPr>
              <w:t>3 _</w:t>
            </w:r>
            <w:r w:rsidRPr="00A60BB8">
              <w:rPr>
                <w:rFonts w:ascii="Arial" w:hAnsi="Arial" w:cs="Arial"/>
                <w:b/>
                <w:sz w:val="20"/>
                <w:szCs w:val="20"/>
                <w:lang w:eastAsia="it-IT"/>
              </w:rPr>
              <w:t>LL</w:t>
            </w: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INDIRIZZO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LOGISTICA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TRASPORTI</w:t>
            </w:r>
          </w:p>
          <w:p w:rsidR="00A60BB8" w:rsidRPr="00A60BB8" w:rsidRDefault="00A60BB8" w:rsidP="00A60BB8">
            <w:pPr>
              <w:jc w:val="both"/>
              <w:rPr>
                <w:rFonts w:ascii="Arial" w:hAnsi="Arial" w:cs="Arial"/>
                <w:b/>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4"/>
          <w:numId w:val="1"/>
        </w:numPr>
        <w:tabs>
          <w:tab w:val="clear" w:pos="1008"/>
          <w:tab w:val="num" w:pos="0"/>
        </w:tabs>
        <w:overflowPunct w:val="0"/>
        <w:autoSpaceDE w:val="0"/>
        <w:jc w:val="center"/>
        <w:textAlignment w:val="baseline"/>
        <w:outlineLvl w:val="4"/>
        <w:rPr>
          <w:rFonts w:ascii="Arial" w:hAnsi="Arial" w:cs="Arial"/>
          <w:sz w:val="20"/>
          <w:szCs w:val="20"/>
          <w:lang w:eastAsia="it-IT"/>
        </w:rPr>
      </w:pPr>
      <w:r w:rsidRPr="00A60BB8">
        <w:rPr>
          <w:rFonts w:ascii="Arial" w:hAnsi="Arial" w:cs="Arial"/>
          <w:sz w:val="20"/>
          <w:szCs w:val="20"/>
          <w:lang w:eastAsia="it-IT"/>
        </w:rPr>
        <w:t>PROGETTO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DISCIPLINA</w:t>
      </w:r>
    </w:p>
    <w:p w:rsidR="00A60BB8" w:rsidRPr="00A60BB8" w:rsidRDefault="00A60BB8" w:rsidP="00A60BB8">
      <w:pPr>
        <w:rPr>
          <w:rFonts w:ascii="Arial" w:hAnsi="Arial" w:cs="Arial"/>
          <w:sz w:val="20"/>
          <w:szCs w:val="20"/>
          <w:lang w:eastAsia="it-IT"/>
        </w:rPr>
      </w:pPr>
    </w:p>
    <w:p w:rsidR="00A60BB8" w:rsidRPr="00A60BB8" w:rsidRDefault="00A60BB8" w:rsidP="00A60BB8">
      <w:pPr>
        <w:rPr>
          <w:sz w:val="20"/>
          <w:szCs w:val="20"/>
          <w:lang w:eastAsia="it-IT"/>
        </w:rPr>
      </w:pP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relazione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quanto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Piano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Offerta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Formativa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definiscono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seguenti</w:t>
      </w:r>
      <w:r w:rsidRPr="00A60BB8">
        <w:rPr>
          <w:rFonts w:ascii="Arial" w:eastAsia="Arial" w:hAnsi="Arial" w:cs="Arial"/>
          <w:sz w:val="20"/>
          <w:szCs w:val="20"/>
          <w:lang w:eastAsia="it-IT"/>
        </w:rPr>
        <w:t xml:space="preserve"> </w:t>
      </w:r>
      <w:r w:rsidRPr="00A60BB8">
        <w:rPr>
          <w:rFonts w:ascii="Arial" w:hAnsi="Arial" w:cs="Arial"/>
          <w:b/>
          <w:sz w:val="20"/>
          <w:szCs w:val="20"/>
          <w:lang w:eastAsia="it-IT"/>
        </w:rPr>
        <w:t>obiettivi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termini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p>
    <w:p w:rsidR="00A60BB8" w:rsidRPr="00A60BB8" w:rsidRDefault="00A60BB8" w:rsidP="00A60BB8">
      <w:pPr>
        <w:rPr>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CONOSCENZE</w:t>
      </w:r>
    </w:p>
    <w:p w:rsidR="00A60BB8" w:rsidRPr="00A60BB8" w:rsidRDefault="00A60BB8" w:rsidP="00A60BB8">
      <w:pPr>
        <w:jc w:val="both"/>
        <w:rPr>
          <w:rFonts w:ascii="Arial" w:hAnsi="Arial" w:cs="Arial"/>
          <w:b/>
          <w:sz w:val="20"/>
          <w:szCs w:val="20"/>
          <w:lang w:eastAsia="it-IT"/>
        </w:rPr>
      </w:pPr>
    </w:p>
    <w:tbl>
      <w:tblPr>
        <w:tblW w:w="0" w:type="auto"/>
        <w:tblInd w:w="-40" w:type="dxa"/>
        <w:tblLayout w:type="fixed"/>
        <w:tblCellMar>
          <w:left w:w="70" w:type="dxa"/>
          <w:right w:w="70" w:type="dxa"/>
        </w:tblCellMar>
        <w:tblLook w:val="0000" w:firstRow="0" w:lastRow="0" w:firstColumn="0" w:lastColumn="0" w:noHBand="0" w:noVBand="0"/>
      </w:tblPr>
      <w:tblGrid>
        <w:gridCol w:w="9291"/>
      </w:tblGrid>
      <w:tr w:rsidR="00A60BB8" w:rsidRPr="00A60BB8" w:rsidTr="00A60BB8">
        <w:tc>
          <w:tcPr>
            <w:tcW w:w="929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overflowPunct w:val="0"/>
              <w:autoSpaceDE w:val="0"/>
              <w:snapToGrid w:val="0"/>
              <w:jc w:val="both"/>
              <w:textAlignment w:val="baseline"/>
              <w:rPr>
                <w:rFonts w:ascii="Arial" w:hAnsi="Arial" w:cs="Arial"/>
                <w:sz w:val="20"/>
                <w:szCs w:val="20"/>
                <w:lang w:eastAsia="it-IT"/>
              </w:rPr>
            </w:pPr>
            <w:r w:rsidRPr="00A60BB8">
              <w:rPr>
                <w:rFonts w:ascii="Arial" w:hAnsi="Arial" w:cs="Arial"/>
                <w:iCs/>
                <w:sz w:val="20"/>
                <w:szCs w:val="20"/>
                <w:lang w:eastAsia="it-IT"/>
              </w:rPr>
              <w:t>Gli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allievi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devono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sviluppare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mediamente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una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conoscenza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critica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principi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degli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aspetti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applicativi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essenziali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della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disciplina,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in</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particolare:</w:t>
            </w:r>
          </w:p>
          <w:p w:rsidR="00A60BB8" w:rsidRPr="00A60BB8" w:rsidRDefault="00A60BB8" w:rsidP="00A60BB8">
            <w:pPr>
              <w:numPr>
                <w:ilvl w:val="0"/>
                <w:numId w:val="2"/>
              </w:numPr>
              <w:tabs>
                <w:tab w:val="clear" w:pos="0"/>
                <w:tab w:val="num" w:pos="720"/>
              </w:tabs>
              <w:ind w:left="0" w:firstLine="0"/>
              <w:rPr>
                <w:rFonts w:ascii="Arial" w:hAnsi="Arial" w:cs="Arial"/>
                <w:sz w:val="20"/>
                <w:szCs w:val="20"/>
                <w:lang w:eastAsia="it-IT"/>
              </w:rPr>
            </w:pPr>
            <w:r w:rsidRPr="00A60BB8">
              <w:rPr>
                <w:rFonts w:ascii="Arial" w:hAnsi="Arial" w:cs="Arial"/>
                <w:sz w:val="20"/>
                <w:szCs w:val="20"/>
                <w:lang w:eastAsia="it-IT"/>
              </w:rPr>
              <w:t>Conoscenza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applicazione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principio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conservazione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energia.</w:t>
            </w:r>
          </w:p>
          <w:p w:rsidR="00A60BB8" w:rsidRPr="00A60BB8" w:rsidRDefault="00A60BB8" w:rsidP="00A60BB8">
            <w:pPr>
              <w:numPr>
                <w:ilvl w:val="0"/>
                <w:numId w:val="2"/>
              </w:numPr>
              <w:tabs>
                <w:tab w:val="clear" w:pos="0"/>
                <w:tab w:val="num" w:pos="720"/>
              </w:tabs>
              <w:ind w:left="0" w:firstLine="0"/>
              <w:rPr>
                <w:rFonts w:ascii="Arial" w:hAnsi="Arial" w:cs="Arial"/>
                <w:sz w:val="20"/>
                <w:szCs w:val="20"/>
                <w:lang w:eastAsia="it-IT"/>
              </w:rPr>
            </w:pPr>
            <w:r w:rsidRPr="00A60BB8">
              <w:rPr>
                <w:rFonts w:ascii="Arial" w:hAnsi="Arial" w:cs="Arial"/>
                <w:sz w:val="20"/>
                <w:szCs w:val="20"/>
                <w:lang w:eastAsia="it-IT"/>
              </w:rPr>
              <w:t>Conoscenza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concetto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grandezza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scalare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vettoriale</w:t>
            </w:r>
          </w:p>
          <w:p w:rsidR="00A60BB8" w:rsidRPr="00A60BB8" w:rsidRDefault="00A60BB8" w:rsidP="00A60BB8">
            <w:pPr>
              <w:numPr>
                <w:ilvl w:val="0"/>
                <w:numId w:val="2"/>
              </w:numPr>
              <w:tabs>
                <w:tab w:val="clear" w:pos="0"/>
                <w:tab w:val="num" w:pos="720"/>
              </w:tabs>
              <w:ind w:left="0" w:firstLine="0"/>
              <w:rPr>
                <w:rFonts w:ascii="Arial" w:hAnsi="Arial" w:cs="Arial"/>
                <w:sz w:val="20"/>
                <w:szCs w:val="20"/>
                <w:lang w:eastAsia="it-IT"/>
              </w:rPr>
            </w:pPr>
            <w:r w:rsidRPr="00A60BB8">
              <w:rPr>
                <w:rFonts w:ascii="Arial" w:hAnsi="Arial" w:cs="Arial"/>
                <w:sz w:val="20"/>
                <w:szCs w:val="20"/>
                <w:lang w:eastAsia="it-IT"/>
              </w:rPr>
              <w:t>Conversione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en.naturale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en.meccanica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mediante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princip.macchine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fluido</w:t>
            </w:r>
            <w:r w:rsidRPr="00A60BB8">
              <w:rPr>
                <w:rFonts w:ascii="Arial" w:eastAsia="Arial" w:hAnsi="Arial" w:cs="Arial"/>
                <w:sz w:val="20"/>
                <w:szCs w:val="20"/>
                <w:lang w:eastAsia="it-IT"/>
              </w:rPr>
              <w:t>.</w:t>
            </w:r>
          </w:p>
          <w:p w:rsidR="00A60BB8" w:rsidRPr="00A60BB8" w:rsidRDefault="00A60BB8" w:rsidP="00A60BB8">
            <w:pPr>
              <w:numPr>
                <w:ilvl w:val="0"/>
                <w:numId w:val="2"/>
              </w:numPr>
              <w:tabs>
                <w:tab w:val="clear" w:pos="0"/>
                <w:tab w:val="num" w:pos="720"/>
              </w:tabs>
              <w:ind w:left="0" w:firstLine="0"/>
              <w:rPr>
                <w:rFonts w:ascii="Arial" w:hAnsi="Arial" w:cs="Arial"/>
                <w:sz w:val="20"/>
                <w:szCs w:val="20"/>
                <w:lang w:eastAsia="it-IT"/>
              </w:rPr>
            </w:pPr>
            <w:r w:rsidRPr="00A60BB8">
              <w:rPr>
                <w:rFonts w:ascii="Arial" w:hAnsi="Arial" w:cs="Arial"/>
                <w:sz w:val="20"/>
                <w:szCs w:val="20"/>
                <w:lang w:eastAsia="it-IT"/>
              </w:rPr>
              <w:t>Conoscere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concetto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rendimento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principio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funzionamento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oper./motrici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volum./dinamiche.</w:t>
            </w:r>
          </w:p>
          <w:p w:rsidR="00A60BB8" w:rsidRPr="00A60BB8" w:rsidRDefault="00A60BB8" w:rsidP="00A60BB8">
            <w:pPr>
              <w:numPr>
                <w:ilvl w:val="0"/>
                <w:numId w:val="2"/>
              </w:numPr>
              <w:tabs>
                <w:tab w:val="clear" w:pos="0"/>
                <w:tab w:val="num" w:pos="720"/>
              </w:tabs>
              <w:ind w:left="0" w:firstLine="0"/>
              <w:rPr>
                <w:sz w:val="20"/>
                <w:szCs w:val="20"/>
                <w:lang w:eastAsia="it-IT"/>
              </w:rPr>
            </w:pPr>
            <w:r w:rsidRPr="00A60BB8">
              <w:rPr>
                <w:rFonts w:ascii="Arial" w:hAnsi="Arial" w:cs="Arial"/>
                <w:sz w:val="20"/>
                <w:szCs w:val="20"/>
                <w:lang w:eastAsia="it-IT"/>
              </w:rPr>
              <w:t>Conoscere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parametri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diversi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tipi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COMPETENZE</w:t>
      </w:r>
    </w:p>
    <w:p w:rsidR="00A60BB8" w:rsidRPr="00A60BB8" w:rsidRDefault="00A60BB8" w:rsidP="00A60BB8">
      <w:pPr>
        <w:jc w:val="both"/>
        <w:rPr>
          <w:rFonts w:ascii="Arial" w:hAnsi="Arial" w:cs="Arial"/>
          <w:b/>
          <w:sz w:val="20"/>
          <w:szCs w:val="20"/>
          <w:lang w:eastAsia="it-IT"/>
        </w:rPr>
      </w:pPr>
    </w:p>
    <w:tbl>
      <w:tblPr>
        <w:tblW w:w="0" w:type="auto"/>
        <w:tblInd w:w="-40" w:type="dxa"/>
        <w:tblLayout w:type="fixed"/>
        <w:tblCellMar>
          <w:left w:w="70" w:type="dxa"/>
          <w:right w:w="70" w:type="dxa"/>
        </w:tblCellMar>
        <w:tblLook w:val="0000" w:firstRow="0" w:lastRow="0" w:firstColumn="0" w:lastColumn="0" w:noHBand="0" w:noVBand="0"/>
      </w:tblPr>
      <w:tblGrid>
        <w:gridCol w:w="9291"/>
      </w:tblGrid>
      <w:tr w:rsidR="00A60BB8" w:rsidRPr="00A60BB8" w:rsidTr="00A60BB8">
        <w:tc>
          <w:tcPr>
            <w:tcW w:w="929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sz w:val="20"/>
                <w:szCs w:val="20"/>
                <w:lang w:eastAsia="it-IT"/>
              </w:rPr>
            </w:pPr>
            <w:r w:rsidRPr="00A60BB8">
              <w:rPr>
                <w:rFonts w:ascii="Arial" w:hAnsi="Arial" w:cs="Arial"/>
                <w:iCs/>
                <w:sz w:val="20"/>
                <w:szCs w:val="20"/>
                <w:lang w:eastAsia="it-IT"/>
              </w:rPr>
              <w:t>Si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intende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sviluppare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buone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competenze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su</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argomenti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inerenti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alla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meccanica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applicata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(statica-cinematica-dinamica)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all'idraulica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base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(idrostatica-idrodinamica)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oltre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alla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conversione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en.idraulica-en.meccanica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negli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impianti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motori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idraulici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viceversa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nelle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macchine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operatrici,</w:t>
            </w:r>
          </w:p>
        </w:tc>
      </w:tr>
    </w:tbl>
    <w:p w:rsidR="00A60BB8" w:rsidRPr="00A60BB8" w:rsidRDefault="00A60BB8" w:rsidP="00A60BB8">
      <w:pPr>
        <w:jc w:val="both"/>
        <w:rPr>
          <w:sz w:val="20"/>
          <w:szCs w:val="20"/>
          <w:lang w:eastAsia="it-IT"/>
        </w:rPr>
      </w:pPr>
    </w:p>
    <w:p w:rsidR="00A60BB8" w:rsidRPr="00A60BB8" w:rsidRDefault="00D053BC" w:rsidP="00A60BB8">
      <w:pPr>
        <w:jc w:val="both"/>
        <w:rPr>
          <w:rFonts w:ascii="Arial" w:hAnsi="Arial" w:cs="Arial"/>
          <w:sz w:val="20"/>
          <w:szCs w:val="20"/>
          <w:lang w:eastAsia="it-IT"/>
        </w:rPr>
      </w:pPr>
      <w:r w:rsidRPr="00A60BB8">
        <w:rPr>
          <w:noProof/>
          <w:sz w:val="20"/>
          <w:szCs w:val="20"/>
          <w:lang w:eastAsia="it-IT"/>
        </w:rPr>
        <mc:AlternateContent>
          <mc:Choice Requires="wps">
            <w:drawing>
              <wp:anchor distT="0" distB="0" distL="0" distR="89535" simplePos="0" relativeHeight="251655168" behindDoc="0" locked="0" layoutInCell="1" allowOverlap="1">
                <wp:simplePos x="0" y="0"/>
                <wp:positionH relativeFrom="margin">
                  <wp:posOffset>-56515</wp:posOffset>
                </wp:positionH>
                <wp:positionV relativeFrom="paragraph">
                  <wp:posOffset>372110</wp:posOffset>
                </wp:positionV>
                <wp:extent cx="5865495" cy="2318385"/>
                <wp:effectExtent l="0" t="0" r="0" b="0"/>
                <wp:wrapSquare wrapText="larges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2318385"/>
                        </a:xfrm>
                        <a:prstGeom prst="rect">
                          <a:avLst/>
                        </a:prstGeom>
                        <a:solidFill>
                          <a:srgbClr val="FFFFFF">
                            <a:alpha val="0"/>
                          </a:srgbClr>
                        </a:solidFill>
                        <a:ln w="3175">
                          <a:solidFill>
                            <a:srgbClr val="000000"/>
                          </a:solidFill>
                          <a:miter lim="800000"/>
                          <a:headEnd/>
                          <a:tailEnd/>
                        </a:ln>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291"/>
                            </w:tblGrid>
                            <w:tr w:rsidR="00D2507B">
                              <w:tc>
                                <w:tcPr>
                                  <w:tcW w:w="9291" w:type="dxa"/>
                                  <w:tcBorders>
                                    <w:top w:val="single" w:sz="4" w:space="0" w:color="000000"/>
                                    <w:left w:val="single" w:sz="4" w:space="0" w:color="000000"/>
                                    <w:bottom w:val="single" w:sz="4" w:space="0" w:color="000000"/>
                                    <w:right w:val="single" w:sz="4" w:space="0" w:color="000000"/>
                                  </w:tcBorders>
                                  <w:shd w:val="clear" w:color="auto" w:fill="auto"/>
                                </w:tcPr>
                                <w:p w:rsidR="00D2507B" w:rsidRDefault="00D2507B">
                                  <w:pPr>
                                    <w:pStyle w:val="Corpotesto"/>
                                    <w:snapToGrid w:val="0"/>
                                  </w:pPr>
                                  <w:r>
                                    <w:rPr>
                                      <w:iCs/>
                                    </w:rPr>
                                    <w:t>Gli</w:t>
                                  </w:r>
                                  <w:r>
                                    <w:rPr>
                                      <w:rFonts w:eastAsia="Arial"/>
                                      <w:iCs/>
                                    </w:rPr>
                                    <w:t xml:space="preserve"> </w:t>
                                  </w:r>
                                  <w:r>
                                    <w:rPr>
                                      <w:iCs/>
                                    </w:rPr>
                                    <w:t>allievi</w:t>
                                  </w:r>
                                  <w:r>
                                    <w:rPr>
                                      <w:rFonts w:eastAsia="Arial"/>
                                      <w:iCs/>
                                    </w:rPr>
                                    <w:t xml:space="preserve"> </w:t>
                                  </w:r>
                                  <w:r>
                                    <w:rPr>
                                      <w:iCs/>
                                    </w:rPr>
                                    <w:t>devono</w:t>
                                  </w:r>
                                  <w:r>
                                    <w:rPr>
                                      <w:rFonts w:eastAsia="Arial"/>
                                      <w:iCs/>
                                    </w:rPr>
                                    <w:t xml:space="preserve"> </w:t>
                                  </w:r>
                                  <w:r>
                                    <w:rPr>
                                      <w:iCs/>
                                    </w:rPr>
                                    <w:t>raggiungere</w:t>
                                  </w:r>
                                  <w:r>
                                    <w:rPr>
                                      <w:rFonts w:eastAsia="Arial"/>
                                      <w:iCs/>
                                    </w:rPr>
                                    <w:t xml:space="preserve"> </w:t>
                                  </w:r>
                                  <w:r>
                                    <w:rPr>
                                      <w:iCs/>
                                    </w:rPr>
                                    <w:t>buone</w:t>
                                  </w:r>
                                  <w:r>
                                    <w:rPr>
                                      <w:rFonts w:eastAsia="Arial"/>
                                      <w:iCs/>
                                    </w:rPr>
                                    <w:t xml:space="preserve"> </w:t>
                                  </w:r>
                                  <w:r>
                                    <w:rPr>
                                      <w:iCs/>
                                    </w:rPr>
                                    <w:t>capacità</w:t>
                                  </w:r>
                                  <w:r>
                                    <w:rPr>
                                      <w:rFonts w:eastAsia="Arial"/>
                                      <w:iCs/>
                                    </w:rPr>
                                    <w:t xml:space="preserve"> </w:t>
                                  </w:r>
                                  <w:r>
                                    <w:rPr>
                                      <w:iCs/>
                                    </w:rPr>
                                    <w:t>di:</w:t>
                                  </w:r>
                                </w:p>
                                <w:p w:rsidR="00D2507B" w:rsidRDefault="00D2507B" w:rsidP="00A60BB8">
                                  <w:pPr>
                                    <w:numPr>
                                      <w:ilvl w:val="0"/>
                                      <w:numId w:val="2"/>
                                    </w:numPr>
                                    <w:tabs>
                                      <w:tab w:val="clear" w:pos="0"/>
                                      <w:tab w:val="num" w:pos="720"/>
                                    </w:tabs>
                                    <w:rPr>
                                      <w:rFonts w:ascii="Arial" w:hAnsi="Arial" w:cs="Arial"/>
                                    </w:rPr>
                                  </w:pPr>
                                  <w:r>
                                    <w:rPr>
                                      <w:rFonts w:ascii="Arial" w:hAnsi="Arial" w:cs="Arial"/>
                                    </w:rPr>
                                    <w:t>un</w:t>
                                  </w:r>
                                  <w:r>
                                    <w:rPr>
                                      <w:rFonts w:ascii="Arial" w:eastAsia="Arial" w:hAnsi="Arial" w:cs="Arial"/>
                                    </w:rPr>
                                    <w:t xml:space="preserve"> </w:t>
                                  </w:r>
                                  <w:r>
                                    <w:rPr>
                                      <w:rFonts w:ascii="Arial" w:hAnsi="Arial" w:cs="Arial"/>
                                    </w:rPr>
                                    <w:t>uso</w:t>
                                  </w:r>
                                  <w:r>
                                    <w:rPr>
                                      <w:rFonts w:ascii="Arial" w:eastAsia="Arial" w:hAnsi="Arial" w:cs="Arial"/>
                                    </w:rPr>
                                    <w:t xml:space="preserve"> </w:t>
                                  </w:r>
                                  <w:r>
                                    <w:rPr>
                                      <w:rFonts w:ascii="Arial" w:hAnsi="Arial" w:cs="Arial"/>
                                    </w:rPr>
                                    <w:t>corretto</w:t>
                                  </w:r>
                                  <w:r>
                                    <w:rPr>
                                      <w:rFonts w:ascii="Arial" w:eastAsia="Arial" w:hAnsi="Arial" w:cs="Arial"/>
                                    </w:rPr>
                                    <w:t xml:space="preserve"> </w:t>
                                  </w:r>
                                  <w:r>
                                    <w:rPr>
                                      <w:rFonts w:ascii="Arial" w:hAnsi="Arial" w:cs="Arial"/>
                                    </w:rPr>
                                    <w:t>del</w:t>
                                  </w:r>
                                  <w:r>
                                    <w:rPr>
                                      <w:rFonts w:ascii="Arial" w:eastAsia="Arial" w:hAnsi="Arial" w:cs="Arial"/>
                                    </w:rPr>
                                    <w:t xml:space="preserve"> </w:t>
                                  </w:r>
                                  <w:r>
                                    <w:rPr>
                                      <w:rFonts w:ascii="Arial" w:hAnsi="Arial" w:cs="Arial"/>
                                    </w:rPr>
                                    <w:t>sistema</w:t>
                                  </w:r>
                                  <w:r>
                                    <w:rPr>
                                      <w:rFonts w:ascii="Arial" w:eastAsia="Arial" w:hAnsi="Arial" w:cs="Arial"/>
                                    </w:rPr>
                                    <w:t xml:space="preserve"> </w:t>
                                  </w:r>
                                  <w:r>
                                    <w:rPr>
                                      <w:rFonts w:ascii="Arial" w:hAnsi="Arial" w:cs="Arial"/>
                                    </w:rPr>
                                    <w:t>internazionale</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misura</w:t>
                                  </w:r>
                                  <w:r>
                                    <w:rPr>
                                      <w:rFonts w:ascii="Arial" w:eastAsia="Arial" w:hAnsi="Arial" w:cs="Arial"/>
                                    </w:rPr>
                                    <w:t xml:space="preserve"> </w:t>
                                  </w:r>
                                  <w:r>
                                    <w:rPr>
                                      <w:rFonts w:ascii="Arial" w:hAnsi="Arial" w:cs="Arial"/>
                                    </w:rPr>
                                    <w:t>SI</w:t>
                                  </w:r>
                                </w:p>
                                <w:p w:rsidR="00D2507B" w:rsidRDefault="00D2507B" w:rsidP="00A60BB8">
                                  <w:pPr>
                                    <w:numPr>
                                      <w:ilvl w:val="0"/>
                                      <w:numId w:val="5"/>
                                    </w:numPr>
                                    <w:tabs>
                                      <w:tab w:val="clear" w:pos="0"/>
                                      <w:tab w:val="num" w:pos="360"/>
                                    </w:tabs>
                                    <w:ind w:left="340" w:hanging="340"/>
                                    <w:rPr>
                                      <w:rFonts w:ascii="Arial" w:hAnsi="Arial" w:cs="Arial"/>
                                    </w:rPr>
                                  </w:pPr>
                                  <w:r>
                                    <w:rPr>
                                      <w:rFonts w:ascii="Arial" w:hAnsi="Arial" w:cs="Arial"/>
                                    </w:rPr>
                                    <w:t>saper</w:t>
                                  </w:r>
                                  <w:r>
                                    <w:rPr>
                                      <w:rFonts w:ascii="Arial" w:eastAsia="Arial" w:hAnsi="Arial" w:cs="Arial"/>
                                    </w:rPr>
                                    <w:t xml:space="preserve"> </w:t>
                                  </w:r>
                                  <w:r>
                                    <w:rPr>
                                      <w:rFonts w:ascii="Arial" w:hAnsi="Arial" w:cs="Arial"/>
                                    </w:rPr>
                                    <w:t>operare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le</w:t>
                                  </w:r>
                                  <w:r>
                                    <w:rPr>
                                      <w:rFonts w:ascii="Arial" w:eastAsia="Arial" w:hAnsi="Arial" w:cs="Arial"/>
                                    </w:rPr>
                                    <w:t xml:space="preserve"> </w:t>
                                  </w:r>
                                  <w:r>
                                    <w:rPr>
                                      <w:rFonts w:ascii="Arial" w:hAnsi="Arial" w:cs="Arial"/>
                                    </w:rPr>
                                    <w:t>forze</w:t>
                                  </w:r>
                                  <w:r>
                                    <w:rPr>
                                      <w:rFonts w:ascii="Arial" w:eastAsia="Arial" w:hAnsi="Arial" w:cs="Arial"/>
                                    </w:rPr>
                                    <w:t xml:space="preserve"> </w:t>
                                  </w:r>
                                  <w:r>
                                    <w:rPr>
                                      <w:rFonts w:ascii="Arial" w:hAnsi="Arial" w:cs="Arial"/>
                                    </w:rPr>
                                    <w:t>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i</w:t>
                                  </w:r>
                                  <w:r>
                                    <w:rPr>
                                      <w:rFonts w:ascii="Arial" w:eastAsia="Arial" w:hAnsi="Arial" w:cs="Arial"/>
                                    </w:rPr>
                                    <w:t xml:space="preserve"> </w:t>
                                  </w:r>
                                  <w:r>
                                    <w:rPr>
                                      <w:rFonts w:ascii="Arial" w:hAnsi="Arial" w:cs="Arial"/>
                                    </w:rPr>
                                    <w:t>sistemi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forze</w:t>
                                  </w:r>
                                </w:p>
                                <w:p w:rsidR="00D2507B" w:rsidRDefault="00D2507B" w:rsidP="00A60BB8">
                                  <w:pPr>
                                    <w:numPr>
                                      <w:ilvl w:val="0"/>
                                      <w:numId w:val="2"/>
                                    </w:numPr>
                                    <w:tabs>
                                      <w:tab w:val="clear" w:pos="0"/>
                                      <w:tab w:val="num" w:pos="720"/>
                                    </w:tabs>
                                    <w:rPr>
                                      <w:rFonts w:ascii="Arial" w:hAnsi="Arial" w:cs="Arial"/>
                                    </w:rPr>
                                  </w:pPr>
                                  <w:r>
                                    <w:rPr>
                                      <w:rFonts w:ascii="Arial" w:hAnsi="Arial" w:cs="Arial"/>
                                    </w:rPr>
                                    <w:t>rappresentare</w:t>
                                  </w:r>
                                  <w:r>
                                    <w:rPr>
                                      <w:rFonts w:ascii="Arial" w:eastAsia="Arial" w:hAnsi="Arial" w:cs="Arial"/>
                                    </w:rPr>
                                    <w:t xml:space="preserve"> </w:t>
                                  </w:r>
                                  <w:r>
                                    <w:rPr>
                                      <w:rFonts w:ascii="Arial" w:hAnsi="Arial" w:cs="Arial"/>
                                    </w:rPr>
                                    <w:t>in</w:t>
                                  </w:r>
                                  <w:r>
                                    <w:rPr>
                                      <w:rFonts w:ascii="Arial" w:eastAsia="Arial" w:hAnsi="Arial" w:cs="Arial"/>
                                    </w:rPr>
                                    <w:t xml:space="preserve"> </w:t>
                                  </w:r>
                                  <w:r>
                                    <w:rPr>
                                      <w:rFonts w:ascii="Arial" w:hAnsi="Arial" w:cs="Arial"/>
                                    </w:rPr>
                                    <w:t>diagrammi</w:t>
                                  </w:r>
                                  <w:r>
                                    <w:rPr>
                                      <w:rFonts w:ascii="Arial" w:eastAsia="Arial" w:hAnsi="Arial" w:cs="Arial"/>
                                    </w:rPr>
                                    <w:t xml:space="preserve"> </w:t>
                                  </w:r>
                                  <w:r>
                                    <w:rPr>
                                      <w:rFonts w:ascii="Arial" w:hAnsi="Arial" w:cs="Arial"/>
                                    </w:rPr>
                                    <w:t>delle</w:t>
                                  </w:r>
                                  <w:r>
                                    <w:rPr>
                                      <w:rFonts w:ascii="Arial" w:eastAsia="Arial" w:hAnsi="Arial" w:cs="Arial"/>
                                    </w:rPr>
                                    <w:t xml:space="preserve"> </w:t>
                                  </w:r>
                                  <w:r>
                                    <w:rPr>
                                      <w:rFonts w:ascii="Arial" w:hAnsi="Arial" w:cs="Arial"/>
                                    </w:rPr>
                                    <w:t>grandezze</w:t>
                                  </w:r>
                                  <w:r>
                                    <w:rPr>
                                      <w:rFonts w:ascii="Arial" w:eastAsia="Arial" w:hAnsi="Arial" w:cs="Arial"/>
                                    </w:rPr>
                                    <w:t xml:space="preserve"> </w:t>
                                  </w:r>
                                  <w:r>
                                    <w:rPr>
                                      <w:rFonts w:ascii="Arial" w:hAnsi="Arial" w:cs="Arial"/>
                                    </w:rPr>
                                    <w:t>cinematiche</w:t>
                                  </w:r>
                                  <w:r>
                                    <w:rPr>
                                      <w:rFonts w:ascii="Arial" w:eastAsia="Arial" w:hAnsi="Arial" w:cs="Arial"/>
                                    </w:rPr>
                                    <w:t xml:space="preserve"> </w:t>
                                  </w:r>
                                  <w:r>
                                    <w:rPr>
                                      <w:rFonts w:ascii="Arial" w:hAnsi="Arial" w:cs="Arial"/>
                                    </w:rPr>
                                    <w:t>in</w:t>
                                  </w:r>
                                  <w:r>
                                    <w:rPr>
                                      <w:rFonts w:ascii="Arial" w:eastAsia="Arial" w:hAnsi="Arial" w:cs="Arial"/>
                                    </w:rPr>
                                    <w:t xml:space="preserve"> </w:t>
                                  </w:r>
                                  <w:r>
                                    <w:rPr>
                                      <w:rFonts w:ascii="Arial" w:hAnsi="Arial" w:cs="Arial"/>
                                    </w:rPr>
                                    <w:t>funzione</w:t>
                                  </w:r>
                                  <w:r>
                                    <w:rPr>
                                      <w:rFonts w:ascii="Arial" w:eastAsia="Arial" w:hAnsi="Arial" w:cs="Arial"/>
                                    </w:rPr>
                                    <w:t xml:space="preserve"> </w:t>
                                  </w:r>
                                  <w:r>
                                    <w:rPr>
                                      <w:rFonts w:ascii="Arial" w:hAnsi="Arial" w:cs="Arial"/>
                                    </w:rPr>
                                    <w:t>del</w:t>
                                  </w:r>
                                  <w:r>
                                    <w:rPr>
                                      <w:rFonts w:ascii="Arial" w:eastAsia="Arial" w:hAnsi="Arial" w:cs="Arial"/>
                                    </w:rPr>
                                    <w:t xml:space="preserve"> </w:t>
                                  </w:r>
                                  <w:r>
                                    <w:rPr>
                                      <w:rFonts w:ascii="Arial" w:hAnsi="Arial" w:cs="Arial"/>
                                    </w:rPr>
                                    <w:t>tempo</w:t>
                                  </w:r>
                                </w:p>
                                <w:p w:rsidR="00D2507B" w:rsidRDefault="00D2507B" w:rsidP="00A60BB8">
                                  <w:pPr>
                                    <w:numPr>
                                      <w:ilvl w:val="0"/>
                                      <w:numId w:val="2"/>
                                    </w:numPr>
                                    <w:tabs>
                                      <w:tab w:val="clear" w:pos="0"/>
                                      <w:tab w:val="num" w:pos="720"/>
                                    </w:tabs>
                                    <w:rPr>
                                      <w:rFonts w:ascii="Arial" w:hAnsi="Arial" w:cs="Arial"/>
                                    </w:rPr>
                                  </w:pPr>
                                  <w:r>
                                    <w:rPr>
                                      <w:rFonts w:ascii="Arial" w:hAnsi="Arial" w:cs="Arial"/>
                                    </w:rPr>
                                    <w:t>saper</w:t>
                                  </w:r>
                                  <w:r>
                                    <w:rPr>
                                      <w:rFonts w:ascii="Arial" w:eastAsia="Arial" w:hAnsi="Arial" w:cs="Arial"/>
                                    </w:rPr>
                                    <w:t xml:space="preserve"> </w:t>
                                  </w:r>
                                  <w:r>
                                    <w:rPr>
                                      <w:rFonts w:ascii="Arial" w:hAnsi="Arial" w:cs="Arial"/>
                                    </w:rPr>
                                    <w:t>operare</w:t>
                                  </w:r>
                                  <w:r>
                                    <w:rPr>
                                      <w:rFonts w:ascii="Arial" w:eastAsia="Arial" w:hAnsi="Arial" w:cs="Arial"/>
                                    </w:rPr>
                                    <w:t xml:space="preserve"> </w:t>
                                  </w:r>
                                  <w:r>
                                    <w:rPr>
                                      <w:rFonts w:ascii="Arial" w:hAnsi="Arial" w:cs="Arial"/>
                                    </w:rPr>
                                    <w:t>la</w:t>
                                  </w:r>
                                  <w:r>
                                    <w:rPr>
                                      <w:rFonts w:ascii="Arial" w:eastAsia="Arial" w:hAnsi="Arial" w:cs="Arial"/>
                                    </w:rPr>
                                    <w:t xml:space="preserve"> </w:t>
                                  </w:r>
                                  <w:r>
                                    <w:rPr>
                                      <w:rFonts w:ascii="Arial" w:hAnsi="Arial" w:cs="Arial"/>
                                    </w:rPr>
                                    <w:t>selezione</w:t>
                                  </w:r>
                                  <w:r>
                                    <w:rPr>
                                      <w:rFonts w:ascii="Arial" w:eastAsia="Arial" w:hAnsi="Arial" w:cs="Arial"/>
                                    </w:rPr>
                                    <w:t xml:space="preserve"> </w:t>
                                  </w:r>
                                  <w:r>
                                    <w:rPr>
                                      <w:rFonts w:ascii="Arial" w:hAnsi="Arial" w:cs="Arial"/>
                                    </w:rPr>
                                    <w:t>corretta</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una</w:t>
                                  </w:r>
                                  <w:r>
                                    <w:rPr>
                                      <w:rFonts w:ascii="Arial" w:eastAsia="Arial" w:hAnsi="Arial" w:cs="Arial"/>
                                    </w:rPr>
                                    <w:t xml:space="preserve"> </w:t>
                                  </w:r>
                                  <w:r>
                                    <w:rPr>
                                      <w:rFonts w:ascii="Arial" w:hAnsi="Arial" w:cs="Arial"/>
                                    </w:rPr>
                                    <w:t>macchina</w:t>
                                  </w:r>
                                  <w:r>
                                    <w:rPr>
                                      <w:rFonts w:ascii="Arial" w:eastAsia="Arial" w:hAnsi="Arial" w:cs="Arial"/>
                                    </w:rPr>
                                    <w:t xml:space="preserve"> </w:t>
                                  </w:r>
                                  <w:r>
                                    <w:rPr>
                                      <w:rFonts w:ascii="Arial" w:hAnsi="Arial" w:cs="Arial"/>
                                    </w:rPr>
                                    <w:t>operatrice</w:t>
                                  </w:r>
                                </w:p>
                                <w:p w:rsidR="00D2507B" w:rsidRDefault="00D2507B" w:rsidP="00A60BB8">
                                  <w:pPr>
                                    <w:numPr>
                                      <w:ilvl w:val="0"/>
                                      <w:numId w:val="2"/>
                                    </w:numPr>
                                    <w:tabs>
                                      <w:tab w:val="clear" w:pos="0"/>
                                      <w:tab w:val="num" w:pos="720"/>
                                    </w:tabs>
                                    <w:rPr>
                                      <w:rFonts w:ascii="Arial" w:hAnsi="Arial" w:cs="Arial"/>
                                    </w:rPr>
                                  </w:pPr>
                                  <w:r>
                                    <w:rPr>
                                      <w:rFonts w:ascii="Arial" w:hAnsi="Arial" w:cs="Arial"/>
                                    </w:rPr>
                                    <w:t>eseguire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sicurezza</w:t>
                                  </w:r>
                                  <w:r>
                                    <w:rPr>
                                      <w:rFonts w:ascii="Arial" w:eastAsia="Arial" w:hAnsi="Arial" w:cs="Arial"/>
                                    </w:rPr>
                                    <w:t xml:space="preserve"> </w:t>
                                  </w:r>
                                  <w:r>
                                    <w:rPr>
                                      <w:rFonts w:ascii="Arial" w:hAnsi="Arial" w:cs="Arial"/>
                                    </w:rPr>
                                    <w:t>calcoli</w:t>
                                  </w:r>
                                  <w:r>
                                    <w:rPr>
                                      <w:rFonts w:ascii="Arial" w:eastAsia="Arial" w:hAnsi="Arial" w:cs="Arial"/>
                                    </w:rPr>
                                    <w:t xml:space="preserve"> </w:t>
                                  </w:r>
                                  <w:r>
                                    <w:rPr>
                                      <w:rFonts w:ascii="Arial" w:hAnsi="Arial" w:cs="Arial"/>
                                    </w:rPr>
                                    <w:t>su</w:t>
                                  </w:r>
                                  <w:r>
                                    <w:rPr>
                                      <w:rFonts w:ascii="Arial" w:eastAsia="Arial" w:hAnsi="Arial" w:cs="Arial"/>
                                    </w:rPr>
                                    <w:t xml:space="preserve"> </w:t>
                                  </w:r>
                                  <w:r>
                                    <w:rPr>
                                      <w:rFonts w:ascii="Arial" w:hAnsi="Arial" w:cs="Arial"/>
                                    </w:rPr>
                                    <w:t>potenze/</w:t>
                                  </w:r>
                                  <w:r>
                                    <w:rPr>
                                      <w:rFonts w:ascii="Arial" w:eastAsia="Arial" w:hAnsi="Arial" w:cs="Arial"/>
                                    </w:rPr>
                                    <w:t xml:space="preserve"> </w:t>
                                  </w:r>
                                  <w:r>
                                    <w:rPr>
                                      <w:rFonts w:ascii="Arial" w:hAnsi="Arial" w:cs="Arial"/>
                                    </w:rPr>
                                    <w:t>rendimenti.</w:t>
                                  </w:r>
                                </w:p>
                                <w:p w:rsidR="00D2507B" w:rsidRDefault="00D2507B" w:rsidP="00A60BB8">
                                  <w:pPr>
                                    <w:numPr>
                                      <w:ilvl w:val="0"/>
                                      <w:numId w:val="2"/>
                                    </w:numPr>
                                    <w:tabs>
                                      <w:tab w:val="clear" w:pos="0"/>
                                      <w:tab w:val="num" w:pos="720"/>
                                    </w:tabs>
                                    <w:rPr>
                                      <w:rFonts w:ascii="Arial" w:hAnsi="Arial" w:cs="Arial"/>
                                    </w:rPr>
                                  </w:pPr>
                                  <w:r>
                                    <w:rPr>
                                      <w:rFonts w:ascii="Arial" w:hAnsi="Arial" w:cs="Arial"/>
                                    </w:rPr>
                                    <w:t>utilizzare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sicurezza</w:t>
                                  </w:r>
                                  <w:r>
                                    <w:rPr>
                                      <w:rFonts w:ascii="Arial" w:eastAsia="Arial" w:hAnsi="Arial" w:cs="Arial"/>
                                    </w:rPr>
                                    <w:t xml:space="preserve"> </w:t>
                                  </w:r>
                                  <w:r>
                                    <w:rPr>
                                      <w:rFonts w:ascii="Arial" w:hAnsi="Arial" w:cs="Arial"/>
                                    </w:rPr>
                                    <w:t>i</w:t>
                                  </w:r>
                                  <w:r>
                                    <w:rPr>
                                      <w:rFonts w:ascii="Arial" w:eastAsia="Arial" w:hAnsi="Arial" w:cs="Arial"/>
                                    </w:rPr>
                                    <w:t xml:space="preserve"> </w:t>
                                  </w:r>
                                  <w:r>
                                    <w:rPr>
                                      <w:rFonts w:ascii="Arial" w:hAnsi="Arial" w:cs="Arial"/>
                                    </w:rPr>
                                    <w:t>concetti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base</w:t>
                                  </w:r>
                                  <w:r>
                                    <w:rPr>
                                      <w:rFonts w:ascii="Arial" w:eastAsia="Arial" w:hAnsi="Arial" w:cs="Arial"/>
                                    </w:rPr>
                                    <w:t xml:space="preserve"> </w:t>
                                  </w:r>
                                  <w:r>
                                    <w:rPr>
                                      <w:rFonts w:ascii="Arial" w:hAnsi="Arial" w:cs="Arial"/>
                                    </w:rPr>
                                    <w:t>delle</w:t>
                                  </w:r>
                                  <w:r>
                                    <w:rPr>
                                      <w:rFonts w:ascii="Arial" w:eastAsia="Arial" w:hAnsi="Arial" w:cs="Arial"/>
                                    </w:rPr>
                                    <w:t xml:space="preserve"> </w:t>
                                  </w:r>
                                  <w:r>
                                    <w:rPr>
                                      <w:rFonts w:ascii="Arial" w:hAnsi="Arial" w:cs="Arial"/>
                                    </w:rPr>
                                    <w:t>leggi</w:t>
                                  </w:r>
                                  <w:r>
                                    <w:rPr>
                                      <w:rFonts w:ascii="Arial" w:eastAsia="Arial" w:hAnsi="Arial" w:cs="Arial"/>
                                    </w:rPr>
                                    <w:t xml:space="preserve"> </w:t>
                                  </w:r>
                                  <w:r>
                                    <w:rPr>
                                      <w:rFonts w:ascii="Arial" w:hAnsi="Arial" w:cs="Arial"/>
                                    </w:rPr>
                                    <w:t>che</w:t>
                                  </w:r>
                                  <w:r>
                                    <w:rPr>
                                      <w:rFonts w:ascii="Arial" w:eastAsia="Arial" w:hAnsi="Arial" w:cs="Arial"/>
                                    </w:rPr>
                                    <w:t xml:space="preserve"> </w:t>
                                  </w:r>
                                  <w:r>
                                    <w:rPr>
                                      <w:rFonts w:ascii="Arial" w:hAnsi="Arial" w:cs="Arial"/>
                                    </w:rPr>
                                    <w:t>governano</w:t>
                                  </w:r>
                                  <w:r>
                                    <w:rPr>
                                      <w:rFonts w:ascii="Arial" w:eastAsia="Arial" w:hAnsi="Arial" w:cs="Arial"/>
                                    </w:rPr>
                                    <w:t xml:space="preserve"> </w:t>
                                  </w:r>
                                  <w:r>
                                    <w:rPr>
                                      <w:rFonts w:ascii="Arial" w:hAnsi="Arial" w:cs="Arial"/>
                                    </w:rPr>
                                    <w:t>il</w:t>
                                  </w:r>
                                  <w:r>
                                    <w:rPr>
                                      <w:rFonts w:ascii="Arial" w:eastAsia="Arial" w:hAnsi="Arial" w:cs="Arial"/>
                                    </w:rPr>
                                    <w:t xml:space="preserve"> </w:t>
                                  </w:r>
                                  <w:r>
                                    <w:rPr>
                                      <w:rFonts w:ascii="Arial" w:hAnsi="Arial" w:cs="Arial"/>
                                    </w:rPr>
                                    <w:t>moto</w:t>
                                  </w:r>
                                  <w:r>
                                    <w:rPr>
                                      <w:rFonts w:ascii="Arial" w:eastAsia="Arial" w:hAnsi="Arial" w:cs="Arial"/>
                                    </w:rPr>
                                    <w:t xml:space="preserve"> </w:t>
                                  </w:r>
                                  <w:r>
                                    <w:rPr>
                                      <w:rFonts w:ascii="Arial" w:hAnsi="Arial" w:cs="Arial"/>
                                    </w:rPr>
                                    <w:t>dei</w:t>
                                  </w:r>
                                  <w:r>
                                    <w:rPr>
                                      <w:rFonts w:ascii="Arial" w:eastAsia="Arial" w:hAnsi="Arial" w:cs="Arial"/>
                                    </w:rPr>
                                    <w:t xml:space="preserve"> </w:t>
                                  </w:r>
                                  <w:r>
                                    <w:rPr>
                                      <w:rFonts w:ascii="Arial" w:hAnsi="Arial" w:cs="Arial"/>
                                    </w:rPr>
                                    <w:t>punti</w:t>
                                  </w:r>
                                  <w:r>
                                    <w:rPr>
                                      <w:rFonts w:ascii="Arial" w:eastAsia="Arial" w:hAnsi="Arial" w:cs="Arial"/>
                                    </w:rPr>
                                    <w:t xml:space="preserve"> </w:t>
                                  </w:r>
                                  <w:r>
                                    <w:rPr>
                                      <w:rFonts w:ascii="Arial" w:hAnsi="Arial" w:cs="Arial"/>
                                    </w:rPr>
                                    <w:t>materiali</w:t>
                                  </w:r>
                                </w:p>
                                <w:p w:rsidR="00D2507B" w:rsidRDefault="00D2507B" w:rsidP="00A60BB8">
                                  <w:pPr>
                                    <w:numPr>
                                      <w:ilvl w:val="0"/>
                                      <w:numId w:val="2"/>
                                    </w:numPr>
                                    <w:tabs>
                                      <w:tab w:val="clear" w:pos="0"/>
                                      <w:tab w:val="num" w:pos="720"/>
                                    </w:tabs>
                                    <w:rPr>
                                      <w:rFonts w:ascii="Arial" w:hAnsi="Arial" w:cs="Arial"/>
                                    </w:rPr>
                                  </w:pPr>
                                  <w:r>
                                    <w:rPr>
                                      <w:rFonts w:ascii="Arial" w:hAnsi="Arial" w:cs="Arial"/>
                                    </w:rPr>
                                    <w:t>utilizzare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sicurezza</w:t>
                                  </w:r>
                                  <w:r>
                                    <w:rPr>
                                      <w:rFonts w:ascii="Arial" w:eastAsia="Arial" w:hAnsi="Arial" w:cs="Arial"/>
                                    </w:rPr>
                                    <w:t xml:space="preserve"> </w:t>
                                  </w:r>
                                  <w:r>
                                    <w:rPr>
                                      <w:rFonts w:ascii="Arial" w:hAnsi="Arial" w:cs="Arial"/>
                                    </w:rPr>
                                    <w:t>i</w:t>
                                  </w:r>
                                  <w:r>
                                    <w:rPr>
                                      <w:rFonts w:ascii="Arial" w:eastAsia="Arial" w:hAnsi="Arial" w:cs="Arial"/>
                                    </w:rPr>
                                    <w:t xml:space="preserve"> </w:t>
                                  </w:r>
                                  <w:r>
                                    <w:rPr>
                                      <w:rFonts w:ascii="Arial" w:hAnsi="Arial" w:cs="Arial"/>
                                    </w:rPr>
                                    <w:t>concetti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base</w:t>
                                  </w:r>
                                  <w:r>
                                    <w:rPr>
                                      <w:rFonts w:ascii="Arial" w:eastAsia="Arial" w:hAnsi="Arial" w:cs="Arial"/>
                                    </w:rPr>
                                    <w:t xml:space="preserve"> </w:t>
                                  </w:r>
                                  <w:r>
                                    <w:rPr>
                                      <w:rFonts w:ascii="Arial" w:hAnsi="Arial" w:cs="Arial"/>
                                    </w:rPr>
                                    <w:t>e</w:t>
                                  </w:r>
                                  <w:r>
                                    <w:rPr>
                                      <w:rFonts w:ascii="Arial" w:eastAsia="Arial" w:hAnsi="Arial" w:cs="Arial"/>
                                    </w:rPr>
                                    <w:t xml:space="preserve"> </w:t>
                                  </w:r>
                                  <w:r>
                                    <w:rPr>
                                      <w:rFonts w:ascii="Arial" w:hAnsi="Arial" w:cs="Arial"/>
                                    </w:rPr>
                                    <w:t>le</w:t>
                                  </w:r>
                                  <w:r>
                                    <w:rPr>
                                      <w:rFonts w:ascii="Arial" w:eastAsia="Arial" w:hAnsi="Arial" w:cs="Arial"/>
                                    </w:rPr>
                                    <w:t xml:space="preserve"> </w:t>
                                  </w:r>
                                  <w:r>
                                    <w:rPr>
                                      <w:rFonts w:ascii="Arial" w:hAnsi="Arial" w:cs="Arial"/>
                                    </w:rPr>
                                    <w:t>leggi</w:t>
                                  </w:r>
                                  <w:r>
                                    <w:rPr>
                                      <w:rFonts w:ascii="Arial" w:eastAsia="Arial" w:hAnsi="Arial" w:cs="Arial"/>
                                    </w:rPr>
                                    <w:t xml:space="preserve"> </w:t>
                                  </w:r>
                                  <w:r>
                                    <w:rPr>
                                      <w:rFonts w:ascii="Arial" w:hAnsi="Arial" w:cs="Arial"/>
                                    </w:rPr>
                                    <w:t>che</w:t>
                                  </w:r>
                                  <w:r>
                                    <w:rPr>
                                      <w:rFonts w:ascii="Arial" w:eastAsia="Arial" w:hAnsi="Arial" w:cs="Arial"/>
                                    </w:rPr>
                                    <w:t xml:space="preserve"> </w:t>
                                  </w:r>
                                  <w:r>
                                    <w:rPr>
                                      <w:rFonts w:ascii="Arial" w:hAnsi="Arial" w:cs="Arial"/>
                                    </w:rPr>
                                    <w:t>regolano</w:t>
                                  </w:r>
                                  <w:r>
                                    <w:rPr>
                                      <w:rFonts w:ascii="Arial" w:eastAsia="Arial" w:hAnsi="Arial" w:cs="Arial"/>
                                    </w:rPr>
                                    <w:t xml:space="preserve"> </w:t>
                                  </w:r>
                                  <w:r>
                                    <w:rPr>
                                      <w:rFonts w:ascii="Arial" w:hAnsi="Arial" w:cs="Arial"/>
                                    </w:rPr>
                                    <w:t>i</w:t>
                                  </w:r>
                                  <w:r>
                                    <w:rPr>
                                      <w:rFonts w:ascii="Arial" w:eastAsia="Arial" w:hAnsi="Arial" w:cs="Arial"/>
                                    </w:rPr>
                                    <w:t xml:space="preserve"> </w:t>
                                  </w:r>
                                  <w:r>
                                    <w:rPr>
                                      <w:rFonts w:ascii="Arial" w:hAnsi="Arial" w:cs="Arial"/>
                                    </w:rPr>
                                    <w:t>moti</w:t>
                                  </w:r>
                                  <w:r>
                                    <w:rPr>
                                      <w:rFonts w:ascii="Arial" w:eastAsia="Arial" w:hAnsi="Arial" w:cs="Arial"/>
                                    </w:rPr>
                                    <w:t xml:space="preserve"> </w:t>
                                  </w:r>
                                  <w:r>
                                    <w:rPr>
                                      <w:rFonts w:ascii="Arial" w:hAnsi="Arial" w:cs="Arial"/>
                                    </w:rPr>
                                    <w:t>traslatori</w:t>
                                  </w:r>
                                  <w:r>
                                    <w:rPr>
                                      <w:rFonts w:ascii="Arial" w:eastAsia="Arial" w:hAnsi="Arial" w:cs="Arial"/>
                                    </w:rPr>
                                    <w:t xml:space="preserve"> </w:t>
                                  </w:r>
                                  <w:r>
                                    <w:rPr>
                                      <w:rFonts w:ascii="Arial" w:hAnsi="Arial" w:cs="Arial"/>
                                    </w:rPr>
                                    <w:t>e</w:t>
                                  </w:r>
                                  <w:r>
                                    <w:rPr>
                                      <w:rFonts w:ascii="Arial" w:eastAsia="Arial" w:hAnsi="Arial" w:cs="Arial"/>
                                    </w:rPr>
                                    <w:t xml:space="preserve"> </w:t>
                                  </w:r>
                                  <w:r>
                                    <w:rPr>
                                      <w:rFonts w:ascii="Arial" w:hAnsi="Arial" w:cs="Arial"/>
                                    </w:rPr>
                                    <w:t>rotatori</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riferimento</w:t>
                                  </w:r>
                                  <w:r>
                                    <w:rPr>
                                      <w:rFonts w:ascii="Arial" w:eastAsia="Arial" w:hAnsi="Arial" w:cs="Arial"/>
                                    </w:rPr>
                                    <w:t xml:space="preserve"> </w:t>
                                  </w:r>
                                  <w:r>
                                    <w:rPr>
                                      <w:rFonts w:ascii="Arial" w:hAnsi="Arial" w:cs="Arial"/>
                                    </w:rPr>
                                    <w:t>alle</w:t>
                                  </w:r>
                                  <w:r>
                                    <w:rPr>
                                      <w:rFonts w:ascii="Arial" w:eastAsia="Arial" w:hAnsi="Arial" w:cs="Arial"/>
                                    </w:rPr>
                                    <w:t xml:space="preserve"> </w:t>
                                  </w:r>
                                  <w:r>
                                    <w:rPr>
                                      <w:rFonts w:ascii="Arial" w:hAnsi="Arial" w:cs="Arial"/>
                                    </w:rPr>
                                    <w:t>applicazioni</w:t>
                                  </w:r>
                                  <w:r>
                                    <w:rPr>
                                      <w:rFonts w:ascii="Arial" w:eastAsia="Arial" w:hAnsi="Arial" w:cs="Arial"/>
                                    </w:rPr>
                                    <w:t xml:space="preserve"> </w:t>
                                  </w:r>
                                  <w:r>
                                    <w:rPr>
                                      <w:rFonts w:ascii="Arial" w:hAnsi="Arial" w:cs="Arial"/>
                                    </w:rPr>
                                    <w:t>tecniche.</w:t>
                                  </w:r>
                                </w:p>
                                <w:p w:rsidR="00D2507B" w:rsidRDefault="00D2507B" w:rsidP="00A60BB8">
                                  <w:pPr>
                                    <w:numPr>
                                      <w:ilvl w:val="0"/>
                                      <w:numId w:val="6"/>
                                    </w:numPr>
                                    <w:tabs>
                                      <w:tab w:val="clear" w:pos="0"/>
                                      <w:tab w:val="num" w:pos="360"/>
                                    </w:tabs>
                                    <w:ind w:left="340" w:hanging="340"/>
                                    <w:rPr>
                                      <w:rFonts w:ascii="Arial" w:hAnsi="Arial" w:cs="Arial"/>
                                      <w:iCs/>
                                    </w:rPr>
                                  </w:pPr>
                                  <w:r>
                                    <w:rPr>
                                      <w:rFonts w:ascii="Arial" w:hAnsi="Arial" w:cs="Arial"/>
                                    </w:rPr>
                                    <w:t>calcolare</w:t>
                                  </w:r>
                                  <w:r>
                                    <w:rPr>
                                      <w:rFonts w:ascii="Arial" w:eastAsia="Arial" w:hAnsi="Arial" w:cs="Arial"/>
                                    </w:rPr>
                                    <w:t xml:space="preserve"> </w:t>
                                  </w:r>
                                  <w:r>
                                    <w:rPr>
                                      <w:rFonts w:ascii="Arial" w:hAnsi="Arial" w:cs="Arial"/>
                                    </w:rPr>
                                    <w:t>reazioni</w:t>
                                  </w:r>
                                  <w:r>
                                    <w:rPr>
                                      <w:rFonts w:ascii="Arial" w:eastAsia="Arial" w:hAnsi="Arial" w:cs="Arial"/>
                                    </w:rPr>
                                    <w:t xml:space="preserve"> </w:t>
                                  </w:r>
                                  <w:r>
                                    <w:rPr>
                                      <w:rFonts w:ascii="Arial" w:hAnsi="Arial" w:cs="Arial"/>
                                    </w:rPr>
                                    <w:t>vincolari,</w:t>
                                  </w:r>
                                  <w:r>
                                    <w:rPr>
                                      <w:rFonts w:ascii="Arial" w:eastAsia="Arial" w:hAnsi="Arial" w:cs="Arial"/>
                                    </w:rPr>
                                    <w:t xml:space="preserve"> </w:t>
                                  </w:r>
                                  <w:r>
                                    <w:rPr>
                                      <w:rFonts w:ascii="Arial" w:hAnsi="Arial" w:cs="Arial"/>
                                    </w:rPr>
                                    <w:t>saper</w:t>
                                  </w:r>
                                  <w:r>
                                    <w:rPr>
                                      <w:rFonts w:ascii="Arial" w:eastAsia="Arial" w:hAnsi="Arial" w:cs="Arial"/>
                                    </w:rPr>
                                    <w:t xml:space="preserve"> </w:t>
                                  </w:r>
                                  <w:r>
                                    <w:rPr>
                                      <w:rFonts w:ascii="Arial" w:hAnsi="Arial" w:cs="Arial"/>
                                    </w:rPr>
                                    <w:t>distinguere</w:t>
                                  </w:r>
                                  <w:r>
                                    <w:rPr>
                                      <w:rFonts w:ascii="Arial" w:eastAsia="Arial" w:hAnsi="Arial" w:cs="Arial"/>
                                    </w:rPr>
                                    <w:t xml:space="preserve"> </w:t>
                                  </w:r>
                                  <w:r>
                                    <w:rPr>
                                      <w:rFonts w:ascii="Arial" w:hAnsi="Arial" w:cs="Arial"/>
                                    </w:rPr>
                                    <w:t>sistemi</w:t>
                                  </w:r>
                                  <w:r>
                                    <w:rPr>
                                      <w:rFonts w:ascii="Arial" w:eastAsia="Arial" w:hAnsi="Arial" w:cs="Arial"/>
                                    </w:rPr>
                                    <w:t xml:space="preserve"> </w:t>
                                  </w:r>
                                  <w:r>
                                    <w:rPr>
                                      <w:rFonts w:ascii="Arial" w:hAnsi="Arial" w:cs="Arial"/>
                                    </w:rPr>
                                    <w:t>fissi,labili,iso-iper-statici;</w:t>
                                  </w:r>
                                  <w:r>
                                    <w:rPr>
                                      <w:rFonts w:ascii="Arial" w:eastAsia="Arial" w:hAnsi="Arial" w:cs="Arial"/>
                                    </w:rPr>
                                    <w:t xml:space="preserve"> </w:t>
                                  </w:r>
                                  <w:r>
                                    <w:rPr>
                                      <w:rFonts w:ascii="Arial" w:hAnsi="Arial" w:cs="Arial"/>
                                    </w:rPr>
                                    <w:t>impostare</w:t>
                                  </w:r>
                                  <w:r>
                                    <w:rPr>
                                      <w:rFonts w:ascii="Arial" w:eastAsia="Arial" w:hAnsi="Arial" w:cs="Arial"/>
                                    </w:rPr>
                                    <w:t xml:space="preserve"> </w:t>
                                  </w:r>
                                  <w:r>
                                    <w:rPr>
                                      <w:rFonts w:ascii="Arial" w:hAnsi="Arial" w:cs="Arial"/>
                                    </w:rPr>
                                    <w:t>condizioni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equilibrio</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un</w:t>
                                  </w:r>
                                  <w:r>
                                    <w:rPr>
                                      <w:rFonts w:ascii="Arial" w:eastAsia="Arial" w:hAnsi="Arial" w:cs="Arial"/>
                                    </w:rPr>
                                    <w:t xml:space="preserve"> </w:t>
                                  </w:r>
                                  <w:r>
                                    <w:rPr>
                                      <w:rFonts w:ascii="Arial" w:hAnsi="Arial" w:cs="Arial"/>
                                    </w:rPr>
                                    <w:t>corpo</w:t>
                                  </w:r>
                                </w:p>
                                <w:p w:rsidR="00D2507B" w:rsidRDefault="00D2507B" w:rsidP="00A60BB8">
                                  <w:pPr>
                                    <w:numPr>
                                      <w:ilvl w:val="0"/>
                                      <w:numId w:val="7"/>
                                    </w:numPr>
                                    <w:tabs>
                                      <w:tab w:val="clear" w:pos="0"/>
                                      <w:tab w:val="num" w:pos="340"/>
                                    </w:tabs>
                                    <w:ind w:left="397" w:hanging="397"/>
                                    <w:rPr>
                                      <w:rFonts w:ascii="Arial" w:hAnsi="Arial" w:cs="Arial"/>
                                      <w:iCs/>
                                    </w:rPr>
                                  </w:pPr>
                                  <w:r>
                                    <w:rPr>
                                      <w:rFonts w:ascii="Arial" w:hAnsi="Arial" w:cs="Arial"/>
                                      <w:iCs/>
                                    </w:rPr>
                                    <w:t>schematizzare</w:t>
                                  </w:r>
                                  <w:r>
                                    <w:rPr>
                                      <w:rFonts w:ascii="Arial" w:eastAsia="Arial" w:hAnsi="Arial" w:cs="Arial"/>
                                      <w:iCs/>
                                    </w:rPr>
                                    <w:t xml:space="preserve"> </w:t>
                                  </w:r>
                                  <w:r>
                                    <w:rPr>
                                      <w:rFonts w:ascii="Arial" w:hAnsi="Arial" w:cs="Arial"/>
                                      <w:iCs/>
                                    </w:rPr>
                                    <w:t>semplici</w:t>
                                  </w:r>
                                  <w:r>
                                    <w:rPr>
                                      <w:rFonts w:ascii="Arial" w:eastAsia="Arial" w:hAnsi="Arial" w:cs="Arial"/>
                                      <w:iCs/>
                                    </w:rPr>
                                    <w:t xml:space="preserve"> </w:t>
                                  </w:r>
                                  <w:r>
                                    <w:rPr>
                                      <w:rFonts w:ascii="Arial" w:hAnsi="Arial" w:cs="Arial"/>
                                      <w:iCs/>
                                    </w:rPr>
                                    <w:t>problemi</w:t>
                                  </w:r>
                                  <w:r>
                                    <w:rPr>
                                      <w:rFonts w:ascii="Arial" w:eastAsia="Arial" w:hAnsi="Arial" w:cs="Arial"/>
                                      <w:iCs/>
                                    </w:rPr>
                                    <w:t xml:space="preserve"> </w:t>
                                  </w:r>
                                  <w:r>
                                    <w:rPr>
                                      <w:rFonts w:ascii="Arial" w:hAnsi="Arial" w:cs="Arial"/>
                                      <w:iCs/>
                                    </w:rPr>
                                    <w:t>di</w:t>
                                  </w:r>
                                  <w:r>
                                    <w:rPr>
                                      <w:rFonts w:ascii="Arial" w:eastAsia="Arial" w:hAnsi="Arial" w:cs="Arial"/>
                                      <w:iCs/>
                                    </w:rPr>
                                    <w:t xml:space="preserve"> </w:t>
                                  </w:r>
                                  <w:r>
                                    <w:rPr>
                                      <w:rFonts w:ascii="Arial" w:hAnsi="Arial" w:cs="Arial"/>
                                      <w:iCs/>
                                    </w:rPr>
                                    <w:t>statica</w:t>
                                  </w:r>
                                  <w:r>
                                    <w:rPr>
                                      <w:rFonts w:ascii="Arial" w:eastAsia="Arial" w:hAnsi="Arial" w:cs="Arial"/>
                                      <w:iCs/>
                                    </w:rPr>
                                    <w:t xml:space="preserve"> </w:t>
                                  </w:r>
                                  <w:r>
                                    <w:rPr>
                                      <w:rFonts w:ascii="Arial" w:hAnsi="Arial" w:cs="Arial"/>
                                      <w:iCs/>
                                    </w:rPr>
                                    <w:t>cinematica</w:t>
                                  </w:r>
                                  <w:r>
                                    <w:rPr>
                                      <w:rFonts w:ascii="Arial" w:eastAsia="Arial" w:hAnsi="Arial" w:cs="Arial"/>
                                      <w:iCs/>
                                    </w:rPr>
                                    <w:t xml:space="preserve"> </w:t>
                                  </w:r>
                                  <w:r>
                                    <w:rPr>
                                      <w:rFonts w:ascii="Arial" w:hAnsi="Arial" w:cs="Arial"/>
                                      <w:iCs/>
                                    </w:rPr>
                                    <w:t>dinamica</w:t>
                                  </w:r>
                                  <w:r>
                                    <w:rPr>
                                      <w:rFonts w:ascii="Arial" w:eastAsia="Arial" w:hAnsi="Arial" w:cs="Arial"/>
                                      <w:iCs/>
                                    </w:rPr>
                                    <w:t xml:space="preserve"> </w:t>
                                  </w:r>
                                  <w:r>
                                    <w:rPr>
                                      <w:rFonts w:ascii="Arial" w:hAnsi="Arial" w:cs="Arial"/>
                                      <w:iCs/>
                                    </w:rPr>
                                    <w:t>,macchine</w:t>
                                  </w:r>
                                  <w:r>
                                    <w:rPr>
                                      <w:rFonts w:ascii="Arial" w:eastAsia="Arial" w:hAnsi="Arial" w:cs="Arial"/>
                                      <w:iCs/>
                                    </w:rPr>
                                    <w:t xml:space="preserve"> </w:t>
                                  </w:r>
                                  <w:r>
                                    <w:rPr>
                                      <w:rFonts w:ascii="Arial" w:hAnsi="Arial" w:cs="Arial"/>
                                      <w:iCs/>
                                    </w:rPr>
                                    <w:t>operatrici</w:t>
                                  </w:r>
                                  <w:r>
                                    <w:rPr>
                                      <w:rFonts w:ascii="Arial" w:eastAsia="Arial" w:hAnsi="Arial" w:cs="Arial"/>
                                      <w:iCs/>
                                    </w:rPr>
                                    <w:t xml:space="preserve"> </w:t>
                                  </w:r>
                                  <w:r>
                                    <w:rPr>
                                      <w:rFonts w:ascii="Arial" w:hAnsi="Arial" w:cs="Arial"/>
                                      <w:iCs/>
                                    </w:rPr>
                                    <w:t>e</w:t>
                                  </w:r>
                                  <w:r>
                                    <w:rPr>
                                      <w:rFonts w:ascii="Arial" w:eastAsia="Arial" w:hAnsi="Arial" w:cs="Arial"/>
                                      <w:iCs/>
                                    </w:rPr>
                                    <w:t xml:space="preserve"> </w:t>
                                  </w:r>
                                  <w:r>
                                    <w:rPr>
                                      <w:rFonts w:ascii="Arial" w:hAnsi="Arial" w:cs="Arial"/>
                                      <w:iCs/>
                                    </w:rPr>
                                    <w:t>motrici</w:t>
                                  </w:r>
                                  <w:r>
                                    <w:rPr>
                                      <w:rFonts w:ascii="Arial" w:eastAsia="Arial" w:hAnsi="Arial" w:cs="Arial"/>
                                      <w:iCs/>
                                    </w:rPr>
                                    <w:t xml:space="preserve"> </w:t>
                                  </w:r>
                                  <w:r>
                                    <w:rPr>
                                      <w:rFonts w:ascii="Arial" w:hAnsi="Arial" w:cs="Arial"/>
                                      <w:iCs/>
                                    </w:rPr>
                                    <w:t>impostandone</w:t>
                                  </w:r>
                                  <w:r>
                                    <w:rPr>
                                      <w:rFonts w:ascii="Arial" w:eastAsia="Arial" w:hAnsi="Arial" w:cs="Arial"/>
                                      <w:iCs/>
                                    </w:rPr>
                                    <w:t xml:space="preserve"> </w:t>
                                  </w:r>
                                  <w:r>
                                    <w:rPr>
                                      <w:rFonts w:ascii="Arial" w:hAnsi="Arial" w:cs="Arial"/>
                                      <w:iCs/>
                                    </w:rPr>
                                    <w:t>i</w:t>
                                  </w:r>
                                  <w:r>
                                    <w:rPr>
                                      <w:rFonts w:ascii="Arial" w:eastAsia="Arial" w:hAnsi="Arial" w:cs="Arial"/>
                                      <w:iCs/>
                                    </w:rPr>
                                    <w:t xml:space="preserve"> </w:t>
                                  </w:r>
                                  <w:r>
                                    <w:rPr>
                                      <w:rFonts w:ascii="Arial" w:hAnsi="Arial" w:cs="Arial"/>
                                      <w:iCs/>
                                    </w:rPr>
                                    <w:t>relativi</w:t>
                                  </w:r>
                                  <w:r>
                                    <w:rPr>
                                      <w:rFonts w:ascii="Arial" w:eastAsia="Arial" w:hAnsi="Arial" w:cs="Arial"/>
                                      <w:iCs/>
                                    </w:rPr>
                                    <w:t xml:space="preserve"> </w:t>
                                  </w:r>
                                  <w:r>
                                    <w:rPr>
                                      <w:rFonts w:ascii="Arial" w:hAnsi="Arial" w:cs="Arial"/>
                                      <w:iCs/>
                                    </w:rPr>
                                    <w:t>calcoli</w:t>
                                  </w:r>
                                  <w:r>
                                    <w:rPr>
                                      <w:rFonts w:ascii="Arial" w:eastAsia="Arial" w:hAnsi="Arial" w:cs="Arial"/>
                                      <w:iCs/>
                                    </w:rPr>
                                    <w:t xml:space="preserve"> </w:t>
                                  </w:r>
                                </w:p>
                                <w:p w:rsidR="00D2507B" w:rsidRDefault="00D2507B" w:rsidP="00A60BB8">
                                  <w:pPr>
                                    <w:numPr>
                                      <w:ilvl w:val="0"/>
                                      <w:numId w:val="7"/>
                                    </w:numPr>
                                    <w:tabs>
                                      <w:tab w:val="clear" w:pos="0"/>
                                      <w:tab w:val="num" w:pos="340"/>
                                    </w:tabs>
                                    <w:ind w:left="397" w:hanging="397"/>
                                    <w:rPr>
                                      <w:rFonts w:ascii="Arial" w:hAnsi="Arial" w:cs="Arial"/>
                                    </w:rPr>
                                  </w:pPr>
                                  <w:r>
                                    <w:rPr>
                                      <w:rFonts w:ascii="Arial" w:hAnsi="Arial" w:cs="Arial"/>
                                      <w:iCs/>
                                    </w:rPr>
                                    <w:t>avere</w:t>
                                  </w:r>
                                  <w:r>
                                    <w:rPr>
                                      <w:rFonts w:ascii="Arial" w:eastAsia="Arial" w:hAnsi="Arial" w:cs="Arial"/>
                                      <w:iCs/>
                                    </w:rPr>
                                    <w:t xml:space="preserve">  </w:t>
                                  </w:r>
                                  <w:r>
                                    <w:rPr>
                                      <w:rFonts w:ascii="Arial" w:hAnsi="Arial" w:cs="Arial"/>
                                      <w:iCs/>
                                    </w:rPr>
                                    <w:t>adeguata</w:t>
                                  </w:r>
                                  <w:r>
                                    <w:rPr>
                                      <w:rFonts w:ascii="Arial" w:eastAsia="Arial" w:hAnsi="Arial" w:cs="Arial"/>
                                      <w:iCs/>
                                    </w:rPr>
                                    <w:t xml:space="preserve"> </w:t>
                                  </w:r>
                                  <w:r>
                                    <w:rPr>
                                      <w:rFonts w:ascii="Arial" w:hAnsi="Arial" w:cs="Arial"/>
                                      <w:iCs/>
                                    </w:rPr>
                                    <w:t>proprietà</w:t>
                                  </w:r>
                                  <w:r>
                                    <w:rPr>
                                      <w:rFonts w:ascii="Arial" w:eastAsia="Arial" w:hAnsi="Arial" w:cs="Arial"/>
                                      <w:iCs/>
                                    </w:rPr>
                                    <w:t xml:space="preserve"> </w:t>
                                  </w:r>
                                  <w:r>
                                    <w:rPr>
                                      <w:rFonts w:ascii="Arial" w:hAnsi="Arial" w:cs="Arial"/>
                                      <w:iCs/>
                                    </w:rPr>
                                    <w:t>di</w:t>
                                  </w:r>
                                  <w:r>
                                    <w:rPr>
                                      <w:rFonts w:ascii="Arial" w:eastAsia="Arial" w:hAnsi="Arial" w:cs="Arial"/>
                                      <w:iCs/>
                                    </w:rPr>
                                    <w:t xml:space="preserve"> </w:t>
                                  </w:r>
                                  <w:r>
                                    <w:rPr>
                                      <w:rFonts w:ascii="Arial" w:hAnsi="Arial" w:cs="Arial"/>
                                      <w:iCs/>
                                    </w:rPr>
                                    <w:t>linguaggio</w:t>
                                  </w:r>
                                  <w:r>
                                    <w:rPr>
                                      <w:rFonts w:ascii="Arial" w:eastAsia="Arial" w:hAnsi="Arial" w:cs="Arial"/>
                                      <w:iCs/>
                                    </w:rPr>
                                    <w:t xml:space="preserve"> </w:t>
                                  </w:r>
                                  <w:r>
                                    <w:rPr>
                                      <w:rFonts w:ascii="Arial" w:hAnsi="Arial" w:cs="Arial"/>
                                      <w:iCs/>
                                    </w:rPr>
                                    <w:t>tecnico</w:t>
                                  </w:r>
                                </w:p>
                                <w:p w:rsidR="00D2507B" w:rsidRDefault="00D2507B" w:rsidP="00A60BB8">
                                  <w:pPr>
                                    <w:numPr>
                                      <w:ilvl w:val="0"/>
                                      <w:numId w:val="7"/>
                                    </w:numPr>
                                    <w:tabs>
                                      <w:tab w:val="clear" w:pos="0"/>
                                      <w:tab w:val="num" w:pos="340"/>
                                    </w:tabs>
                                    <w:ind w:left="397" w:hanging="397"/>
                                    <w:jc w:val="both"/>
                                  </w:pPr>
                                  <w:r>
                                    <w:rPr>
                                      <w:rFonts w:ascii="Arial" w:hAnsi="Arial" w:cs="Arial"/>
                                    </w:rPr>
                                    <w:t>cogliere</w:t>
                                  </w:r>
                                  <w:r>
                                    <w:rPr>
                                      <w:rFonts w:ascii="Arial" w:eastAsia="Arial" w:hAnsi="Arial" w:cs="Arial"/>
                                    </w:rPr>
                                    <w:t xml:space="preserve"> </w:t>
                                  </w:r>
                                  <w:r>
                                    <w:rPr>
                                      <w:rFonts w:ascii="Arial" w:hAnsi="Arial" w:cs="Arial"/>
                                    </w:rPr>
                                    <w:t>gli</w:t>
                                  </w:r>
                                  <w:r>
                                    <w:rPr>
                                      <w:rFonts w:ascii="Arial" w:eastAsia="Arial" w:hAnsi="Arial" w:cs="Arial"/>
                                    </w:rPr>
                                    <w:t xml:space="preserve"> </w:t>
                                  </w:r>
                                  <w:r>
                                    <w:rPr>
                                      <w:rFonts w:ascii="Arial" w:hAnsi="Arial" w:cs="Arial"/>
                                    </w:rPr>
                                    <w:t>ordini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grandezza</w:t>
                                  </w:r>
                                  <w:r>
                                    <w:rPr>
                                      <w:rFonts w:ascii="Arial" w:eastAsia="Arial" w:hAnsi="Arial" w:cs="Arial"/>
                                    </w:rPr>
                                    <w:t xml:space="preserve"> </w:t>
                                  </w:r>
                                  <w:r>
                                    <w:rPr>
                                      <w:rFonts w:ascii="Arial" w:hAnsi="Arial" w:cs="Arial"/>
                                    </w:rPr>
                                    <w:t>dei</w:t>
                                  </w:r>
                                  <w:r>
                                    <w:rPr>
                                      <w:rFonts w:ascii="Arial" w:eastAsia="Arial" w:hAnsi="Arial" w:cs="Arial"/>
                                    </w:rPr>
                                    <w:t xml:space="preserve"> </w:t>
                                  </w:r>
                                  <w:r>
                                    <w:rPr>
                                      <w:rFonts w:ascii="Arial" w:hAnsi="Arial" w:cs="Arial"/>
                                    </w:rPr>
                                    <w:t>risultati</w:t>
                                  </w:r>
                                </w:p>
                              </w:tc>
                            </w:tr>
                          </w:tbl>
                          <w:p w:rsidR="00D2507B" w:rsidRDefault="00D2507B" w:rsidP="00A60BB8">
                            <w:r>
                              <w:t xml:space="preserve"> </w:t>
                            </w:r>
                          </w:p>
                        </w:txbxContent>
                      </wps:txbx>
                      <wps:bodyPr rot="0" vert="horz" wrap="square" lIns="28575" tIns="28575" rIns="28575" bIns="2857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5pt;margin-top:29.3pt;width:461.85pt;height:182.55pt;z-index:251655168;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" strokeweight=".25pt">
                <v:fill opacity="0"/>
                <v:textbox inset="2.25pt,2.25pt,2.25pt,2.25pt">
                  <w:txbxContent>
                    <w:tbl>
                      <w:tblPr>
                        <w:tblW w:w="0" w:type="auto"/>
                        <w:tblInd w:w="70" w:type="dxa"/>
                        <w:tblLayout w:type="fixed"/>
                        <w:tblCellMar>
                          <w:left w:w="70" w:type="dxa"/>
                          <w:right w:w="70" w:type="dxa"/>
                        </w:tblCellMar>
                        <w:tblLook w:val="0000" w:firstRow="0" w:lastRow="0" w:firstColumn="0" w:lastColumn="0" w:noHBand="0" w:noVBand="0"/>
                      </w:tblPr>
                      <w:tblGrid>
                        <w:gridCol w:w="9291"/>
                      </w:tblGrid>
                      <w:tr w:rsidR="00D2507B">
                        <w:tc>
                          <w:tcPr>
                            <w:tcW w:w="9291" w:type="dxa"/>
                            <w:tcBorders>
                              <w:top w:val="single" w:sz="4" w:space="0" w:color="000000"/>
                              <w:left w:val="single" w:sz="4" w:space="0" w:color="000000"/>
                              <w:bottom w:val="single" w:sz="4" w:space="0" w:color="000000"/>
                              <w:right w:val="single" w:sz="4" w:space="0" w:color="000000"/>
                            </w:tcBorders>
                            <w:shd w:val="clear" w:color="auto" w:fill="auto"/>
                          </w:tcPr>
                          <w:p w:rsidR="00D2507B" w:rsidRDefault="00D2507B">
                            <w:pPr>
                              <w:pStyle w:val="Corpotesto"/>
                              <w:snapToGrid w:val="0"/>
                            </w:pPr>
                            <w:r>
                              <w:rPr>
                                <w:iCs/>
                              </w:rPr>
                              <w:t>Gli</w:t>
                            </w:r>
                            <w:r>
                              <w:rPr>
                                <w:rFonts w:eastAsia="Arial"/>
                                <w:iCs/>
                              </w:rPr>
                              <w:t xml:space="preserve"> </w:t>
                            </w:r>
                            <w:r>
                              <w:rPr>
                                <w:iCs/>
                              </w:rPr>
                              <w:t>allievi</w:t>
                            </w:r>
                            <w:r>
                              <w:rPr>
                                <w:rFonts w:eastAsia="Arial"/>
                                <w:iCs/>
                              </w:rPr>
                              <w:t xml:space="preserve"> </w:t>
                            </w:r>
                            <w:r>
                              <w:rPr>
                                <w:iCs/>
                              </w:rPr>
                              <w:t>devono</w:t>
                            </w:r>
                            <w:r>
                              <w:rPr>
                                <w:rFonts w:eastAsia="Arial"/>
                                <w:iCs/>
                              </w:rPr>
                              <w:t xml:space="preserve"> </w:t>
                            </w:r>
                            <w:r>
                              <w:rPr>
                                <w:iCs/>
                              </w:rPr>
                              <w:t>raggiungere</w:t>
                            </w:r>
                            <w:r>
                              <w:rPr>
                                <w:rFonts w:eastAsia="Arial"/>
                                <w:iCs/>
                              </w:rPr>
                              <w:t xml:space="preserve"> </w:t>
                            </w:r>
                            <w:r>
                              <w:rPr>
                                <w:iCs/>
                              </w:rPr>
                              <w:t>buone</w:t>
                            </w:r>
                            <w:r>
                              <w:rPr>
                                <w:rFonts w:eastAsia="Arial"/>
                                <w:iCs/>
                              </w:rPr>
                              <w:t xml:space="preserve"> </w:t>
                            </w:r>
                            <w:r>
                              <w:rPr>
                                <w:iCs/>
                              </w:rPr>
                              <w:t>capacità</w:t>
                            </w:r>
                            <w:r>
                              <w:rPr>
                                <w:rFonts w:eastAsia="Arial"/>
                                <w:iCs/>
                              </w:rPr>
                              <w:t xml:space="preserve"> </w:t>
                            </w:r>
                            <w:r>
                              <w:rPr>
                                <w:iCs/>
                              </w:rPr>
                              <w:t>di:</w:t>
                            </w:r>
                          </w:p>
                          <w:p w:rsidR="00D2507B" w:rsidRDefault="00D2507B" w:rsidP="00A60BB8">
                            <w:pPr>
                              <w:numPr>
                                <w:ilvl w:val="0"/>
                                <w:numId w:val="2"/>
                              </w:numPr>
                              <w:tabs>
                                <w:tab w:val="clear" w:pos="0"/>
                                <w:tab w:val="num" w:pos="720"/>
                              </w:tabs>
                              <w:rPr>
                                <w:rFonts w:ascii="Arial" w:hAnsi="Arial" w:cs="Arial"/>
                              </w:rPr>
                            </w:pPr>
                            <w:r>
                              <w:rPr>
                                <w:rFonts w:ascii="Arial" w:hAnsi="Arial" w:cs="Arial"/>
                              </w:rPr>
                              <w:t>un</w:t>
                            </w:r>
                            <w:r>
                              <w:rPr>
                                <w:rFonts w:ascii="Arial" w:eastAsia="Arial" w:hAnsi="Arial" w:cs="Arial"/>
                              </w:rPr>
                              <w:t xml:space="preserve"> </w:t>
                            </w:r>
                            <w:r>
                              <w:rPr>
                                <w:rFonts w:ascii="Arial" w:hAnsi="Arial" w:cs="Arial"/>
                              </w:rPr>
                              <w:t>uso</w:t>
                            </w:r>
                            <w:r>
                              <w:rPr>
                                <w:rFonts w:ascii="Arial" w:eastAsia="Arial" w:hAnsi="Arial" w:cs="Arial"/>
                              </w:rPr>
                              <w:t xml:space="preserve"> </w:t>
                            </w:r>
                            <w:r>
                              <w:rPr>
                                <w:rFonts w:ascii="Arial" w:hAnsi="Arial" w:cs="Arial"/>
                              </w:rPr>
                              <w:t>corretto</w:t>
                            </w:r>
                            <w:r>
                              <w:rPr>
                                <w:rFonts w:ascii="Arial" w:eastAsia="Arial" w:hAnsi="Arial" w:cs="Arial"/>
                              </w:rPr>
                              <w:t xml:space="preserve"> </w:t>
                            </w:r>
                            <w:r>
                              <w:rPr>
                                <w:rFonts w:ascii="Arial" w:hAnsi="Arial" w:cs="Arial"/>
                              </w:rPr>
                              <w:t>del</w:t>
                            </w:r>
                            <w:r>
                              <w:rPr>
                                <w:rFonts w:ascii="Arial" w:eastAsia="Arial" w:hAnsi="Arial" w:cs="Arial"/>
                              </w:rPr>
                              <w:t xml:space="preserve"> </w:t>
                            </w:r>
                            <w:r>
                              <w:rPr>
                                <w:rFonts w:ascii="Arial" w:hAnsi="Arial" w:cs="Arial"/>
                              </w:rPr>
                              <w:t>sistema</w:t>
                            </w:r>
                            <w:r>
                              <w:rPr>
                                <w:rFonts w:ascii="Arial" w:eastAsia="Arial" w:hAnsi="Arial" w:cs="Arial"/>
                              </w:rPr>
                              <w:t xml:space="preserve"> </w:t>
                            </w:r>
                            <w:r>
                              <w:rPr>
                                <w:rFonts w:ascii="Arial" w:hAnsi="Arial" w:cs="Arial"/>
                              </w:rPr>
                              <w:t>internazionale</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misura</w:t>
                            </w:r>
                            <w:r>
                              <w:rPr>
                                <w:rFonts w:ascii="Arial" w:eastAsia="Arial" w:hAnsi="Arial" w:cs="Arial"/>
                              </w:rPr>
                              <w:t xml:space="preserve"> </w:t>
                            </w:r>
                            <w:r>
                              <w:rPr>
                                <w:rFonts w:ascii="Arial" w:hAnsi="Arial" w:cs="Arial"/>
                              </w:rPr>
                              <w:t>SI</w:t>
                            </w:r>
                          </w:p>
                          <w:p w:rsidR="00D2507B" w:rsidRDefault="00D2507B" w:rsidP="00A60BB8">
                            <w:pPr>
                              <w:numPr>
                                <w:ilvl w:val="0"/>
                                <w:numId w:val="5"/>
                              </w:numPr>
                              <w:tabs>
                                <w:tab w:val="clear" w:pos="0"/>
                                <w:tab w:val="num" w:pos="360"/>
                              </w:tabs>
                              <w:ind w:left="340" w:hanging="340"/>
                              <w:rPr>
                                <w:rFonts w:ascii="Arial" w:hAnsi="Arial" w:cs="Arial"/>
                              </w:rPr>
                            </w:pPr>
                            <w:r>
                              <w:rPr>
                                <w:rFonts w:ascii="Arial" w:hAnsi="Arial" w:cs="Arial"/>
                              </w:rPr>
                              <w:t>saper</w:t>
                            </w:r>
                            <w:r>
                              <w:rPr>
                                <w:rFonts w:ascii="Arial" w:eastAsia="Arial" w:hAnsi="Arial" w:cs="Arial"/>
                              </w:rPr>
                              <w:t xml:space="preserve"> </w:t>
                            </w:r>
                            <w:r>
                              <w:rPr>
                                <w:rFonts w:ascii="Arial" w:hAnsi="Arial" w:cs="Arial"/>
                              </w:rPr>
                              <w:t>operare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le</w:t>
                            </w:r>
                            <w:r>
                              <w:rPr>
                                <w:rFonts w:ascii="Arial" w:eastAsia="Arial" w:hAnsi="Arial" w:cs="Arial"/>
                              </w:rPr>
                              <w:t xml:space="preserve"> </w:t>
                            </w:r>
                            <w:r>
                              <w:rPr>
                                <w:rFonts w:ascii="Arial" w:hAnsi="Arial" w:cs="Arial"/>
                              </w:rPr>
                              <w:t>forze</w:t>
                            </w:r>
                            <w:r>
                              <w:rPr>
                                <w:rFonts w:ascii="Arial" w:eastAsia="Arial" w:hAnsi="Arial" w:cs="Arial"/>
                              </w:rPr>
                              <w:t xml:space="preserve"> </w:t>
                            </w:r>
                            <w:r>
                              <w:rPr>
                                <w:rFonts w:ascii="Arial" w:hAnsi="Arial" w:cs="Arial"/>
                              </w:rPr>
                              <w:t>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i</w:t>
                            </w:r>
                            <w:r>
                              <w:rPr>
                                <w:rFonts w:ascii="Arial" w:eastAsia="Arial" w:hAnsi="Arial" w:cs="Arial"/>
                              </w:rPr>
                              <w:t xml:space="preserve"> </w:t>
                            </w:r>
                            <w:r>
                              <w:rPr>
                                <w:rFonts w:ascii="Arial" w:hAnsi="Arial" w:cs="Arial"/>
                              </w:rPr>
                              <w:t>sistemi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forze</w:t>
                            </w:r>
                          </w:p>
                          <w:p w:rsidR="00D2507B" w:rsidRDefault="00D2507B" w:rsidP="00A60BB8">
                            <w:pPr>
                              <w:numPr>
                                <w:ilvl w:val="0"/>
                                <w:numId w:val="2"/>
                              </w:numPr>
                              <w:tabs>
                                <w:tab w:val="clear" w:pos="0"/>
                                <w:tab w:val="num" w:pos="720"/>
                              </w:tabs>
                              <w:rPr>
                                <w:rFonts w:ascii="Arial" w:hAnsi="Arial" w:cs="Arial"/>
                              </w:rPr>
                            </w:pPr>
                            <w:r>
                              <w:rPr>
                                <w:rFonts w:ascii="Arial" w:hAnsi="Arial" w:cs="Arial"/>
                              </w:rPr>
                              <w:t>rappresentare</w:t>
                            </w:r>
                            <w:r>
                              <w:rPr>
                                <w:rFonts w:ascii="Arial" w:eastAsia="Arial" w:hAnsi="Arial" w:cs="Arial"/>
                              </w:rPr>
                              <w:t xml:space="preserve"> </w:t>
                            </w:r>
                            <w:r>
                              <w:rPr>
                                <w:rFonts w:ascii="Arial" w:hAnsi="Arial" w:cs="Arial"/>
                              </w:rPr>
                              <w:t>in</w:t>
                            </w:r>
                            <w:r>
                              <w:rPr>
                                <w:rFonts w:ascii="Arial" w:eastAsia="Arial" w:hAnsi="Arial" w:cs="Arial"/>
                              </w:rPr>
                              <w:t xml:space="preserve"> </w:t>
                            </w:r>
                            <w:r>
                              <w:rPr>
                                <w:rFonts w:ascii="Arial" w:hAnsi="Arial" w:cs="Arial"/>
                              </w:rPr>
                              <w:t>diagrammi</w:t>
                            </w:r>
                            <w:r>
                              <w:rPr>
                                <w:rFonts w:ascii="Arial" w:eastAsia="Arial" w:hAnsi="Arial" w:cs="Arial"/>
                              </w:rPr>
                              <w:t xml:space="preserve"> </w:t>
                            </w:r>
                            <w:r>
                              <w:rPr>
                                <w:rFonts w:ascii="Arial" w:hAnsi="Arial" w:cs="Arial"/>
                              </w:rPr>
                              <w:t>delle</w:t>
                            </w:r>
                            <w:r>
                              <w:rPr>
                                <w:rFonts w:ascii="Arial" w:eastAsia="Arial" w:hAnsi="Arial" w:cs="Arial"/>
                              </w:rPr>
                              <w:t xml:space="preserve"> </w:t>
                            </w:r>
                            <w:r>
                              <w:rPr>
                                <w:rFonts w:ascii="Arial" w:hAnsi="Arial" w:cs="Arial"/>
                              </w:rPr>
                              <w:t>grandezze</w:t>
                            </w:r>
                            <w:r>
                              <w:rPr>
                                <w:rFonts w:ascii="Arial" w:eastAsia="Arial" w:hAnsi="Arial" w:cs="Arial"/>
                              </w:rPr>
                              <w:t xml:space="preserve"> </w:t>
                            </w:r>
                            <w:r>
                              <w:rPr>
                                <w:rFonts w:ascii="Arial" w:hAnsi="Arial" w:cs="Arial"/>
                              </w:rPr>
                              <w:t>cinematiche</w:t>
                            </w:r>
                            <w:r>
                              <w:rPr>
                                <w:rFonts w:ascii="Arial" w:eastAsia="Arial" w:hAnsi="Arial" w:cs="Arial"/>
                              </w:rPr>
                              <w:t xml:space="preserve"> </w:t>
                            </w:r>
                            <w:r>
                              <w:rPr>
                                <w:rFonts w:ascii="Arial" w:hAnsi="Arial" w:cs="Arial"/>
                              </w:rPr>
                              <w:t>in</w:t>
                            </w:r>
                            <w:r>
                              <w:rPr>
                                <w:rFonts w:ascii="Arial" w:eastAsia="Arial" w:hAnsi="Arial" w:cs="Arial"/>
                              </w:rPr>
                              <w:t xml:space="preserve"> </w:t>
                            </w:r>
                            <w:r>
                              <w:rPr>
                                <w:rFonts w:ascii="Arial" w:hAnsi="Arial" w:cs="Arial"/>
                              </w:rPr>
                              <w:t>funzione</w:t>
                            </w:r>
                            <w:r>
                              <w:rPr>
                                <w:rFonts w:ascii="Arial" w:eastAsia="Arial" w:hAnsi="Arial" w:cs="Arial"/>
                              </w:rPr>
                              <w:t xml:space="preserve"> </w:t>
                            </w:r>
                            <w:r>
                              <w:rPr>
                                <w:rFonts w:ascii="Arial" w:hAnsi="Arial" w:cs="Arial"/>
                              </w:rPr>
                              <w:t>del</w:t>
                            </w:r>
                            <w:r>
                              <w:rPr>
                                <w:rFonts w:ascii="Arial" w:eastAsia="Arial" w:hAnsi="Arial" w:cs="Arial"/>
                              </w:rPr>
                              <w:t xml:space="preserve"> </w:t>
                            </w:r>
                            <w:r>
                              <w:rPr>
                                <w:rFonts w:ascii="Arial" w:hAnsi="Arial" w:cs="Arial"/>
                              </w:rPr>
                              <w:t>tempo</w:t>
                            </w:r>
                          </w:p>
                          <w:p w:rsidR="00D2507B" w:rsidRDefault="00D2507B" w:rsidP="00A60BB8">
                            <w:pPr>
                              <w:numPr>
                                <w:ilvl w:val="0"/>
                                <w:numId w:val="2"/>
                              </w:numPr>
                              <w:tabs>
                                <w:tab w:val="clear" w:pos="0"/>
                                <w:tab w:val="num" w:pos="720"/>
                              </w:tabs>
                              <w:rPr>
                                <w:rFonts w:ascii="Arial" w:hAnsi="Arial" w:cs="Arial"/>
                              </w:rPr>
                            </w:pPr>
                            <w:r>
                              <w:rPr>
                                <w:rFonts w:ascii="Arial" w:hAnsi="Arial" w:cs="Arial"/>
                              </w:rPr>
                              <w:t>saper</w:t>
                            </w:r>
                            <w:r>
                              <w:rPr>
                                <w:rFonts w:ascii="Arial" w:eastAsia="Arial" w:hAnsi="Arial" w:cs="Arial"/>
                              </w:rPr>
                              <w:t xml:space="preserve"> </w:t>
                            </w:r>
                            <w:r>
                              <w:rPr>
                                <w:rFonts w:ascii="Arial" w:hAnsi="Arial" w:cs="Arial"/>
                              </w:rPr>
                              <w:t>operare</w:t>
                            </w:r>
                            <w:r>
                              <w:rPr>
                                <w:rFonts w:ascii="Arial" w:eastAsia="Arial" w:hAnsi="Arial" w:cs="Arial"/>
                              </w:rPr>
                              <w:t xml:space="preserve"> </w:t>
                            </w:r>
                            <w:r>
                              <w:rPr>
                                <w:rFonts w:ascii="Arial" w:hAnsi="Arial" w:cs="Arial"/>
                              </w:rPr>
                              <w:t>la</w:t>
                            </w:r>
                            <w:r>
                              <w:rPr>
                                <w:rFonts w:ascii="Arial" w:eastAsia="Arial" w:hAnsi="Arial" w:cs="Arial"/>
                              </w:rPr>
                              <w:t xml:space="preserve"> </w:t>
                            </w:r>
                            <w:r>
                              <w:rPr>
                                <w:rFonts w:ascii="Arial" w:hAnsi="Arial" w:cs="Arial"/>
                              </w:rPr>
                              <w:t>selezione</w:t>
                            </w:r>
                            <w:r>
                              <w:rPr>
                                <w:rFonts w:ascii="Arial" w:eastAsia="Arial" w:hAnsi="Arial" w:cs="Arial"/>
                              </w:rPr>
                              <w:t xml:space="preserve"> </w:t>
                            </w:r>
                            <w:r>
                              <w:rPr>
                                <w:rFonts w:ascii="Arial" w:hAnsi="Arial" w:cs="Arial"/>
                              </w:rPr>
                              <w:t>corretta</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una</w:t>
                            </w:r>
                            <w:r>
                              <w:rPr>
                                <w:rFonts w:ascii="Arial" w:eastAsia="Arial" w:hAnsi="Arial" w:cs="Arial"/>
                              </w:rPr>
                              <w:t xml:space="preserve"> </w:t>
                            </w:r>
                            <w:r>
                              <w:rPr>
                                <w:rFonts w:ascii="Arial" w:hAnsi="Arial" w:cs="Arial"/>
                              </w:rPr>
                              <w:t>macchina</w:t>
                            </w:r>
                            <w:r>
                              <w:rPr>
                                <w:rFonts w:ascii="Arial" w:eastAsia="Arial" w:hAnsi="Arial" w:cs="Arial"/>
                              </w:rPr>
                              <w:t xml:space="preserve"> </w:t>
                            </w:r>
                            <w:r>
                              <w:rPr>
                                <w:rFonts w:ascii="Arial" w:hAnsi="Arial" w:cs="Arial"/>
                              </w:rPr>
                              <w:t>operatrice</w:t>
                            </w:r>
                          </w:p>
                          <w:p w:rsidR="00D2507B" w:rsidRDefault="00D2507B" w:rsidP="00A60BB8">
                            <w:pPr>
                              <w:numPr>
                                <w:ilvl w:val="0"/>
                                <w:numId w:val="2"/>
                              </w:numPr>
                              <w:tabs>
                                <w:tab w:val="clear" w:pos="0"/>
                                <w:tab w:val="num" w:pos="720"/>
                              </w:tabs>
                              <w:rPr>
                                <w:rFonts w:ascii="Arial" w:hAnsi="Arial" w:cs="Arial"/>
                              </w:rPr>
                            </w:pPr>
                            <w:r>
                              <w:rPr>
                                <w:rFonts w:ascii="Arial" w:hAnsi="Arial" w:cs="Arial"/>
                              </w:rPr>
                              <w:t>eseguire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sicurezza</w:t>
                            </w:r>
                            <w:r>
                              <w:rPr>
                                <w:rFonts w:ascii="Arial" w:eastAsia="Arial" w:hAnsi="Arial" w:cs="Arial"/>
                              </w:rPr>
                              <w:t xml:space="preserve"> </w:t>
                            </w:r>
                            <w:r>
                              <w:rPr>
                                <w:rFonts w:ascii="Arial" w:hAnsi="Arial" w:cs="Arial"/>
                              </w:rPr>
                              <w:t>calcoli</w:t>
                            </w:r>
                            <w:r>
                              <w:rPr>
                                <w:rFonts w:ascii="Arial" w:eastAsia="Arial" w:hAnsi="Arial" w:cs="Arial"/>
                              </w:rPr>
                              <w:t xml:space="preserve"> </w:t>
                            </w:r>
                            <w:r>
                              <w:rPr>
                                <w:rFonts w:ascii="Arial" w:hAnsi="Arial" w:cs="Arial"/>
                              </w:rPr>
                              <w:t>su</w:t>
                            </w:r>
                            <w:r>
                              <w:rPr>
                                <w:rFonts w:ascii="Arial" w:eastAsia="Arial" w:hAnsi="Arial" w:cs="Arial"/>
                              </w:rPr>
                              <w:t xml:space="preserve"> </w:t>
                            </w:r>
                            <w:r>
                              <w:rPr>
                                <w:rFonts w:ascii="Arial" w:hAnsi="Arial" w:cs="Arial"/>
                              </w:rPr>
                              <w:t>potenze/</w:t>
                            </w:r>
                            <w:r>
                              <w:rPr>
                                <w:rFonts w:ascii="Arial" w:eastAsia="Arial" w:hAnsi="Arial" w:cs="Arial"/>
                              </w:rPr>
                              <w:t xml:space="preserve"> </w:t>
                            </w:r>
                            <w:r>
                              <w:rPr>
                                <w:rFonts w:ascii="Arial" w:hAnsi="Arial" w:cs="Arial"/>
                              </w:rPr>
                              <w:t>rendimenti.</w:t>
                            </w:r>
                          </w:p>
                          <w:p w:rsidR="00D2507B" w:rsidRDefault="00D2507B" w:rsidP="00A60BB8">
                            <w:pPr>
                              <w:numPr>
                                <w:ilvl w:val="0"/>
                                <w:numId w:val="2"/>
                              </w:numPr>
                              <w:tabs>
                                <w:tab w:val="clear" w:pos="0"/>
                                <w:tab w:val="num" w:pos="720"/>
                              </w:tabs>
                              <w:rPr>
                                <w:rFonts w:ascii="Arial" w:hAnsi="Arial" w:cs="Arial"/>
                              </w:rPr>
                            </w:pPr>
                            <w:r>
                              <w:rPr>
                                <w:rFonts w:ascii="Arial" w:hAnsi="Arial" w:cs="Arial"/>
                              </w:rPr>
                              <w:t>utilizzare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sicurezza</w:t>
                            </w:r>
                            <w:r>
                              <w:rPr>
                                <w:rFonts w:ascii="Arial" w:eastAsia="Arial" w:hAnsi="Arial" w:cs="Arial"/>
                              </w:rPr>
                              <w:t xml:space="preserve"> </w:t>
                            </w:r>
                            <w:r>
                              <w:rPr>
                                <w:rFonts w:ascii="Arial" w:hAnsi="Arial" w:cs="Arial"/>
                              </w:rPr>
                              <w:t>i</w:t>
                            </w:r>
                            <w:r>
                              <w:rPr>
                                <w:rFonts w:ascii="Arial" w:eastAsia="Arial" w:hAnsi="Arial" w:cs="Arial"/>
                              </w:rPr>
                              <w:t xml:space="preserve"> </w:t>
                            </w:r>
                            <w:r>
                              <w:rPr>
                                <w:rFonts w:ascii="Arial" w:hAnsi="Arial" w:cs="Arial"/>
                              </w:rPr>
                              <w:t>concetti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base</w:t>
                            </w:r>
                            <w:r>
                              <w:rPr>
                                <w:rFonts w:ascii="Arial" w:eastAsia="Arial" w:hAnsi="Arial" w:cs="Arial"/>
                              </w:rPr>
                              <w:t xml:space="preserve"> </w:t>
                            </w:r>
                            <w:r>
                              <w:rPr>
                                <w:rFonts w:ascii="Arial" w:hAnsi="Arial" w:cs="Arial"/>
                              </w:rPr>
                              <w:t>delle</w:t>
                            </w:r>
                            <w:r>
                              <w:rPr>
                                <w:rFonts w:ascii="Arial" w:eastAsia="Arial" w:hAnsi="Arial" w:cs="Arial"/>
                              </w:rPr>
                              <w:t xml:space="preserve"> </w:t>
                            </w:r>
                            <w:r>
                              <w:rPr>
                                <w:rFonts w:ascii="Arial" w:hAnsi="Arial" w:cs="Arial"/>
                              </w:rPr>
                              <w:t>leggi</w:t>
                            </w:r>
                            <w:r>
                              <w:rPr>
                                <w:rFonts w:ascii="Arial" w:eastAsia="Arial" w:hAnsi="Arial" w:cs="Arial"/>
                              </w:rPr>
                              <w:t xml:space="preserve"> </w:t>
                            </w:r>
                            <w:r>
                              <w:rPr>
                                <w:rFonts w:ascii="Arial" w:hAnsi="Arial" w:cs="Arial"/>
                              </w:rPr>
                              <w:t>che</w:t>
                            </w:r>
                            <w:r>
                              <w:rPr>
                                <w:rFonts w:ascii="Arial" w:eastAsia="Arial" w:hAnsi="Arial" w:cs="Arial"/>
                              </w:rPr>
                              <w:t xml:space="preserve"> </w:t>
                            </w:r>
                            <w:r>
                              <w:rPr>
                                <w:rFonts w:ascii="Arial" w:hAnsi="Arial" w:cs="Arial"/>
                              </w:rPr>
                              <w:t>governano</w:t>
                            </w:r>
                            <w:r>
                              <w:rPr>
                                <w:rFonts w:ascii="Arial" w:eastAsia="Arial" w:hAnsi="Arial" w:cs="Arial"/>
                              </w:rPr>
                              <w:t xml:space="preserve"> </w:t>
                            </w:r>
                            <w:r>
                              <w:rPr>
                                <w:rFonts w:ascii="Arial" w:hAnsi="Arial" w:cs="Arial"/>
                              </w:rPr>
                              <w:t>il</w:t>
                            </w:r>
                            <w:r>
                              <w:rPr>
                                <w:rFonts w:ascii="Arial" w:eastAsia="Arial" w:hAnsi="Arial" w:cs="Arial"/>
                              </w:rPr>
                              <w:t xml:space="preserve"> </w:t>
                            </w:r>
                            <w:r>
                              <w:rPr>
                                <w:rFonts w:ascii="Arial" w:hAnsi="Arial" w:cs="Arial"/>
                              </w:rPr>
                              <w:t>moto</w:t>
                            </w:r>
                            <w:r>
                              <w:rPr>
                                <w:rFonts w:ascii="Arial" w:eastAsia="Arial" w:hAnsi="Arial" w:cs="Arial"/>
                              </w:rPr>
                              <w:t xml:space="preserve"> </w:t>
                            </w:r>
                            <w:r>
                              <w:rPr>
                                <w:rFonts w:ascii="Arial" w:hAnsi="Arial" w:cs="Arial"/>
                              </w:rPr>
                              <w:t>dei</w:t>
                            </w:r>
                            <w:r>
                              <w:rPr>
                                <w:rFonts w:ascii="Arial" w:eastAsia="Arial" w:hAnsi="Arial" w:cs="Arial"/>
                              </w:rPr>
                              <w:t xml:space="preserve"> </w:t>
                            </w:r>
                            <w:r>
                              <w:rPr>
                                <w:rFonts w:ascii="Arial" w:hAnsi="Arial" w:cs="Arial"/>
                              </w:rPr>
                              <w:t>punti</w:t>
                            </w:r>
                            <w:r>
                              <w:rPr>
                                <w:rFonts w:ascii="Arial" w:eastAsia="Arial" w:hAnsi="Arial" w:cs="Arial"/>
                              </w:rPr>
                              <w:t xml:space="preserve"> </w:t>
                            </w:r>
                            <w:r>
                              <w:rPr>
                                <w:rFonts w:ascii="Arial" w:hAnsi="Arial" w:cs="Arial"/>
                              </w:rPr>
                              <w:t>materiali</w:t>
                            </w:r>
                          </w:p>
                          <w:p w:rsidR="00D2507B" w:rsidRDefault="00D2507B" w:rsidP="00A60BB8">
                            <w:pPr>
                              <w:numPr>
                                <w:ilvl w:val="0"/>
                                <w:numId w:val="2"/>
                              </w:numPr>
                              <w:tabs>
                                <w:tab w:val="clear" w:pos="0"/>
                                <w:tab w:val="num" w:pos="720"/>
                              </w:tabs>
                              <w:rPr>
                                <w:rFonts w:ascii="Arial" w:hAnsi="Arial" w:cs="Arial"/>
                              </w:rPr>
                            </w:pPr>
                            <w:r>
                              <w:rPr>
                                <w:rFonts w:ascii="Arial" w:hAnsi="Arial" w:cs="Arial"/>
                              </w:rPr>
                              <w:t>utilizzare</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sicurezza</w:t>
                            </w:r>
                            <w:r>
                              <w:rPr>
                                <w:rFonts w:ascii="Arial" w:eastAsia="Arial" w:hAnsi="Arial" w:cs="Arial"/>
                              </w:rPr>
                              <w:t xml:space="preserve"> </w:t>
                            </w:r>
                            <w:r>
                              <w:rPr>
                                <w:rFonts w:ascii="Arial" w:hAnsi="Arial" w:cs="Arial"/>
                              </w:rPr>
                              <w:t>i</w:t>
                            </w:r>
                            <w:r>
                              <w:rPr>
                                <w:rFonts w:ascii="Arial" w:eastAsia="Arial" w:hAnsi="Arial" w:cs="Arial"/>
                              </w:rPr>
                              <w:t xml:space="preserve"> </w:t>
                            </w:r>
                            <w:r>
                              <w:rPr>
                                <w:rFonts w:ascii="Arial" w:hAnsi="Arial" w:cs="Arial"/>
                              </w:rPr>
                              <w:t>concetti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base</w:t>
                            </w:r>
                            <w:r>
                              <w:rPr>
                                <w:rFonts w:ascii="Arial" w:eastAsia="Arial" w:hAnsi="Arial" w:cs="Arial"/>
                              </w:rPr>
                              <w:t xml:space="preserve"> </w:t>
                            </w:r>
                            <w:r>
                              <w:rPr>
                                <w:rFonts w:ascii="Arial" w:hAnsi="Arial" w:cs="Arial"/>
                              </w:rPr>
                              <w:t>e</w:t>
                            </w:r>
                            <w:r>
                              <w:rPr>
                                <w:rFonts w:ascii="Arial" w:eastAsia="Arial" w:hAnsi="Arial" w:cs="Arial"/>
                              </w:rPr>
                              <w:t xml:space="preserve"> </w:t>
                            </w:r>
                            <w:r>
                              <w:rPr>
                                <w:rFonts w:ascii="Arial" w:hAnsi="Arial" w:cs="Arial"/>
                              </w:rPr>
                              <w:t>le</w:t>
                            </w:r>
                            <w:r>
                              <w:rPr>
                                <w:rFonts w:ascii="Arial" w:eastAsia="Arial" w:hAnsi="Arial" w:cs="Arial"/>
                              </w:rPr>
                              <w:t xml:space="preserve"> </w:t>
                            </w:r>
                            <w:r>
                              <w:rPr>
                                <w:rFonts w:ascii="Arial" w:hAnsi="Arial" w:cs="Arial"/>
                              </w:rPr>
                              <w:t>leggi</w:t>
                            </w:r>
                            <w:r>
                              <w:rPr>
                                <w:rFonts w:ascii="Arial" w:eastAsia="Arial" w:hAnsi="Arial" w:cs="Arial"/>
                              </w:rPr>
                              <w:t xml:space="preserve"> </w:t>
                            </w:r>
                            <w:r>
                              <w:rPr>
                                <w:rFonts w:ascii="Arial" w:hAnsi="Arial" w:cs="Arial"/>
                              </w:rPr>
                              <w:t>che</w:t>
                            </w:r>
                            <w:r>
                              <w:rPr>
                                <w:rFonts w:ascii="Arial" w:eastAsia="Arial" w:hAnsi="Arial" w:cs="Arial"/>
                              </w:rPr>
                              <w:t xml:space="preserve"> </w:t>
                            </w:r>
                            <w:r>
                              <w:rPr>
                                <w:rFonts w:ascii="Arial" w:hAnsi="Arial" w:cs="Arial"/>
                              </w:rPr>
                              <w:t>regolano</w:t>
                            </w:r>
                            <w:r>
                              <w:rPr>
                                <w:rFonts w:ascii="Arial" w:eastAsia="Arial" w:hAnsi="Arial" w:cs="Arial"/>
                              </w:rPr>
                              <w:t xml:space="preserve"> </w:t>
                            </w:r>
                            <w:r>
                              <w:rPr>
                                <w:rFonts w:ascii="Arial" w:hAnsi="Arial" w:cs="Arial"/>
                              </w:rPr>
                              <w:t>i</w:t>
                            </w:r>
                            <w:r>
                              <w:rPr>
                                <w:rFonts w:ascii="Arial" w:eastAsia="Arial" w:hAnsi="Arial" w:cs="Arial"/>
                              </w:rPr>
                              <w:t xml:space="preserve"> </w:t>
                            </w:r>
                            <w:r>
                              <w:rPr>
                                <w:rFonts w:ascii="Arial" w:hAnsi="Arial" w:cs="Arial"/>
                              </w:rPr>
                              <w:t>moti</w:t>
                            </w:r>
                            <w:r>
                              <w:rPr>
                                <w:rFonts w:ascii="Arial" w:eastAsia="Arial" w:hAnsi="Arial" w:cs="Arial"/>
                              </w:rPr>
                              <w:t xml:space="preserve"> </w:t>
                            </w:r>
                            <w:r>
                              <w:rPr>
                                <w:rFonts w:ascii="Arial" w:hAnsi="Arial" w:cs="Arial"/>
                              </w:rPr>
                              <w:t>traslatori</w:t>
                            </w:r>
                            <w:r>
                              <w:rPr>
                                <w:rFonts w:ascii="Arial" w:eastAsia="Arial" w:hAnsi="Arial" w:cs="Arial"/>
                              </w:rPr>
                              <w:t xml:space="preserve"> </w:t>
                            </w:r>
                            <w:r>
                              <w:rPr>
                                <w:rFonts w:ascii="Arial" w:hAnsi="Arial" w:cs="Arial"/>
                              </w:rPr>
                              <w:t>e</w:t>
                            </w:r>
                            <w:r>
                              <w:rPr>
                                <w:rFonts w:ascii="Arial" w:eastAsia="Arial" w:hAnsi="Arial" w:cs="Arial"/>
                              </w:rPr>
                              <w:t xml:space="preserve"> </w:t>
                            </w:r>
                            <w:r>
                              <w:rPr>
                                <w:rFonts w:ascii="Arial" w:hAnsi="Arial" w:cs="Arial"/>
                              </w:rPr>
                              <w:t>rotatori</w:t>
                            </w:r>
                            <w:r>
                              <w:rPr>
                                <w:rFonts w:ascii="Arial" w:eastAsia="Arial" w:hAnsi="Arial" w:cs="Arial"/>
                              </w:rPr>
                              <w:t xml:space="preserve"> </w:t>
                            </w:r>
                            <w:r>
                              <w:rPr>
                                <w:rFonts w:ascii="Arial" w:hAnsi="Arial" w:cs="Arial"/>
                              </w:rPr>
                              <w:t>con</w:t>
                            </w:r>
                            <w:r>
                              <w:rPr>
                                <w:rFonts w:ascii="Arial" w:eastAsia="Arial" w:hAnsi="Arial" w:cs="Arial"/>
                              </w:rPr>
                              <w:t xml:space="preserve"> </w:t>
                            </w:r>
                            <w:r>
                              <w:rPr>
                                <w:rFonts w:ascii="Arial" w:hAnsi="Arial" w:cs="Arial"/>
                              </w:rPr>
                              <w:t>riferimento</w:t>
                            </w:r>
                            <w:r>
                              <w:rPr>
                                <w:rFonts w:ascii="Arial" w:eastAsia="Arial" w:hAnsi="Arial" w:cs="Arial"/>
                              </w:rPr>
                              <w:t xml:space="preserve"> </w:t>
                            </w:r>
                            <w:r>
                              <w:rPr>
                                <w:rFonts w:ascii="Arial" w:hAnsi="Arial" w:cs="Arial"/>
                              </w:rPr>
                              <w:t>alle</w:t>
                            </w:r>
                            <w:r>
                              <w:rPr>
                                <w:rFonts w:ascii="Arial" w:eastAsia="Arial" w:hAnsi="Arial" w:cs="Arial"/>
                              </w:rPr>
                              <w:t xml:space="preserve"> </w:t>
                            </w:r>
                            <w:r>
                              <w:rPr>
                                <w:rFonts w:ascii="Arial" w:hAnsi="Arial" w:cs="Arial"/>
                              </w:rPr>
                              <w:t>applicazioni</w:t>
                            </w:r>
                            <w:r>
                              <w:rPr>
                                <w:rFonts w:ascii="Arial" w:eastAsia="Arial" w:hAnsi="Arial" w:cs="Arial"/>
                              </w:rPr>
                              <w:t xml:space="preserve"> </w:t>
                            </w:r>
                            <w:r>
                              <w:rPr>
                                <w:rFonts w:ascii="Arial" w:hAnsi="Arial" w:cs="Arial"/>
                              </w:rPr>
                              <w:t>tecniche.</w:t>
                            </w:r>
                          </w:p>
                          <w:p w:rsidR="00D2507B" w:rsidRDefault="00D2507B" w:rsidP="00A60BB8">
                            <w:pPr>
                              <w:numPr>
                                <w:ilvl w:val="0"/>
                                <w:numId w:val="6"/>
                              </w:numPr>
                              <w:tabs>
                                <w:tab w:val="clear" w:pos="0"/>
                                <w:tab w:val="num" w:pos="360"/>
                              </w:tabs>
                              <w:ind w:left="340" w:hanging="340"/>
                              <w:rPr>
                                <w:rFonts w:ascii="Arial" w:hAnsi="Arial" w:cs="Arial"/>
                                <w:iCs/>
                              </w:rPr>
                            </w:pPr>
                            <w:r>
                              <w:rPr>
                                <w:rFonts w:ascii="Arial" w:hAnsi="Arial" w:cs="Arial"/>
                              </w:rPr>
                              <w:t>calcolare</w:t>
                            </w:r>
                            <w:r>
                              <w:rPr>
                                <w:rFonts w:ascii="Arial" w:eastAsia="Arial" w:hAnsi="Arial" w:cs="Arial"/>
                              </w:rPr>
                              <w:t xml:space="preserve"> </w:t>
                            </w:r>
                            <w:r>
                              <w:rPr>
                                <w:rFonts w:ascii="Arial" w:hAnsi="Arial" w:cs="Arial"/>
                              </w:rPr>
                              <w:t>reazioni</w:t>
                            </w:r>
                            <w:r>
                              <w:rPr>
                                <w:rFonts w:ascii="Arial" w:eastAsia="Arial" w:hAnsi="Arial" w:cs="Arial"/>
                              </w:rPr>
                              <w:t xml:space="preserve"> </w:t>
                            </w:r>
                            <w:r>
                              <w:rPr>
                                <w:rFonts w:ascii="Arial" w:hAnsi="Arial" w:cs="Arial"/>
                              </w:rPr>
                              <w:t>vincolari,</w:t>
                            </w:r>
                            <w:r>
                              <w:rPr>
                                <w:rFonts w:ascii="Arial" w:eastAsia="Arial" w:hAnsi="Arial" w:cs="Arial"/>
                              </w:rPr>
                              <w:t xml:space="preserve"> </w:t>
                            </w:r>
                            <w:r>
                              <w:rPr>
                                <w:rFonts w:ascii="Arial" w:hAnsi="Arial" w:cs="Arial"/>
                              </w:rPr>
                              <w:t>saper</w:t>
                            </w:r>
                            <w:r>
                              <w:rPr>
                                <w:rFonts w:ascii="Arial" w:eastAsia="Arial" w:hAnsi="Arial" w:cs="Arial"/>
                              </w:rPr>
                              <w:t xml:space="preserve"> </w:t>
                            </w:r>
                            <w:r>
                              <w:rPr>
                                <w:rFonts w:ascii="Arial" w:hAnsi="Arial" w:cs="Arial"/>
                              </w:rPr>
                              <w:t>distinguere</w:t>
                            </w:r>
                            <w:r>
                              <w:rPr>
                                <w:rFonts w:ascii="Arial" w:eastAsia="Arial" w:hAnsi="Arial" w:cs="Arial"/>
                              </w:rPr>
                              <w:t xml:space="preserve"> </w:t>
                            </w:r>
                            <w:r>
                              <w:rPr>
                                <w:rFonts w:ascii="Arial" w:hAnsi="Arial" w:cs="Arial"/>
                              </w:rPr>
                              <w:t>sistemi</w:t>
                            </w:r>
                            <w:r>
                              <w:rPr>
                                <w:rFonts w:ascii="Arial" w:eastAsia="Arial" w:hAnsi="Arial" w:cs="Arial"/>
                              </w:rPr>
                              <w:t xml:space="preserve"> </w:t>
                            </w:r>
                            <w:r>
                              <w:rPr>
                                <w:rFonts w:ascii="Arial" w:hAnsi="Arial" w:cs="Arial"/>
                              </w:rPr>
                              <w:t>fissi,labili,iso-iper-statici;</w:t>
                            </w:r>
                            <w:r>
                              <w:rPr>
                                <w:rFonts w:ascii="Arial" w:eastAsia="Arial" w:hAnsi="Arial" w:cs="Arial"/>
                              </w:rPr>
                              <w:t xml:space="preserve"> </w:t>
                            </w:r>
                            <w:r>
                              <w:rPr>
                                <w:rFonts w:ascii="Arial" w:hAnsi="Arial" w:cs="Arial"/>
                              </w:rPr>
                              <w:t>impostare</w:t>
                            </w:r>
                            <w:r>
                              <w:rPr>
                                <w:rFonts w:ascii="Arial" w:eastAsia="Arial" w:hAnsi="Arial" w:cs="Arial"/>
                              </w:rPr>
                              <w:t xml:space="preserve"> </w:t>
                            </w:r>
                            <w:r>
                              <w:rPr>
                                <w:rFonts w:ascii="Arial" w:hAnsi="Arial" w:cs="Arial"/>
                              </w:rPr>
                              <w:t>condizioni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equilibrio</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un</w:t>
                            </w:r>
                            <w:r>
                              <w:rPr>
                                <w:rFonts w:ascii="Arial" w:eastAsia="Arial" w:hAnsi="Arial" w:cs="Arial"/>
                              </w:rPr>
                              <w:t xml:space="preserve"> </w:t>
                            </w:r>
                            <w:r>
                              <w:rPr>
                                <w:rFonts w:ascii="Arial" w:hAnsi="Arial" w:cs="Arial"/>
                              </w:rPr>
                              <w:t>corpo</w:t>
                            </w:r>
                          </w:p>
                          <w:p w:rsidR="00D2507B" w:rsidRDefault="00D2507B" w:rsidP="00A60BB8">
                            <w:pPr>
                              <w:numPr>
                                <w:ilvl w:val="0"/>
                                <w:numId w:val="7"/>
                              </w:numPr>
                              <w:tabs>
                                <w:tab w:val="clear" w:pos="0"/>
                                <w:tab w:val="num" w:pos="340"/>
                              </w:tabs>
                              <w:ind w:left="397" w:hanging="397"/>
                              <w:rPr>
                                <w:rFonts w:ascii="Arial" w:hAnsi="Arial" w:cs="Arial"/>
                                <w:iCs/>
                              </w:rPr>
                            </w:pPr>
                            <w:r>
                              <w:rPr>
                                <w:rFonts w:ascii="Arial" w:hAnsi="Arial" w:cs="Arial"/>
                                <w:iCs/>
                              </w:rPr>
                              <w:t>schematizzare</w:t>
                            </w:r>
                            <w:r>
                              <w:rPr>
                                <w:rFonts w:ascii="Arial" w:eastAsia="Arial" w:hAnsi="Arial" w:cs="Arial"/>
                                <w:iCs/>
                              </w:rPr>
                              <w:t xml:space="preserve"> </w:t>
                            </w:r>
                            <w:r>
                              <w:rPr>
                                <w:rFonts w:ascii="Arial" w:hAnsi="Arial" w:cs="Arial"/>
                                <w:iCs/>
                              </w:rPr>
                              <w:t>semplici</w:t>
                            </w:r>
                            <w:r>
                              <w:rPr>
                                <w:rFonts w:ascii="Arial" w:eastAsia="Arial" w:hAnsi="Arial" w:cs="Arial"/>
                                <w:iCs/>
                              </w:rPr>
                              <w:t xml:space="preserve"> </w:t>
                            </w:r>
                            <w:r>
                              <w:rPr>
                                <w:rFonts w:ascii="Arial" w:hAnsi="Arial" w:cs="Arial"/>
                                <w:iCs/>
                              </w:rPr>
                              <w:t>problemi</w:t>
                            </w:r>
                            <w:r>
                              <w:rPr>
                                <w:rFonts w:ascii="Arial" w:eastAsia="Arial" w:hAnsi="Arial" w:cs="Arial"/>
                                <w:iCs/>
                              </w:rPr>
                              <w:t xml:space="preserve"> </w:t>
                            </w:r>
                            <w:r>
                              <w:rPr>
                                <w:rFonts w:ascii="Arial" w:hAnsi="Arial" w:cs="Arial"/>
                                <w:iCs/>
                              </w:rPr>
                              <w:t>di</w:t>
                            </w:r>
                            <w:r>
                              <w:rPr>
                                <w:rFonts w:ascii="Arial" w:eastAsia="Arial" w:hAnsi="Arial" w:cs="Arial"/>
                                <w:iCs/>
                              </w:rPr>
                              <w:t xml:space="preserve"> </w:t>
                            </w:r>
                            <w:r>
                              <w:rPr>
                                <w:rFonts w:ascii="Arial" w:hAnsi="Arial" w:cs="Arial"/>
                                <w:iCs/>
                              </w:rPr>
                              <w:t>statica</w:t>
                            </w:r>
                            <w:r>
                              <w:rPr>
                                <w:rFonts w:ascii="Arial" w:eastAsia="Arial" w:hAnsi="Arial" w:cs="Arial"/>
                                <w:iCs/>
                              </w:rPr>
                              <w:t xml:space="preserve"> </w:t>
                            </w:r>
                            <w:r>
                              <w:rPr>
                                <w:rFonts w:ascii="Arial" w:hAnsi="Arial" w:cs="Arial"/>
                                <w:iCs/>
                              </w:rPr>
                              <w:t>cinematica</w:t>
                            </w:r>
                            <w:r>
                              <w:rPr>
                                <w:rFonts w:ascii="Arial" w:eastAsia="Arial" w:hAnsi="Arial" w:cs="Arial"/>
                                <w:iCs/>
                              </w:rPr>
                              <w:t xml:space="preserve"> </w:t>
                            </w:r>
                            <w:r>
                              <w:rPr>
                                <w:rFonts w:ascii="Arial" w:hAnsi="Arial" w:cs="Arial"/>
                                <w:iCs/>
                              </w:rPr>
                              <w:t>dinamica</w:t>
                            </w:r>
                            <w:r>
                              <w:rPr>
                                <w:rFonts w:ascii="Arial" w:eastAsia="Arial" w:hAnsi="Arial" w:cs="Arial"/>
                                <w:iCs/>
                              </w:rPr>
                              <w:t xml:space="preserve"> </w:t>
                            </w:r>
                            <w:r>
                              <w:rPr>
                                <w:rFonts w:ascii="Arial" w:hAnsi="Arial" w:cs="Arial"/>
                                <w:iCs/>
                              </w:rPr>
                              <w:t>,macchine</w:t>
                            </w:r>
                            <w:r>
                              <w:rPr>
                                <w:rFonts w:ascii="Arial" w:eastAsia="Arial" w:hAnsi="Arial" w:cs="Arial"/>
                                <w:iCs/>
                              </w:rPr>
                              <w:t xml:space="preserve"> </w:t>
                            </w:r>
                            <w:r>
                              <w:rPr>
                                <w:rFonts w:ascii="Arial" w:hAnsi="Arial" w:cs="Arial"/>
                                <w:iCs/>
                              </w:rPr>
                              <w:t>operatrici</w:t>
                            </w:r>
                            <w:r>
                              <w:rPr>
                                <w:rFonts w:ascii="Arial" w:eastAsia="Arial" w:hAnsi="Arial" w:cs="Arial"/>
                                <w:iCs/>
                              </w:rPr>
                              <w:t xml:space="preserve"> </w:t>
                            </w:r>
                            <w:r>
                              <w:rPr>
                                <w:rFonts w:ascii="Arial" w:hAnsi="Arial" w:cs="Arial"/>
                                <w:iCs/>
                              </w:rPr>
                              <w:t>e</w:t>
                            </w:r>
                            <w:r>
                              <w:rPr>
                                <w:rFonts w:ascii="Arial" w:eastAsia="Arial" w:hAnsi="Arial" w:cs="Arial"/>
                                <w:iCs/>
                              </w:rPr>
                              <w:t xml:space="preserve"> </w:t>
                            </w:r>
                            <w:r>
                              <w:rPr>
                                <w:rFonts w:ascii="Arial" w:hAnsi="Arial" w:cs="Arial"/>
                                <w:iCs/>
                              </w:rPr>
                              <w:t>motrici</w:t>
                            </w:r>
                            <w:r>
                              <w:rPr>
                                <w:rFonts w:ascii="Arial" w:eastAsia="Arial" w:hAnsi="Arial" w:cs="Arial"/>
                                <w:iCs/>
                              </w:rPr>
                              <w:t xml:space="preserve"> </w:t>
                            </w:r>
                            <w:r>
                              <w:rPr>
                                <w:rFonts w:ascii="Arial" w:hAnsi="Arial" w:cs="Arial"/>
                                <w:iCs/>
                              </w:rPr>
                              <w:t>impostandone</w:t>
                            </w:r>
                            <w:r>
                              <w:rPr>
                                <w:rFonts w:ascii="Arial" w:eastAsia="Arial" w:hAnsi="Arial" w:cs="Arial"/>
                                <w:iCs/>
                              </w:rPr>
                              <w:t xml:space="preserve"> </w:t>
                            </w:r>
                            <w:r>
                              <w:rPr>
                                <w:rFonts w:ascii="Arial" w:hAnsi="Arial" w:cs="Arial"/>
                                <w:iCs/>
                              </w:rPr>
                              <w:t>i</w:t>
                            </w:r>
                            <w:r>
                              <w:rPr>
                                <w:rFonts w:ascii="Arial" w:eastAsia="Arial" w:hAnsi="Arial" w:cs="Arial"/>
                                <w:iCs/>
                              </w:rPr>
                              <w:t xml:space="preserve"> </w:t>
                            </w:r>
                            <w:r>
                              <w:rPr>
                                <w:rFonts w:ascii="Arial" w:hAnsi="Arial" w:cs="Arial"/>
                                <w:iCs/>
                              </w:rPr>
                              <w:t>relativi</w:t>
                            </w:r>
                            <w:r>
                              <w:rPr>
                                <w:rFonts w:ascii="Arial" w:eastAsia="Arial" w:hAnsi="Arial" w:cs="Arial"/>
                                <w:iCs/>
                              </w:rPr>
                              <w:t xml:space="preserve"> </w:t>
                            </w:r>
                            <w:r>
                              <w:rPr>
                                <w:rFonts w:ascii="Arial" w:hAnsi="Arial" w:cs="Arial"/>
                                <w:iCs/>
                              </w:rPr>
                              <w:t>calcoli</w:t>
                            </w:r>
                            <w:r>
                              <w:rPr>
                                <w:rFonts w:ascii="Arial" w:eastAsia="Arial" w:hAnsi="Arial" w:cs="Arial"/>
                                <w:iCs/>
                              </w:rPr>
                              <w:t xml:space="preserve"> </w:t>
                            </w:r>
                          </w:p>
                          <w:p w:rsidR="00D2507B" w:rsidRDefault="00D2507B" w:rsidP="00A60BB8">
                            <w:pPr>
                              <w:numPr>
                                <w:ilvl w:val="0"/>
                                <w:numId w:val="7"/>
                              </w:numPr>
                              <w:tabs>
                                <w:tab w:val="clear" w:pos="0"/>
                                <w:tab w:val="num" w:pos="340"/>
                              </w:tabs>
                              <w:ind w:left="397" w:hanging="397"/>
                              <w:rPr>
                                <w:rFonts w:ascii="Arial" w:hAnsi="Arial" w:cs="Arial"/>
                              </w:rPr>
                            </w:pPr>
                            <w:r>
                              <w:rPr>
                                <w:rFonts w:ascii="Arial" w:hAnsi="Arial" w:cs="Arial"/>
                                <w:iCs/>
                              </w:rPr>
                              <w:t>avere</w:t>
                            </w:r>
                            <w:r>
                              <w:rPr>
                                <w:rFonts w:ascii="Arial" w:eastAsia="Arial" w:hAnsi="Arial" w:cs="Arial"/>
                                <w:iCs/>
                              </w:rPr>
                              <w:t xml:space="preserve">  </w:t>
                            </w:r>
                            <w:r>
                              <w:rPr>
                                <w:rFonts w:ascii="Arial" w:hAnsi="Arial" w:cs="Arial"/>
                                <w:iCs/>
                              </w:rPr>
                              <w:t>adeguata</w:t>
                            </w:r>
                            <w:r>
                              <w:rPr>
                                <w:rFonts w:ascii="Arial" w:eastAsia="Arial" w:hAnsi="Arial" w:cs="Arial"/>
                                <w:iCs/>
                              </w:rPr>
                              <w:t xml:space="preserve"> </w:t>
                            </w:r>
                            <w:r>
                              <w:rPr>
                                <w:rFonts w:ascii="Arial" w:hAnsi="Arial" w:cs="Arial"/>
                                <w:iCs/>
                              </w:rPr>
                              <w:t>proprietà</w:t>
                            </w:r>
                            <w:r>
                              <w:rPr>
                                <w:rFonts w:ascii="Arial" w:eastAsia="Arial" w:hAnsi="Arial" w:cs="Arial"/>
                                <w:iCs/>
                              </w:rPr>
                              <w:t xml:space="preserve"> </w:t>
                            </w:r>
                            <w:r>
                              <w:rPr>
                                <w:rFonts w:ascii="Arial" w:hAnsi="Arial" w:cs="Arial"/>
                                <w:iCs/>
                              </w:rPr>
                              <w:t>di</w:t>
                            </w:r>
                            <w:r>
                              <w:rPr>
                                <w:rFonts w:ascii="Arial" w:eastAsia="Arial" w:hAnsi="Arial" w:cs="Arial"/>
                                <w:iCs/>
                              </w:rPr>
                              <w:t xml:space="preserve"> </w:t>
                            </w:r>
                            <w:r>
                              <w:rPr>
                                <w:rFonts w:ascii="Arial" w:hAnsi="Arial" w:cs="Arial"/>
                                <w:iCs/>
                              </w:rPr>
                              <w:t>linguaggio</w:t>
                            </w:r>
                            <w:r>
                              <w:rPr>
                                <w:rFonts w:ascii="Arial" w:eastAsia="Arial" w:hAnsi="Arial" w:cs="Arial"/>
                                <w:iCs/>
                              </w:rPr>
                              <w:t xml:space="preserve"> </w:t>
                            </w:r>
                            <w:r>
                              <w:rPr>
                                <w:rFonts w:ascii="Arial" w:hAnsi="Arial" w:cs="Arial"/>
                                <w:iCs/>
                              </w:rPr>
                              <w:t>tecnico</w:t>
                            </w:r>
                          </w:p>
                          <w:p w:rsidR="00D2507B" w:rsidRDefault="00D2507B" w:rsidP="00A60BB8">
                            <w:pPr>
                              <w:numPr>
                                <w:ilvl w:val="0"/>
                                <w:numId w:val="7"/>
                              </w:numPr>
                              <w:tabs>
                                <w:tab w:val="clear" w:pos="0"/>
                                <w:tab w:val="num" w:pos="340"/>
                              </w:tabs>
                              <w:ind w:left="397" w:hanging="397"/>
                              <w:jc w:val="both"/>
                            </w:pPr>
                            <w:r>
                              <w:rPr>
                                <w:rFonts w:ascii="Arial" w:hAnsi="Arial" w:cs="Arial"/>
                              </w:rPr>
                              <w:t>cogliere</w:t>
                            </w:r>
                            <w:r>
                              <w:rPr>
                                <w:rFonts w:ascii="Arial" w:eastAsia="Arial" w:hAnsi="Arial" w:cs="Arial"/>
                              </w:rPr>
                              <w:t xml:space="preserve"> </w:t>
                            </w:r>
                            <w:r>
                              <w:rPr>
                                <w:rFonts w:ascii="Arial" w:hAnsi="Arial" w:cs="Arial"/>
                              </w:rPr>
                              <w:t>gli</w:t>
                            </w:r>
                            <w:r>
                              <w:rPr>
                                <w:rFonts w:ascii="Arial" w:eastAsia="Arial" w:hAnsi="Arial" w:cs="Arial"/>
                              </w:rPr>
                              <w:t xml:space="preserve"> </w:t>
                            </w:r>
                            <w:r>
                              <w:rPr>
                                <w:rFonts w:ascii="Arial" w:hAnsi="Arial" w:cs="Arial"/>
                              </w:rPr>
                              <w:t>ordini</w:t>
                            </w:r>
                            <w:r>
                              <w:rPr>
                                <w:rFonts w:ascii="Arial" w:eastAsia="Arial" w:hAnsi="Arial" w:cs="Arial"/>
                              </w:rPr>
                              <w:t xml:space="preserve"> </w:t>
                            </w:r>
                            <w:r>
                              <w:rPr>
                                <w:rFonts w:ascii="Arial" w:hAnsi="Arial" w:cs="Arial"/>
                              </w:rPr>
                              <w:t>di</w:t>
                            </w:r>
                            <w:r>
                              <w:rPr>
                                <w:rFonts w:ascii="Arial" w:eastAsia="Arial" w:hAnsi="Arial" w:cs="Arial"/>
                              </w:rPr>
                              <w:t xml:space="preserve"> </w:t>
                            </w:r>
                            <w:r>
                              <w:rPr>
                                <w:rFonts w:ascii="Arial" w:hAnsi="Arial" w:cs="Arial"/>
                              </w:rPr>
                              <w:t>grandezza</w:t>
                            </w:r>
                            <w:r>
                              <w:rPr>
                                <w:rFonts w:ascii="Arial" w:eastAsia="Arial" w:hAnsi="Arial" w:cs="Arial"/>
                              </w:rPr>
                              <w:t xml:space="preserve"> </w:t>
                            </w:r>
                            <w:r>
                              <w:rPr>
                                <w:rFonts w:ascii="Arial" w:hAnsi="Arial" w:cs="Arial"/>
                              </w:rPr>
                              <w:t>dei</w:t>
                            </w:r>
                            <w:r>
                              <w:rPr>
                                <w:rFonts w:ascii="Arial" w:eastAsia="Arial" w:hAnsi="Arial" w:cs="Arial"/>
                              </w:rPr>
                              <w:t xml:space="preserve"> </w:t>
                            </w:r>
                            <w:r>
                              <w:rPr>
                                <w:rFonts w:ascii="Arial" w:hAnsi="Arial" w:cs="Arial"/>
                              </w:rPr>
                              <w:t>risultati</w:t>
                            </w:r>
                          </w:p>
                        </w:tc>
                      </w:tr>
                    </w:tbl>
                    <w:p w:rsidR="00D2507B" w:rsidRDefault="00D2507B" w:rsidP="00A60BB8">
                      <w:r>
                        <w:t xml:space="preserve"> </w:t>
                      </w:r>
                    </w:p>
                  </w:txbxContent>
                </v:textbox>
                <w10:wrap type="square" side="largest" anchorx="margin"/>
              </v:shape>
            </w:pict>
          </mc:Fallback>
        </mc:AlternateContent>
      </w:r>
      <w:r w:rsidR="00A60BB8" w:rsidRPr="00A60BB8">
        <w:rPr>
          <w:rFonts w:ascii="Arial" w:hAnsi="Arial" w:cs="Arial"/>
          <w:b/>
          <w:sz w:val="20"/>
          <w:szCs w:val="20"/>
          <w:lang w:eastAsia="it-IT"/>
        </w:rPr>
        <w:t>CAPACITÀ</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overflowPunct w:val="0"/>
        <w:autoSpaceDE w:val="0"/>
        <w:jc w:val="both"/>
        <w:textAlignment w:val="baseline"/>
        <w:rPr>
          <w:sz w:val="20"/>
          <w:szCs w:val="20"/>
          <w:lang w:eastAsia="it-IT"/>
        </w:rPr>
      </w:pPr>
    </w:p>
    <w:p w:rsidR="00A60BB8" w:rsidRPr="00A60BB8" w:rsidRDefault="00A60BB8" w:rsidP="00A60BB8">
      <w:pPr>
        <w:overflowPunct w:val="0"/>
        <w:autoSpaceDE w:val="0"/>
        <w:jc w:val="both"/>
        <w:textAlignment w:val="baseline"/>
        <w:rPr>
          <w:sz w:val="20"/>
          <w:szCs w:val="20"/>
          <w:lang w:eastAsia="it-IT"/>
        </w:rPr>
      </w:pPr>
    </w:p>
    <w:p w:rsidR="00A60BB8" w:rsidRPr="00A60BB8" w:rsidRDefault="00A60BB8" w:rsidP="00A60BB8">
      <w:pPr>
        <w:overflowPunct w:val="0"/>
        <w:autoSpaceDE w:val="0"/>
        <w:jc w:val="both"/>
        <w:textAlignment w:val="baseline"/>
        <w:rPr>
          <w:sz w:val="20"/>
          <w:szCs w:val="20"/>
          <w:lang w:eastAsia="it-IT"/>
        </w:rPr>
      </w:pPr>
    </w:p>
    <w:p w:rsidR="00A60BB8" w:rsidRPr="00A60BB8" w:rsidRDefault="00A60BB8" w:rsidP="00A60BB8">
      <w:pPr>
        <w:overflowPunct w:val="0"/>
        <w:autoSpaceDE w:val="0"/>
        <w:jc w:val="both"/>
        <w:textAlignment w:val="baseline"/>
        <w:rPr>
          <w:sz w:val="20"/>
          <w:szCs w:val="20"/>
          <w:lang w:eastAsia="it-IT"/>
        </w:rPr>
      </w:pPr>
    </w:p>
    <w:p w:rsidR="00A60BB8" w:rsidRPr="00A60BB8" w:rsidRDefault="00A60BB8" w:rsidP="00A60BB8">
      <w:pPr>
        <w:overflowPunct w:val="0"/>
        <w:autoSpaceDE w:val="0"/>
        <w:jc w:val="both"/>
        <w:textAlignment w:val="baseline"/>
        <w:rPr>
          <w:rFonts w:ascii="Arial" w:eastAsia="Arial" w:hAnsi="Arial" w:cs="Arial"/>
          <w:sz w:val="22"/>
          <w:szCs w:val="20"/>
          <w:lang w:eastAsia="it-IT"/>
        </w:rPr>
      </w:pPr>
      <w:r w:rsidRPr="00A60BB8">
        <w:rPr>
          <w:rFonts w:ascii="Arial" w:hAnsi="Arial" w:cs="Arial"/>
          <w:sz w:val="22"/>
          <w:szCs w:val="20"/>
          <w:lang w:eastAsia="it-IT"/>
        </w:rPr>
        <w:t>1.</w:t>
      </w:r>
      <w:r w:rsidRPr="00A60BB8">
        <w:rPr>
          <w:rFonts w:ascii="Arial" w:eastAsia="Arial" w:hAnsi="Arial" w:cs="Arial"/>
          <w:sz w:val="22"/>
          <w:szCs w:val="20"/>
          <w:lang w:eastAsia="it-IT"/>
        </w:rPr>
        <w:t xml:space="preserve"> </w:t>
      </w:r>
      <w:r w:rsidRPr="00A60BB8">
        <w:rPr>
          <w:rFonts w:ascii="Arial" w:hAnsi="Arial" w:cs="Arial"/>
          <w:sz w:val="22"/>
          <w:szCs w:val="20"/>
          <w:lang w:eastAsia="it-IT"/>
        </w:rPr>
        <w:t>CONTENUTI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DISCIPLINARI</w:t>
      </w:r>
      <w:r w:rsidRPr="00A60BB8">
        <w:rPr>
          <w:rFonts w:ascii="Arial" w:eastAsia="Arial" w:hAnsi="Arial" w:cs="Arial"/>
          <w:sz w:val="22"/>
          <w:szCs w:val="20"/>
          <w:lang w:eastAsia="it-IT"/>
        </w:rPr>
        <w:t xml:space="preserve"> </w:t>
      </w:r>
      <w:r w:rsidRPr="00A60BB8">
        <w:rPr>
          <w:rFonts w:ascii="Arial" w:hAnsi="Arial" w:cs="Arial"/>
          <w:sz w:val="22"/>
          <w:szCs w:val="20"/>
          <w:u w:val="single"/>
          <w:lang w:eastAsia="it-IT"/>
        </w:rPr>
        <w:t>MINIMI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ESPOSTI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PER</w:t>
      </w:r>
      <w:r w:rsidRPr="00A60BB8">
        <w:rPr>
          <w:rFonts w:ascii="Arial" w:eastAsia="Arial" w:hAnsi="Arial" w:cs="Arial"/>
          <w:sz w:val="22"/>
          <w:szCs w:val="20"/>
          <w:lang w:eastAsia="it-IT"/>
        </w:rPr>
        <w:t xml:space="preserve"> </w:t>
      </w:r>
      <w:r w:rsidRPr="00A60BB8">
        <w:rPr>
          <w:rFonts w:ascii="Arial" w:hAnsi="Arial" w:cs="Arial"/>
          <w:sz w:val="22"/>
          <w:szCs w:val="20"/>
          <w:lang w:eastAsia="it-IT"/>
        </w:rPr>
        <w:t>MODULI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w:t>
      </w:r>
      <w:r w:rsidRPr="00A60BB8">
        <w:rPr>
          <w:rFonts w:ascii="Arial" w:eastAsia="Arial" w:hAnsi="Arial" w:cs="Arial"/>
          <w:sz w:val="22"/>
          <w:szCs w:val="20"/>
          <w:lang w:eastAsia="it-IT"/>
        </w:rPr>
        <w:t xml:space="preserve"> </w:t>
      </w:r>
      <w:r w:rsidRPr="00A60BB8">
        <w:rPr>
          <w:rFonts w:ascii="Arial" w:hAnsi="Arial" w:cs="Arial"/>
          <w:sz w:val="22"/>
          <w:szCs w:val="20"/>
          <w:lang w:eastAsia="it-IT"/>
        </w:rPr>
        <w:t>UNITÀ</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DIDATTICHE</w:t>
      </w:r>
      <w:r w:rsidRPr="00A60BB8">
        <w:rPr>
          <w:rFonts w:ascii="Arial" w:eastAsia="Arial" w:hAnsi="Arial" w:cs="Arial"/>
          <w:sz w:val="22"/>
          <w:szCs w:val="20"/>
          <w:lang w:eastAsia="it-IT"/>
        </w:rPr>
        <w:t xml:space="preserve">   </w:t>
      </w:r>
    </w:p>
    <w:p w:rsidR="00A60BB8" w:rsidRPr="00A60BB8" w:rsidRDefault="00A60BB8" w:rsidP="00A60BB8">
      <w:pPr>
        <w:overflowPunct w:val="0"/>
        <w:autoSpaceDE w:val="0"/>
        <w:jc w:val="both"/>
        <w:textAlignment w:val="baseline"/>
        <w:rPr>
          <w:sz w:val="20"/>
          <w:szCs w:val="20"/>
          <w:lang w:eastAsia="it-IT"/>
        </w:rPr>
      </w:pPr>
      <w:r w:rsidRPr="00A60BB8">
        <w:rPr>
          <w:rFonts w:ascii="Arial" w:eastAsia="Arial" w:hAnsi="Arial" w:cs="Arial"/>
          <w:sz w:val="22"/>
          <w:szCs w:val="20"/>
          <w:lang w:eastAsia="it-IT"/>
        </w:rPr>
        <w:t xml:space="preserve">    </w:t>
      </w:r>
      <w:r w:rsidRPr="00A60BB8">
        <w:rPr>
          <w:rFonts w:ascii="Arial" w:hAnsi="Arial" w:cs="Arial"/>
          <w:sz w:val="22"/>
          <w:szCs w:val="20"/>
          <w:lang w:eastAsia="it-IT"/>
        </w:rPr>
        <w:t>PERIODI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ATTUAZIONE</w:t>
      </w:r>
      <w:r w:rsidRPr="00A60BB8">
        <w:rPr>
          <w:rFonts w:ascii="Arial" w:eastAsia="Arial" w:hAnsi="Arial" w:cs="Arial"/>
          <w:sz w:val="22"/>
          <w:szCs w:val="20"/>
          <w:lang w:eastAsia="it-IT"/>
        </w:rPr>
        <w:t xml:space="preserve"> – </w:t>
      </w:r>
      <w:r w:rsidRPr="00A60BB8">
        <w:rPr>
          <w:rFonts w:ascii="Arial" w:hAnsi="Arial" w:cs="Arial"/>
          <w:sz w:val="22"/>
          <w:szCs w:val="20"/>
          <w:lang w:eastAsia="it-IT"/>
        </w:rPr>
        <w:t>DURATA</w:t>
      </w:r>
    </w:p>
    <w:p w:rsidR="00A60BB8" w:rsidRPr="00A60BB8" w:rsidRDefault="00A60BB8" w:rsidP="00A60BB8">
      <w:pPr>
        <w:overflowPunct w:val="0"/>
        <w:autoSpaceDE w:val="0"/>
        <w:jc w:val="both"/>
        <w:textAlignment w:val="baseline"/>
        <w:rPr>
          <w:sz w:val="20"/>
          <w:szCs w:val="20"/>
          <w:lang w:eastAsia="it-IT"/>
        </w:rPr>
      </w:pPr>
    </w:p>
    <w:p w:rsidR="00A60BB8" w:rsidRPr="00A60BB8" w:rsidRDefault="00A60BB8" w:rsidP="00A60BB8">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1 – Sicurezza sul lavoro </w:t>
      </w:r>
    </w:p>
    <w:p w:rsidR="00A60BB8" w:rsidRPr="00A60BB8" w:rsidRDefault="00A60BB8" w:rsidP="00A60BB8">
      <w:pPr>
        <w:rPr>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Sicurezza sul lavoro.</w:t>
      </w:r>
    </w:p>
    <w:p w:rsidR="00A60BB8" w:rsidRPr="00A60BB8" w:rsidRDefault="00A60BB8" w:rsidP="00A60BB8">
      <w:pPr>
        <w:rPr>
          <w:sz w:val="20"/>
          <w:szCs w:val="20"/>
          <w:lang w:eastAsia="it-IT"/>
        </w:rPr>
      </w:pPr>
    </w:p>
    <w:tbl>
      <w:tblPr>
        <w:tblW w:w="0" w:type="auto"/>
        <w:tblInd w:w="-152" w:type="dxa"/>
        <w:tblLayout w:type="fixed"/>
        <w:tblCellMar>
          <w:left w:w="71" w:type="dxa"/>
          <w:right w:w="71" w:type="dxa"/>
        </w:tblCellMar>
        <w:tblLook w:val="0000" w:firstRow="0" w:lastRow="0" w:firstColumn="0" w:lastColumn="0" w:noHBand="0" w:noVBand="0"/>
      </w:tblPr>
      <w:tblGrid>
        <w:gridCol w:w="1701"/>
        <w:gridCol w:w="6290"/>
        <w:gridCol w:w="1565"/>
      </w:tblGrid>
      <w:tr w:rsidR="00A60BB8" w:rsidRPr="00A60BB8" w:rsidTr="00A60BB8">
        <w:trPr>
          <w:trHeight w:val="501"/>
        </w:trPr>
        <w:tc>
          <w:tcPr>
            <w:tcW w:w="1701"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sz w:val="20"/>
                <w:szCs w:val="20"/>
                <w:lang w:eastAsia="it-IT"/>
              </w:rPr>
            </w:pPr>
          </w:p>
        </w:tc>
        <w:tc>
          <w:tcPr>
            <w:tcW w:w="6290" w:type="dxa"/>
            <w:tcBorders>
              <w:top w:val="single" w:sz="8" w:space="0" w:color="000000"/>
              <w:left w:val="single" w:sz="4"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565" w:type="dxa"/>
            <w:tcBorders>
              <w:top w:val="single" w:sz="8" w:space="0" w:color="000000"/>
              <w:left w:val="single" w:sz="4"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b/>
                <w:i/>
                <w:color w:val="FF0000"/>
                <w:sz w:val="20"/>
                <w:szCs w:val="20"/>
                <w:u w:val="single"/>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4" w:space="0" w:color="000000"/>
              <w:left w:val="single" w:sz="8" w:space="0" w:color="000000"/>
              <w:bottom w:val="single" w:sz="8" w:space="0" w:color="000000"/>
            </w:tcBorders>
            <w:shd w:val="clear" w:color="auto" w:fill="auto"/>
          </w:tcPr>
          <w:p w:rsidR="00A60BB8" w:rsidRPr="00A60BB8" w:rsidRDefault="00A60BB8" w:rsidP="00A60BB8">
            <w:pPr>
              <w:snapToGrid w:val="0"/>
              <w:rPr>
                <w:rFonts w:ascii="Arial" w:hAnsi="Arial" w:cs="Arial"/>
                <w:b/>
                <w:i/>
                <w:color w:val="FF0000"/>
                <w:sz w:val="20"/>
                <w:szCs w:val="20"/>
                <w:u w:val="single"/>
                <w:lang w:eastAsia="it-IT"/>
              </w:rPr>
            </w:pPr>
          </w:p>
        </w:tc>
        <w:tc>
          <w:tcPr>
            <w:tcW w:w="6290" w:type="dxa"/>
            <w:tcBorders>
              <w:top w:val="single" w:sz="4" w:space="0" w:color="000000"/>
              <w:left w:val="single" w:sz="4" w:space="0" w:color="000000"/>
              <w:bottom w:val="single" w:sz="8" w:space="0" w:color="000000"/>
            </w:tcBorders>
            <w:shd w:val="clear" w:color="auto" w:fill="auto"/>
          </w:tcPr>
          <w:p w:rsidR="00A60BB8" w:rsidRPr="00A60BB8" w:rsidRDefault="00A60BB8" w:rsidP="00A60BB8">
            <w:pPr>
              <w:widowControl w:val="0"/>
              <w:numPr>
                <w:ilvl w:val="0"/>
                <w:numId w:val="4"/>
              </w:numPr>
              <w:suppressAutoHyphens w:val="0"/>
              <w:snapToGrid w:val="0"/>
              <w:ind w:left="283" w:hanging="283"/>
              <w:rPr>
                <w:rFonts w:ascii="Arial" w:hAnsi="Arial" w:cs="Arial"/>
                <w:sz w:val="20"/>
                <w:szCs w:val="20"/>
                <w:lang w:eastAsia="it-IT"/>
              </w:rPr>
            </w:pPr>
            <w:r w:rsidRPr="00A60BB8">
              <w:rPr>
                <w:rFonts w:ascii="Arial" w:eastAsia="Arial" w:hAnsi="Arial" w:cs="Arial"/>
                <w:sz w:val="20"/>
                <w:szCs w:val="20"/>
                <w:lang w:eastAsia="it-IT"/>
              </w:rPr>
              <w:t>Formazione e informazione degli studenti equiparati a lavoratori sui rischi specifici del laboratorio e sulle specifiche mansioni.</w:t>
            </w:r>
          </w:p>
        </w:tc>
        <w:tc>
          <w:tcPr>
            <w:tcW w:w="1565" w:type="dxa"/>
            <w:tcBorders>
              <w:top w:val="single" w:sz="4" w:space="0" w:color="000000"/>
              <w:left w:val="single" w:sz="4" w:space="0" w:color="000000"/>
              <w:bottom w:val="single" w:sz="8" w:space="0" w:color="000000"/>
              <w:right w:val="single" w:sz="8" w:space="0" w:color="000000"/>
            </w:tcBorders>
            <w:shd w:val="clear" w:color="auto" w:fill="auto"/>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Ottobre</w:t>
            </w:r>
          </w:p>
          <w:p w:rsidR="00A60BB8" w:rsidRPr="00A60BB8" w:rsidRDefault="00A60BB8" w:rsidP="00A60BB8">
            <w:pPr>
              <w:rPr>
                <w:sz w:val="20"/>
                <w:szCs w:val="20"/>
                <w:lang w:eastAsia="it-IT"/>
              </w:rPr>
            </w:pPr>
            <w:r w:rsidRPr="00A60BB8">
              <w:rPr>
                <w:rFonts w:ascii="Arial" w:hAnsi="Arial" w:cs="Arial"/>
                <w:sz w:val="20"/>
                <w:szCs w:val="20"/>
                <w:lang w:eastAsia="it-IT"/>
              </w:rPr>
              <w:t>(2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18" w:space="1" w:color="000000"/>
          <w:left w:val="single" w:sz="18" w:space="1" w:color="000000"/>
          <w:bottom w:val="single" w:sz="18" w:space="1" w:color="000000"/>
          <w:right w:val="single" w:sz="18" w:space="1" w:color="000000"/>
        </w:pBdr>
        <w:shd w:val="clear" w:color="auto" w:fill="CCCCCC"/>
        <w:tabs>
          <w:tab w:val="clear" w:pos="1152"/>
          <w:tab w:val="num" w:pos="0"/>
        </w:tabs>
        <w:overflowPunct w:val="0"/>
        <w:autoSpaceDE w:val="0"/>
        <w:ind w:left="0" w:right="2834" w:firstLine="0"/>
        <w:jc w:val="both"/>
        <w:textAlignment w:val="baseline"/>
        <w:outlineLvl w:val="5"/>
        <w:rPr>
          <w:rFonts w:ascii="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2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Idrostatica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Idrodinamica</w:t>
      </w:r>
      <w:r w:rsidRPr="00A60BB8">
        <w:rPr>
          <w:rFonts w:ascii="Arial" w:eastAsia="Arial" w:hAnsi="Arial" w:cs="Arial"/>
          <w:b/>
          <w:sz w:val="20"/>
          <w:szCs w:val="20"/>
          <w:lang w:eastAsia="it-IT"/>
        </w:rPr>
        <w:t xml:space="preserve">              </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generalità-leggi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idrostatica-idrodinamica</w:t>
      </w:r>
    </w:p>
    <w:p w:rsidR="00A60BB8" w:rsidRPr="00A60BB8" w:rsidRDefault="00A60BB8" w:rsidP="00A60BB8">
      <w:pPr>
        <w:jc w:val="both"/>
        <w:rPr>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moto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liquidi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in</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pressione</w:t>
      </w:r>
    </w:p>
    <w:p w:rsidR="00A60BB8" w:rsidRPr="00A60BB8" w:rsidRDefault="00A60BB8" w:rsidP="00A60BB8">
      <w:pPr>
        <w:jc w:val="both"/>
        <w:rPr>
          <w:sz w:val="20"/>
          <w:szCs w:val="20"/>
          <w:lang w:eastAsia="it-IT"/>
        </w:rPr>
      </w:pPr>
    </w:p>
    <w:tbl>
      <w:tblPr>
        <w:tblW w:w="0" w:type="auto"/>
        <w:tblInd w:w="-176" w:type="dxa"/>
        <w:tblLayout w:type="fixed"/>
        <w:tblCellMar>
          <w:left w:w="71" w:type="dxa"/>
          <w:right w:w="71" w:type="dxa"/>
        </w:tblCellMar>
        <w:tblLook w:val="0000" w:firstRow="0" w:lastRow="0" w:firstColumn="0" w:lastColumn="0" w:noHBand="0" w:noVBand="0"/>
      </w:tblPr>
      <w:tblGrid>
        <w:gridCol w:w="1701"/>
        <w:gridCol w:w="6290"/>
        <w:gridCol w:w="162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2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rPr>
          <w:trHeight w:val="3570"/>
        </w:trPr>
        <w:tc>
          <w:tcPr>
            <w:tcW w:w="1701" w:type="dxa"/>
            <w:tcBorders>
              <w:top w:val="single" w:sz="6" w:space="0" w:color="000000"/>
              <w:left w:val="single" w:sz="18" w:space="0" w:color="000000"/>
              <w:bottom w:val="single" w:sz="6" w:space="0" w:color="000000"/>
            </w:tcBorders>
            <w:shd w:val="clear" w:color="auto" w:fill="auto"/>
          </w:tcPr>
          <w:p w:rsidR="00A60BB8" w:rsidRPr="00A60BB8" w:rsidRDefault="00A60BB8" w:rsidP="00A60BB8">
            <w:pPr>
              <w:snapToGrid w:val="0"/>
              <w:ind w:left="283"/>
              <w:rPr>
                <w:rFonts w:ascii="Arial" w:hAnsi="Arial" w:cs="Arial"/>
                <w:sz w:val="20"/>
                <w:szCs w:val="20"/>
                <w:lang w:eastAsia="it-IT"/>
              </w:rPr>
            </w:pPr>
          </w:p>
        </w:tc>
        <w:tc>
          <w:tcPr>
            <w:tcW w:w="6290" w:type="dxa"/>
            <w:tcBorders>
              <w:top w:val="single" w:sz="6" w:space="0" w:color="000000"/>
              <w:left w:val="single" w:sz="6" w:space="0" w:color="000000"/>
              <w:bottom w:val="single" w:sz="4" w:space="0" w:color="000000"/>
            </w:tcBorders>
            <w:shd w:val="clear" w:color="auto" w:fill="auto"/>
          </w:tcPr>
          <w:p w:rsidR="00A60BB8" w:rsidRPr="00A60BB8" w:rsidRDefault="00A60BB8" w:rsidP="00A60BB8">
            <w:pPr>
              <w:widowControl w:val="0"/>
              <w:numPr>
                <w:ilvl w:val="0"/>
                <w:numId w:val="8"/>
              </w:numPr>
              <w:snapToGrid w:val="0"/>
              <w:ind w:left="283" w:hanging="283"/>
              <w:rPr>
                <w:rFonts w:ascii="Arial" w:hAnsi="Arial" w:cs="Arial"/>
                <w:sz w:val="20"/>
                <w:szCs w:val="20"/>
                <w:lang w:eastAsia="it-IT"/>
              </w:rPr>
            </w:pPr>
            <w:r w:rsidRPr="00A60BB8">
              <w:rPr>
                <w:rFonts w:ascii="Arial" w:hAnsi="Arial" w:cs="Arial"/>
                <w:sz w:val="20"/>
                <w:szCs w:val="20"/>
                <w:lang w:eastAsia="it-IT"/>
              </w:rPr>
              <w:t>pressione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idrostatica</w:t>
            </w:r>
          </w:p>
          <w:p w:rsidR="00A60BB8" w:rsidRPr="00A60BB8" w:rsidRDefault="00A60BB8" w:rsidP="00A60BB8">
            <w:pPr>
              <w:widowControl w:val="0"/>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pressione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assoluta</w:t>
            </w:r>
          </w:p>
          <w:p w:rsidR="00A60BB8" w:rsidRPr="00A60BB8" w:rsidRDefault="00A60BB8" w:rsidP="00A60BB8">
            <w:pPr>
              <w:widowControl w:val="0"/>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principio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Pascal</w:t>
            </w:r>
          </w:p>
          <w:p w:rsidR="00A60BB8" w:rsidRPr="00A60BB8" w:rsidRDefault="00A60BB8" w:rsidP="00A60BB8">
            <w:pPr>
              <w:widowControl w:val="0"/>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spinta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su</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superficie</w:t>
            </w:r>
          </w:p>
          <w:p w:rsidR="00A60BB8" w:rsidRPr="00A60BB8" w:rsidRDefault="00A60BB8" w:rsidP="00A60BB8">
            <w:pPr>
              <w:widowControl w:val="0"/>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principio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Archimede</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def.</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unit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misura</w:t>
            </w:r>
            <w:r w:rsidRPr="00A60BB8">
              <w:rPr>
                <w:rFonts w:ascii="Arial" w:eastAsia="Arial" w:hAnsi="Arial" w:cs="Arial"/>
                <w:sz w:val="20"/>
                <w:szCs w:val="20"/>
                <w:lang w:eastAsia="it-IT"/>
              </w:rPr>
              <w:t xml:space="preserve">  </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regime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vena</w:t>
            </w:r>
            <w:r w:rsidRPr="00A60BB8">
              <w:rPr>
                <w:rFonts w:ascii="Arial" w:eastAsia="Arial" w:hAnsi="Arial" w:cs="Arial"/>
                <w:sz w:val="20"/>
                <w:szCs w:val="20"/>
                <w:lang w:eastAsia="it-IT"/>
              </w:rPr>
              <w:t xml:space="preserve">       </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equazione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continuità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portata</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equazione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Bernoulli</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principio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Torricelli</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influenza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degli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attriti</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resistenze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distribuite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localizzate</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misure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pressione</w:t>
            </w:r>
          </w:p>
          <w:p w:rsidR="00A60BB8" w:rsidRPr="00A60BB8" w:rsidRDefault="00A60BB8" w:rsidP="00A60BB8">
            <w:pPr>
              <w:numPr>
                <w:ilvl w:val="0"/>
                <w:numId w:val="9"/>
              </w:numPr>
              <w:ind w:left="283" w:hanging="283"/>
              <w:rPr>
                <w:rFonts w:ascii="Arial" w:hAnsi="Arial" w:cs="Arial"/>
                <w:sz w:val="18"/>
                <w:szCs w:val="20"/>
                <w:lang w:eastAsia="it-IT"/>
              </w:rPr>
            </w:pPr>
            <w:r w:rsidRPr="00A60BB8">
              <w:rPr>
                <w:rFonts w:ascii="Arial" w:hAnsi="Arial" w:cs="Arial"/>
                <w:sz w:val="20"/>
                <w:szCs w:val="20"/>
                <w:lang w:eastAsia="it-IT"/>
              </w:rPr>
              <w:t>misure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portata</w:t>
            </w:r>
            <w:r w:rsidRPr="00A60BB8">
              <w:rPr>
                <w:rFonts w:ascii="Arial" w:eastAsia="Arial" w:hAnsi="Arial" w:cs="Arial"/>
                <w:sz w:val="20"/>
                <w:szCs w:val="20"/>
                <w:lang w:eastAsia="it-IT"/>
              </w:rPr>
              <w:t xml:space="preserve">                </w:t>
            </w:r>
          </w:p>
        </w:tc>
        <w:tc>
          <w:tcPr>
            <w:tcW w:w="1620" w:type="dxa"/>
            <w:tcBorders>
              <w:top w:val="single" w:sz="6" w:space="0" w:color="000000"/>
              <w:left w:val="single" w:sz="6" w:space="0" w:color="000000"/>
              <w:bottom w:val="single" w:sz="6" w:space="0" w:color="000000"/>
              <w:right w:val="single" w:sz="18" w:space="0" w:color="000000"/>
            </w:tcBorders>
            <w:shd w:val="clear" w:color="auto" w:fill="auto"/>
          </w:tcPr>
          <w:p w:rsidR="00A60BB8" w:rsidRPr="00A60BB8" w:rsidRDefault="00A60BB8" w:rsidP="00A60BB8">
            <w:pPr>
              <w:snapToGrid w:val="0"/>
              <w:rPr>
                <w:rFonts w:ascii="Arial" w:hAnsi="Arial" w:cs="Arial"/>
                <w:sz w:val="18"/>
                <w:szCs w:val="20"/>
                <w:lang w:eastAsia="it-IT"/>
              </w:rPr>
            </w:pPr>
          </w:p>
          <w:p w:rsidR="00A60BB8" w:rsidRPr="00A60BB8" w:rsidRDefault="00A60BB8" w:rsidP="00A60BB8">
            <w:pPr>
              <w:rPr>
                <w:rFonts w:ascii="Arial" w:hAnsi="Arial" w:cs="Arial"/>
                <w:sz w:val="18"/>
                <w:szCs w:val="20"/>
                <w:lang w:eastAsia="it-IT"/>
              </w:rPr>
            </w:pPr>
            <w:r w:rsidRPr="00A60BB8">
              <w:rPr>
                <w:rFonts w:ascii="Arial" w:eastAsia="Arial" w:hAnsi="Arial" w:cs="Arial"/>
                <w:sz w:val="18"/>
                <w:szCs w:val="20"/>
                <w:lang w:eastAsia="it-IT"/>
              </w:rPr>
              <w:t xml:space="preserve">  </w:t>
            </w:r>
          </w:p>
          <w:p w:rsidR="00A60BB8" w:rsidRPr="00A60BB8" w:rsidRDefault="00A60BB8" w:rsidP="00A60BB8">
            <w:pPr>
              <w:rPr>
                <w:rFonts w:ascii="Arial" w:hAnsi="Arial" w:cs="Arial"/>
                <w:sz w:val="18"/>
                <w:szCs w:val="20"/>
                <w:lang w:eastAsia="it-IT"/>
              </w:rPr>
            </w:pPr>
          </w:p>
          <w:p w:rsidR="00A60BB8" w:rsidRPr="00A60BB8" w:rsidRDefault="00A60BB8" w:rsidP="00A60BB8">
            <w:pPr>
              <w:rPr>
                <w:rFonts w:ascii="Arial" w:hAnsi="Arial" w:cs="Arial"/>
                <w:sz w:val="18"/>
                <w:szCs w:val="20"/>
                <w:lang w:eastAsia="it-IT"/>
              </w:rPr>
            </w:pPr>
          </w:p>
          <w:p w:rsidR="00A60BB8" w:rsidRPr="00A60BB8" w:rsidRDefault="00A60BB8" w:rsidP="00A60BB8">
            <w:pPr>
              <w:rPr>
                <w:rFonts w:ascii="Arial" w:hAnsi="Arial" w:cs="Arial"/>
                <w:sz w:val="18"/>
                <w:szCs w:val="20"/>
                <w:lang w:eastAsia="it-IT"/>
              </w:rPr>
            </w:pPr>
          </w:p>
          <w:p w:rsidR="00A60BB8" w:rsidRPr="00A60BB8" w:rsidRDefault="00A60BB8" w:rsidP="00A60BB8">
            <w:pPr>
              <w:rPr>
                <w:rFonts w:ascii="Arial" w:hAnsi="Arial" w:cs="Arial"/>
                <w:sz w:val="18"/>
                <w:szCs w:val="20"/>
                <w:lang w:eastAsia="it-IT"/>
              </w:rPr>
            </w:pPr>
          </w:p>
          <w:p w:rsidR="00A60BB8" w:rsidRPr="00A60BB8" w:rsidRDefault="00A60BB8" w:rsidP="00A60BB8">
            <w:pPr>
              <w:rPr>
                <w:rFonts w:ascii="Arial" w:hAnsi="Arial" w:cs="Arial"/>
                <w:sz w:val="18"/>
                <w:szCs w:val="20"/>
                <w:lang w:eastAsia="it-IT"/>
              </w:rPr>
            </w:pPr>
          </w:p>
          <w:p w:rsidR="00A60BB8" w:rsidRPr="00A60BB8" w:rsidRDefault="00A60BB8" w:rsidP="00A60BB8">
            <w:pPr>
              <w:rPr>
                <w:rFonts w:ascii="Arial" w:eastAsia="Arial" w:hAnsi="Arial" w:cs="Arial"/>
                <w:sz w:val="18"/>
                <w:szCs w:val="20"/>
                <w:lang w:val="en-US" w:eastAsia="it-IT"/>
              </w:rPr>
            </w:pPr>
            <w:r w:rsidRPr="00A60BB8">
              <w:rPr>
                <w:rFonts w:ascii="Arial" w:eastAsia="Arial" w:hAnsi="Arial" w:cs="Arial"/>
                <w:sz w:val="18"/>
                <w:szCs w:val="20"/>
                <w:lang w:eastAsia="it-IT"/>
              </w:rPr>
              <w:t xml:space="preserve">  </w:t>
            </w:r>
            <w:r w:rsidRPr="00A60BB8">
              <w:rPr>
                <w:rFonts w:ascii="Arial" w:hAnsi="Arial" w:cs="Arial"/>
                <w:sz w:val="18"/>
                <w:szCs w:val="20"/>
                <w:lang w:val="en-US" w:eastAsia="it-IT"/>
              </w:rPr>
              <w:t>Sett.</w:t>
            </w:r>
            <w:r w:rsidRPr="00A60BB8">
              <w:rPr>
                <w:rFonts w:ascii="Arial" w:eastAsia="Arial" w:hAnsi="Arial" w:cs="Arial"/>
                <w:sz w:val="18"/>
                <w:szCs w:val="20"/>
                <w:lang w:val="en-US" w:eastAsia="it-IT"/>
              </w:rPr>
              <w:t xml:space="preserve"> </w:t>
            </w:r>
            <w:r w:rsidRPr="00A60BB8">
              <w:rPr>
                <w:rFonts w:ascii="Arial" w:hAnsi="Arial" w:cs="Arial"/>
                <w:sz w:val="18"/>
                <w:szCs w:val="20"/>
                <w:lang w:val="en-US" w:eastAsia="it-IT"/>
              </w:rPr>
              <w:t>-Ott.</w:t>
            </w:r>
          </w:p>
          <w:p w:rsidR="00A60BB8" w:rsidRPr="00A60BB8" w:rsidRDefault="00A60BB8" w:rsidP="00A60BB8">
            <w:pPr>
              <w:rPr>
                <w:sz w:val="20"/>
                <w:szCs w:val="20"/>
                <w:lang w:eastAsia="it-IT"/>
              </w:rPr>
            </w:pPr>
            <w:r w:rsidRPr="00A60BB8">
              <w:rPr>
                <w:rFonts w:ascii="Arial" w:eastAsia="Arial" w:hAnsi="Arial" w:cs="Arial"/>
                <w:sz w:val="18"/>
                <w:szCs w:val="20"/>
                <w:lang w:val="en-US" w:eastAsia="it-IT"/>
              </w:rPr>
              <w:t xml:space="preserve">   </w:t>
            </w:r>
            <w:r w:rsidRPr="00A60BB8">
              <w:rPr>
                <w:rFonts w:ascii="Arial" w:hAnsi="Arial" w:cs="Arial"/>
                <w:sz w:val="18"/>
                <w:szCs w:val="20"/>
                <w:lang w:val="en-US" w:eastAsia="it-IT"/>
              </w:rPr>
              <w:t>( 8 ore)</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pBdr>
          <w:top w:val="single" w:sz="18" w:space="0" w:color="000000"/>
          <w:left w:val="single" w:sz="18" w:space="1" w:color="000000"/>
          <w:bottom w:val="single" w:sz="18" w:space="1" w:color="000000"/>
          <w:right w:val="single" w:sz="18" w:space="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3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:STATICA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1</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sistemi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misura</w:t>
      </w:r>
      <w:r w:rsidRPr="00A60BB8">
        <w:rPr>
          <w:rFonts w:ascii="Arial" w:eastAsia="Arial" w:hAnsi="Arial" w:cs="Arial"/>
          <w:sz w:val="18"/>
          <w:szCs w:val="20"/>
          <w:lang w:eastAsia="it-IT"/>
        </w:rPr>
        <w:t xml:space="preserve"> ,  unità di misura</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forze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sistemi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forze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momenti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delle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forze</w:t>
      </w:r>
    </w:p>
    <w:p w:rsidR="00A60BB8" w:rsidRPr="00A60BB8" w:rsidRDefault="00A60BB8" w:rsidP="00A60BB8">
      <w:pPr>
        <w:rPr>
          <w:rFonts w:ascii="Arial" w:eastAsia="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n°4</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sistemi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forze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equivalenti</w:t>
      </w:r>
    </w:p>
    <w:p w:rsidR="00A60BB8" w:rsidRPr="00A60BB8" w:rsidRDefault="00A60BB8" w:rsidP="00A60BB8">
      <w:pPr>
        <w:rPr>
          <w:rFonts w:ascii="Arial" w:eastAsia="Arial" w:hAnsi="Arial" w:cs="Arial"/>
          <w:sz w:val="18"/>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equilibrio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sistemi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forze</w:t>
      </w:r>
    </w:p>
    <w:p w:rsidR="00A60BB8" w:rsidRPr="00A60BB8" w:rsidRDefault="00A60BB8" w:rsidP="00A60BB8">
      <w:pPr>
        <w:rPr>
          <w:sz w:val="20"/>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equazioni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cardinali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della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statica</w:t>
      </w:r>
    </w:p>
    <w:p w:rsidR="00A60BB8" w:rsidRPr="00A60BB8" w:rsidRDefault="00A60BB8" w:rsidP="00A60BB8">
      <w:pPr>
        <w:rPr>
          <w:sz w:val="20"/>
          <w:szCs w:val="20"/>
          <w:lang w:eastAsia="it-IT"/>
        </w:rPr>
      </w:pPr>
    </w:p>
    <w:tbl>
      <w:tblPr>
        <w:tblW w:w="0" w:type="auto"/>
        <w:tblInd w:w="-176" w:type="dxa"/>
        <w:tblLayout w:type="fixed"/>
        <w:tblCellMar>
          <w:left w:w="71" w:type="dxa"/>
          <w:right w:w="71" w:type="dxa"/>
        </w:tblCellMar>
        <w:tblLook w:val="0000" w:firstRow="0" w:lastRow="0" w:firstColumn="0" w:lastColumn="0" w:noHBand="0" w:noVBand="0"/>
      </w:tblPr>
      <w:tblGrid>
        <w:gridCol w:w="1701"/>
        <w:gridCol w:w="6290"/>
        <w:gridCol w:w="162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2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ind w:left="283"/>
              <w:rPr>
                <w:rFonts w:ascii="Arial" w:hAnsi="Arial" w:cs="Arial"/>
                <w:sz w:val="20"/>
                <w:szCs w:val="20"/>
                <w:lang w:eastAsia="it-IT"/>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numPr>
                <w:ilvl w:val="0"/>
                <w:numId w:val="8"/>
              </w:numPr>
              <w:snapToGrid w:val="0"/>
              <w:ind w:left="283" w:hanging="283"/>
              <w:jc w:val="both"/>
              <w:rPr>
                <w:rFonts w:ascii="Arial" w:hAnsi="Arial" w:cs="Arial"/>
                <w:sz w:val="20"/>
                <w:szCs w:val="20"/>
                <w:lang w:eastAsia="it-IT"/>
              </w:rPr>
            </w:pPr>
            <w:r w:rsidRPr="00A60BB8">
              <w:rPr>
                <w:rFonts w:ascii="Arial" w:hAnsi="Arial" w:cs="Arial"/>
                <w:sz w:val="20"/>
                <w:szCs w:val="20"/>
                <w:lang w:eastAsia="it-IT"/>
              </w:rPr>
              <w:t>richiami,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fattori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conversione</w:t>
            </w:r>
            <w:r w:rsidRPr="00A60BB8">
              <w:rPr>
                <w:rFonts w:ascii="Arial" w:eastAsia="Arial" w:hAnsi="Arial" w:cs="Arial"/>
                <w:sz w:val="20"/>
                <w:szCs w:val="20"/>
                <w:lang w:eastAsia="it-IT"/>
              </w:rPr>
              <w:t xml:space="preserve">   </w:t>
            </w:r>
          </w:p>
          <w:p w:rsidR="00A60BB8" w:rsidRPr="00A60BB8" w:rsidRDefault="00A60BB8" w:rsidP="00A60BB8">
            <w:pPr>
              <w:numPr>
                <w:ilvl w:val="0"/>
                <w:numId w:val="8"/>
              </w:numPr>
              <w:ind w:left="283" w:hanging="283"/>
              <w:jc w:val="both"/>
              <w:rPr>
                <w:rFonts w:ascii="Arial" w:hAnsi="Arial" w:cs="Arial"/>
                <w:sz w:val="20"/>
                <w:szCs w:val="20"/>
                <w:lang w:eastAsia="it-IT"/>
              </w:rPr>
            </w:pPr>
            <w:r w:rsidRPr="00A60BB8">
              <w:rPr>
                <w:rFonts w:ascii="Arial" w:hAnsi="Arial" w:cs="Arial"/>
                <w:sz w:val="20"/>
                <w:szCs w:val="20"/>
                <w:lang w:eastAsia="it-IT"/>
              </w:rPr>
              <w:t>concetto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forza</w:t>
            </w:r>
          </w:p>
          <w:p w:rsidR="00A60BB8" w:rsidRPr="00A60BB8" w:rsidRDefault="00A60BB8" w:rsidP="00A60BB8">
            <w:pPr>
              <w:numPr>
                <w:ilvl w:val="0"/>
                <w:numId w:val="8"/>
              </w:numPr>
              <w:ind w:left="283" w:hanging="283"/>
              <w:jc w:val="both"/>
              <w:rPr>
                <w:rFonts w:ascii="Arial" w:hAnsi="Arial" w:cs="Arial"/>
                <w:sz w:val="20"/>
                <w:szCs w:val="20"/>
                <w:lang w:eastAsia="it-IT"/>
              </w:rPr>
            </w:pPr>
            <w:r w:rsidRPr="00A60BB8">
              <w:rPr>
                <w:rFonts w:ascii="Arial" w:hAnsi="Arial" w:cs="Arial"/>
                <w:sz w:val="20"/>
                <w:szCs w:val="20"/>
                <w:lang w:eastAsia="it-IT"/>
              </w:rPr>
              <w:t>composizione.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forze</w:t>
            </w:r>
            <w:r w:rsidRPr="00A60BB8">
              <w:rPr>
                <w:rFonts w:ascii="Arial" w:eastAsia="Arial" w:hAnsi="Arial" w:cs="Arial"/>
                <w:sz w:val="20"/>
                <w:szCs w:val="20"/>
                <w:lang w:eastAsia="it-IT"/>
              </w:rPr>
              <w:t xml:space="preserve">    </w:t>
            </w:r>
          </w:p>
          <w:p w:rsidR="00A60BB8" w:rsidRPr="00A60BB8" w:rsidRDefault="00A60BB8" w:rsidP="00A60BB8">
            <w:pPr>
              <w:numPr>
                <w:ilvl w:val="0"/>
                <w:numId w:val="8"/>
              </w:numPr>
              <w:ind w:left="283" w:hanging="283"/>
              <w:jc w:val="both"/>
              <w:rPr>
                <w:rFonts w:ascii="Arial" w:hAnsi="Arial" w:cs="Arial"/>
                <w:sz w:val="20"/>
                <w:szCs w:val="20"/>
                <w:lang w:eastAsia="it-IT"/>
              </w:rPr>
            </w:pPr>
            <w:r w:rsidRPr="00A60BB8">
              <w:rPr>
                <w:rFonts w:ascii="Arial" w:hAnsi="Arial" w:cs="Arial"/>
                <w:sz w:val="20"/>
                <w:szCs w:val="20"/>
                <w:lang w:eastAsia="it-IT"/>
              </w:rPr>
              <w:t>scomposizione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forza</w:t>
            </w:r>
            <w:r w:rsidRPr="00A60BB8">
              <w:rPr>
                <w:rFonts w:ascii="Arial" w:eastAsia="Arial" w:hAnsi="Arial" w:cs="Arial"/>
                <w:sz w:val="20"/>
                <w:szCs w:val="20"/>
                <w:lang w:eastAsia="it-IT"/>
              </w:rPr>
              <w:t xml:space="preserve">  </w:t>
            </w:r>
          </w:p>
          <w:p w:rsidR="00A60BB8" w:rsidRPr="00A60BB8" w:rsidRDefault="00A60BB8" w:rsidP="00A60BB8">
            <w:pPr>
              <w:numPr>
                <w:ilvl w:val="0"/>
                <w:numId w:val="8"/>
              </w:numPr>
              <w:ind w:left="283" w:hanging="283"/>
              <w:jc w:val="both"/>
              <w:rPr>
                <w:rFonts w:ascii="Arial" w:hAnsi="Arial" w:cs="Arial"/>
                <w:sz w:val="20"/>
                <w:szCs w:val="20"/>
                <w:lang w:eastAsia="it-IT"/>
              </w:rPr>
            </w:pPr>
            <w:r w:rsidRPr="00A60BB8">
              <w:rPr>
                <w:rFonts w:ascii="Arial" w:hAnsi="Arial" w:cs="Arial"/>
                <w:sz w:val="20"/>
                <w:szCs w:val="20"/>
                <w:lang w:eastAsia="it-IT"/>
              </w:rPr>
              <w:t>teorema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Varignon</w:t>
            </w:r>
            <w:r w:rsidRPr="00A60BB8">
              <w:rPr>
                <w:rFonts w:ascii="Arial" w:eastAsia="Arial" w:hAnsi="Arial" w:cs="Arial"/>
                <w:sz w:val="20"/>
                <w:szCs w:val="20"/>
                <w:lang w:eastAsia="it-IT"/>
              </w:rPr>
              <w:t xml:space="preserve">     </w:t>
            </w:r>
          </w:p>
          <w:p w:rsidR="00A60BB8" w:rsidRPr="00A60BB8" w:rsidRDefault="00A60BB8" w:rsidP="00A60BB8">
            <w:pPr>
              <w:numPr>
                <w:ilvl w:val="0"/>
                <w:numId w:val="8"/>
              </w:numPr>
              <w:ind w:left="283" w:hanging="283"/>
              <w:jc w:val="both"/>
              <w:rPr>
                <w:rFonts w:ascii="Arial" w:eastAsia="Arial" w:hAnsi="Arial" w:cs="Arial"/>
                <w:sz w:val="18"/>
                <w:szCs w:val="20"/>
                <w:lang w:eastAsia="it-IT"/>
              </w:rPr>
            </w:pPr>
            <w:r w:rsidRPr="00A60BB8">
              <w:rPr>
                <w:rFonts w:ascii="Arial" w:hAnsi="Arial" w:cs="Arial"/>
                <w:sz w:val="20"/>
                <w:szCs w:val="20"/>
                <w:lang w:eastAsia="it-IT"/>
              </w:rPr>
              <w:t>coppia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forze</w:t>
            </w:r>
          </w:p>
        </w:tc>
        <w:tc>
          <w:tcPr>
            <w:tcW w:w="162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eastAsia="Arial" w:hAnsi="Arial" w:cs="Arial"/>
                <w:sz w:val="18"/>
                <w:szCs w:val="20"/>
                <w:lang w:val="en-US" w:eastAsia="it-IT"/>
              </w:rPr>
            </w:pPr>
            <w:r w:rsidRPr="00A60BB8">
              <w:rPr>
                <w:rFonts w:ascii="Arial" w:eastAsia="Arial" w:hAnsi="Arial" w:cs="Arial"/>
                <w:sz w:val="18"/>
                <w:szCs w:val="20"/>
                <w:lang w:eastAsia="it-IT"/>
              </w:rPr>
              <w:t xml:space="preserve">    </w:t>
            </w:r>
          </w:p>
          <w:p w:rsidR="00A60BB8" w:rsidRPr="00A60BB8" w:rsidRDefault="00A60BB8" w:rsidP="00A60BB8">
            <w:pPr>
              <w:rPr>
                <w:rFonts w:ascii="Arial" w:eastAsia="Arial" w:hAnsi="Arial" w:cs="Arial"/>
                <w:sz w:val="20"/>
                <w:szCs w:val="20"/>
                <w:lang w:val="en-US" w:eastAsia="it-IT"/>
              </w:rPr>
            </w:pPr>
            <w:r w:rsidRPr="00A60BB8">
              <w:rPr>
                <w:rFonts w:ascii="Arial" w:eastAsia="Arial" w:hAnsi="Arial" w:cs="Arial"/>
                <w:sz w:val="18"/>
                <w:szCs w:val="20"/>
                <w:lang w:val="en-US" w:eastAsia="it-IT"/>
              </w:rPr>
              <w:t xml:space="preserve"> </w:t>
            </w:r>
            <w:r w:rsidRPr="00A60BB8">
              <w:rPr>
                <w:rFonts w:ascii="Arial" w:eastAsia="Arial" w:hAnsi="Arial" w:cs="Arial"/>
                <w:sz w:val="20"/>
                <w:szCs w:val="20"/>
                <w:lang w:val="en-US" w:eastAsia="it-IT"/>
              </w:rPr>
              <w:t xml:space="preserve">  </w:t>
            </w:r>
          </w:p>
          <w:p w:rsidR="00A60BB8" w:rsidRPr="00A60BB8" w:rsidRDefault="00A60BB8" w:rsidP="00A60BB8">
            <w:pPr>
              <w:rPr>
                <w:rFonts w:ascii="Arial" w:eastAsia="Arial" w:hAnsi="Arial" w:cs="Arial"/>
                <w:sz w:val="20"/>
                <w:szCs w:val="20"/>
                <w:lang w:val="en-US" w:eastAsia="it-IT"/>
              </w:rPr>
            </w:pPr>
            <w:r w:rsidRPr="00A60BB8">
              <w:rPr>
                <w:rFonts w:ascii="Arial" w:eastAsia="Arial" w:hAnsi="Arial" w:cs="Arial"/>
                <w:sz w:val="20"/>
                <w:szCs w:val="20"/>
                <w:lang w:val="en-US" w:eastAsia="it-IT"/>
              </w:rPr>
              <w:t xml:space="preserve">  </w:t>
            </w:r>
            <w:r w:rsidRPr="00A60BB8">
              <w:rPr>
                <w:rFonts w:ascii="Arial" w:hAnsi="Arial" w:cs="Arial"/>
                <w:sz w:val="20"/>
                <w:szCs w:val="20"/>
                <w:lang w:val="en-US" w:eastAsia="it-IT"/>
              </w:rPr>
              <w:t>Sett.</w:t>
            </w:r>
            <w:r w:rsidRPr="00A60BB8">
              <w:rPr>
                <w:rFonts w:ascii="Arial" w:eastAsia="Arial" w:hAnsi="Arial" w:cs="Arial"/>
                <w:sz w:val="20"/>
                <w:szCs w:val="20"/>
                <w:lang w:val="en-US" w:eastAsia="it-IT"/>
              </w:rPr>
              <w:t xml:space="preserve"> </w:t>
            </w:r>
            <w:r w:rsidRPr="00A60BB8">
              <w:rPr>
                <w:rFonts w:ascii="Arial" w:hAnsi="Arial" w:cs="Arial"/>
                <w:sz w:val="20"/>
                <w:szCs w:val="20"/>
                <w:lang w:val="en-US" w:eastAsia="it-IT"/>
              </w:rPr>
              <w:t>-Ott.</w:t>
            </w:r>
          </w:p>
          <w:p w:rsidR="00A60BB8" w:rsidRPr="00A60BB8" w:rsidRDefault="00A60BB8" w:rsidP="00A60BB8">
            <w:pPr>
              <w:rPr>
                <w:sz w:val="20"/>
                <w:szCs w:val="20"/>
                <w:lang w:eastAsia="it-IT"/>
              </w:rPr>
            </w:pPr>
            <w:r w:rsidRPr="00A60BB8">
              <w:rPr>
                <w:rFonts w:ascii="Arial" w:eastAsia="Arial" w:hAnsi="Arial" w:cs="Arial"/>
                <w:sz w:val="20"/>
                <w:szCs w:val="20"/>
                <w:lang w:val="en-US" w:eastAsia="it-IT"/>
              </w:rPr>
              <w:t xml:space="preserve">    </w:t>
            </w:r>
            <w:r w:rsidRPr="00A60BB8">
              <w:rPr>
                <w:rFonts w:ascii="Arial" w:hAnsi="Arial" w:cs="Arial"/>
                <w:sz w:val="20"/>
                <w:szCs w:val="20"/>
                <w:lang w:val="en-US" w:eastAsia="it-IT"/>
              </w:rPr>
              <w:t>( 8</w:t>
            </w:r>
            <w:r w:rsidRPr="00A60BB8">
              <w:rPr>
                <w:rFonts w:ascii="Arial" w:eastAsia="Arial" w:hAnsi="Arial" w:cs="Arial"/>
                <w:sz w:val="20"/>
                <w:szCs w:val="20"/>
                <w:lang w:val="en-US" w:eastAsia="it-IT"/>
              </w:rPr>
              <w:t xml:space="preserve"> </w:t>
            </w:r>
            <w:r w:rsidRPr="00A60BB8">
              <w:rPr>
                <w:rFonts w:ascii="Arial" w:hAnsi="Arial" w:cs="Arial"/>
                <w:sz w:val="20"/>
                <w:szCs w:val="20"/>
                <w:lang w:val="en-US" w:eastAsia="it-IT"/>
              </w:rPr>
              <w:t>ore</w:t>
            </w:r>
          </w:p>
        </w:tc>
      </w:tr>
    </w:tbl>
    <w:p w:rsidR="00A60BB8" w:rsidRPr="00A60BB8" w:rsidRDefault="00A60BB8" w:rsidP="00A60BB8">
      <w:pPr>
        <w:jc w:val="both"/>
        <w:rPr>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4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STATICA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2</w:t>
      </w:r>
    </w:p>
    <w:p w:rsidR="00A60BB8" w:rsidRPr="00A60BB8" w:rsidRDefault="00A60BB8" w:rsidP="00A60BB8">
      <w:pPr>
        <w:rPr>
          <w:rFonts w:ascii="Arial" w:eastAsia="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vincoli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reazioni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vincolari</w:t>
      </w:r>
    </w:p>
    <w:p w:rsidR="00A60BB8" w:rsidRPr="00A60BB8" w:rsidRDefault="00A60BB8" w:rsidP="00A60BB8">
      <w:pPr>
        <w:rPr>
          <w:rFonts w:ascii="Arial" w:hAnsi="Arial" w:cs="Arial"/>
          <w:sz w:val="20"/>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equilibrio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corpi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vincolati</w:t>
      </w:r>
    </w:p>
    <w:p w:rsidR="00A60BB8" w:rsidRPr="00A60BB8" w:rsidRDefault="00A60BB8" w:rsidP="00A60BB8">
      <w:pPr>
        <w:rPr>
          <w:rFonts w:ascii="Arial" w:eastAsia="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baricentri</w:t>
      </w:r>
    </w:p>
    <w:p w:rsidR="00A60BB8" w:rsidRPr="00A60BB8" w:rsidRDefault="00A60BB8" w:rsidP="00A60BB8">
      <w:pPr>
        <w:jc w:val="both"/>
        <w:rPr>
          <w:sz w:val="20"/>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momenti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statici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momenti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w:t>
      </w:r>
      <w:r w:rsidRPr="00A60BB8">
        <w:rPr>
          <w:rFonts w:ascii="Arial" w:eastAsia="Arial" w:hAnsi="Arial" w:cs="Arial"/>
          <w:sz w:val="18"/>
          <w:szCs w:val="20"/>
          <w:lang w:eastAsia="it-IT"/>
        </w:rPr>
        <w:t>’</w:t>
      </w:r>
      <w:r w:rsidRPr="00A60BB8">
        <w:rPr>
          <w:rFonts w:ascii="Arial" w:hAnsi="Arial" w:cs="Arial"/>
          <w:sz w:val="18"/>
          <w:szCs w:val="20"/>
          <w:lang w:eastAsia="it-IT"/>
        </w:rPr>
        <w:t>inerzia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figure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geometriche</w:t>
      </w:r>
    </w:p>
    <w:p w:rsidR="00A60BB8" w:rsidRPr="00A60BB8" w:rsidRDefault="00A60BB8" w:rsidP="00A60BB8">
      <w:pPr>
        <w:jc w:val="both"/>
        <w:rPr>
          <w:sz w:val="20"/>
          <w:szCs w:val="20"/>
          <w:lang w:eastAsia="it-IT"/>
        </w:rPr>
      </w:pPr>
    </w:p>
    <w:tbl>
      <w:tblPr>
        <w:tblW w:w="0" w:type="auto"/>
        <w:tblInd w:w="-176" w:type="dxa"/>
        <w:tblLayout w:type="fixed"/>
        <w:tblCellMar>
          <w:left w:w="71" w:type="dxa"/>
          <w:right w:w="71" w:type="dxa"/>
        </w:tblCellMar>
        <w:tblLook w:val="0000" w:firstRow="0" w:lastRow="0" w:firstColumn="0" w:lastColumn="0" w:noHBand="0" w:noVBand="0"/>
      </w:tblPr>
      <w:tblGrid>
        <w:gridCol w:w="1701"/>
        <w:gridCol w:w="6290"/>
        <w:gridCol w:w="162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2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rPr>
          <w:trHeight w:val="855"/>
        </w:trPr>
        <w:tc>
          <w:tcPr>
            <w:tcW w:w="1701" w:type="dxa"/>
            <w:tcBorders>
              <w:top w:val="single" w:sz="6" w:space="0" w:color="000000"/>
              <w:left w:val="single" w:sz="18" w:space="0" w:color="000000"/>
              <w:bottom w:val="single" w:sz="6" w:space="0" w:color="000000"/>
            </w:tcBorders>
            <w:shd w:val="clear" w:color="auto" w:fill="auto"/>
          </w:tcPr>
          <w:p w:rsidR="00A60BB8" w:rsidRPr="00A60BB8" w:rsidRDefault="00A60BB8" w:rsidP="00A60BB8">
            <w:pPr>
              <w:numPr>
                <w:ilvl w:val="0"/>
                <w:numId w:val="8"/>
              </w:numPr>
              <w:snapToGrid w:val="0"/>
              <w:ind w:left="283" w:hanging="283"/>
              <w:jc w:val="both"/>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3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4</w:t>
            </w:r>
          </w:p>
        </w:tc>
        <w:tc>
          <w:tcPr>
            <w:tcW w:w="6290" w:type="dxa"/>
            <w:tcBorders>
              <w:top w:val="single" w:sz="6" w:space="0" w:color="000000"/>
              <w:left w:val="single" w:sz="6" w:space="0" w:color="000000"/>
              <w:bottom w:val="single" w:sz="4" w:space="0" w:color="000000"/>
            </w:tcBorders>
            <w:shd w:val="clear" w:color="auto" w:fill="auto"/>
          </w:tcPr>
          <w:p w:rsidR="00A60BB8" w:rsidRPr="00A60BB8" w:rsidRDefault="00A60BB8" w:rsidP="00A60BB8">
            <w:pPr>
              <w:numPr>
                <w:ilvl w:val="0"/>
                <w:numId w:val="8"/>
              </w:numPr>
              <w:snapToGrid w:val="0"/>
              <w:ind w:left="283" w:hanging="283"/>
              <w:jc w:val="both"/>
              <w:rPr>
                <w:rFonts w:ascii="Arial" w:hAnsi="Arial" w:cs="Arial"/>
                <w:sz w:val="20"/>
                <w:szCs w:val="20"/>
                <w:lang w:eastAsia="it-IT"/>
              </w:rPr>
            </w:pPr>
            <w:r w:rsidRPr="00A60BB8">
              <w:rPr>
                <w:rFonts w:ascii="Arial" w:hAnsi="Arial" w:cs="Arial"/>
                <w:sz w:val="20"/>
                <w:szCs w:val="20"/>
                <w:lang w:eastAsia="it-IT"/>
              </w:rPr>
              <w:t>Equilibrio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sistema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complanari</w:t>
            </w:r>
          </w:p>
          <w:p w:rsidR="00A60BB8" w:rsidRPr="00A60BB8" w:rsidRDefault="00A60BB8" w:rsidP="00A60BB8">
            <w:pPr>
              <w:numPr>
                <w:ilvl w:val="0"/>
                <w:numId w:val="8"/>
              </w:numPr>
              <w:ind w:left="283" w:hanging="283"/>
              <w:jc w:val="both"/>
              <w:rPr>
                <w:rFonts w:ascii="Arial" w:hAnsi="Arial" w:cs="Arial"/>
                <w:sz w:val="20"/>
                <w:szCs w:val="20"/>
                <w:lang w:eastAsia="it-IT"/>
              </w:rPr>
            </w:pPr>
            <w:r w:rsidRPr="00A60BB8">
              <w:rPr>
                <w:rFonts w:ascii="Arial" w:hAnsi="Arial" w:cs="Arial"/>
                <w:sz w:val="20"/>
                <w:szCs w:val="20"/>
                <w:lang w:eastAsia="it-IT"/>
              </w:rPr>
              <w:t>Corpi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vincolati</w:t>
            </w:r>
            <w:r w:rsidRPr="00A60BB8">
              <w:rPr>
                <w:rFonts w:ascii="Arial" w:eastAsia="Arial" w:hAnsi="Arial" w:cs="Arial"/>
                <w:sz w:val="20"/>
                <w:szCs w:val="20"/>
                <w:lang w:eastAsia="it-IT"/>
              </w:rPr>
              <w:t xml:space="preserve">     </w:t>
            </w:r>
          </w:p>
          <w:p w:rsidR="00A60BB8" w:rsidRPr="00A60BB8" w:rsidRDefault="00A60BB8" w:rsidP="00A60BB8">
            <w:pPr>
              <w:numPr>
                <w:ilvl w:val="0"/>
                <w:numId w:val="8"/>
              </w:numPr>
              <w:ind w:left="283" w:hanging="283"/>
              <w:jc w:val="both"/>
              <w:rPr>
                <w:rFonts w:ascii="Arial" w:hAnsi="Arial" w:cs="Arial"/>
                <w:sz w:val="20"/>
                <w:szCs w:val="20"/>
                <w:lang w:eastAsia="it-IT"/>
              </w:rPr>
            </w:pPr>
            <w:r w:rsidRPr="00A60BB8">
              <w:rPr>
                <w:rFonts w:ascii="Arial" w:hAnsi="Arial" w:cs="Arial"/>
                <w:sz w:val="20"/>
                <w:szCs w:val="20"/>
                <w:lang w:eastAsia="it-IT"/>
              </w:rPr>
              <w:t>Equilibrio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corpi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vincolati</w:t>
            </w:r>
          </w:p>
          <w:p w:rsidR="00A60BB8" w:rsidRPr="00A60BB8" w:rsidRDefault="00A60BB8" w:rsidP="00A60BB8">
            <w:pPr>
              <w:numPr>
                <w:ilvl w:val="0"/>
                <w:numId w:val="8"/>
              </w:numPr>
              <w:ind w:left="283" w:hanging="283"/>
              <w:jc w:val="both"/>
              <w:rPr>
                <w:rFonts w:ascii="Arial" w:hAnsi="Arial" w:cs="Arial"/>
                <w:sz w:val="18"/>
                <w:szCs w:val="20"/>
                <w:lang w:eastAsia="it-IT"/>
              </w:rPr>
            </w:pPr>
            <w:r w:rsidRPr="00A60BB8">
              <w:rPr>
                <w:rFonts w:ascii="Arial" w:hAnsi="Arial" w:cs="Arial"/>
                <w:sz w:val="20"/>
                <w:szCs w:val="20"/>
                <w:lang w:eastAsia="it-IT"/>
              </w:rPr>
              <w:t>Baricentri</w:t>
            </w:r>
          </w:p>
        </w:tc>
        <w:tc>
          <w:tcPr>
            <w:tcW w:w="1620" w:type="dxa"/>
            <w:tcBorders>
              <w:top w:val="single" w:sz="6" w:space="0" w:color="000000"/>
              <w:left w:val="single" w:sz="6" w:space="0" w:color="000000"/>
              <w:bottom w:val="single" w:sz="6" w:space="0" w:color="000000"/>
              <w:right w:val="single" w:sz="18" w:space="0" w:color="000000"/>
            </w:tcBorders>
            <w:shd w:val="clear" w:color="auto" w:fill="auto"/>
          </w:tcPr>
          <w:p w:rsidR="00A60BB8" w:rsidRPr="00A60BB8" w:rsidRDefault="00A60BB8" w:rsidP="00A60BB8">
            <w:pPr>
              <w:snapToGrid w:val="0"/>
              <w:jc w:val="both"/>
              <w:rPr>
                <w:rFonts w:ascii="Arial" w:hAnsi="Arial" w:cs="Arial"/>
                <w:sz w:val="18"/>
                <w:szCs w:val="20"/>
                <w:lang w:eastAsia="it-IT"/>
              </w:rPr>
            </w:pPr>
          </w:p>
          <w:p w:rsidR="00A60BB8" w:rsidRPr="00A60BB8" w:rsidRDefault="00A60BB8" w:rsidP="00A60BB8">
            <w:pPr>
              <w:jc w:val="both"/>
              <w:rPr>
                <w:rFonts w:ascii="Arial" w:hAnsi="Arial" w:cs="Arial"/>
                <w:sz w:val="18"/>
                <w:szCs w:val="20"/>
                <w:lang w:eastAsia="it-IT"/>
              </w:rPr>
            </w:pPr>
          </w:p>
          <w:p w:rsidR="00A60BB8" w:rsidRPr="00A60BB8" w:rsidRDefault="00A60BB8" w:rsidP="00A60BB8">
            <w:pPr>
              <w:jc w:val="both"/>
              <w:rPr>
                <w:rFonts w:ascii="Arial" w:eastAsia="Arial" w:hAnsi="Arial" w:cs="Arial"/>
                <w:sz w:val="20"/>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Nov.-Dic</w:t>
            </w:r>
            <w:r w:rsidRPr="00A60BB8">
              <w:rPr>
                <w:rFonts w:ascii="Arial" w:eastAsia="Arial" w:hAnsi="Arial" w:cs="Arial"/>
                <w:sz w:val="20"/>
                <w:szCs w:val="20"/>
                <w:lang w:eastAsia="it-IT"/>
              </w:rPr>
              <w:t xml:space="preserve"> </w:t>
            </w:r>
          </w:p>
          <w:p w:rsidR="00A60BB8" w:rsidRPr="00A60BB8" w:rsidRDefault="00A60BB8" w:rsidP="00A60BB8">
            <w:pPr>
              <w:jc w:val="both"/>
              <w:rPr>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(10</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r w:rsidRPr="00A60BB8">
              <w:rPr>
                <w:rFonts w:ascii="Arial" w:eastAsia="Arial" w:hAnsi="Arial" w:cs="Arial"/>
                <w:sz w:val="20"/>
                <w:szCs w:val="20"/>
                <w:lang w:eastAsia="it-IT"/>
              </w:rPr>
              <w:t xml:space="preserve"> </w:t>
            </w:r>
          </w:p>
        </w:tc>
      </w:tr>
    </w:tbl>
    <w:p w:rsidR="00A60BB8" w:rsidRPr="00A60BB8" w:rsidRDefault="00A60BB8" w:rsidP="00A60BB8">
      <w:pPr>
        <w:rPr>
          <w:sz w:val="20"/>
          <w:szCs w:val="20"/>
          <w:lang w:eastAsia="it-IT"/>
        </w:rPr>
      </w:pPr>
    </w:p>
    <w:p w:rsidR="00A60BB8" w:rsidRPr="00A60BB8" w:rsidRDefault="00A60BB8" w:rsidP="00A60BB8">
      <w:pPr>
        <w:rPr>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CCCCCC"/>
        <w:ind w:right="1898"/>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5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INTRODUZIONE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ALLO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STUDIO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DELLE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MACCHINE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FLUIDO</w:t>
      </w:r>
    </w:p>
    <w:p w:rsidR="00A60BB8" w:rsidRPr="00A60BB8" w:rsidRDefault="00A60BB8" w:rsidP="00A60BB8">
      <w:pPr>
        <w:rPr>
          <w:rFonts w:ascii="Arial" w:eastAsia="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fonti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energia</w:t>
      </w:r>
    </w:p>
    <w:p w:rsidR="00A60BB8" w:rsidRPr="00A60BB8" w:rsidRDefault="00A60BB8" w:rsidP="00A60BB8">
      <w:pPr>
        <w:ind w:left="360"/>
        <w:rPr>
          <w:rFonts w:ascii="Arial" w:eastAsia="Arial" w:hAnsi="Arial" w:cs="Arial"/>
          <w:sz w:val="18"/>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fabbisogno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energetico</w:t>
      </w:r>
    </w:p>
    <w:p w:rsidR="00A60BB8" w:rsidRPr="00A60BB8" w:rsidRDefault="00A60BB8" w:rsidP="00A60BB8">
      <w:pPr>
        <w:ind w:left="360"/>
        <w:rPr>
          <w:rFonts w:ascii="Arial" w:hAnsi="Arial" w:cs="Arial"/>
          <w:sz w:val="20"/>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criteri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risparmio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energetico</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classificazione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caratteristiche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principali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delle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macchine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fluido</w:t>
      </w:r>
    </w:p>
    <w:p w:rsidR="00A60BB8" w:rsidRPr="00A60BB8" w:rsidRDefault="00A60BB8" w:rsidP="00A60BB8">
      <w:pPr>
        <w:jc w:val="both"/>
        <w:rPr>
          <w:rFonts w:ascii="Arial" w:hAnsi="Arial" w:cs="Arial"/>
          <w:sz w:val="20"/>
          <w:szCs w:val="20"/>
          <w:lang w:eastAsia="it-IT"/>
        </w:rPr>
      </w:pPr>
    </w:p>
    <w:tbl>
      <w:tblPr>
        <w:tblW w:w="0" w:type="auto"/>
        <w:tblInd w:w="-176" w:type="dxa"/>
        <w:tblLayout w:type="fixed"/>
        <w:tblCellMar>
          <w:left w:w="71" w:type="dxa"/>
          <w:right w:w="71" w:type="dxa"/>
        </w:tblCellMar>
        <w:tblLook w:val="0000" w:firstRow="0" w:lastRow="0" w:firstColumn="0" w:lastColumn="0" w:noHBand="0" w:noVBand="0"/>
      </w:tblPr>
      <w:tblGrid>
        <w:gridCol w:w="1701"/>
        <w:gridCol w:w="6290"/>
        <w:gridCol w:w="162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2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8"/>
              </w:numPr>
              <w:snapToGrid w:val="0"/>
              <w:ind w:left="283" w:hanging="283"/>
              <w:jc w:val="both"/>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2</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numPr>
                <w:ilvl w:val="0"/>
                <w:numId w:val="8"/>
              </w:numPr>
              <w:snapToGrid w:val="0"/>
              <w:ind w:left="283" w:hanging="283"/>
              <w:jc w:val="both"/>
              <w:rPr>
                <w:rFonts w:ascii="Arial" w:hAnsi="Arial" w:cs="Arial"/>
                <w:sz w:val="20"/>
                <w:szCs w:val="20"/>
                <w:lang w:eastAsia="it-IT"/>
              </w:rPr>
            </w:pPr>
            <w:r w:rsidRPr="00A60BB8">
              <w:rPr>
                <w:rFonts w:ascii="Arial" w:hAnsi="Arial" w:cs="Arial"/>
                <w:sz w:val="20"/>
                <w:szCs w:val="20"/>
                <w:lang w:eastAsia="it-IT"/>
              </w:rPr>
              <w:t>Situazione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energetica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Italia</w:t>
            </w:r>
          </w:p>
          <w:p w:rsidR="00A60BB8" w:rsidRPr="00A60BB8" w:rsidRDefault="00A60BB8" w:rsidP="00A60BB8">
            <w:pPr>
              <w:numPr>
                <w:ilvl w:val="0"/>
                <w:numId w:val="8"/>
              </w:numPr>
              <w:ind w:left="283" w:hanging="283"/>
              <w:jc w:val="both"/>
              <w:rPr>
                <w:rFonts w:ascii="Arial" w:hAnsi="Arial" w:cs="Arial"/>
                <w:sz w:val="20"/>
                <w:szCs w:val="20"/>
                <w:lang w:eastAsia="it-IT"/>
              </w:rPr>
            </w:pP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volumetriche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:caratteristiche</w:t>
            </w:r>
          </w:p>
          <w:p w:rsidR="00A60BB8" w:rsidRPr="00A60BB8" w:rsidRDefault="00A60BB8" w:rsidP="00A60BB8">
            <w:pPr>
              <w:numPr>
                <w:ilvl w:val="0"/>
                <w:numId w:val="8"/>
              </w:numPr>
              <w:ind w:left="283" w:hanging="283"/>
              <w:jc w:val="both"/>
              <w:rPr>
                <w:rFonts w:ascii="Arial" w:hAnsi="Arial" w:cs="Arial"/>
                <w:sz w:val="20"/>
                <w:szCs w:val="20"/>
                <w:lang w:eastAsia="it-IT"/>
              </w:rPr>
            </w:pP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dinamiche:caratteristiche</w:t>
            </w:r>
          </w:p>
        </w:tc>
        <w:tc>
          <w:tcPr>
            <w:tcW w:w="162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p>
          <w:p w:rsidR="00A60BB8" w:rsidRPr="00A60BB8" w:rsidRDefault="00A60BB8" w:rsidP="00A60BB8">
            <w:pPr>
              <w:jc w:val="both"/>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Gen.-Feb.</w:t>
            </w:r>
          </w:p>
          <w:p w:rsidR="00A60BB8" w:rsidRPr="00A60BB8" w:rsidRDefault="00A60BB8" w:rsidP="00A60BB8">
            <w:pPr>
              <w:jc w:val="both"/>
              <w:rPr>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( 8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6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MACCHINE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OPERATRICI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FLUIDO</w:t>
      </w:r>
    </w:p>
    <w:p w:rsidR="00A60BB8" w:rsidRPr="00A60BB8" w:rsidRDefault="00A60BB8" w:rsidP="00A60BB8">
      <w:pPr>
        <w:rPr>
          <w:rFonts w:ascii="Arial" w:eastAsia="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macchine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operatrici,</w:t>
      </w:r>
      <w:r w:rsidRPr="00A60BB8">
        <w:rPr>
          <w:rFonts w:ascii="Arial" w:eastAsia="Arial" w:hAnsi="Arial" w:cs="Arial"/>
          <w:sz w:val="18"/>
          <w:szCs w:val="20"/>
          <w:lang w:eastAsia="it-IT"/>
        </w:rPr>
        <w:t xml:space="preserve"> </w:t>
      </w:r>
    </w:p>
    <w:p w:rsidR="00A60BB8" w:rsidRPr="00A60BB8" w:rsidRDefault="00A60BB8" w:rsidP="00A60BB8">
      <w:pPr>
        <w:rPr>
          <w:rFonts w:ascii="Arial" w:eastAsia="Arial" w:hAnsi="Arial" w:cs="Arial"/>
          <w:sz w:val="20"/>
          <w:szCs w:val="20"/>
          <w:lang w:eastAsia="it-IT"/>
        </w:rPr>
      </w:pPr>
      <w:r w:rsidRPr="00A60BB8">
        <w:rPr>
          <w:rFonts w:ascii="Arial" w:eastAsia="Arial" w:hAnsi="Arial" w:cs="Arial"/>
          <w:sz w:val="18"/>
          <w:szCs w:val="20"/>
          <w:lang w:eastAsia="it-IT"/>
        </w:rPr>
        <w:t xml:space="preserve">                             </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curve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punti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funzionamento</w:t>
      </w: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pompe volumetriche e dinamiche </w:t>
      </w:r>
    </w:p>
    <w:p w:rsidR="00A60BB8" w:rsidRPr="00A60BB8" w:rsidRDefault="00A60BB8" w:rsidP="00A60BB8">
      <w:pPr>
        <w:rPr>
          <w:rFonts w:ascii="Arial" w:hAnsi="Arial" w:cs="Arial"/>
          <w:sz w:val="20"/>
          <w:szCs w:val="20"/>
          <w:lang w:eastAsia="it-IT"/>
        </w:rPr>
      </w:pPr>
    </w:p>
    <w:tbl>
      <w:tblPr>
        <w:tblW w:w="0" w:type="auto"/>
        <w:tblInd w:w="-176" w:type="dxa"/>
        <w:tblLayout w:type="fixed"/>
        <w:tblCellMar>
          <w:left w:w="71" w:type="dxa"/>
          <w:right w:w="71" w:type="dxa"/>
        </w:tblCellMar>
        <w:tblLook w:val="0000" w:firstRow="0" w:lastRow="0" w:firstColumn="0" w:lastColumn="0" w:noHBand="0" w:noVBand="0"/>
      </w:tblPr>
      <w:tblGrid>
        <w:gridCol w:w="1701"/>
        <w:gridCol w:w="6290"/>
        <w:gridCol w:w="162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2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rPr>
          <w:trHeight w:val="2490"/>
        </w:trPr>
        <w:tc>
          <w:tcPr>
            <w:tcW w:w="1701" w:type="dxa"/>
            <w:tcBorders>
              <w:top w:val="single" w:sz="6" w:space="0" w:color="000000"/>
              <w:left w:val="single" w:sz="18" w:space="0" w:color="000000"/>
              <w:bottom w:val="single" w:sz="6" w:space="0" w:color="000000"/>
            </w:tcBorders>
            <w:shd w:val="clear" w:color="auto" w:fill="auto"/>
          </w:tcPr>
          <w:p w:rsidR="00A60BB8" w:rsidRPr="00A60BB8" w:rsidRDefault="00A60BB8" w:rsidP="00A60BB8">
            <w:pPr>
              <w:numPr>
                <w:ilvl w:val="0"/>
                <w:numId w:val="8"/>
              </w:numPr>
              <w:snapToGrid w:val="0"/>
              <w:ind w:left="283" w:hanging="283"/>
              <w:rPr>
                <w:sz w:val="20"/>
                <w:szCs w:val="20"/>
                <w:lang w:eastAsia="it-IT"/>
              </w:rPr>
            </w:pPr>
          </w:p>
          <w:p w:rsidR="00A60BB8" w:rsidRPr="00A60BB8" w:rsidRDefault="00A60BB8" w:rsidP="00A60BB8">
            <w:pPr>
              <w:jc w:val="both"/>
              <w:rPr>
                <w:rFonts w:ascii="Arial" w:hAnsi="Arial" w:cs="Arial"/>
                <w:sz w:val="20"/>
                <w:szCs w:val="20"/>
                <w:lang w:eastAsia="it-IT"/>
              </w:rPr>
            </w:pPr>
          </w:p>
        </w:tc>
        <w:tc>
          <w:tcPr>
            <w:tcW w:w="6290" w:type="dxa"/>
            <w:tcBorders>
              <w:top w:val="single" w:sz="6" w:space="0" w:color="000000"/>
              <w:left w:val="single" w:sz="6" w:space="0" w:color="000000"/>
              <w:bottom w:val="single" w:sz="4" w:space="0" w:color="000000"/>
            </w:tcBorders>
            <w:shd w:val="clear" w:color="auto" w:fill="auto"/>
          </w:tcPr>
          <w:p w:rsidR="00A60BB8" w:rsidRPr="00A60BB8" w:rsidRDefault="00A60BB8" w:rsidP="00A60BB8">
            <w:pPr>
              <w:widowControl w:val="0"/>
              <w:numPr>
                <w:ilvl w:val="0"/>
                <w:numId w:val="5"/>
              </w:numPr>
              <w:tabs>
                <w:tab w:val="clear" w:pos="0"/>
                <w:tab w:val="num" w:pos="360"/>
                <w:tab w:val="num" w:pos="720"/>
              </w:tabs>
              <w:snapToGrid w:val="0"/>
              <w:ind w:left="340" w:hanging="340"/>
              <w:rPr>
                <w:rFonts w:ascii="Arial" w:hAnsi="Arial" w:cs="Arial"/>
                <w:sz w:val="20"/>
                <w:szCs w:val="20"/>
                <w:lang w:eastAsia="it-IT"/>
              </w:rPr>
            </w:pPr>
            <w:r w:rsidRPr="00A60BB8">
              <w:rPr>
                <w:rFonts w:ascii="Arial" w:hAnsi="Arial" w:cs="Arial"/>
                <w:sz w:val="20"/>
                <w:szCs w:val="20"/>
                <w:lang w:eastAsia="it-IT"/>
              </w:rPr>
              <w:t>Caratteristiche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costruttive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pompe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volumetriche</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Caratteristiche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costruttive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pompe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dinamiche</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Prevalenza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totale</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Prevalenza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monometrica</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Prevalenza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utile</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Potenze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rendimenti</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Altezza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massima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aspirazione</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Curve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caratteristiche Selezione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pompa</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Cavitazione</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NPSH,R</w:t>
            </w:r>
          </w:p>
          <w:p w:rsidR="00A60BB8" w:rsidRPr="00A60BB8" w:rsidRDefault="00A60BB8" w:rsidP="00A60BB8">
            <w:pPr>
              <w:widowControl w:val="0"/>
              <w:numPr>
                <w:ilvl w:val="0"/>
                <w:numId w:val="5"/>
              </w:numPr>
              <w:tabs>
                <w:tab w:val="clear" w:pos="0"/>
                <w:tab w:val="num" w:pos="360"/>
                <w:tab w:val="num" w:pos="720"/>
              </w:tabs>
              <w:ind w:left="340" w:hanging="340"/>
              <w:rPr>
                <w:sz w:val="20"/>
                <w:szCs w:val="20"/>
                <w:lang w:eastAsia="it-IT"/>
              </w:rPr>
            </w:pPr>
            <w:r w:rsidRPr="00A60BB8">
              <w:rPr>
                <w:rFonts w:ascii="Arial" w:hAnsi="Arial" w:cs="Arial"/>
                <w:sz w:val="20"/>
                <w:szCs w:val="20"/>
                <w:lang w:eastAsia="it-IT"/>
              </w:rPr>
              <w:t>NPSH,A</w:t>
            </w:r>
          </w:p>
          <w:p w:rsidR="00A60BB8" w:rsidRPr="00A60BB8" w:rsidRDefault="00A60BB8" w:rsidP="00A60BB8">
            <w:pPr>
              <w:widowControl w:val="0"/>
              <w:numPr>
                <w:ilvl w:val="0"/>
                <w:numId w:val="5"/>
              </w:numPr>
              <w:tabs>
                <w:tab w:val="clear" w:pos="0"/>
                <w:tab w:val="num" w:pos="360"/>
                <w:tab w:val="num" w:pos="720"/>
              </w:tabs>
              <w:ind w:left="340" w:hanging="340"/>
              <w:rPr>
                <w:sz w:val="20"/>
                <w:szCs w:val="20"/>
                <w:lang w:eastAsia="it-IT"/>
              </w:rPr>
            </w:pPr>
          </w:p>
          <w:p w:rsidR="00A60BB8" w:rsidRPr="00A60BB8" w:rsidRDefault="00A60BB8" w:rsidP="00A60BB8">
            <w:pPr>
              <w:widowControl w:val="0"/>
              <w:rPr>
                <w:rFonts w:ascii="Arial" w:hAnsi="Arial" w:cs="Arial"/>
                <w:sz w:val="20"/>
                <w:szCs w:val="20"/>
                <w:lang w:eastAsia="it-IT"/>
              </w:rPr>
            </w:pPr>
          </w:p>
        </w:tc>
        <w:tc>
          <w:tcPr>
            <w:tcW w:w="1620" w:type="dxa"/>
            <w:tcBorders>
              <w:top w:val="single" w:sz="6" w:space="0" w:color="000000"/>
              <w:left w:val="single" w:sz="6" w:space="0" w:color="000000"/>
              <w:bottom w:val="single" w:sz="6" w:space="0" w:color="000000"/>
              <w:right w:val="single" w:sz="18"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r w:rsidRPr="00A60BB8">
              <w:rPr>
                <w:rFonts w:ascii="Arial" w:eastAsia="Arial" w:hAnsi="Arial" w:cs="Arial"/>
                <w:sz w:val="20"/>
                <w:szCs w:val="20"/>
                <w:lang w:eastAsia="it-IT"/>
              </w:rPr>
              <w:t xml:space="preserve"> </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eastAsia="Arial" w:hAnsi="Arial" w:cs="Arial"/>
                <w:sz w:val="20"/>
                <w:szCs w:val="20"/>
                <w:lang w:eastAsia="it-IT"/>
              </w:rPr>
            </w:pPr>
            <w:r w:rsidRPr="00A60BB8">
              <w:rPr>
                <w:rFonts w:ascii="Arial" w:eastAsia="Arial" w:hAnsi="Arial" w:cs="Arial"/>
                <w:sz w:val="20"/>
                <w:szCs w:val="20"/>
                <w:lang w:eastAsia="it-IT"/>
              </w:rPr>
              <w:t xml:space="preserve">  Febbr.-</w:t>
            </w:r>
            <w:r w:rsidRPr="00A60BB8">
              <w:rPr>
                <w:rFonts w:ascii="Arial" w:hAnsi="Arial" w:cs="Arial"/>
                <w:sz w:val="20"/>
                <w:szCs w:val="20"/>
                <w:lang w:eastAsia="it-IT"/>
              </w:rPr>
              <w:t>Mar.</w:t>
            </w:r>
          </w:p>
          <w:p w:rsidR="00A60BB8" w:rsidRPr="00A60BB8" w:rsidRDefault="00A60BB8" w:rsidP="00A60BB8">
            <w:pPr>
              <w:jc w:val="both"/>
              <w:rPr>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( 8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Default="00A60BB8" w:rsidP="00A60BB8">
      <w:pPr>
        <w:overflowPunct w:val="0"/>
        <w:autoSpaceDE w:val="0"/>
        <w:jc w:val="both"/>
        <w:textAlignment w:val="baseline"/>
        <w:rPr>
          <w:sz w:val="20"/>
          <w:szCs w:val="20"/>
          <w:lang w:eastAsia="it-IT"/>
        </w:rPr>
      </w:pPr>
    </w:p>
    <w:p w:rsidR="00D2507B" w:rsidRDefault="00D2507B" w:rsidP="00A60BB8">
      <w:pPr>
        <w:overflowPunct w:val="0"/>
        <w:autoSpaceDE w:val="0"/>
        <w:jc w:val="both"/>
        <w:textAlignment w:val="baseline"/>
        <w:rPr>
          <w:sz w:val="20"/>
          <w:szCs w:val="20"/>
          <w:lang w:eastAsia="it-IT"/>
        </w:rPr>
      </w:pPr>
    </w:p>
    <w:p w:rsidR="00D2507B" w:rsidRDefault="00D2507B" w:rsidP="00A60BB8">
      <w:pPr>
        <w:overflowPunct w:val="0"/>
        <w:autoSpaceDE w:val="0"/>
        <w:jc w:val="both"/>
        <w:textAlignment w:val="baseline"/>
        <w:rPr>
          <w:sz w:val="20"/>
          <w:szCs w:val="20"/>
          <w:lang w:eastAsia="it-IT"/>
        </w:rPr>
      </w:pPr>
    </w:p>
    <w:p w:rsidR="00D2507B" w:rsidRDefault="00D2507B" w:rsidP="00A60BB8">
      <w:pPr>
        <w:overflowPunct w:val="0"/>
        <w:autoSpaceDE w:val="0"/>
        <w:jc w:val="both"/>
        <w:textAlignment w:val="baseline"/>
        <w:rPr>
          <w:sz w:val="20"/>
          <w:szCs w:val="20"/>
          <w:lang w:eastAsia="it-IT"/>
        </w:rPr>
      </w:pPr>
    </w:p>
    <w:p w:rsidR="00D2507B" w:rsidRDefault="00D2507B" w:rsidP="00A60BB8">
      <w:pPr>
        <w:overflowPunct w:val="0"/>
        <w:autoSpaceDE w:val="0"/>
        <w:jc w:val="both"/>
        <w:textAlignment w:val="baseline"/>
        <w:rPr>
          <w:sz w:val="20"/>
          <w:szCs w:val="20"/>
          <w:lang w:eastAsia="it-IT"/>
        </w:rPr>
      </w:pPr>
    </w:p>
    <w:p w:rsidR="00D2507B" w:rsidRPr="00A60BB8" w:rsidRDefault="00D2507B" w:rsidP="00A60BB8">
      <w:pPr>
        <w:overflowPunct w:val="0"/>
        <w:autoSpaceDE w:val="0"/>
        <w:jc w:val="both"/>
        <w:textAlignment w:val="baseline"/>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1" w:color="000000"/>
        </w:pBdr>
        <w:shd w:val="clear" w:color="auto" w:fill="CCCCCC"/>
        <w:ind w:right="2834"/>
        <w:jc w:val="both"/>
        <w:rPr>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7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CINEMATICA</w:t>
      </w:r>
    </w:p>
    <w:p w:rsidR="00A60BB8" w:rsidRPr="00A60BB8" w:rsidRDefault="00A60BB8" w:rsidP="00A60BB8">
      <w:pPr>
        <w:rPr>
          <w:sz w:val="20"/>
          <w:szCs w:val="20"/>
          <w:lang w:eastAsia="it-IT"/>
        </w:rPr>
      </w:pPr>
    </w:p>
    <w:p w:rsidR="00A60BB8" w:rsidRPr="00A60BB8" w:rsidRDefault="00A60BB8" w:rsidP="00A60BB8">
      <w:pPr>
        <w:rPr>
          <w:rFonts w:ascii="Arial" w:eastAsia="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Cinematica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del</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punto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moto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rettilineo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moto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circolare,</w:t>
      </w:r>
      <w:r w:rsidRPr="00A60BB8">
        <w:rPr>
          <w:rFonts w:ascii="Arial" w:eastAsia="Arial" w:hAnsi="Arial" w:cs="Arial"/>
          <w:sz w:val="18"/>
          <w:szCs w:val="20"/>
          <w:lang w:eastAsia="it-IT"/>
        </w:rPr>
        <w:t xml:space="preserve"> </w:t>
      </w:r>
    </w:p>
    <w:p w:rsidR="00A60BB8" w:rsidRPr="00A60BB8" w:rsidRDefault="00A60BB8" w:rsidP="00A60BB8">
      <w:pPr>
        <w:rPr>
          <w:rFonts w:ascii="Arial" w:hAnsi="Arial" w:cs="Arial"/>
          <w:sz w:val="20"/>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Definizione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parametri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caratterizzanti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Il</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moto</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Composizione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moti</w:t>
      </w:r>
    </w:p>
    <w:p w:rsidR="00A60BB8" w:rsidRPr="00A60BB8" w:rsidRDefault="00A60BB8" w:rsidP="00A60BB8">
      <w:pPr>
        <w:rPr>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Cinematica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corpo:</w:t>
      </w:r>
      <w:r w:rsidRPr="00A60BB8">
        <w:rPr>
          <w:rFonts w:ascii="Arial" w:hAnsi="Arial" w:cs="Arial"/>
          <w:sz w:val="18"/>
          <w:szCs w:val="20"/>
          <w:lang w:eastAsia="it-IT"/>
        </w:rPr>
        <w:t>moto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corpi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rigidi</w:t>
      </w:r>
    </w:p>
    <w:p w:rsidR="00A60BB8" w:rsidRPr="00A60BB8" w:rsidRDefault="00A60BB8" w:rsidP="00A60BB8">
      <w:pPr>
        <w:rPr>
          <w:sz w:val="20"/>
          <w:szCs w:val="20"/>
          <w:lang w:eastAsia="it-IT"/>
        </w:rPr>
      </w:pPr>
    </w:p>
    <w:tbl>
      <w:tblPr>
        <w:tblW w:w="0" w:type="auto"/>
        <w:tblInd w:w="-176" w:type="dxa"/>
        <w:tblLayout w:type="fixed"/>
        <w:tblCellMar>
          <w:left w:w="71" w:type="dxa"/>
          <w:right w:w="71" w:type="dxa"/>
        </w:tblCellMar>
        <w:tblLook w:val="0000" w:firstRow="0" w:lastRow="0" w:firstColumn="0" w:lastColumn="0" w:noHBand="0" w:noVBand="0"/>
      </w:tblPr>
      <w:tblGrid>
        <w:gridCol w:w="1701"/>
        <w:gridCol w:w="6290"/>
        <w:gridCol w:w="162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2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8"/>
              </w:numPr>
              <w:snapToGrid w:val="0"/>
              <w:ind w:left="283" w:hanging="283"/>
              <w:rPr>
                <w:sz w:val="20"/>
                <w:szCs w:val="20"/>
                <w:lang w:eastAsia="it-IT"/>
              </w:rPr>
            </w:pPr>
          </w:p>
          <w:p w:rsidR="00A60BB8" w:rsidRPr="00A60BB8" w:rsidRDefault="00A60BB8" w:rsidP="00A60BB8">
            <w:pPr>
              <w:jc w:val="both"/>
              <w:rPr>
                <w:rFonts w:ascii="Arial" w:hAnsi="Arial" w:cs="Arial"/>
                <w:sz w:val="20"/>
                <w:szCs w:val="20"/>
                <w:lang w:eastAsia="it-IT"/>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widowControl w:val="0"/>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Definizione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traiettoria</w:t>
            </w:r>
          </w:p>
          <w:p w:rsidR="00A60BB8" w:rsidRPr="00A60BB8" w:rsidRDefault="00A60BB8" w:rsidP="00A60BB8">
            <w:pPr>
              <w:widowControl w:val="0"/>
              <w:numPr>
                <w:ilvl w:val="0"/>
                <w:numId w:val="4"/>
              </w:numPr>
              <w:ind w:left="283" w:hanging="283"/>
              <w:rPr>
                <w:rFonts w:ascii="Arial" w:hAnsi="Arial" w:cs="Arial"/>
                <w:sz w:val="20"/>
                <w:szCs w:val="20"/>
                <w:lang w:eastAsia="it-IT"/>
              </w:rPr>
            </w:pPr>
            <w:r w:rsidRPr="00A60BB8">
              <w:rPr>
                <w:rFonts w:ascii="Arial" w:hAnsi="Arial" w:cs="Arial"/>
                <w:sz w:val="20"/>
                <w:szCs w:val="20"/>
                <w:lang w:eastAsia="it-IT"/>
              </w:rPr>
              <w:t>Velocità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media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istantanea</w:t>
            </w:r>
          </w:p>
          <w:p w:rsidR="00A60BB8" w:rsidRPr="00A60BB8" w:rsidRDefault="00A60BB8" w:rsidP="00A60BB8">
            <w:pPr>
              <w:widowControl w:val="0"/>
              <w:numPr>
                <w:ilvl w:val="0"/>
                <w:numId w:val="4"/>
              </w:numPr>
              <w:ind w:left="283" w:hanging="283"/>
              <w:rPr>
                <w:rFonts w:ascii="Arial" w:hAnsi="Arial" w:cs="Arial"/>
                <w:sz w:val="20"/>
                <w:szCs w:val="20"/>
                <w:lang w:eastAsia="it-IT"/>
              </w:rPr>
            </w:pPr>
            <w:r w:rsidRPr="00A60BB8">
              <w:rPr>
                <w:rFonts w:ascii="Arial" w:hAnsi="Arial" w:cs="Arial"/>
                <w:sz w:val="20"/>
                <w:szCs w:val="20"/>
                <w:lang w:eastAsia="it-IT"/>
              </w:rPr>
              <w:t>Accelerazione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media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istantanea</w:t>
            </w:r>
          </w:p>
          <w:p w:rsidR="00A60BB8" w:rsidRPr="00A60BB8" w:rsidRDefault="00A60BB8" w:rsidP="00A60BB8">
            <w:pPr>
              <w:widowControl w:val="0"/>
              <w:numPr>
                <w:ilvl w:val="0"/>
                <w:numId w:val="4"/>
              </w:numPr>
              <w:ind w:left="283" w:hanging="283"/>
              <w:rPr>
                <w:rFonts w:ascii="Arial" w:hAnsi="Arial" w:cs="Arial"/>
                <w:sz w:val="20"/>
                <w:szCs w:val="20"/>
                <w:lang w:eastAsia="it-IT"/>
              </w:rPr>
            </w:pPr>
            <w:r w:rsidRPr="00A60BB8">
              <w:rPr>
                <w:rFonts w:ascii="Arial" w:hAnsi="Arial" w:cs="Arial"/>
                <w:sz w:val="20"/>
                <w:szCs w:val="20"/>
                <w:lang w:eastAsia="it-IT"/>
              </w:rPr>
              <w:t>Velocità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angolare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tangenziale</w:t>
            </w:r>
          </w:p>
          <w:p w:rsidR="00A60BB8" w:rsidRPr="00A60BB8" w:rsidRDefault="00A60BB8" w:rsidP="00A60BB8">
            <w:pPr>
              <w:widowControl w:val="0"/>
              <w:numPr>
                <w:ilvl w:val="0"/>
                <w:numId w:val="4"/>
              </w:numPr>
              <w:ind w:left="283" w:hanging="283"/>
              <w:rPr>
                <w:rFonts w:ascii="Arial" w:hAnsi="Arial" w:cs="Arial"/>
                <w:sz w:val="20"/>
                <w:szCs w:val="20"/>
                <w:lang w:eastAsia="it-IT"/>
              </w:rPr>
            </w:pPr>
            <w:r w:rsidRPr="00A60BB8">
              <w:rPr>
                <w:rFonts w:ascii="Arial" w:hAnsi="Arial" w:cs="Arial"/>
                <w:sz w:val="20"/>
                <w:szCs w:val="20"/>
                <w:lang w:eastAsia="it-IT"/>
              </w:rPr>
              <w:t>Equazione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diagrammi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p>
          <w:p w:rsidR="00A60BB8" w:rsidRPr="00A60BB8" w:rsidRDefault="00A60BB8" w:rsidP="00A60BB8">
            <w:pPr>
              <w:widowControl w:val="0"/>
              <w:numPr>
                <w:ilvl w:val="0"/>
                <w:numId w:val="4"/>
              </w:numPr>
              <w:ind w:left="283" w:hanging="283"/>
              <w:rPr>
                <w:rFonts w:ascii="Arial" w:hAnsi="Arial" w:cs="Arial"/>
                <w:sz w:val="20"/>
                <w:szCs w:val="20"/>
                <w:lang w:val="de-DE" w:eastAsia="it-IT"/>
              </w:rPr>
            </w:pPr>
            <w:r w:rsidRPr="00A60BB8">
              <w:rPr>
                <w:rFonts w:ascii="Arial" w:hAnsi="Arial" w:cs="Arial"/>
                <w:sz w:val="20"/>
                <w:szCs w:val="20"/>
                <w:lang w:eastAsia="it-IT"/>
              </w:rPr>
              <w:t>Caduta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gravi</w:t>
            </w:r>
          </w:p>
          <w:p w:rsidR="00A60BB8" w:rsidRPr="00A60BB8" w:rsidRDefault="00A60BB8" w:rsidP="00A60BB8">
            <w:pPr>
              <w:widowControl w:val="0"/>
              <w:numPr>
                <w:ilvl w:val="0"/>
                <w:numId w:val="4"/>
              </w:numPr>
              <w:ind w:left="283" w:hanging="283"/>
              <w:rPr>
                <w:rFonts w:ascii="Arial" w:hAnsi="Arial" w:cs="Arial"/>
                <w:sz w:val="20"/>
                <w:szCs w:val="20"/>
                <w:lang w:val="de-DE" w:eastAsia="it-IT"/>
              </w:rPr>
            </w:pPr>
            <w:r w:rsidRPr="00A60BB8">
              <w:rPr>
                <w:rFonts w:ascii="Arial" w:hAnsi="Arial" w:cs="Arial"/>
                <w:sz w:val="20"/>
                <w:szCs w:val="20"/>
                <w:lang w:val="de-DE" w:eastAsia="it-IT"/>
              </w:rPr>
              <w:t>Accelerazione</w:t>
            </w:r>
            <w:r w:rsidRPr="00A60BB8">
              <w:rPr>
                <w:rFonts w:ascii="Arial" w:eastAsia="Arial" w:hAnsi="Arial" w:cs="Arial"/>
                <w:sz w:val="20"/>
                <w:szCs w:val="20"/>
                <w:lang w:val="de-DE" w:eastAsia="it-IT"/>
              </w:rPr>
              <w:t xml:space="preserve"> </w:t>
            </w:r>
            <w:r w:rsidRPr="00A60BB8">
              <w:rPr>
                <w:rFonts w:ascii="Arial" w:hAnsi="Arial" w:cs="Arial"/>
                <w:sz w:val="20"/>
                <w:szCs w:val="20"/>
                <w:lang w:val="de-DE" w:eastAsia="it-IT"/>
              </w:rPr>
              <w:t>normale</w:t>
            </w:r>
          </w:p>
          <w:p w:rsidR="00A60BB8" w:rsidRPr="00A60BB8" w:rsidRDefault="00A60BB8" w:rsidP="00A60BB8">
            <w:pPr>
              <w:widowControl w:val="0"/>
              <w:numPr>
                <w:ilvl w:val="0"/>
                <w:numId w:val="4"/>
              </w:numPr>
              <w:ind w:left="283" w:hanging="283"/>
              <w:rPr>
                <w:rFonts w:ascii="Arial" w:hAnsi="Arial" w:cs="Arial"/>
                <w:sz w:val="20"/>
                <w:szCs w:val="20"/>
                <w:lang w:eastAsia="it-IT"/>
              </w:rPr>
            </w:pPr>
            <w:r w:rsidRPr="00A60BB8">
              <w:rPr>
                <w:rFonts w:ascii="Arial" w:hAnsi="Arial" w:cs="Arial"/>
                <w:sz w:val="20"/>
                <w:szCs w:val="20"/>
                <w:lang w:val="de-DE" w:eastAsia="it-IT"/>
              </w:rPr>
              <w:t>Regola</w:t>
            </w:r>
            <w:r w:rsidRPr="00A60BB8">
              <w:rPr>
                <w:rFonts w:ascii="Arial" w:eastAsia="Arial" w:hAnsi="Arial" w:cs="Arial"/>
                <w:sz w:val="20"/>
                <w:szCs w:val="20"/>
                <w:lang w:val="de-DE" w:eastAsia="it-IT"/>
              </w:rPr>
              <w:t xml:space="preserve"> </w:t>
            </w:r>
            <w:r w:rsidRPr="00A60BB8">
              <w:rPr>
                <w:rFonts w:ascii="Arial" w:hAnsi="Arial" w:cs="Arial"/>
                <w:sz w:val="20"/>
                <w:szCs w:val="20"/>
                <w:lang w:val="de-DE" w:eastAsia="it-IT"/>
              </w:rPr>
              <w:t>di</w:t>
            </w:r>
            <w:r w:rsidRPr="00A60BB8">
              <w:rPr>
                <w:rFonts w:ascii="Arial" w:eastAsia="Arial" w:hAnsi="Arial" w:cs="Arial"/>
                <w:sz w:val="20"/>
                <w:szCs w:val="20"/>
                <w:lang w:val="de-DE" w:eastAsia="it-IT"/>
              </w:rPr>
              <w:t xml:space="preserve"> </w:t>
            </w:r>
            <w:r w:rsidRPr="00A60BB8">
              <w:rPr>
                <w:rFonts w:ascii="Arial" w:hAnsi="Arial" w:cs="Arial"/>
                <w:sz w:val="20"/>
                <w:szCs w:val="20"/>
                <w:lang w:val="de-DE" w:eastAsia="it-IT"/>
              </w:rPr>
              <w:t>Galileo</w:t>
            </w:r>
          </w:p>
          <w:p w:rsidR="00A60BB8" w:rsidRPr="00A60BB8" w:rsidRDefault="00A60BB8" w:rsidP="00A60BB8">
            <w:pPr>
              <w:widowControl w:val="0"/>
              <w:numPr>
                <w:ilvl w:val="0"/>
                <w:numId w:val="3"/>
              </w:numPr>
              <w:tabs>
                <w:tab w:val="clear" w:pos="0"/>
                <w:tab w:val="num" w:pos="360"/>
              </w:tabs>
              <w:ind w:left="360"/>
              <w:rPr>
                <w:rFonts w:ascii="Arial" w:hAnsi="Arial" w:cs="Arial"/>
                <w:sz w:val="20"/>
                <w:szCs w:val="20"/>
                <w:lang w:eastAsia="it-IT"/>
              </w:rPr>
            </w:pPr>
            <w:r w:rsidRPr="00A60BB8">
              <w:rPr>
                <w:rFonts w:ascii="Arial" w:hAnsi="Arial" w:cs="Arial"/>
                <w:sz w:val="20"/>
                <w:szCs w:val="20"/>
                <w:lang w:eastAsia="it-IT"/>
              </w:rPr>
              <w:t>Centro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istantanea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rotazione</w:t>
            </w:r>
          </w:p>
          <w:p w:rsidR="00A60BB8" w:rsidRPr="00A60BB8" w:rsidRDefault="00A60BB8" w:rsidP="00A60BB8">
            <w:pPr>
              <w:widowControl w:val="0"/>
              <w:numPr>
                <w:ilvl w:val="0"/>
                <w:numId w:val="3"/>
              </w:numPr>
              <w:tabs>
                <w:tab w:val="clear" w:pos="0"/>
                <w:tab w:val="num" w:pos="360"/>
              </w:tabs>
              <w:ind w:left="360"/>
              <w:rPr>
                <w:rFonts w:ascii="Arial" w:hAnsi="Arial" w:cs="Arial"/>
                <w:sz w:val="20"/>
                <w:szCs w:val="20"/>
                <w:lang w:eastAsia="it-IT"/>
              </w:rPr>
            </w:pPr>
            <w:r w:rsidRPr="00A60BB8">
              <w:rPr>
                <w:rFonts w:ascii="Arial" w:hAnsi="Arial" w:cs="Arial"/>
                <w:sz w:val="20"/>
                <w:szCs w:val="20"/>
                <w:lang w:eastAsia="it-IT"/>
              </w:rPr>
              <w:t>Polare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p>
          <w:p w:rsidR="00A60BB8" w:rsidRPr="00A60BB8" w:rsidRDefault="00A60BB8" w:rsidP="00A60BB8">
            <w:pPr>
              <w:widowControl w:val="0"/>
              <w:numPr>
                <w:ilvl w:val="0"/>
                <w:numId w:val="3"/>
              </w:numPr>
              <w:tabs>
                <w:tab w:val="clear" w:pos="0"/>
                <w:tab w:val="num" w:pos="360"/>
              </w:tabs>
              <w:ind w:left="360"/>
              <w:rPr>
                <w:rFonts w:ascii="Arial" w:hAnsi="Arial" w:cs="Arial"/>
                <w:sz w:val="20"/>
                <w:szCs w:val="20"/>
                <w:lang w:eastAsia="it-IT"/>
              </w:rPr>
            </w:pPr>
            <w:r w:rsidRPr="00A60BB8">
              <w:rPr>
                <w:rFonts w:ascii="Arial" w:hAnsi="Arial" w:cs="Arial"/>
                <w:sz w:val="20"/>
                <w:szCs w:val="20"/>
                <w:lang w:eastAsia="it-IT"/>
              </w:rPr>
              <w:t>Moto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w:t>
            </w:r>
          </w:p>
          <w:p w:rsidR="00A60BB8" w:rsidRPr="00A60BB8" w:rsidRDefault="00A60BB8" w:rsidP="00A60BB8">
            <w:pPr>
              <w:widowControl w:val="0"/>
              <w:numPr>
                <w:ilvl w:val="0"/>
                <w:numId w:val="3"/>
              </w:numPr>
              <w:tabs>
                <w:tab w:val="clear" w:pos="0"/>
                <w:tab w:val="num" w:pos="360"/>
              </w:tabs>
              <w:ind w:left="360"/>
              <w:rPr>
                <w:rFonts w:ascii="Arial" w:eastAsia="Arial" w:hAnsi="Arial" w:cs="Arial"/>
                <w:sz w:val="20"/>
                <w:szCs w:val="20"/>
                <w:lang w:eastAsia="it-IT"/>
              </w:rPr>
            </w:pPr>
            <w:r w:rsidRPr="00A60BB8">
              <w:rPr>
                <w:rFonts w:ascii="Arial" w:hAnsi="Arial" w:cs="Arial"/>
                <w:sz w:val="20"/>
                <w:szCs w:val="20"/>
                <w:lang w:eastAsia="it-IT"/>
              </w:rPr>
              <w:t>moto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rotolamento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cuscinetti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volventi</w:t>
            </w:r>
          </w:p>
        </w:tc>
        <w:tc>
          <w:tcPr>
            <w:tcW w:w="162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r w:rsidRPr="00A60BB8">
              <w:rPr>
                <w:rFonts w:ascii="Arial" w:eastAsia="Arial" w:hAnsi="Arial" w:cs="Arial"/>
                <w:sz w:val="20"/>
                <w:szCs w:val="20"/>
                <w:lang w:eastAsia="it-IT"/>
              </w:rPr>
              <w:t xml:space="preserve"> </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eastAsia="Arial" w:hAnsi="Arial" w:cs="Arial"/>
                <w:sz w:val="20"/>
                <w:szCs w:val="20"/>
                <w:lang w:eastAsia="it-IT"/>
              </w:rPr>
            </w:pPr>
            <w:r w:rsidRPr="00A60BB8">
              <w:rPr>
                <w:rFonts w:ascii="Arial" w:eastAsia="Arial" w:hAnsi="Arial" w:cs="Arial"/>
                <w:sz w:val="20"/>
                <w:szCs w:val="20"/>
                <w:lang w:eastAsia="it-IT"/>
              </w:rPr>
              <w:t xml:space="preserve">     Marz-Apr.</w:t>
            </w:r>
          </w:p>
          <w:p w:rsidR="00A60BB8" w:rsidRPr="00A60BB8" w:rsidRDefault="00A60BB8" w:rsidP="00A60BB8">
            <w:pPr>
              <w:jc w:val="both"/>
              <w:rPr>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(10</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overflowPunct w:val="0"/>
        <w:autoSpaceDE w:val="0"/>
        <w:jc w:val="both"/>
        <w:textAlignment w:val="baseline"/>
        <w:rPr>
          <w:rFonts w:ascii="Arial" w:hAnsi="Arial" w:cs="Arial"/>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8</w:t>
      </w:r>
      <w:r w:rsidRPr="00A60BB8">
        <w:rPr>
          <w:rFonts w:ascii="Arial" w:eastAsia="Arial" w:hAnsi="Arial" w:cs="Arial"/>
          <w:b/>
          <w:sz w:val="20"/>
          <w:szCs w:val="20"/>
          <w:lang w:eastAsia="it-IT"/>
        </w:rPr>
        <w:t xml:space="preserve">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DINAMICA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1</w:t>
      </w:r>
    </w:p>
    <w:p w:rsidR="00A60BB8" w:rsidRPr="00A60BB8" w:rsidRDefault="00A60BB8" w:rsidP="00A60BB8">
      <w:pPr>
        <w:rPr>
          <w:rFonts w:ascii="Arial" w:eastAsia="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L</w:t>
      </w:r>
      <w:r w:rsidRPr="00A60BB8">
        <w:rPr>
          <w:rFonts w:ascii="Arial" w:hAnsi="Arial" w:cs="Arial"/>
          <w:sz w:val="18"/>
          <w:szCs w:val="20"/>
          <w:lang w:eastAsia="it-IT"/>
        </w:rPr>
        <w:t>eggi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fondamentali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della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dinamica</w:t>
      </w:r>
      <w:r w:rsidRPr="00A60BB8">
        <w:rPr>
          <w:rFonts w:ascii="Arial" w:eastAsia="Arial" w:hAnsi="Arial" w:cs="Arial"/>
          <w:sz w:val="18"/>
          <w:szCs w:val="20"/>
          <w:lang w:eastAsia="it-IT"/>
        </w:rPr>
        <w:t xml:space="preserve"> </w:t>
      </w:r>
    </w:p>
    <w:p w:rsidR="00A60BB8" w:rsidRPr="00A60BB8" w:rsidRDefault="00A60BB8" w:rsidP="00A60BB8">
      <w:pPr>
        <w:rPr>
          <w:sz w:val="20"/>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Forze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w:t>
      </w:r>
      <w:r w:rsidRPr="00A60BB8">
        <w:rPr>
          <w:rFonts w:ascii="Arial" w:eastAsia="Arial" w:hAnsi="Arial" w:cs="Arial"/>
          <w:sz w:val="18"/>
          <w:szCs w:val="20"/>
          <w:lang w:eastAsia="it-IT"/>
        </w:rPr>
        <w:t>’</w:t>
      </w:r>
      <w:r w:rsidRPr="00A60BB8">
        <w:rPr>
          <w:rFonts w:ascii="Arial" w:hAnsi="Arial" w:cs="Arial"/>
          <w:sz w:val="18"/>
          <w:szCs w:val="20"/>
          <w:lang w:eastAsia="it-IT"/>
        </w:rPr>
        <w:t>inerzia</w:t>
      </w:r>
    </w:p>
    <w:p w:rsidR="00A60BB8" w:rsidRPr="00A60BB8" w:rsidRDefault="00A60BB8" w:rsidP="00A60BB8">
      <w:pPr>
        <w:rPr>
          <w:sz w:val="20"/>
          <w:szCs w:val="20"/>
          <w:lang w:eastAsia="it-IT"/>
        </w:rPr>
      </w:pPr>
    </w:p>
    <w:tbl>
      <w:tblPr>
        <w:tblW w:w="0" w:type="auto"/>
        <w:tblInd w:w="-110" w:type="dxa"/>
        <w:tblLayout w:type="fixed"/>
        <w:tblCellMar>
          <w:left w:w="71" w:type="dxa"/>
          <w:right w:w="71" w:type="dxa"/>
        </w:tblCellMar>
        <w:tblLook w:val="0000" w:firstRow="0" w:lastRow="0" w:firstColumn="0" w:lastColumn="0" w:noHBand="0" w:noVBand="0"/>
      </w:tblPr>
      <w:tblGrid>
        <w:gridCol w:w="1701"/>
        <w:gridCol w:w="6290"/>
        <w:gridCol w:w="148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lastRenderedPageBreak/>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485"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10"/>
              </w:numPr>
              <w:snapToGrid w:val="0"/>
              <w:ind w:left="283" w:hanging="283"/>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8</w:t>
            </w:r>
          </w:p>
          <w:p w:rsidR="00A60BB8" w:rsidRPr="00A60BB8" w:rsidRDefault="00A60BB8" w:rsidP="00A60BB8">
            <w:pPr>
              <w:jc w:val="both"/>
              <w:rPr>
                <w:rFonts w:ascii="Arial" w:hAnsi="Arial" w:cs="Arial"/>
                <w:sz w:val="20"/>
                <w:szCs w:val="20"/>
                <w:lang w:eastAsia="it-IT"/>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widowControl w:val="0"/>
              <w:numPr>
                <w:ilvl w:val="0"/>
                <w:numId w:val="5"/>
              </w:numPr>
              <w:tabs>
                <w:tab w:val="clear" w:pos="0"/>
                <w:tab w:val="num" w:pos="360"/>
                <w:tab w:val="num" w:pos="720"/>
              </w:tabs>
              <w:snapToGrid w:val="0"/>
              <w:ind w:left="340" w:hanging="340"/>
              <w:rPr>
                <w:rFonts w:ascii="Arial" w:hAnsi="Arial" w:cs="Arial"/>
                <w:sz w:val="20"/>
                <w:szCs w:val="20"/>
                <w:lang w:eastAsia="it-IT"/>
              </w:rPr>
            </w:pPr>
            <w:r w:rsidRPr="00A60BB8">
              <w:rPr>
                <w:rFonts w:ascii="Arial" w:hAnsi="Arial" w:cs="Arial"/>
                <w:sz w:val="20"/>
                <w:szCs w:val="20"/>
                <w:lang w:eastAsia="it-IT"/>
              </w:rPr>
              <w:t>Principio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w:t>
            </w:r>
            <w:r w:rsidRPr="00A60BB8">
              <w:rPr>
                <w:rFonts w:ascii="Arial" w:eastAsia="Arial" w:hAnsi="Arial" w:cs="Arial"/>
                <w:sz w:val="20"/>
                <w:szCs w:val="20"/>
                <w:lang w:eastAsia="it-IT"/>
              </w:rPr>
              <w:t>’</w:t>
            </w:r>
            <w:r w:rsidRPr="00A60BB8">
              <w:rPr>
                <w:rFonts w:ascii="Arial" w:hAnsi="Arial" w:cs="Arial"/>
                <w:sz w:val="20"/>
                <w:szCs w:val="20"/>
                <w:lang w:eastAsia="it-IT"/>
              </w:rPr>
              <w:t>Alembert</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Forza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w:t>
            </w:r>
            <w:r w:rsidRPr="00A60BB8">
              <w:rPr>
                <w:rFonts w:ascii="Arial" w:eastAsia="Arial" w:hAnsi="Arial" w:cs="Arial"/>
                <w:sz w:val="20"/>
                <w:szCs w:val="20"/>
                <w:lang w:eastAsia="it-IT"/>
              </w:rPr>
              <w:t>’</w:t>
            </w:r>
            <w:r w:rsidRPr="00A60BB8">
              <w:rPr>
                <w:rFonts w:ascii="Arial" w:hAnsi="Arial" w:cs="Arial"/>
                <w:sz w:val="20"/>
                <w:szCs w:val="20"/>
                <w:lang w:eastAsia="it-IT"/>
              </w:rPr>
              <w:t>inerzia</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Th.</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Quantità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Lavoro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forza</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Th</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energia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cinetica</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Principi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conservazione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energia</w:t>
            </w:r>
          </w:p>
          <w:p w:rsidR="00A60BB8" w:rsidRPr="00A60BB8" w:rsidRDefault="00A60BB8" w:rsidP="00A60BB8">
            <w:pPr>
              <w:widowControl w:val="0"/>
              <w:numPr>
                <w:ilvl w:val="0"/>
                <w:numId w:val="4"/>
              </w:numPr>
              <w:ind w:left="283" w:hanging="283"/>
              <w:rPr>
                <w:rFonts w:ascii="Arial" w:eastAsia="Arial" w:hAnsi="Arial" w:cs="Arial"/>
                <w:sz w:val="20"/>
                <w:szCs w:val="20"/>
                <w:lang w:eastAsia="it-IT"/>
              </w:rPr>
            </w:pPr>
            <w:r w:rsidRPr="00A60BB8">
              <w:rPr>
                <w:rFonts w:ascii="Arial" w:hAnsi="Arial" w:cs="Arial"/>
                <w:sz w:val="20"/>
                <w:szCs w:val="20"/>
                <w:lang w:eastAsia="it-IT"/>
              </w:rPr>
              <w:t>Potenza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forza</w:t>
            </w:r>
          </w:p>
        </w:tc>
        <w:tc>
          <w:tcPr>
            <w:tcW w:w="1485"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r w:rsidRPr="00A60BB8">
              <w:rPr>
                <w:rFonts w:ascii="Arial" w:eastAsia="Arial" w:hAnsi="Arial" w:cs="Arial"/>
                <w:sz w:val="20"/>
                <w:szCs w:val="20"/>
                <w:lang w:eastAsia="it-IT"/>
              </w:rPr>
              <w:t xml:space="preserve"> </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eastAsia="Arial" w:hAnsi="Arial" w:cs="Arial"/>
                <w:sz w:val="20"/>
                <w:szCs w:val="20"/>
                <w:lang w:eastAsia="it-IT"/>
              </w:rPr>
            </w:pPr>
            <w:r w:rsidRPr="00A60BB8">
              <w:rPr>
                <w:rFonts w:ascii="Arial" w:eastAsia="Arial" w:hAnsi="Arial" w:cs="Arial"/>
                <w:sz w:val="20"/>
                <w:szCs w:val="20"/>
                <w:lang w:eastAsia="it-IT"/>
              </w:rPr>
              <w:t xml:space="preserve">     Apr</w:t>
            </w:r>
            <w:r w:rsidRPr="00A60BB8">
              <w:rPr>
                <w:rFonts w:ascii="Arial" w:hAnsi="Arial" w:cs="Arial"/>
                <w:sz w:val="20"/>
                <w:szCs w:val="20"/>
                <w:lang w:eastAsia="it-IT"/>
              </w:rPr>
              <w:t>.</w:t>
            </w:r>
          </w:p>
          <w:p w:rsidR="00A60BB8" w:rsidRPr="00A60BB8" w:rsidRDefault="00A60BB8" w:rsidP="00A60BB8">
            <w:pPr>
              <w:jc w:val="both"/>
              <w:rPr>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( 8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overflowPunct w:val="0"/>
        <w:autoSpaceDE w:val="0"/>
        <w:jc w:val="both"/>
        <w:textAlignment w:val="baseline"/>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Default="00A60BB8" w:rsidP="00A60BB8">
      <w:pPr>
        <w:jc w:val="both"/>
        <w:rPr>
          <w:rFonts w:ascii="Arial" w:hAnsi="Arial" w:cs="Arial"/>
          <w:sz w:val="20"/>
          <w:szCs w:val="20"/>
          <w:lang w:eastAsia="it-IT"/>
        </w:rPr>
      </w:pPr>
    </w:p>
    <w:p w:rsidR="00D2507B" w:rsidRDefault="00D2507B" w:rsidP="00A60BB8">
      <w:pPr>
        <w:jc w:val="both"/>
        <w:rPr>
          <w:rFonts w:ascii="Arial" w:hAnsi="Arial" w:cs="Arial"/>
          <w:sz w:val="20"/>
          <w:szCs w:val="20"/>
          <w:lang w:eastAsia="it-IT"/>
        </w:rPr>
      </w:pPr>
    </w:p>
    <w:p w:rsidR="00D2507B" w:rsidRDefault="00D2507B" w:rsidP="00A60BB8">
      <w:pPr>
        <w:jc w:val="both"/>
        <w:rPr>
          <w:rFonts w:ascii="Arial" w:hAnsi="Arial" w:cs="Arial"/>
          <w:sz w:val="20"/>
          <w:szCs w:val="20"/>
          <w:lang w:eastAsia="it-IT"/>
        </w:rPr>
      </w:pPr>
    </w:p>
    <w:p w:rsidR="00D2507B" w:rsidRPr="00A60BB8" w:rsidRDefault="00D2507B"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9</w:t>
      </w:r>
      <w:r w:rsidRPr="00A60BB8">
        <w:rPr>
          <w:rFonts w:ascii="Arial" w:eastAsia="Arial" w:hAnsi="Arial" w:cs="Arial"/>
          <w:b/>
          <w:sz w:val="20"/>
          <w:szCs w:val="20"/>
          <w:lang w:eastAsia="it-IT"/>
        </w:rPr>
        <w:t xml:space="preserve">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DINAMICA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2</w:t>
      </w:r>
    </w:p>
    <w:p w:rsidR="00A60BB8" w:rsidRPr="00A60BB8" w:rsidRDefault="00A60BB8" w:rsidP="00A60BB8">
      <w:pPr>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dinamica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corpi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rigidi</w:t>
      </w:r>
    </w:p>
    <w:p w:rsidR="00A60BB8" w:rsidRPr="00A60BB8" w:rsidRDefault="00A60BB8" w:rsidP="00A60BB8">
      <w:pPr>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Th</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baricentro</w:t>
      </w:r>
    </w:p>
    <w:p w:rsidR="00A60BB8" w:rsidRPr="00A60BB8" w:rsidRDefault="00A60BB8" w:rsidP="00A60BB8">
      <w:pPr>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w:t>
      </w:r>
      <w:r w:rsidRPr="00A60BB8">
        <w:rPr>
          <w:rFonts w:ascii="Arial" w:eastAsia="Arial" w:hAnsi="Arial" w:cs="Arial"/>
          <w:sz w:val="20"/>
          <w:szCs w:val="20"/>
          <w:lang w:eastAsia="it-IT"/>
        </w:rPr>
        <w:t>’</w:t>
      </w:r>
      <w:r w:rsidRPr="00A60BB8">
        <w:rPr>
          <w:rFonts w:ascii="Arial" w:hAnsi="Arial" w:cs="Arial"/>
          <w:sz w:val="20"/>
          <w:szCs w:val="20"/>
          <w:lang w:eastAsia="it-IT"/>
        </w:rPr>
        <w:t>inerzia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massa</w:t>
      </w:r>
    </w:p>
    <w:p w:rsidR="00A60BB8" w:rsidRPr="00A60BB8" w:rsidRDefault="00A60BB8" w:rsidP="00A60BB8">
      <w:pPr>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Eq.fondamentale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dinamica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corpi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rotanti</w:t>
      </w:r>
    </w:p>
    <w:p w:rsidR="00A60BB8" w:rsidRPr="00A60BB8" w:rsidRDefault="00A60BB8" w:rsidP="00A60BB8">
      <w:pPr>
        <w:rPr>
          <w:rFonts w:ascii="Arial" w:eastAsia="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18"/>
          <w:szCs w:val="20"/>
          <w:lang w:eastAsia="it-IT"/>
        </w:rPr>
        <w:t>Th.</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Dell</w:t>
      </w:r>
      <w:r w:rsidRPr="00A60BB8">
        <w:rPr>
          <w:rFonts w:ascii="Arial" w:eastAsia="Arial" w:hAnsi="Arial" w:cs="Arial"/>
          <w:sz w:val="18"/>
          <w:szCs w:val="20"/>
          <w:lang w:eastAsia="it-IT"/>
        </w:rPr>
        <w:t>’</w:t>
      </w:r>
      <w:r w:rsidRPr="00A60BB8">
        <w:rPr>
          <w:rFonts w:ascii="Arial" w:hAnsi="Arial" w:cs="Arial"/>
          <w:sz w:val="18"/>
          <w:szCs w:val="20"/>
          <w:lang w:eastAsia="it-IT"/>
        </w:rPr>
        <w:t>energia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cinetica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q.tà</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moto</w:t>
      </w:r>
    </w:p>
    <w:p w:rsidR="00A60BB8" w:rsidRPr="00A60BB8" w:rsidRDefault="00A60BB8" w:rsidP="00A60BB8">
      <w:pPr>
        <w:rPr>
          <w:sz w:val="20"/>
          <w:szCs w:val="20"/>
          <w:lang w:eastAsia="it-IT"/>
        </w:rPr>
      </w:pPr>
      <w:r w:rsidRPr="00A60BB8">
        <w:rPr>
          <w:rFonts w:ascii="Arial" w:eastAsia="Arial" w:hAnsi="Arial" w:cs="Arial"/>
          <w:sz w:val="18"/>
          <w:szCs w:val="20"/>
          <w:lang w:eastAsia="it-IT"/>
        </w:rPr>
        <w:t xml:space="preserve">                                  </w:t>
      </w:r>
      <w:r w:rsidRPr="00A60BB8">
        <w:rPr>
          <w:rFonts w:ascii="Arial" w:hAnsi="Arial" w:cs="Arial"/>
          <w:sz w:val="18"/>
          <w:szCs w:val="20"/>
          <w:lang w:eastAsia="it-IT"/>
        </w:rPr>
        <w:t>Th.del</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momento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della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quantità</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moto</w:t>
      </w:r>
    </w:p>
    <w:p w:rsidR="00A60BB8" w:rsidRPr="00A60BB8" w:rsidRDefault="00A60BB8" w:rsidP="00A60BB8">
      <w:pPr>
        <w:rPr>
          <w:sz w:val="20"/>
          <w:szCs w:val="20"/>
          <w:lang w:eastAsia="it-IT"/>
        </w:rPr>
      </w:pPr>
    </w:p>
    <w:tbl>
      <w:tblPr>
        <w:tblW w:w="0" w:type="auto"/>
        <w:tblInd w:w="-110" w:type="dxa"/>
        <w:tblLayout w:type="fixed"/>
        <w:tblCellMar>
          <w:left w:w="71" w:type="dxa"/>
          <w:right w:w="71" w:type="dxa"/>
        </w:tblCellMar>
        <w:tblLook w:val="0000" w:firstRow="0" w:lastRow="0" w:firstColumn="0" w:lastColumn="0" w:noHBand="0" w:noVBand="0"/>
      </w:tblPr>
      <w:tblGrid>
        <w:gridCol w:w="1701"/>
        <w:gridCol w:w="6290"/>
        <w:gridCol w:w="148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485"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10"/>
              </w:numPr>
              <w:snapToGrid w:val="0"/>
              <w:ind w:left="283" w:hanging="283"/>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9</w:t>
            </w:r>
          </w:p>
          <w:p w:rsidR="00A60BB8" w:rsidRPr="00A60BB8" w:rsidRDefault="00A60BB8" w:rsidP="00A60BB8">
            <w:pPr>
              <w:jc w:val="both"/>
              <w:rPr>
                <w:rFonts w:ascii="Arial" w:hAnsi="Arial" w:cs="Arial"/>
                <w:sz w:val="20"/>
                <w:szCs w:val="20"/>
                <w:lang w:eastAsia="it-IT"/>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widowControl w:val="0"/>
              <w:numPr>
                <w:ilvl w:val="0"/>
                <w:numId w:val="5"/>
              </w:numPr>
              <w:tabs>
                <w:tab w:val="clear" w:pos="0"/>
                <w:tab w:val="num" w:pos="360"/>
                <w:tab w:val="num" w:pos="720"/>
              </w:tabs>
              <w:snapToGrid w:val="0"/>
              <w:ind w:left="340" w:hanging="340"/>
              <w:rPr>
                <w:rFonts w:ascii="Arial" w:hAnsi="Arial" w:cs="Arial"/>
                <w:sz w:val="20"/>
                <w:szCs w:val="20"/>
                <w:lang w:eastAsia="it-IT"/>
              </w:rPr>
            </w:pPr>
            <w:r w:rsidRPr="00A60BB8">
              <w:rPr>
                <w:rFonts w:ascii="Arial" w:hAnsi="Arial" w:cs="Arial"/>
                <w:sz w:val="20"/>
                <w:szCs w:val="20"/>
                <w:lang w:eastAsia="it-IT"/>
              </w:rPr>
              <w:t>Dinamica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corpi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rigidi</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Th</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baricentro</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Th.</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Quantità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Lavoro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forza</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Th</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energia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cinetica</w:t>
            </w:r>
          </w:p>
          <w:p w:rsidR="00A60BB8" w:rsidRPr="00A60BB8" w:rsidRDefault="00A60BB8" w:rsidP="00A60BB8">
            <w:pPr>
              <w:widowControl w:val="0"/>
              <w:numPr>
                <w:ilvl w:val="0"/>
                <w:numId w:val="5"/>
              </w:numPr>
              <w:tabs>
                <w:tab w:val="clear" w:pos="0"/>
                <w:tab w:val="num" w:pos="360"/>
                <w:tab w:val="num" w:pos="720"/>
              </w:tabs>
              <w:ind w:left="340" w:hanging="340"/>
              <w:rPr>
                <w:rFonts w:ascii="Arial" w:hAnsi="Arial" w:cs="Arial"/>
                <w:sz w:val="20"/>
                <w:szCs w:val="20"/>
                <w:lang w:eastAsia="it-IT"/>
              </w:rPr>
            </w:pPr>
            <w:r w:rsidRPr="00A60BB8">
              <w:rPr>
                <w:rFonts w:ascii="Arial" w:hAnsi="Arial" w:cs="Arial"/>
                <w:sz w:val="20"/>
                <w:szCs w:val="20"/>
                <w:lang w:eastAsia="it-IT"/>
              </w:rPr>
              <w:t>Principi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conservazione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energia</w:t>
            </w:r>
          </w:p>
          <w:p w:rsidR="00A60BB8" w:rsidRPr="00A60BB8" w:rsidRDefault="00A60BB8" w:rsidP="00A60BB8">
            <w:pPr>
              <w:widowControl w:val="0"/>
              <w:numPr>
                <w:ilvl w:val="0"/>
                <w:numId w:val="4"/>
              </w:numPr>
              <w:ind w:left="283" w:hanging="283"/>
              <w:rPr>
                <w:rFonts w:ascii="Arial" w:eastAsia="Arial" w:hAnsi="Arial" w:cs="Arial"/>
                <w:sz w:val="20"/>
                <w:szCs w:val="20"/>
                <w:lang w:eastAsia="it-IT"/>
              </w:rPr>
            </w:pPr>
            <w:r w:rsidRPr="00A60BB8">
              <w:rPr>
                <w:rFonts w:ascii="Arial" w:hAnsi="Arial" w:cs="Arial"/>
                <w:sz w:val="20"/>
                <w:szCs w:val="20"/>
                <w:lang w:eastAsia="it-IT"/>
              </w:rPr>
              <w:t>Potenza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forza</w:t>
            </w:r>
          </w:p>
        </w:tc>
        <w:tc>
          <w:tcPr>
            <w:tcW w:w="1485"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r w:rsidRPr="00A60BB8">
              <w:rPr>
                <w:rFonts w:ascii="Arial" w:eastAsia="Arial" w:hAnsi="Arial" w:cs="Arial"/>
                <w:sz w:val="20"/>
                <w:szCs w:val="20"/>
                <w:lang w:eastAsia="it-IT"/>
              </w:rPr>
              <w:t xml:space="preserve"> </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Mag.</w:t>
            </w:r>
          </w:p>
          <w:p w:rsidR="00A60BB8" w:rsidRPr="00A60BB8" w:rsidRDefault="00A60BB8" w:rsidP="00A60BB8">
            <w:pPr>
              <w:jc w:val="both"/>
              <w:rPr>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( 8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10</w:t>
      </w:r>
      <w:r w:rsidRPr="00A60BB8">
        <w:rPr>
          <w:rFonts w:ascii="Arial" w:eastAsia="Arial" w:hAnsi="Arial" w:cs="Arial"/>
          <w:b/>
          <w:sz w:val="20"/>
          <w:szCs w:val="20"/>
          <w:lang w:eastAsia="it-IT"/>
        </w:rPr>
        <w:t xml:space="preserve">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RESITENZE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PASSIVE</w:t>
      </w:r>
    </w:p>
    <w:p w:rsidR="00A60BB8" w:rsidRPr="00A60BB8" w:rsidRDefault="00A60BB8" w:rsidP="00A60BB8">
      <w:pPr>
        <w:rPr>
          <w:rFonts w:ascii="Arial" w:hAnsi="Arial" w:cs="Arial"/>
          <w:sz w:val="20"/>
          <w:szCs w:val="20"/>
          <w:lang w:eastAsia="it-IT"/>
        </w:rPr>
      </w:pPr>
    </w:p>
    <w:p w:rsidR="00A60BB8" w:rsidRPr="00A60BB8" w:rsidRDefault="00A60BB8" w:rsidP="00A60BB8">
      <w:pPr>
        <w:rPr>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attrito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radente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attrito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volvente</w:t>
      </w:r>
    </w:p>
    <w:p w:rsidR="00A60BB8" w:rsidRPr="00A60BB8" w:rsidRDefault="00A60BB8" w:rsidP="00A60BB8">
      <w:pPr>
        <w:rPr>
          <w:sz w:val="20"/>
          <w:szCs w:val="20"/>
          <w:lang w:eastAsia="it-IT"/>
        </w:rPr>
      </w:pPr>
    </w:p>
    <w:p w:rsidR="00A60BB8" w:rsidRPr="00A60BB8" w:rsidRDefault="00D053BC" w:rsidP="00A60BB8">
      <w:pPr>
        <w:jc w:val="both"/>
        <w:rPr>
          <w:rFonts w:ascii="Arial" w:hAnsi="Arial" w:cs="Arial"/>
          <w:b/>
          <w:sz w:val="20"/>
          <w:szCs w:val="20"/>
          <w:lang w:eastAsia="it-IT"/>
        </w:rPr>
      </w:pPr>
      <w:r w:rsidRPr="00A60BB8">
        <w:rPr>
          <w:noProof/>
          <w:sz w:val="20"/>
          <w:szCs w:val="20"/>
          <w:lang w:eastAsia="it-IT"/>
        </w:rPr>
        <w:lastRenderedPageBreak/>
        <mc:AlternateContent>
          <mc:Choice Requires="wps">
            <w:drawing>
              <wp:anchor distT="0" distB="0" distL="0" distR="89535" simplePos="0" relativeHeight="251656192" behindDoc="0" locked="0" layoutInCell="1" allowOverlap="1">
                <wp:simplePos x="0" y="0"/>
                <wp:positionH relativeFrom="column">
                  <wp:posOffset>32385</wp:posOffset>
                </wp:positionH>
                <wp:positionV relativeFrom="paragraph">
                  <wp:posOffset>69215</wp:posOffset>
                </wp:positionV>
                <wp:extent cx="5977890" cy="1007110"/>
                <wp:effectExtent l="0" t="0" r="0" b="0"/>
                <wp:wrapSquare wrapText="largest"/>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890" cy="1007110"/>
                        </a:xfrm>
                        <a:prstGeom prst="rect">
                          <a:avLst/>
                        </a:prstGeom>
                        <a:solidFill>
                          <a:srgbClr val="FFFFFF">
                            <a:alpha val="0"/>
                          </a:srgbClr>
                        </a:solidFill>
                        <a:ln w="635">
                          <a:solidFill>
                            <a:srgbClr val="808080"/>
                          </a:solidFill>
                          <a:miter lim="800000"/>
                          <a:headEnd/>
                          <a:tailEnd/>
                        </a:ln>
                      </wps:spPr>
                      <wps:txbx>
                        <w:txbxContent>
                          <w:tbl>
                            <w:tblPr>
                              <w:tblW w:w="0" w:type="auto"/>
                              <w:tblInd w:w="71" w:type="dxa"/>
                              <w:tblLayout w:type="fixed"/>
                              <w:tblCellMar>
                                <w:left w:w="71" w:type="dxa"/>
                                <w:right w:w="71" w:type="dxa"/>
                              </w:tblCellMar>
                              <w:tblLook w:val="0000" w:firstRow="0" w:lastRow="0" w:firstColumn="0" w:lastColumn="0" w:noHBand="0" w:noVBand="0"/>
                            </w:tblPr>
                            <w:tblGrid>
                              <w:gridCol w:w="1701"/>
                              <w:gridCol w:w="6290"/>
                              <w:gridCol w:w="1485"/>
                            </w:tblGrid>
                            <w:tr w:rsidR="00D2507B">
                              <w:trPr>
                                <w:trHeight w:val="501"/>
                              </w:trPr>
                              <w:tc>
                                <w:tcPr>
                                  <w:tcW w:w="1701" w:type="dxa"/>
                                  <w:tcBorders>
                                    <w:top w:val="single" w:sz="18" w:space="0" w:color="000000"/>
                                    <w:left w:val="single" w:sz="18" w:space="0" w:color="000000"/>
                                    <w:bottom w:val="single" w:sz="18" w:space="0" w:color="000000"/>
                                  </w:tcBorders>
                                  <w:shd w:val="clear" w:color="auto" w:fill="CCCCCC"/>
                                </w:tcPr>
                                <w:p w:rsidR="00D2507B" w:rsidRDefault="00D2507B">
                                  <w:pPr>
                                    <w:snapToGrid w:val="0"/>
                                    <w:jc w:val="center"/>
                                    <w:rPr>
                                      <w:rFonts w:ascii="Arial" w:hAnsi="Arial" w:cs="Arial"/>
                                    </w:rPr>
                                  </w:pPr>
                                  <w:r>
                                    <w:rPr>
                                      <w:rFonts w:ascii="Arial" w:hAnsi="Arial" w:cs="Arial"/>
                                    </w:rPr>
                                    <w:t>Prerequisiti</w:t>
                                  </w:r>
                                </w:p>
                                <w:p w:rsidR="00D2507B" w:rsidRDefault="00D2507B">
                                  <w:pPr>
                                    <w:jc w:val="center"/>
                                    <w:rPr>
                                      <w:rFonts w:ascii="Arial" w:hAnsi="Arial" w:cs="Arial"/>
                                    </w:rPr>
                                  </w:pPr>
                                  <w:r>
                                    <w:rPr>
                                      <w:rFonts w:ascii="Arial" w:hAnsi="Arial" w:cs="Arial"/>
                                    </w:rPr>
                                    <w:t>(se</w:t>
                                  </w:r>
                                  <w:r>
                                    <w:rPr>
                                      <w:rFonts w:ascii="Arial" w:eastAsia="Arial" w:hAnsi="Arial" w:cs="Arial"/>
                                    </w:rPr>
                                    <w:t xml:space="preserve"> </w:t>
                                  </w:r>
                                  <w:r>
                                    <w:rPr>
                                      <w:rFonts w:ascii="Arial" w:hAnsi="Arial" w:cs="Arial"/>
                                    </w:rPr>
                                    <w:t>richiesti)</w:t>
                                  </w:r>
                                </w:p>
                              </w:tc>
                              <w:tc>
                                <w:tcPr>
                                  <w:tcW w:w="6290" w:type="dxa"/>
                                  <w:tcBorders>
                                    <w:top w:val="single" w:sz="18" w:space="0" w:color="000000"/>
                                    <w:left w:val="single" w:sz="6" w:space="0" w:color="000000"/>
                                    <w:bottom w:val="single" w:sz="18" w:space="0" w:color="000000"/>
                                  </w:tcBorders>
                                  <w:shd w:val="clear" w:color="auto" w:fill="CCCCCC"/>
                                </w:tcPr>
                                <w:p w:rsidR="00D2507B" w:rsidRDefault="00D2507B">
                                  <w:pPr>
                                    <w:snapToGrid w:val="0"/>
                                    <w:jc w:val="center"/>
                                    <w:rPr>
                                      <w:rFonts w:ascii="Arial" w:hAnsi="Arial" w:cs="Arial"/>
                                    </w:rPr>
                                  </w:pPr>
                                  <w:r>
                                    <w:rPr>
                                      <w:rFonts w:ascii="Arial" w:hAnsi="Arial" w:cs="Arial"/>
                                    </w:rPr>
                                    <w:t>Contenuti</w:t>
                                  </w:r>
                                </w:p>
                              </w:tc>
                              <w:tc>
                                <w:tcPr>
                                  <w:tcW w:w="1485" w:type="dxa"/>
                                  <w:tcBorders>
                                    <w:top w:val="single" w:sz="18" w:space="0" w:color="000000"/>
                                    <w:left w:val="single" w:sz="6" w:space="0" w:color="000000"/>
                                    <w:bottom w:val="single" w:sz="18" w:space="0" w:color="000000"/>
                                    <w:right w:val="single" w:sz="18" w:space="0" w:color="000000"/>
                                  </w:tcBorders>
                                  <w:shd w:val="clear" w:color="auto" w:fill="CCCCCC"/>
                                </w:tcPr>
                                <w:p w:rsidR="00D2507B" w:rsidRDefault="00D2507B">
                                  <w:pPr>
                                    <w:snapToGrid w:val="0"/>
                                    <w:jc w:val="center"/>
                                    <w:rPr>
                                      <w:rFonts w:ascii="Arial" w:hAnsi="Arial" w:cs="Arial"/>
                                    </w:rPr>
                                  </w:pPr>
                                  <w:r>
                                    <w:rPr>
                                      <w:rFonts w:ascii="Arial" w:hAnsi="Arial" w:cs="Arial"/>
                                    </w:rPr>
                                    <w:t>Periodo</w:t>
                                  </w:r>
                                </w:p>
                                <w:p w:rsidR="00D2507B" w:rsidRDefault="00D2507B">
                                  <w:pPr>
                                    <w:jc w:val="center"/>
                                    <w:rPr>
                                      <w:rFonts w:ascii="Arial" w:hAnsi="Arial" w:cs="Arial"/>
                                    </w:rPr>
                                  </w:pPr>
                                </w:p>
                              </w:tc>
                            </w:tr>
                            <w:tr w:rsidR="00D2507B">
                              <w:tc>
                                <w:tcPr>
                                  <w:tcW w:w="1701" w:type="dxa"/>
                                  <w:tcBorders>
                                    <w:top w:val="single" w:sz="6" w:space="0" w:color="000000"/>
                                    <w:left w:val="single" w:sz="18" w:space="0" w:color="000000"/>
                                    <w:bottom w:val="single" w:sz="18" w:space="0" w:color="000000"/>
                                  </w:tcBorders>
                                  <w:shd w:val="clear" w:color="auto" w:fill="auto"/>
                                </w:tcPr>
                                <w:p w:rsidR="00D2507B" w:rsidRDefault="00D2507B" w:rsidP="00A60BB8">
                                  <w:pPr>
                                    <w:numPr>
                                      <w:ilvl w:val="0"/>
                                      <w:numId w:val="10"/>
                                    </w:numPr>
                                    <w:snapToGrid w:val="0"/>
                                    <w:ind w:left="283" w:hanging="283"/>
                                    <w:rPr>
                                      <w:rFonts w:ascii="Arial" w:hAnsi="Arial" w:cs="Arial"/>
                                    </w:rPr>
                                  </w:pPr>
                                  <w:r>
                                    <w:rPr>
                                      <w:rFonts w:ascii="Arial" w:hAnsi="Arial" w:cs="Arial"/>
                                    </w:rPr>
                                    <w:t>Modulo</w:t>
                                  </w:r>
                                  <w:r>
                                    <w:rPr>
                                      <w:rFonts w:ascii="Arial" w:eastAsia="Arial" w:hAnsi="Arial" w:cs="Arial"/>
                                    </w:rPr>
                                    <w:t xml:space="preserve"> </w:t>
                                  </w:r>
                                  <w:r>
                                    <w:rPr>
                                      <w:rFonts w:ascii="Arial" w:hAnsi="Arial" w:cs="Arial"/>
                                    </w:rPr>
                                    <w:t>10</w:t>
                                  </w:r>
                                </w:p>
                                <w:p w:rsidR="00D2507B" w:rsidRDefault="00D2507B">
                                  <w:pPr>
                                    <w:jc w:val="both"/>
                                    <w:rPr>
                                      <w:rFonts w:ascii="Arial" w:hAnsi="Arial" w:cs="Arial"/>
                                    </w:rPr>
                                  </w:pPr>
                                </w:p>
                              </w:tc>
                              <w:tc>
                                <w:tcPr>
                                  <w:tcW w:w="6290" w:type="dxa"/>
                                  <w:tcBorders>
                                    <w:top w:val="single" w:sz="6" w:space="0" w:color="000000"/>
                                    <w:left w:val="single" w:sz="6" w:space="0" w:color="000000"/>
                                    <w:bottom w:val="single" w:sz="18" w:space="0" w:color="000000"/>
                                  </w:tcBorders>
                                  <w:shd w:val="clear" w:color="auto" w:fill="auto"/>
                                </w:tcPr>
                                <w:p w:rsidR="00D2507B" w:rsidRDefault="00D2507B" w:rsidP="00A60BB8">
                                  <w:pPr>
                                    <w:widowControl w:val="0"/>
                                    <w:numPr>
                                      <w:ilvl w:val="0"/>
                                      <w:numId w:val="5"/>
                                    </w:numPr>
                                    <w:tabs>
                                      <w:tab w:val="clear" w:pos="0"/>
                                      <w:tab w:val="num" w:pos="360"/>
                                    </w:tabs>
                                    <w:snapToGrid w:val="0"/>
                                    <w:ind w:left="340" w:hanging="340"/>
                                    <w:rPr>
                                      <w:rFonts w:ascii="Arial" w:hAnsi="Arial" w:cs="Arial"/>
                                    </w:rPr>
                                  </w:pPr>
                                  <w:r>
                                    <w:rPr>
                                      <w:rFonts w:ascii="Arial" w:hAnsi="Arial" w:cs="Arial"/>
                                    </w:rPr>
                                    <w:t>Resistenze</w:t>
                                  </w:r>
                                  <w:r>
                                    <w:rPr>
                                      <w:rFonts w:ascii="Arial" w:eastAsia="Arial" w:hAnsi="Arial" w:cs="Arial"/>
                                    </w:rPr>
                                    <w:t xml:space="preserve"> </w:t>
                                  </w:r>
                                  <w:r>
                                    <w:rPr>
                                      <w:rFonts w:ascii="Arial" w:hAnsi="Arial" w:cs="Arial"/>
                                    </w:rPr>
                                    <w:t>d</w:t>
                                  </w:r>
                                  <w:r>
                                    <w:rPr>
                                      <w:rFonts w:ascii="Arial" w:eastAsia="Arial" w:hAnsi="Arial" w:cs="Arial"/>
                                    </w:rPr>
                                    <w:t>’</w:t>
                                  </w:r>
                                  <w:r>
                                    <w:rPr>
                                      <w:rFonts w:ascii="Arial" w:hAnsi="Arial" w:cs="Arial"/>
                                    </w:rPr>
                                    <w:t>attrito</w:t>
                                  </w:r>
                                </w:p>
                                <w:p w:rsidR="00D2507B" w:rsidRDefault="00D2507B" w:rsidP="00A60BB8">
                                  <w:pPr>
                                    <w:widowControl w:val="0"/>
                                    <w:numPr>
                                      <w:ilvl w:val="0"/>
                                      <w:numId w:val="5"/>
                                    </w:numPr>
                                    <w:tabs>
                                      <w:tab w:val="clear" w:pos="0"/>
                                      <w:tab w:val="num" w:pos="360"/>
                                    </w:tabs>
                                    <w:ind w:left="340" w:hanging="340"/>
                                    <w:rPr>
                                      <w:rFonts w:ascii="Arial" w:hAnsi="Arial" w:cs="Arial"/>
                                    </w:rPr>
                                  </w:pPr>
                                  <w:r>
                                    <w:rPr>
                                      <w:rFonts w:ascii="Arial" w:hAnsi="Arial" w:cs="Arial"/>
                                    </w:rPr>
                                    <w:t>Resistenza</w:t>
                                  </w:r>
                                  <w:r>
                                    <w:rPr>
                                      <w:rFonts w:ascii="Arial" w:eastAsia="Arial" w:hAnsi="Arial" w:cs="Arial"/>
                                    </w:rPr>
                                    <w:t xml:space="preserve"> </w:t>
                                  </w:r>
                                  <w:r>
                                    <w:rPr>
                                      <w:rFonts w:ascii="Arial" w:hAnsi="Arial" w:cs="Arial"/>
                                    </w:rPr>
                                    <w:t>del</w:t>
                                  </w:r>
                                  <w:r>
                                    <w:rPr>
                                      <w:rFonts w:ascii="Arial" w:eastAsia="Arial" w:hAnsi="Arial" w:cs="Arial"/>
                                    </w:rPr>
                                    <w:t xml:space="preserve"> </w:t>
                                  </w:r>
                                  <w:r>
                                    <w:rPr>
                                      <w:rFonts w:ascii="Arial" w:hAnsi="Arial" w:cs="Arial"/>
                                    </w:rPr>
                                    <w:t>mezzo</w:t>
                                  </w:r>
                                </w:p>
                                <w:p w:rsidR="00D2507B" w:rsidRDefault="00D2507B" w:rsidP="00A60BB8">
                                  <w:pPr>
                                    <w:widowControl w:val="0"/>
                                    <w:numPr>
                                      <w:ilvl w:val="0"/>
                                      <w:numId w:val="4"/>
                                    </w:numPr>
                                    <w:ind w:left="283" w:hanging="283"/>
                                    <w:rPr>
                                      <w:rFonts w:ascii="Arial" w:eastAsia="Arial" w:hAnsi="Arial" w:cs="Arial"/>
                                    </w:rPr>
                                  </w:pPr>
                                  <w:r>
                                    <w:rPr>
                                      <w:rFonts w:ascii="Arial" w:hAnsi="Arial" w:cs="Arial"/>
                                    </w:rPr>
                                    <w:t>Rendimento</w:t>
                                  </w:r>
                                  <w:r>
                                    <w:rPr>
                                      <w:rFonts w:ascii="Arial" w:eastAsia="Arial" w:hAnsi="Arial" w:cs="Arial"/>
                                    </w:rPr>
                                    <w:t xml:space="preserve"> </w:t>
                                  </w:r>
                                  <w:r>
                                    <w:rPr>
                                      <w:rFonts w:ascii="Arial" w:hAnsi="Arial" w:cs="Arial"/>
                                    </w:rPr>
                                    <w:t>meccancio</w:t>
                                  </w:r>
                                </w:p>
                              </w:tc>
                              <w:tc>
                                <w:tcPr>
                                  <w:tcW w:w="1485" w:type="dxa"/>
                                  <w:tcBorders>
                                    <w:top w:val="single" w:sz="6" w:space="0" w:color="000000"/>
                                    <w:left w:val="single" w:sz="6" w:space="0" w:color="000000"/>
                                    <w:bottom w:val="single" w:sz="18" w:space="0" w:color="000000"/>
                                    <w:right w:val="single" w:sz="18" w:space="0" w:color="000000"/>
                                  </w:tcBorders>
                                  <w:shd w:val="clear" w:color="auto" w:fill="auto"/>
                                </w:tcPr>
                                <w:p w:rsidR="00D2507B" w:rsidRDefault="00D2507B">
                                  <w:pPr>
                                    <w:snapToGrid w:val="0"/>
                                    <w:jc w:val="both"/>
                                    <w:rPr>
                                      <w:rFonts w:ascii="Arial" w:eastAsia="Arial" w:hAnsi="Arial" w:cs="Arial"/>
                                    </w:rPr>
                                  </w:pPr>
                                  <w:r>
                                    <w:rPr>
                                      <w:rFonts w:ascii="Arial" w:eastAsia="Arial" w:hAnsi="Arial" w:cs="Arial"/>
                                    </w:rPr>
                                    <w:t xml:space="preserve"> </w:t>
                                  </w:r>
                                </w:p>
                                <w:p w:rsidR="00D2507B" w:rsidRDefault="00D2507B">
                                  <w:pPr>
                                    <w:jc w:val="both"/>
                                    <w:rPr>
                                      <w:rFonts w:ascii="Arial" w:eastAsia="Arial" w:hAnsi="Arial" w:cs="Arial"/>
                                    </w:rPr>
                                  </w:pPr>
                                  <w:r>
                                    <w:rPr>
                                      <w:rFonts w:ascii="Arial" w:eastAsia="Arial" w:hAnsi="Arial" w:cs="Arial"/>
                                    </w:rPr>
                                    <w:t xml:space="preserve"> </w:t>
                                  </w:r>
                                  <w:r>
                                    <w:rPr>
                                      <w:rFonts w:ascii="Arial" w:hAnsi="Arial" w:cs="Arial"/>
                                    </w:rPr>
                                    <w:t>Mag.-Giug</w:t>
                                  </w:r>
                                </w:p>
                                <w:p w:rsidR="00D2507B" w:rsidRDefault="00D2507B">
                                  <w:pPr>
                                    <w:jc w:val="both"/>
                                  </w:pPr>
                                  <w:r>
                                    <w:rPr>
                                      <w:rFonts w:ascii="Arial" w:eastAsia="Arial" w:hAnsi="Arial" w:cs="Arial"/>
                                    </w:rPr>
                                    <w:t xml:space="preserve">   </w:t>
                                  </w:r>
                                  <w:r>
                                    <w:rPr>
                                      <w:rFonts w:ascii="Arial" w:hAnsi="Arial" w:cs="Arial"/>
                                    </w:rPr>
                                    <w:t>( 6</w:t>
                                  </w:r>
                                  <w:r>
                                    <w:rPr>
                                      <w:rFonts w:ascii="Arial" w:eastAsia="Arial" w:hAnsi="Arial" w:cs="Arial"/>
                                    </w:rPr>
                                    <w:t xml:space="preserve"> </w:t>
                                  </w:r>
                                  <w:r>
                                    <w:rPr>
                                      <w:rFonts w:ascii="Arial" w:hAnsi="Arial" w:cs="Arial"/>
                                    </w:rPr>
                                    <w:t>ore)</w:t>
                                  </w:r>
                                </w:p>
                              </w:tc>
                            </w:tr>
                          </w:tbl>
                          <w:p w:rsidR="00D2507B" w:rsidRDefault="00D2507B" w:rsidP="00A60BB8">
                            <w:r>
                              <w:t xml:space="preserve"> </w:t>
                            </w:r>
                          </w:p>
                        </w:txbxContent>
                      </wps:txbx>
                      <wps:bodyPr rot="0" vert="horz" wrap="square" lIns="19050" tIns="19050" rIns="19050" bIns="1905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5pt;margin-top:5.45pt;width:470.7pt;height:79.3pt;z-index:251656192;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" strokecolor="gray" strokeweight=".05pt">
                <v:fill opacity="0"/>
                <v:textbox inset="1.5pt,1.5pt,1.5pt,1.5pt">
                  <w:txbxContent>
                    <w:tbl>
                      <w:tblPr>
                        <w:tblW w:w="0" w:type="auto"/>
                        <w:tblInd w:w="71" w:type="dxa"/>
                        <w:tblLayout w:type="fixed"/>
                        <w:tblCellMar>
                          <w:left w:w="71" w:type="dxa"/>
                          <w:right w:w="71" w:type="dxa"/>
                        </w:tblCellMar>
                        <w:tblLook w:val="0000" w:firstRow="0" w:lastRow="0" w:firstColumn="0" w:lastColumn="0" w:noHBand="0" w:noVBand="0"/>
                      </w:tblPr>
                      <w:tblGrid>
                        <w:gridCol w:w="1701"/>
                        <w:gridCol w:w="6290"/>
                        <w:gridCol w:w="1485"/>
                      </w:tblGrid>
                      <w:tr w:rsidR="00D2507B">
                        <w:trPr>
                          <w:trHeight w:val="501"/>
                        </w:trPr>
                        <w:tc>
                          <w:tcPr>
                            <w:tcW w:w="1701" w:type="dxa"/>
                            <w:tcBorders>
                              <w:top w:val="single" w:sz="18" w:space="0" w:color="000000"/>
                              <w:left w:val="single" w:sz="18" w:space="0" w:color="000000"/>
                              <w:bottom w:val="single" w:sz="18" w:space="0" w:color="000000"/>
                            </w:tcBorders>
                            <w:shd w:val="clear" w:color="auto" w:fill="CCCCCC"/>
                          </w:tcPr>
                          <w:p w:rsidR="00D2507B" w:rsidRDefault="00D2507B">
                            <w:pPr>
                              <w:snapToGrid w:val="0"/>
                              <w:jc w:val="center"/>
                              <w:rPr>
                                <w:rFonts w:ascii="Arial" w:hAnsi="Arial" w:cs="Arial"/>
                              </w:rPr>
                            </w:pPr>
                            <w:r>
                              <w:rPr>
                                <w:rFonts w:ascii="Arial" w:hAnsi="Arial" w:cs="Arial"/>
                              </w:rPr>
                              <w:t>Prerequisiti</w:t>
                            </w:r>
                          </w:p>
                          <w:p w:rsidR="00D2507B" w:rsidRDefault="00D2507B">
                            <w:pPr>
                              <w:jc w:val="center"/>
                              <w:rPr>
                                <w:rFonts w:ascii="Arial" w:hAnsi="Arial" w:cs="Arial"/>
                              </w:rPr>
                            </w:pPr>
                            <w:r>
                              <w:rPr>
                                <w:rFonts w:ascii="Arial" w:hAnsi="Arial" w:cs="Arial"/>
                              </w:rPr>
                              <w:t>(se</w:t>
                            </w:r>
                            <w:r>
                              <w:rPr>
                                <w:rFonts w:ascii="Arial" w:eastAsia="Arial" w:hAnsi="Arial" w:cs="Arial"/>
                              </w:rPr>
                              <w:t xml:space="preserve"> </w:t>
                            </w:r>
                            <w:r>
                              <w:rPr>
                                <w:rFonts w:ascii="Arial" w:hAnsi="Arial" w:cs="Arial"/>
                              </w:rPr>
                              <w:t>richiesti)</w:t>
                            </w:r>
                          </w:p>
                        </w:tc>
                        <w:tc>
                          <w:tcPr>
                            <w:tcW w:w="6290" w:type="dxa"/>
                            <w:tcBorders>
                              <w:top w:val="single" w:sz="18" w:space="0" w:color="000000"/>
                              <w:left w:val="single" w:sz="6" w:space="0" w:color="000000"/>
                              <w:bottom w:val="single" w:sz="18" w:space="0" w:color="000000"/>
                            </w:tcBorders>
                            <w:shd w:val="clear" w:color="auto" w:fill="CCCCCC"/>
                          </w:tcPr>
                          <w:p w:rsidR="00D2507B" w:rsidRDefault="00D2507B">
                            <w:pPr>
                              <w:snapToGrid w:val="0"/>
                              <w:jc w:val="center"/>
                              <w:rPr>
                                <w:rFonts w:ascii="Arial" w:hAnsi="Arial" w:cs="Arial"/>
                              </w:rPr>
                            </w:pPr>
                            <w:r>
                              <w:rPr>
                                <w:rFonts w:ascii="Arial" w:hAnsi="Arial" w:cs="Arial"/>
                              </w:rPr>
                              <w:t>Contenuti</w:t>
                            </w:r>
                          </w:p>
                        </w:tc>
                        <w:tc>
                          <w:tcPr>
                            <w:tcW w:w="1485" w:type="dxa"/>
                            <w:tcBorders>
                              <w:top w:val="single" w:sz="18" w:space="0" w:color="000000"/>
                              <w:left w:val="single" w:sz="6" w:space="0" w:color="000000"/>
                              <w:bottom w:val="single" w:sz="18" w:space="0" w:color="000000"/>
                              <w:right w:val="single" w:sz="18" w:space="0" w:color="000000"/>
                            </w:tcBorders>
                            <w:shd w:val="clear" w:color="auto" w:fill="CCCCCC"/>
                          </w:tcPr>
                          <w:p w:rsidR="00D2507B" w:rsidRDefault="00D2507B">
                            <w:pPr>
                              <w:snapToGrid w:val="0"/>
                              <w:jc w:val="center"/>
                              <w:rPr>
                                <w:rFonts w:ascii="Arial" w:hAnsi="Arial" w:cs="Arial"/>
                              </w:rPr>
                            </w:pPr>
                            <w:r>
                              <w:rPr>
                                <w:rFonts w:ascii="Arial" w:hAnsi="Arial" w:cs="Arial"/>
                              </w:rPr>
                              <w:t>Periodo</w:t>
                            </w:r>
                          </w:p>
                          <w:p w:rsidR="00D2507B" w:rsidRDefault="00D2507B">
                            <w:pPr>
                              <w:jc w:val="center"/>
                              <w:rPr>
                                <w:rFonts w:ascii="Arial" w:hAnsi="Arial" w:cs="Arial"/>
                              </w:rPr>
                            </w:pPr>
                          </w:p>
                        </w:tc>
                      </w:tr>
                      <w:tr w:rsidR="00D2507B">
                        <w:tc>
                          <w:tcPr>
                            <w:tcW w:w="1701" w:type="dxa"/>
                            <w:tcBorders>
                              <w:top w:val="single" w:sz="6" w:space="0" w:color="000000"/>
                              <w:left w:val="single" w:sz="18" w:space="0" w:color="000000"/>
                              <w:bottom w:val="single" w:sz="18" w:space="0" w:color="000000"/>
                            </w:tcBorders>
                            <w:shd w:val="clear" w:color="auto" w:fill="auto"/>
                          </w:tcPr>
                          <w:p w:rsidR="00D2507B" w:rsidRDefault="00D2507B" w:rsidP="00A60BB8">
                            <w:pPr>
                              <w:numPr>
                                <w:ilvl w:val="0"/>
                                <w:numId w:val="10"/>
                              </w:numPr>
                              <w:snapToGrid w:val="0"/>
                              <w:ind w:left="283" w:hanging="283"/>
                              <w:rPr>
                                <w:rFonts w:ascii="Arial" w:hAnsi="Arial" w:cs="Arial"/>
                              </w:rPr>
                            </w:pPr>
                            <w:r>
                              <w:rPr>
                                <w:rFonts w:ascii="Arial" w:hAnsi="Arial" w:cs="Arial"/>
                              </w:rPr>
                              <w:t>Modulo</w:t>
                            </w:r>
                            <w:r>
                              <w:rPr>
                                <w:rFonts w:ascii="Arial" w:eastAsia="Arial" w:hAnsi="Arial" w:cs="Arial"/>
                              </w:rPr>
                              <w:t xml:space="preserve"> </w:t>
                            </w:r>
                            <w:r>
                              <w:rPr>
                                <w:rFonts w:ascii="Arial" w:hAnsi="Arial" w:cs="Arial"/>
                              </w:rPr>
                              <w:t>10</w:t>
                            </w:r>
                          </w:p>
                          <w:p w:rsidR="00D2507B" w:rsidRDefault="00D2507B">
                            <w:pPr>
                              <w:jc w:val="both"/>
                              <w:rPr>
                                <w:rFonts w:ascii="Arial" w:hAnsi="Arial" w:cs="Arial"/>
                              </w:rPr>
                            </w:pPr>
                          </w:p>
                        </w:tc>
                        <w:tc>
                          <w:tcPr>
                            <w:tcW w:w="6290" w:type="dxa"/>
                            <w:tcBorders>
                              <w:top w:val="single" w:sz="6" w:space="0" w:color="000000"/>
                              <w:left w:val="single" w:sz="6" w:space="0" w:color="000000"/>
                              <w:bottom w:val="single" w:sz="18" w:space="0" w:color="000000"/>
                            </w:tcBorders>
                            <w:shd w:val="clear" w:color="auto" w:fill="auto"/>
                          </w:tcPr>
                          <w:p w:rsidR="00D2507B" w:rsidRDefault="00D2507B" w:rsidP="00A60BB8">
                            <w:pPr>
                              <w:widowControl w:val="0"/>
                              <w:numPr>
                                <w:ilvl w:val="0"/>
                                <w:numId w:val="5"/>
                              </w:numPr>
                              <w:tabs>
                                <w:tab w:val="clear" w:pos="0"/>
                                <w:tab w:val="num" w:pos="360"/>
                              </w:tabs>
                              <w:snapToGrid w:val="0"/>
                              <w:ind w:left="340" w:hanging="340"/>
                              <w:rPr>
                                <w:rFonts w:ascii="Arial" w:hAnsi="Arial" w:cs="Arial"/>
                              </w:rPr>
                            </w:pPr>
                            <w:r>
                              <w:rPr>
                                <w:rFonts w:ascii="Arial" w:hAnsi="Arial" w:cs="Arial"/>
                              </w:rPr>
                              <w:t>Resistenze</w:t>
                            </w:r>
                            <w:r>
                              <w:rPr>
                                <w:rFonts w:ascii="Arial" w:eastAsia="Arial" w:hAnsi="Arial" w:cs="Arial"/>
                              </w:rPr>
                              <w:t xml:space="preserve"> </w:t>
                            </w:r>
                            <w:r>
                              <w:rPr>
                                <w:rFonts w:ascii="Arial" w:hAnsi="Arial" w:cs="Arial"/>
                              </w:rPr>
                              <w:t>d</w:t>
                            </w:r>
                            <w:r>
                              <w:rPr>
                                <w:rFonts w:ascii="Arial" w:eastAsia="Arial" w:hAnsi="Arial" w:cs="Arial"/>
                              </w:rPr>
                              <w:t>’</w:t>
                            </w:r>
                            <w:r>
                              <w:rPr>
                                <w:rFonts w:ascii="Arial" w:hAnsi="Arial" w:cs="Arial"/>
                              </w:rPr>
                              <w:t>attrito</w:t>
                            </w:r>
                          </w:p>
                          <w:p w:rsidR="00D2507B" w:rsidRDefault="00D2507B" w:rsidP="00A60BB8">
                            <w:pPr>
                              <w:widowControl w:val="0"/>
                              <w:numPr>
                                <w:ilvl w:val="0"/>
                                <w:numId w:val="5"/>
                              </w:numPr>
                              <w:tabs>
                                <w:tab w:val="clear" w:pos="0"/>
                                <w:tab w:val="num" w:pos="360"/>
                              </w:tabs>
                              <w:ind w:left="340" w:hanging="340"/>
                              <w:rPr>
                                <w:rFonts w:ascii="Arial" w:hAnsi="Arial" w:cs="Arial"/>
                              </w:rPr>
                            </w:pPr>
                            <w:r>
                              <w:rPr>
                                <w:rFonts w:ascii="Arial" w:hAnsi="Arial" w:cs="Arial"/>
                              </w:rPr>
                              <w:t>Resistenza</w:t>
                            </w:r>
                            <w:r>
                              <w:rPr>
                                <w:rFonts w:ascii="Arial" w:eastAsia="Arial" w:hAnsi="Arial" w:cs="Arial"/>
                              </w:rPr>
                              <w:t xml:space="preserve"> </w:t>
                            </w:r>
                            <w:r>
                              <w:rPr>
                                <w:rFonts w:ascii="Arial" w:hAnsi="Arial" w:cs="Arial"/>
                              </w:rPr>
                              <w:t>del</w:t>
                            </w:r>
                            <w:r>
                              <w:rPr>
                                <w:rFonts w:ascii="Arial" w:eastAsia="Arial" w:hAnsi="Arial" w:cs="Arial"/>
                              </w:rPr>
                              <w:t xml:space="preserve"> </w:t>
                            </w:r>
                            <w:r>
                              <w:rPr>
                                <w:rFonts w:ascii="Arial" w:hAnsi="Arial" w:cs="Arial"/>
                              </w:rPr>
                              <w:t>mezzo</w:t>
                            </w:r>
                          </w:p>
                          <w:p w:rsidR="00D2507B" w:rsidRDefault="00D2507B" w:rsidP="00A60BB8">
                            <w:pPr>
                              <w:widowControl w:val="0"/>
                              <w:numPr>
                                <w:ilvl w:val="0"/>
                                <w:numId w:val="4"/>
                              </w:numPr>
                              <w:ind w:left="283" w:hanging="283"/>
                              <w:rPr>
                                <w:rFonts w:ascii="Arial" w:eastAsia="Arial" w:hAnsi="Arial" w:cs="Arial"/>
                              </w:rPr>
                            </w:pPr>
                            <w:r>
                              <w:rPr>
                                <w:rFonts w:ascii="Arial" w:hAnsi="Arial" w:cs="Arial"/>
                              </w:rPr>
                              <w:t>Rendimento</w:t>
                            </w:r>
                            <w:r>
                              <w:rPr>
                                <w:rFonts w:ascii="Arial" w:eastAsia="Arial" w:hAnsi="Arial" w:cs="Arial"/>
                              </w:rPr>
                              <w:t xml:space="preserve"> </w:t>
                            </w:r>
                            <w:r>
                              <w:rPr>
                                <w:rFonts w:ascii="Arial" w:hAnsi="Arial" w:cs="Arial"/>
                              </w:rPr>
                              <w:t>meccancio</w:t>
                            </w:r>
                          </w:p>
                        </w:tc>
                        <w:tc>
                          <w:tcPr>
                            <w:tcW w:w="1485" w:type="dxa"/>
                            <w:tcBorders>
                              <w:top w:val="single" w:sz="6" w:space="0" w:color="000000"/>
                              <w:left w:val="single" w:sz="6" w:space="0" w:color="000000"/>
                              <w:bottom w:val="single" w:sz="18" w:space="0" w:color="000000"/>
                              <w:right w:val="single" w:sz="18" w:space="0" w:color="000000"/>
                            </w:tcBorders>
                            <w:shd w:val="clear" w:color="auto" w:fill="auto"/>
                          </w:tcPr>
                          <w:p w:rsidR="00D2507B" w:rsidRDefault="00D2507B">
                            <w:pPr>
                              <w:snapToGrid w:val="0"/>
                              <w:jc w:val="both"/>
                              <w:rPr>
                                <w:rFonts w:ascii="Arial" w:eastAsia="Arial" w:hAnsi="Arial" w:cs="Arial"/>
                              </w:rPr>
                            </w:pPr>
                            <w:r>
                              <w:rPr>
                                <w:rFonts w:ascii="Arial" w:eastAsia="Arial" w:hAnsi="Arial" w:cs="Arial"/>
                              </w:rPr>
                              <w:t xml:space="preserve"> </w:t>
                            </w:r>
                          </w:p>
                          <w:p w:rsidR="00D2507B" w:rsidRDefault="00D2507B">
                            <w:pPr>
                              <w:jc w:val="both"/>
                              <w:rPr>
                                <w:rFonts w:ascii="Arial" w:eastAsia="Arial" w:hAnsi="Arial" w:cs="Arial"/>
                              </w:rPr>
                            </w:pPr>
                            <w:r>
                              <w:rPr>
                                <w:rFonts w:ascii="Arial" w:eastAsia="Arial" w:hAnsi="Arial" w:cs="Arial"/>
                              </w:rPr>
                              <w:t xml:space="preserve"> </w:t>
                            </w:r>
                            <w:r>
                              <w:rPr>
                                <w:rFonts w:ascii="Arial" w:hAnsi="Arial" w:cs="Arial"/>
                              </w:rPr>
                              <w:t>Mag.-Giug</w:t>
                            </w:r>
                          </w:p>
                          <w:p w:rsidR="00D2507B" w:rsidRDefault="00D2507B">
                            <w:pPr>
                              <w:jc w:val="both"/>
                            </w:pPr>
                            <w:r>
                              <w:rPr>
                                <w:rFonts w:ascii="Arial" w:eastAsia="Arial" w:hAnsi="Arial" w:cs="Arial"/>
                              </w:rPr>
                              <w:t xml:space="preserve">   </w:t>
                            </w:r>
                            <w:r>
                              <w:rPr>
                                <w:rFonts w:ascii="Arial" w:hAnsi="Arial" w:cs="Arial"/>
                              </w:rPr>
                              <w:t>( 6</w:t>
                            </w:r>
                            <w:r>
                              <w:rPr>
                                <w:rFonts w:ascii="Arial" w:eastAsia="Arial" w:hAnsi="Arial" w:cs="Arial"/>
                              </w:rPr>
                              <w:t xml:space="preserve"> </w:t>
                            </w:r>
                            <w:r>
                              <w:rPr>
                                <w:rFonts w:ascii="Arial" w:hAnsi="Arial" w:cs="Arial"/>
                              </w:rPr>
                              <w:t>ore)</w:t>
                            </w:r>
                          </w:p>
                        </w:tc>
                      </w:tr>
                    </w:tbl>
                    <w:p w:rsidR="00D2507B" w:rsidRDefault="00D2507B" w:rsidP="00A60BB8">
                      <w:r>
                        <w:t xml:space="preserve"> </w:t>
                      </w:r>
                    </w:p>
                  </w:txbxContent>
                </v:textbox>
                <w10:wrap type="square" side="largest"/>
              </v:shape>
            </w:pict>
          </mc:Fallback>
        </mc:AlternateContent>
      </w:r>
    </w:p>
    <w:p w:rsidR="00A60BB8" w:rsidRPr="00A60BB8" w:rsidRDefault="00A60BB8" w:rsidP="00A60BB8">
      <w:pPr>
        <w:rPr>
          <w:rFonts w:ascii="Arial" w:hAnsi="Arial" w:cs="Arial"/>
          <w:b/>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sz w:val="18"/>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2B</w:t>
      </w:r>
      <w:r w:rsidRPr="00A60BB8">
        <w:rPr>
          <w:rFonts w:ascii="Arial" w:eastAsia="Arial" w:hAnsi="Arial" w:cs="Arial"/>
          <w:b/>
          <w:sz w:val="20"/>
          <w:szCs w:val="20"/>
          <w:lang w:eastAsia="it-IT"/>
        </w:rPr>
        <w:t xml:space="preserve"> – </w:t>
      </w:r>
      <w:r w:rsidRPr="00A60BB8">
        <w:rPr>
          <w:rFonts w:ascii="Arial" w:hAnsi="Arial" w:cs="Arial"/>
          <w:b/>
          <w:sz w:val="20"/>
          <w:szCs w:val="20"/>
          <w:lang w:eastAsia="it-IT"/>
        </w:rPr>
        <w:t>TITOLO: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LABORATORIO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IDRAULICA</w:t>
      </w:r>
    </w:p>
    <w:p w:rsidR="00A60BB8" w:rsidRPr="00A60BB8" w:rsidRDefault="00A60BB8" w:rsidP="00A60BB8">
      <w:pPr>
        <w:rPr>
          <w:rFonts w:ascii="Arial" w:hAnsi="Arial" w:cs="Arial"/>
          <w:sz w:val="18"/>
          <w:szCs w:val="20"/>
          <w:lang w:eastAsia="it-IT"/>
        </w:rPr>
      </w:pPr>
      <w:r w:rsidRPr="00A60BB8">
        <w:rPr>
          <w:rFonts w:ascii="Arial" w:hAnsi="Arial" w:cs="Arial"/>
          <w:sz w:val="18"/>
          <w:szCs w:val="20"/>
          <w:lang w:eastAsia="it-IT"/>
        </w:rPr>
        <w:t>Unità</w:t>
      </w:r>
      <w:r w:rsidRPr="00A60BB8">
        <w:rPr>
          <w:rFonts w:ascii="Arial" w:eastAsia="Arial" w:hAnsi="Arial" w:cs="Arial"/>
          <w:sz w:val="18"/>
          <w:szCs w:val="20"/>
          <w:lang w:eastAsia="it-IT"/>
        </w:rPr>
        <w:t xml:space="preserve"> </w:t>
      </w:r>
      <w:r w:rsidRPr="00A60BB8">
        <w:rPr>
          <w:rFonts w:ascii="Arial" w:hAnsi="Arial" w:cs="Arial"/>
          <w:sz w:val="18"/>
          <w:szCs w:val="20"/>
          <w:lang w:eastAsia="it-IT"/>
        </w:rPr>
        <w:t>1:</w:t>
      </w:r>
      <w:r w:rsidRPr="00A60BB8">
        <w:rPr>
          <w:rFonts w:ascii="Arial" w:eastAsia="Arial" w:hAnsi="Arial" w:cs="Arial"/>
          <w:sz w:val="18"/>
          <w:szCs w:val="20"/>
          <w:lang w:eastAsia="it-IT"/>
        </w:rPr>
        <w:t xml:space="preserve">  </w:t>
      </w:r>
      <w:r w:rsidRPr="00A60BB8">
        <w:rPr>
          <w:rFonts w:ascii="Arial" w:hAnsi="Arial" w:cs="Arial"/>
          <w:sz w:val="18"/>
          <w:szCs w:val="20"/>
          <w:lang w:eastAsia="it-IT"/>
        </w:rPr>
        <w:t>Taratura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un</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manometro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vacuometro</w:t>
      </w:r>
      <w:r w:rsidRPr="00A60BB8">
        <w:rPr>
          <w:rFonts w:ascii="Arial" w:eastAsia="Arial" w:hAnsi="Arial" w:cs="Arial"/>
          <w:sz w:val="18"/>
          <w:szCs w:val="20"/>
          <w:lang w:eastAsia="it-IT"/>
        </w:rPr>
        <w:t xml:space="preserve"> </w:t>
      </w:r>
    </w:p>
    <w:p w:rsidR="00A60BB8" w:rsidRPr="00A60BB8" w:rsidRDefault="00A60BB8" w:rsidP="00A60BB8">
      <w:pPr>
        <w:rPr>
          <w:rFonts w:ascii="Arial" w:hAnsi="Arial" w:cs="Arial"/>
          <w:sz w:val="18"/>
          <w:szCs w:val="20"/>
          <w:lang w:eastAsia="it-IT"/>
        </w:rPr>
      </w:pPr>
      <w:r w:rsidRPr="00A60BB8">
        <w:rPr>
          <w:rFonts w:ascii="Arial" w:hAnsi="Arial" w:cs="Arial"/>
          <w:sz w:val="18"/>
          <w:szCs w:val="20"/>
          <w:lang w:eastAsia="it-IT"/>
        </w:rPr>
        <w:t>Unità</w:t>
      </w:r>
      <w:r w:rsidRPr="00A60BB8">
        <w:rPr>
          <w:rFonts w:ascii="Arial" w:eastAsia="Arial" w:hAnsi="Arial" w:cs="Arial"/>
          <w:sz w:val="18"/>
          <w:szCs w:val="20"/>
          <w:lang w:eastAsia="it-IT"/>
        </w:rPr>
        <w:t xml:space="preserve"> </w:t>
      </w:r>
      <w:r w:rsidRPr="00A60BB8">
        <w:rPr>
          <w:rFonts w:ascii="Arial" w:hAnsi="Arial" w:cs="Arial"/>
          <w:sz w:val="18"/>
          <w:szCs w:val="20"/>
          <w:lang w:eastAsia="it-IT"/>
        </w:rPr>
        <w:t>2:</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Misure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idrauliche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al</w:t>
      </w:r>
      <w:r w:rsidRPr="00A60BB8">
        <w:rPr>
          <w:rFonts w:ascii="Arial" w:eastAsia="Arial" w:hAnsi="Arial" w:cs="Arial"/>
          <w:sz w:val="18"/>
          <w:szCs w:val="20"/>
          <w:lang w:eastAsia="it-IT"/>
        </w:rPr>
        <w:t xml:space="preserve"> </w:t>
      </w:r>
      <w:r w:rsidRPr="00A60BB8">
        <w:rPr>
          <w:rFonts w:ascii="Arial" w:hAnsi="Arial" w:cs="Arial"/>
          <w:sz w:val="18"/>
          <w:szCs w:val="20"/>
          <w:lang w:eastAsia="it-IT"/>
        </w:rPr>
        <w:t>banco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didattico: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misure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portata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pressione</w:t>
      </w:r>
      <w:r w:rsidRPr="00A60BB8">
        <w:rPr>
          <w:rFonts w:ascii="Arial" w:eastAsia="Arial" w:hAnsi="Arial" w:cs="Arial"/>
          <w:sz w:val="18"/>
          <w:szCs w:val="20"/>
          <w:lang w:eastAsia="it-IT"/>
        </w:rPr>
        <w:t xml:space="preserve"> </w:t>
      </w:r>
    </w:p>
    <w:p w:rsidR="00A60BB8" w:rsidRPr="00A60BB8" w:rsidRDefault="00A60BB8" w:rsidP="00A60BB8">
      <w:pPr>
        <w:rPr>
          <w:rFonts w:ascii="Arial" w:hAnsi="Arial" w:cs="Arial"/>
          <w:sz w:val="18"/>
          <w:szCs w:val="20"/>
          <w:lang w:eastAsia="it-IT"/>
        </w:rPr>
      </w:pPr>
      <w:r w:rsidRPr="00A60BB8">
        <w:rPr>
          <w:rFonts w:ascii="Arial" w:hAnsi="Arial" w:cs="Arial"/>
          <w:sz w:val="18"/>
          <w:szCs w:val="20"/>
          <w:lang w:eastAsia="it-IT"/>
        </w:rPr>
        <w:t>Unità</w:t>
      </w:r>
      <w:r w:rsidRPr="00A60BB8">
        <w:rPr>
          <w:rFonts w:ascii="Arial" w:eastAsia="Arial" w:hAnsi="Arial" w:cs="Arial"/>
          <w:sz w:val="18"/>
          <w:szCs w:val="20"/>
          <w:lang w:eastAsia="it-IT"/>
        </w:rPr>
        <w:t xml:space="preserve"> </w:t>
      </w:r>
      <w:r w:rsidRPr="00A60BB8">
        <w:rPr>
          <w:rFonts w:ascii="Arial" w:hAnsi="Arial" w:cs="Arial"/>
          <w:sz w:val="18"/>
          <w:szCs w:val="20"/>
          <w:lang w:eastAsia="it-IT"/>
        </w:rPr>
        <w:t>3:</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Misura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portata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con</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diaframma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venturimetro</w:t>
      </w:r>
      <w:r w:rsidRPr="00A60BB8">
        <w:rPr>
          <w:rFonts w:ascii="Arial" w:eastAsia="Arial" w:hAnsi="Arial" w:cs="Arial"/>
          <w:sz w:val="18"/>
          <w:szCs w:val="20"/>
          <w:lang w:eastAsia="it-IT"/>
        </w:rPr>
        <w:t xml:space="preserve"> </w:t>
      </w:r>
    </w:p>
    <w:p w:rsidR="00A60BB8" w:rsidRPr="00A60BB8" w:rsidRDefault="00A60BB8" w:rsidP="00A60BB8">
      <w:pPr>
        <w:rPr>
          <w:rFonts w:ascii="Arial" w:hAnsi="Arial" w:cs="Arial"/>
          <w:sz w:val="18"/>
          <w:szCs w:val="20"/>
          <w:lang w:eastAsia="it-IT"/>
        </w:rPr>
      </w:pPr>
      <w:r w:rsidRPr="00A60BB8">
        <w:rPr>
          <w:rFonts w:ascii="Arial" w:hAnsi="Arial" w:cs="Arial"/>
          <w:sz w:val="18"/>
          <w:szCs w:val="20"/>
          <w:lang w:eastAsia="it-IT"/>
        </w:rPr>
        <w:t>Unità</w:t>
      </w:r>
      <w:r w:rsidRPr="00A60BB8">
        <w:rPr>
          <w:rFonts w:ascii="Arial" w:eastAsia="Arial" w:hAnsi="Arial" w:cs="Arial"/>
          <w:sz w:val="18"/>
          <w:szCs w:val="20"/>
          <w:lang w:eastAsia="it-IT"/>
        </w:rPr>
        <w:t xml:space="preserve"> </w:t>
      </w:r>
      <w:r w:rsidRPr="00A60BB8">
        <w:rPr>
          <w:rFonts w:ascii="Arial" w:hAnsi="Arial" w:cs="Arial"/>
          <w:sz w:val="18"/>
          <w:szCs w:val="20"/>
          <w:lang w:eastAsia="it-IT"/>
        </w:rPr>
        <w:t>4:</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Prova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viscosità</w:t>
      </w:r>
    </w:p>
    <w:p w:rsidR="00A60BB8" w:rsidRPr="00A60BB8" w:rsidRDefault="00A60BB8" w:rsidP="00A60BB8">
      <w:pPr>
        <w:rPr>
          <w:rFonts w:ascii="Arial" w:hAnsi="Arial" w:cs="Arial"/>
          <w:sz w:val="18"/>
          <w:szCs w:val="20"/>
          <w:lang w:eastAsia="it-IT"/>
        </w:rPr>
      </w:pPr>
      <w:r w:rsidRPr="00A60BB8">
        <w:rPr>
          <w:rFonts w:ascii="Arial" w:hAnsi="Arial" w:cs="Arial"/>
          <w:sz w:val="18"/>
          <w:szCs w:val="20"/>
          <w:lang w:eastAsia="it-IT"/>
        </w:rPr>
        <w:t>Unità</w:t>
      </w:r>
      <w:r w:rsidRPr="00A60BB8">
        <w:rPr>
          <w:rFonts w:ascii="Arial" w:eastAsia="Arial" w:hAnsi="Arial" w:cs="Arial"/>
          <w:sz w:val="18"/>
          <w:szCs w:val="20"/>
          <w:lang w:eastAsia="it-IT"/>
        </w:rPr>
        <w:t xml:space="preserve"> </w:t>
      </w:r>
      <w:r w:rsidRPr="00A60BB8">
        <w:rPr>
          <w:rFonts w:ascii="Arial" w:hAnsi="Arial" w:cs="Arial"/>
          <w:sz w:val="18"/>
          <w:szCs w:val="20"/>
          <w:lang w:eastAsia="it-IT"/>
        </w:rPr>
        <w:t>5:</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Determinazione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perdite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carico</w:t>
      </w:r>
    </w:p>
    <w:p w:rsidR="00A60BB8" w:rsidRPr="00A60BB8" w:rsidRDefault="00A60BB8" w:rsidP="00A60BB8">
      <w:pPr>
        <w:rPr>
          <w:sz w:val="20"/>
          <w:szCs w:val="20"/>
          <w:lang w:eastAsia="it-IT"/>
        </w:rPr>
      </w:pPr>
      <w:r w:rsidRPr="00A60BB8">
        <w:rPr>
          <w:rFonts w:ascii="Arial" w:hAnsi="Arial" w:cs="Arial"/>
          <w:sz w:val="18"/>
          <w:szCs w:val="20"/>
          <w:lang w:eastAsia="it-IT"/>
        </w:rPr>
        <w:t>Unità</w:t>
      </w:r>
      <w:r w:rsidRPr="00A60BB8">
        <w:rPr>
          <w:rFonts w:ascii="Arial" w:eastAsia="Arial" w:hAnsi="Arial" w:cs="Arial"/>
          <w:sz w:val="18"/>
          <w:szCs w:val="20"/>
          <w:lang w:eastAsia="it-IT"/>
        </w:rPr>
        <w:t xml:space="preserve"> </w:t>
      </w:r>
      <w:r w:rsidRPr="00A60BB8">
        <w:rPr>
          <w:rFonts w:ascii="Arial" w:hAnsi="Arial" w:cs="Arial"/>
          <w:sz w:val="18"/>
          <w:szCs w:val="20"/>
          <w:lang w:eastAsia="it-IT"/>
        </w:rPr>
        <w:t>7:</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Pompa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determinazione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curve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caratteristiche</w:t>
      </w:r>
      <w:r w:rsidRPr="00A60BB8">
        <w:rPr>
          <w:rFonts w:ascii="Arial" w:eastAsia="Arial" w:hAnsi="Arial" w:cs="Arial"/>
          <w:sz w:val="18"/>
          <w:szCs w:val="20"/>
          <w:lang w:eastAsia="it-IT"/>
        </w:rPr>
        <w:t xml:space="preserve"> </w:t>
      </w:r>
    </w:p>
    <w:p w:rsidR="00A60BB8" w:rsidRPr="00A60BB8" w:rsidRDefault="00A60BB8" w:rsidP="00A60BB8">
      <w:pPr>
        <w:rPr>
          <w:sz w:val="20"/>
          <w:szCs w:val="20"/>
          <w:lang w:eastAsia="it-IT"/>
        </w:rPr>
      </w:pPr>
    </w:p>
    <w:tbl>
      <w:tblPr>
        <w:tblW w:w="0" w:type="auto"/>
        <w:tblInd w:w="-88" w:type="dxa"/>
        <w:tblLayout w:type="fixed"/>
        <w:tblCellMar>
          <w:left w:w="71" w:type="dxa"/>
          <w:right w:w="71" w:type="dxa"/>
        </w:tblCellMar>
        <w:tblLook w:val="0000" w:firstRow="0" w:lastRow="0" w:firstColumn="0" w:lastColumn="0" w:noHBand="0" w:noVBand="0"/>
      </w:tblPr>
      <w:tblGrid>
        <w:gridCol w:w="1701"/>
        <w:gridCol w:w="6290"/>
        <w:gridCol w:w="144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44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8"/>
              </w:numPr>
              <w:snapToGrid w:val="0"/>
              <w:ind w:left="283" w:hanging="283"/>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10</w:t>
            </w:r>
          </w:p>
          <w:p w:rsidR="00A60BB8" w:rsidRPr="00A60BB8" w:rsidRDefault="00A60BB8" w:rsidP="00A60BB8">
            <w:pPr>
              <w:jc w:val="both"/>
              <w:rPr>
                <w:rFonts w:ascii="Arial" w:hAnsi="Arial" w:cs="Arial"/>
                <w:sz w:val="20"/>
                <w:szCs w:val="20"/>
                <w:lang w:eastAsia="it-IT"/>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napToGrid w:val="0"/>
              <w:rPr>
                <w:rFonts w:ascii="Arial" w:hAnsi="Arial" w:cs="Arial"/>
                <w:sz w:val="18"/>
                <w:szCs w:val="20"/>
                <w:lang w:eastAsia="it-IT"/>
              </w:rPr>
            </w:pPr>
            <w:r w:rsidRPr="00A60BB8">
              <w:rPr>
                <w:rFonts w:ascii="Arial" w:hAnsi="Arial" w:cs="Arial"/>
                <w:sz w:val="18"/>
                <w:szCs w:val="20"/>
                <w:lang w:eastAsia="it-IT"/>
              </w:rPr>
              <w:t>Manometri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differenziali</w:t>
            </w:r>
          </w:p>
          <w:p w:rsidR="00A60BB8" w:rsidRPr="00A60BB8" w:rsidRDefault="00A60BB8" w:rsidP="00A60BB8">
            <w:pPr>
              <w:rPr>
                <w:rFonts w:ascii="Arial" w:hAnsi="Arial" w:cs="Arial"/>
                <w:sz w:val="18"/>
                <w:szCs w:val="20"/>
                <w:lang w:eastAsia="it-IT"/>
              </w:rPr>
            </w:pPr>
            <w:r w:rsidRPr="00A60BB8">
              <w:rPr>
                <w:rFonts w:ascii="Arial" w:hAnsi="Arial" w:cs="Arial"/>
                <w:sz w:val="18"/>
                <w:szCs w:val="20"/>
                <w:lang w:eastAsia="it-IT"/>
              </w:rPr>
              <w:t>Manometri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metallici</w:t>
            </w:r>
            <w:r w:rsidRPr="00A60BB8">
              <w:rPr>
                <w:rFonts w:ascii="Arial" w:eastAsia="Arial" w:hAnsi="Arial" w:cs="Arial"/>
                <w:sz w:val="18"/>
                <w:szCs w:val="20"/>
                <w:lang w:eastAsia="it-IT"/>
              </w:rPr>
              <w:t xml:space="preserve"> </w:t>
            </w:r>
          </w:p>
          <w:p w:rsidR="00A60BB8" w:rsidRPr="00A60BB8" w:rsidRDefault="00A60BB8" w:rsidP="00A60BB8">
            <w:pPr>
              <w:rPr>
                <w:rFonts w:ascii="Arial" w:hAnsi="Arial" w:cs="Arial"/>
                <w:sz w:val="18"/>
                <w:szCs w:val="20"/>
                <w:lang w:eastAsia="it-IT"/>
              </w:rPr>
            </w:pPr>
            <w:r w:rsidRPr="00A60BB8">
              <w:rPr>
                <w:rFonts w:ascii="Arial" w:hAnsi="Arial" w:cs="Arial"/>
                <w:sz w:val="18"/>
                <w:szCs w:val="20"/>
                <w:lang w:eastAsia="it-IT"/>
              </w:rPr>
              <w:t>Venturimetri</w:t>
            </w:r>
          </w:p>
          <w:p w:rsidR="00A60BB8" w:rsidRPr="00A60BB8" w:rsidRDefault="00A60BB8" w:rsidP="00A60BB8">
            <w:pPr>
              <w:rPr>
                <w:rFonts w:ascii="Arial" w:hAnsi="Arial" w:cs="Arial"/>
                <w:sz w:val="18"/>
                <w:szCs w:val="20"/>
                <w:lang w:eastAsia="it-IT"/>
              </w:rPr>
            </w:pPr>
            <w:r w:rsidRPr="00A60BB8">
              <w:rPr>
                <w:rFonts w:ascii="Arial" w:hAnsi="Arial" w:cs="Arial"/>
                <w:sz w:val="18"/>
                <w:szCs w:val="20"/>
                <w:lang w:eastAsia="it-IT"/>
              </w:rPr>
              <w:t>Diaframmi</w:t>
            </w:r>
          </w:p>
          <w:p w:rsidR="00A60BB8" w:rsidRPr="00A60BB8" w:rsidRDefault="00A60BB8" w:rsidP="00A60BB8">
            <w:pPr>
              <w:rPr>
                <w:rFonts w:ascii="Arial" w:hAnsi="Arial" w:cs="Arial"/>
                <w:sz w:val="18"/>
                <w:szCs w:val="20"/>
                <w:lang w:eastAsia="it-IT"/>
              </w:rPr>
            </w:pPr>
            <w:r w:rsidRPr="00A60BB8">
              <w:rPr>
                <w:rFonts w:ascii="Arial" w:hAnsi="Arial" w:cs="Arial"/>
                <w:sz w:val="18"/>
                <w:szCs w:val="20"/>
                <w:lang w:eastAsia="it-IT"/>
              </w:rPr>
              <w:t>Presentazione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banco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didattico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perdite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carico</w:t>
            </w:r>
          </w:p>
          <w:p w:rsidR="00A60BB8" w:rsidRPr="00A60BB8" w:rsidRDefault="00A60BB8" w:rsidP="00A60BB8">
            <w:pPr>
              <w:rPr>
                <w:rFonts w:ascii="Arial" w:hAnsi="Arial" w:cs="Arial"/>
                <w:sz w:val="18"/>
                <w:szCs w:val="20"/>
                <w:lang w:val="en-US" w:eastAsia="it-IT"/>
              </w:rPr>
            </w:pPr>
            <w:r w:rsidRPr="00A60BB8">
              <w:rPr>
                <w:rFonts w:ascii="Arial" w:hAnsi="Arial" w:cs="Arial"/>
                <w:sz w:val="18"/>
                <w:szCs w:val="20"/>
                <w:lang w:eastAsia="it-IT"/>
              </w:rPr>
              <w:t>Presentazione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imp.</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pompa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centrifuga</w:t>
            </w:r>
          </w:p>
        </w:tc>
        <w:tc>
          <w:tcPr>
            <w:tcW w:w="144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jc w:val="center"/>
              <w:rPr>
                <w:rFonts w:ascii="Arial" w:hAnsi="Arial" w:cs="Arial"/>
                <w:sz w:val="18"/>
                <w:szCs w:val="20"/>
                <w:lang w:val="en-US" w:eastAsia="it-IT"/>
              </w:rPr>
            </w:pPr>
          </w:p>
          <w:p w:rsidR="00A60BB8" w:rsidRPr="00A60BB8" w:rsidRDefault="00A60BB8" w:rsidP="00A60BB8">
            <w:pPr>
              <w:jc w:val="center"/>
              <w:rPr>
                <w:rFonts w:ascii="Arial" w:hAnsi="Arial" w:cs="Arial"/>
                <w:sz w:val="18"/>
                <w:szCs w:val="20"/>
                <w:lang w:val="de-DE" w:eastAsia="it-IT"/>
              </w:rPr>
            </w:pPr>
            <w:r w:rsidRPr="00A60BB8">
              <w:rPr>
                <w:rFonts w:ascii="Arial" w:hAnsi="Arial" w:cs="Arial"/>
                <w:sz w:val="18"/>
                <w:szCs w:val="20"/>
                <w:lang w:val="en-US" w:eastAsia="it-IT"/>
              </w:rPr>
              <w:t>Ott-Nov.</w:t>
            </w:r>
          </w:p>
          <w:p w:rsidR="00A60BB8" w:rsidRPr="00A60BB8" w:rsidRDefault="00A60BB8" w:rsidP="00A60BB8">
            <w:pPr>
              <w:jc w:val="center"/>
              <w:rPr>
                <w:rFonts w:ascii="Arial" w:hAnsi="Arial" w:cs="Arial"/>
                <w:sz w:val="18"/>
                <w:szCs w:val="20"/>
                <w:lang w:val="de-DE" w:eastAsia="it-IT"/>
              </w:rPr>
            </w:pPr>
            <w:r w:rsidRPr="00A60BB8">
              <w:rPr>
                <w:rFonts w:ascii="Arial" w:hAnsi="Arial" w:cs="Arial"/>
                <w:sz w:val="18"/>
                <w:szCs w:val="20"/>
                <w:lang w:val="de-DE" w:eastAsia="it-IT"/>
              </w:rPr>
              <w:t>Dic.</w:t>
            </w:r>
          </w:p>
          <w:p w:rsidR="00A60BB8" w:rsidRPr="00A60BB8" w:rsidRDefault="00A60BB8" w:rsidP="00A60BB8">
            <w:pPr>
              <w:jc w:val="center"/>
              <w:rPr>
                <w:rFonts w:ascii="Arial" w:hAnsi="Arial" w:cs="Arial"/>
                <w:sz w:val="18"/>
                <w:szCs w:val="20"/>
                <w:lang w:val="de-DE" w:eastAsia="it-IT"/>
              </w:rPr>
            </w:pPr>
            <w:r w:rsidRPr="00A60BB8">
              <w:rPr>
                <w:rFonts w:ascii="Arial" w:hAnsi="Arial" w:cs="Arial"/>
                <w:sz w:val="18"/>
                <w:szCs w:val="20"/>
                <w:lang w:val="de-DE" w:eastAsia="it-IT"/>
              </w:rPr>
              <w:t>Gen-Feb.</w:t>
            </w:r>
          </w:p>
          <w:p w:rsidR="00A60BB8" w:rsidRPr="00A60BB8" w:rsidRDefault="00A60BB8" w:rsidP="00A60BB8">
            <w:pPr>
              <w:jc w:val="center"/>
              <w:rPr>
                <w:rFonts w:ascii="Arial" w:hAnsi="Arial" w:cs="Arial"/>
                <w:sz w:val="18"/>
                <w:szCs w:val="20"/>
                <w:lang w:val="de-DE" w:eastAsia="it-IT"/>
              </w:rPr>
            </w:pPr>
            <w:r w:rsidRPr="00A60BB8">
              <w:rPr>
                <w:rFonts w:ascii="Arial" w:hAnsi="Arial" w:cs="Arial"/>
                <w:sz w:val="18"/>
                <w:szCs w:val="20"/>
                <w:lang w:val="de-DE" w:eastAsia="it-IT"/>
              </w:rPr>
              <w:t>Mar-Apr</w:t>
            </w:r>
          </w:p>
          <w:p w:rsidR="00A60BB8" w:rsidRPr="00A60BB8" w:rsidRDefault="00A60BB8" w:rsidP="00A60BB8">
            <w:pPr>
              <w:jc w:val="center"/>
              <w:rPr>
                <w:sz w:val="20"/>
                <w:szCs w:val="20"/>
                <w:lang w:eastAsia="it-IT"/>
              </w:rPr>
            </w:pPr>
            <w:r w:rsidRPr="00A60BB8">
              <w:rPr>
                <w:rFonts w:ascii="Arial" w:hAnsi="Arial" w:cs="Arial"/>
                <w:sz w:val="18"/>
                <w:szCs w:val="20"/>
                <w:lang w:val="de-DE" w:eastAsia="it-IT"/>
              </w:rPr>
              <w:t>(16 ore)</w:t>
            </w:r>
          </w:p>
          <w:p w:rsidR="00A60BB8" w:rsidRPr="00A60BB8" w:rsidRDefault="00A60BB8" w:rsidP="00A60BB8">
            <w:pPr>
              <w:jc w:val="center"/>
              <w:rPr>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rPr>
          <w:rFonts w:ascii="Arial" w:hAnsi="Arial" w:cs="Arial"/>
          <w:b/>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b/>
          <w:sz w:val="20"/>
          <w:szCs w:val="20"/>
          <w:lang w:eastAsia="it-IT"/>
        </w:rPr>
        <w:t>2.</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METODOLOGIE</w:t>
      </w:r>
    </w:p>
    <w:p w:rsidR="00A60BB8" w:rsidRPr="00A60BB8" w:rsidRDefault="00A60BB8" w:rsidP="00A60BB8">
      <w:pPr>
        <w:jc w:val="both"/>
        <w:rPr>
          <w:rFonts w:ascii="Arial" w:hAnsi="Arial" w:cs="Arial"/>
          <w:sz w:val="20"/>
          <w:szCs w:val="20"/>
          <w:lang w:eastAsia="it-IT"/>
        </w:rPr>
      </w:pPr>
    </w:p>
    <w:tbl>
      <w:tblPr>
        <w:tblW w:w="0" w:type="auto"/>
        <w:tblInd w:w="-127" w:type="dxa"/>
        <w:tblLayout w:type="fixed"/>
        <w:tblCellMar>
          <w:left w:w="70" w:type="dxa"/>
          <w:right w:w="70" w:type="dxa"/>
        </w:tblCellMar>
        <w:tblLook w:val="0000" w:firstRow="0" w:lastRow="0" w:firstColumn="0" w:lastColumn="0" w:noHBand="0" w:noVBand="0"/>
      </w:tblPr>
      <w:tblGrid>
        <w:gridCol w:w="9393"/>
      </w:tblGrid>
      <w:tr w:rsidR="00A60BB8" w:rsidRPr="00A60BB8" w:rsidTr="00A60BB8">
        <w:tc>
          <w:tcPr>
            <w:tcW w:w="939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Lezione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frontale,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lettura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comprensione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testo</w:t>
            </w:r>
          </w:p>
          <w:p w:rsidR="00A60BB8" w:rsidRPr="00A60BB8" w:rsidRDefault="00A60BB8" w:rsidP="00A60BB8">
            <w:pPr>
              <w:autoSpaceDE w:val="0"/>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Coinvolgimento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degli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alunni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guidate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colloqui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adeguamento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recupero</w:t>
            </w:r>
          </w:p>
          <w:p w:rsidR="00A60BB8" w:rsidRPr="00A60BB8" w:rsidRDefault="00A60BB8" w:rsidP="00A60BB8">
            <w:pPr>
              <w:autoSpaceDE w:val="0"/>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Correzione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proposti</w:t>
            </w:r>
          </w:p>
          <w:p w:rsidR="00A60BB8" w:rsidRPr="00A60BB8" w:rsidRDefault="00A60BB8" w:rsidP="00A60BB8">
            <w:pPr>
              <w:jc w:val="both"/>
              <w:rPr>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Svolgimento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classe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casa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ampio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numero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graduati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difficoltà</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keepNext/>
        <w:numPr>
          <w:ilvl w:val="6"/>
          <w:numId w:val="1"/>
        </w:numPr>
        <w:tabs>
          <w:tab w:val="clear" w:pos="1296"/>
          <w:tab w:val="num" w:pos="0"/>
        </w:tabs>
        <w:overflowPunct w:val="0"/>
        <w:autoSpaceDE w:val="0"/>
        <w:jc w:val="both"/>
        <w:textAlignment w:val="baseline"/>
        <w:outlineLvl w:val="6"/>
        <w:rPr>
          <w:rFonts w:ascii="Arial" w:hAnsi="Arial" w:cs="Arial"/>
          <w:sz w:val="20"/>
          <w:szCs w:val="20"/>
          <w:lang w:eastAsia="it-IT"/>
        </w:rPr>
      </w:pPr>
      <w:r w:rsidRPr="00A60BB8">
        <w:rPr>
          <w:rFonts w:ascii="Arial" w:hAnsi="Arial" w:cs="Arial"/>
          <w:sz w:val="20"/>
          <w:szCs w:val="20"/>
          <w:lang w:eastAsia="it-IT"/>
        </w:rPr>
        <w:t>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MATERIALI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DIDATTICI</w:t>
      </w:r>
    </w:p>
    <w:p w:rsidR="00A60BB8" w:rsidRPr="00A60BB8" w:rsidRDefault="00A60BB8" w:rsidP="00A60BB8">
      <w:pPr>
        <w:jc w:val="both"/>
        <w:rPr>
          <w:rFonts w:ascii="Arial" w:hAnsi="Arial" w:cs="Arial"/>
          <w:sz w:val="20"/>
          <w:szCs w:val="20"/>
          <w:lang w:eastAsia="it-IT"/>
        </w:rPr>
      </w:pPr>
    </w:p>
    <w:tbl>
      <w:tblPr>
        <w:tblW w:w="0" w:type="auto"/>
        <w:tblInd w:w="-127" w:type="dxa"/>
        <w:tblLayout w:type="fixed"/>
        <w:tblCellMar>
          <w:left w:w="70" w:type="dxa"/>
          <w:right w:w="70" w:type="dxa"/>
        </w:tblCellMar>
        <w:tblLook w:val="0000" w:firstRow="0" w:lastRow="0" w:firstColumn="0" w:lastColumn="0" w:noHBand="0" w:noVBand="0"/>
      </w:tblPr>
      <w:tblGrid>
        <w:gridCol w:w="9393"/>
      </w:tblGrid>
      <w:tr w:rsidR="00A60BB8" w:rsidRPr="00A60BB8" w:rsidTr="00A60BB8">
        <w:tc>
          <w:tcPr>
            <w:tcW w:w="939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Libro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Anzalone,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Bassignana,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Brafa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Musicoro</w:t>
            </w:r>
            <w:r w:rsidRPr="00A60BB8">
              <w:rPr>
                <w:rFonts w:ascii="Arial" w:eastAsia="Arial" w:hAnsi="Arial" w:cs="Arial"/>
                <w:sz w:val="20"/>
                <w:szCs w:val="20"/>
                <w:lang w:eastAsia="it-IT"/>
              </w:rPr>
              <w:t xml:space="preserve"> </w:t>
            </w:r>
          </w:p>
          <w:p w:rsidR="00A60BB8" w:rsidRPr="00A60BB8" w:rsidRDefault="00A60BB8" w:rsidP="00A60BB8">
            <w:pPr>
              <w:autoSpaceDE w:val="0"/>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Meccanica,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Energia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w:t>
            </w:r>
            <w:r w:rsidRPr="00A60BB8">
              <w:rPr>
                <w:rFonts w:ascii="Arial" w:eastAsia="Arial" w:hAnsi="Arial" w:cs="Arial"/>
                <w:sz w:val="20"/>
                <w:szCs w:val="20"/>
                <w:lang w:eastAsia="it-IT"/>
              </w:rPr>
              <w:t xml:space="preserve"> 1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Edizioni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Hoepli</w:t>
            </w:r>
          </w:p>
          <w:p w:rsidR="00A60BB8" w:rsidRPr="00A60BB8" w:rsidRDefault="00A60BB8" w:rsidP="00A60BB8">
            <w:pPr>
              <w:autoSpaceDE w:val="0"/>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Appunti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insegnante</w:t>
            </w:r>
          </w:p>
          <w:p w:rsidR="00A60BB8" w:rsidRPr="00A60BB8" w:rsidRDefault="00A60BB8" w:rsidP="00A60BB8">
            <w:pPr>
              <w:autoSpaceDE w:val="0"/>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Altri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più</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specifici</w:t>
            </w:r>
          </w:p>
          <w:p w:rsidR="00A60BB8" w:rsidRPr="00A60BB8" w:rsidRDefault="00A60BB8" w:rsidP="00A60BB8">
            <w:pPr>
              <w:jc w:val="both"/>
              <w:rPr>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Uso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strumenti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laboratorio</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4.</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TIPOLOGIA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NUMERO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DELLE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PROVE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VERIFICA</w:t>
      </w:r>
      <w:r w:rsidRPr="00A60BB8">
        <w:rPr>
          <w:rFonts w:ascii="Arial" w:eastAsia="Arial" w:hAnsi="Arial" w:cs="Arial"/>
          <w:b/>
          <w:sz w:val="20"/>
          <w:szCs w:val="20"/>
          <w:lang w:eastAsia="it-IT"/>
        </w:rPr>
        <w:t xml:space="preserve"> </w:t>
      </w:r>
    </w:p>
    <w:p w:rsidR="00A60BB8" w:rsidRPr="00A60BB8" w:rsidRDefault="00A60BB8" w:rsidP="00A60BB8">
      <w:pPr>
        <w:jc w:val="both"/>
        <w:rPr>
          <w:rFonts w:ascii="Arial" w:hAnsi="Arial" w:cs="Arial"/>
          <w:b/>
          <w:sz w:val="20"/>
          <w:szCs w:val="20"/>
          <w:lang w:eastAsia="it-IT"/>
        </w:rPr>
      </w:pPr>
    </w:p>
    <w:tbl>
      <w:tblPr>
        <w:tblW w:w="0" w:type="auto"/>
        <w:tblInd w:w="-55" w:type="dxa"/>
        <w:tblLayout w:type="fixed"/>
        <w:tblCellMar>
          <w:left w:w="70" w:type="dxa"/>
          <w:right w:w="70" w:type="dxa"/>
        </w:tblCellMar>
        <w:tblLook w:val="0000" w:firstRow="0" w:lastRow="0" w:firstColumn="0" w:lastColumn="0" w:noHBand="0" w:noVBand="0"/>
      </w:tblPr>
      <w:tblGrid>
        <w:gridCol w:w="9321"/>
      </w:tblGrid>
      <w:tr w:rsidR="00A60BB8" w:rsidRPr="00A60BB8" w:rsidTr="00A60BB8">
        <w:tc>
          <w:tcPr>
            <w:tcW w:w="93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eastAsia="Arial" w:hAnsi="Arial" w:cs="Arial"/>
                <w:sz w:val="20"/>
                <w:szCs w:val="20"/>
                <w:lang w:eastAsia="it-IT"/>
              </w:rPr>
            </w:pPr>
            <w:r w:rsidRPr="00A60BB8">
              <w:rPr>
                <w:rFonts w:ascii="Arial" w:eastAsia="Arial" w:hAnsi="Arial" w:cs="Arial"/>
                <w:sz w:val="20"/>
                <w:szCs w:val="20"/>
                <w:lang w:eastAsia="it-IT"/>
              </w:rPr>
              <w:lastRenderedPageBreak/>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scritte,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interrogazioni,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questionari,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grafiche,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quesiti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risposta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multipla,</w:t>
            </w: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comuni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trasversali</w:t>
            </w:r>
          </w:p>
          <w:p w:rsidR="00A60BB8" w:rsidRPr="00A60BB8" w:rsidRDefault="00A60BB8" w:rsidP="00A60BB8">
            <w:pPr>
              <w:jc w:val="both"/>
              <w:rPr>
                <w:rFonts w:ascii="Arial" w:hAnsi="Arial" w:cs="Arial"/>
                <w:sz w:val="20"/>
                <w:szCs w:val="20"/>
                <w:lang w:eastAsia="it-IT"/>
              </w:rPr>
            </w:pPr>
          </w:p>
        </w:tc>
      </w:tr>
    </w:tbl>
    <w:p w:rsidR="00A60BB8" w:rsidRPr="00A60BB8" w:rsidRDefault="00A60BB8" w:rsidP="00A60BB8">
      <w:pPr>
        <w:jc w:val="both"/>
        <w:rPr>
          <w:sz w:val="20"/>
          <w:szCs w:val="20"/>
          <w:lang w:eastAsia="it-IT"/>
        </w:rPr>
      </w:pPr>
    </w:p>
    <w:tbl>
      <w:tblPr>
        <w:tblW w:w="0" w:type="auto"/>
        <w:tblInd w:w="-55" w:type="dxa"/>
        <w:tblLayout w:type="fixed"/>
        <w:tblCellMar>
          <w:left w:w="70" w:type="dxa"/>
          <w:right w:w="70" w:type="dxa"/>
        </w:tblCellMar>
        <w:tblLook w:val="0000" w:firstRow="0" w:lastRow="0" w:firstColumn="0" w:lastColumn="0" w:noHBand="0" w:noVBand="0"/>
      </w:tblPr>
      <w:tblGrid>
        <w:gridCol w:w="3614"/>
        <w:gridCol w:w="1676"/>
        <w:gridCol w:w="1910"/>
      </w:tblGrid>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keepNext/>
              <w:numPr>
                <w:ilvl w:val="7"/>
                <w:numId w:val="1"/>
              </w:numPr>
              <w:tabs>
                <w:tab w:val="clear" w:pos="1440"/>
                <w:tab w:val="num" w:pos="0"/>
              </w:tabs>
              <w:snapToGrid w:val="0"/>
              <w:jc w:val="center"/>
              <w:outlineLvl w:val="7"/>
              <w:rPr>
                <w:rFonts w:ascii="Arial" w:hAnsi="Arial" w:cs="Arial"/>
                <w:sz w:val="20"/>
                <w:szCs w:val="20"/>
                <w:lang w:eastAsia="it-IT"/>
              </w:rPr>
            </w:pPr>
            <w:r w:rsidRPr="00A60BB8">
              <w:rPr>
                <w:rFonts w:ascii="Arial" w:hAnsi="Arial" w:cs="Arial"/>
                <w:sz w:val="20"/>
                <w:szCs w:val="20"/>
                <w:lang w:eastAsia="it-IT"/>
              </w:rPr>
              <w:t>TIPO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VERIFICA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b/>
                <w:sz w:val="20"/>
                <w:szCs w:val="20"/>
                <w:lang w:eastAsia="it-IT"/>
              </w:rPr>
            </w:pPr>
            <w:r w:rsidRPr="00A60BB8">
              <w:rPr>
                <w:rFonts w:ascii="Arial" w:hAnsi="Arial" w:cs="Arial"/>
                <w:sz w:val="20"/>
                <w:szCs w:val="20"/>
                <w:lang w:eastAsia="it-IT"/>
              </w:rPr>
              <w:t>PRIMO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PERIODO</w:t>
            </w:r>
            <w:r w:rsidRPr="00A60BB8">
              <w:rPr>
                <w:rFonts w:ascii="Arial" w:eastAsia="Arial" w:hAnsi="Arial" w:cs="Arial"/>
                <w:sz w:val="20"/>
                <w:szCs w:val="20"/>
                <w:lang w:eastAsia="it-IT"/>
              </w:rPr>
              <w:t xml:space="preserve"> </w:t>
            </w:r>
          </w:p>
          <w:p w:rsidR="00A60BB8" w:rsidRPr="00A60BB8" w:rsidRDefault="00A60BB8" w:rsidP="00A60BB8">
            <w:pPr>
              <w:tabs>
                <w:tab w:val="left" w:pos="4260"/>
              </w:tabs>
              <w:jc w:val="center"/>
              <w:rPr>
                <w:rFonts w:ascii="Arial" w:hAnsi="Arial" w:cs="Arial"/>
                <w:sz w:val="20"/>
                <w:szCs w:val="20"/>
                <w:lang w:eastAsia="it-IT"/>
              </w:rPr>
            </w:pPr>
            <w:r w:rsidRPr="00A60BB8">
              <w:rPr>
                <w:rFonts w:ascii="Arial" w:hAnsi="Arial" w:cs="Arial"/>
                <w:b/>
                <w:sz w:val="20"/>
                <w:szCs w:val="20"/>
                <w:lang w:eastAsia="it-IT"/>
              </w:rPr>
              <w:t>numero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previsto</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SECONDO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PERIODO</w:t>
            </w:r>
            <w:r w:rsidRPr="00A60BB8">
              <w:rPr>
                <w:rFonts w:ascii="Arial" w:eastAsia="Arial" w:hAnsi="Arial" w:cs="Arial"/>
                <w:sz w:val="20"/>
                <w:szCs w:val="20"/>
                <w:lang w:eastAsia="it-IT"/>
              </w:rPr>
              <w:t xml:space="preserve"> </w:t>
            </w:r>
            <w:r w:rsidRPr="00A60BB8">
              <w:rPr>
                <w:rFonts w:ascii="Arial" w:hAnsi="Arial" w:cs="Arial"/>
                <w:b/>
                <w:sz w:val="20"/>
                <w:szCs w:val="20"/>
                <w:lang w:eastAsia="it-IT"/>
              </w:rPr>
              <w:t>numero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previsto</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COMPITI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r w:rsidRPr="00A60BB8">
              <w:rPr>
                <w:rFonts w:ascii="Arial" w:eastAsia="Arial" w:hAnsi="Arial" w:cs="Arial"/>
                <w:sz w:val="20"/>
                <w:szCs w:val="20"/>
                <w:lang w:eastAsia="it-IT"/>
              </w:rPr>
              <w:t xml:space="preserve"> </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TEST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sz w:val="20"/>
                <w:szCs w:val="20"/>
                <w:lang w:eastAsia="it-IT"/>
              </w:rPr>
            </w:pPr>
            <w:r w:rsidRPr="00A60BB8">
              <w:rPr>
                <w:rFonts w:ascii="Arial" w:hAnsi="Arial" w:cs="Arial"/>
                <w:sz w:val="20"/>
                <w:szCs w:val="20"/>
                <w:lang w:eastAsia="it-IT"/>
              </w:rPr>
              <w:t>2</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5.</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GRIGLIE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VALUTAZIONE</w:t>
      </w:r>
    </w:p>
    <w:p w:rsidR="00A60BB8" w:rsidRPr="00A60BB8" w:rsidRDefault="00A60BB8" w:rsidP="00A60BB8">
      <w:pPr>
        <w:jc w:val="both"/>
        <w:rPr>
          <w:rFonts w:ascii="Arial" w:hAnsi="Arial" w:cs="Arial"/>
          <w:b/>
          <w:sz w:val="20"/>
          <w:szCs w:val="20"/>
          <w:lang w:eastAsia="it-IT"/>
        </w:rPr>
      </w:pPr>
    </w:p>
    <w:tbl>
      <w:tblPr>
        <w:tblW w:w="0" w:type="auto"/>
        <w:tblInd w:w="-55" w:type="dxa"/>
        <w:tblLayout w:type="fixed"/>
        <w:tblCellMar>
          <w:left w:w="70" w:type="dxa"/>
          <w:right w:w="70" w:type="dxa"/>
        </w:tblCellMar>
        <w:tblLook w:val="0000" w:firstRow="0" w:lastRow="0" w:firstColumn="0" w:lastColumn="0" w:noHBand="0" w:noVBand="0"/>
      </w:tblPr>
      <w:tblGrid>
        <w:gridCol w:w="9321"/>
      </w:tblGrid>
      <w:tr w:rsidR="00A60BB8" w:rsidRPr="00A60BB8" w:rsidTr="00A60BB8">
        <w:tc>
          <w:tcPr>
            <w:tcW w:w="93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center"/>
              <w:rPr>
                <w:rFonts w:ascii="Arial" w:hAnsi="Arial" w:cs="Arial"/>
                <w:color w:val="FF0000"/>
                <w:sz w:val="20"/>
                <w:szCs w:val="20"/>
                <w:lang w:eastAsia="it-IT"/>
              </w:rPr>
            </w:pPr>
          </w:p>
          <w:p w:rsidR="00A60BB8" w:rsidRPr="00A60BB8" w:rsidRDefault="00A60BB8" w:rsidP="00A60BB8">
            <w:pPr>
              <w:numPr>
                <w:ilvl w:val="0"/>
                <w:numId w:val="2"/>
              </w:numPr>
              <w:tabs>
                <w:tab w:val="clear" w:pos="0"/>
                <w:tab w:val="num" w:pos="720"/>
              </w:tabs>
              <w:ind w:left="0" w:firstLine="0"/>
              <w:jc w:val="both"/>
              <w:rPr>
                <w:rFonts w:ascii="Arial" w:eastAsia="Arial" w:hAnsi="Arial" w:cs="Arial"/>
                <w:sz w:val="20"/>
                <w:szCs w:val="20"/>
                <w:lang w:eastAsia="it-IT"/>
              </w:rPr>
            </w:pPr>
            <w:r w:rsidRPr="00A60BB8">
              <w:rPr>
                <w:rFonts w:ascii="Arial" w:hAnsi="Arial" w:cs="Arial"/>
                <w:sz w:val="20"/>
                <w:szCs w:val="20"/>
                <w:lang w:eastAsia="it-IT"/>
              </w:rPr>
              <w:t>quella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approvata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Collegio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Docenti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(riportata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POF)</w:t>
            </w:r>
            <w:r w:rsidRPr="00A60BB8">
              <w:rPr>
                <w:rFonts w:ascii="Arial" w:eastAsia="Arial" w:hAnsi="Arial" w:cs="Arial"/>
                <w:sz w:val="20"/>
                <w:szCs w:val="20"/>
                <w:lang w:eastAsia="it-IT"/>
              </w:rPr>
              <w:t xml:space="preserve"> </w:t>
            </w:r>
          </w:p>
          <w:p w:rsidR="00A60BB8" w:rsidRPr="00A60BB8" w:rsidRDefault="00A60BB8" w:rsidP="00A60BB8">
            <w:pPr>
              <w:ind w:left="360"/>
              <w:jc w:val="both"/>
              <w:rPr>
                <w:rFonts w:ascii="Arial" w:eastAsia="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Pr="00A60BB8" w:rsidRDefault="00A60BB8" w:rsidP="00A60BB8">
      <w:pPr>
        <w:keepNext/>
        <w:numPr>
          <w:ilvl w:val="2"/>
          <w:numId w:val="1"/>
        </w:numPr>
        <w:tabs>
          <w:tab w:val="clear" w:pos="720"/>
          <w:tab w:val="num" w:pos="0"/>
        </w:tabs>
        <w:jc w:val="center"/>
        <w:outlineLvl w:val="2"/>
        <w:rPr>
          <w:sz w:val="20"/>
          <w:szCs w:val="20"/>
          <w:lang w:eastAsia="it-IT"/>
        </w:rPr>
      </w:pPr>
    </w:p>
    <w:tbl>
      <w:tblPr>
        <w:tblW w:w="0" w:type="auto"/>
        <w:tblInd w:w="-90" w:type="dxa"/>
        <w:tblLayout w:type="fixed"/>
        <w:tblCellMar>
          <w:left w:w="70" w:type="dxa"/>
          <w:right w:w="70" w:type="dxa"/>
        </w:tblCellMar>
        <w:tblLook w:val="0000" w:firstRow="0" w:lastRow="0" w:firstColumn="0" w:lastColumn="0" w:noHBand="0" w:noVBand="0"/>
      </w:tblPr>
      <w:tblGrid>
        <w:gridCol w:w="9391"/>
      </w:tblGrid>
      <w:tr w:rsidR="00A60BB8" w:rsidRPr="00A60BB8" w:rsidTr="00A60BB8">
        <w:tc>
          <w:tcPr>
            <w:tcW w:w="939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center"/>
              <w:rPr>
                <w:rFonts w:ascii="Arial" w:eastAsia="Arial" w:hAnsi="Arial" w:cs="Arial"/>
                <w:b/>
                <w:sz w:val="20"/>
                <w:szCs w:val="20"/>
                <w:lang w:eastAsia="it-IT"/>
              </w:rPr>
            </w:pPr>
            <w:r w:rsidRPr="00A60BB8">
              <w:rPr>
                <w:rFonts w:ascii="Arial" w:hAnsi="Arial" w:cs="Arial"/>
                <w:b/>
                <w:sz w:val="20"/>
                <w:szCs w:val="20"/>
                <w:lang w:eastAsia="it-IT"/>
              </w:rPr>
              <w:t>DIPARTIMENTO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MECCANICA</w:t>
            </w:r>
          </w:p>
          <w:p w:rsidR="00A60BB8" w:rsidRPr="00A60BB8" w:rsidRDefault="00A60BB8" w:rsidP="00A60BB8">
            <w:pPr>
              <w:jc w:val="center"/>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MATERIA</w:t>
            </w:r>
            <w:r w:rsidRPr="00A60BB8">
              <w:rPr>
                <w:rFonts w:ascii="Arial" w:eastAsia="Arial" w:hAnsi="Arial" w:cs="Arial"/>
                <w:b/>
                <w:sz w:val="20"/>
                <w:szCs w:val="20"/>
                <w:lang w:eastAsia="it-IT"/>
              </w:rPr>
              <w:t xml:space="preserve">  : MECCANICA E MACCHINE                                                        </w:t>
            </w:r>
            <w:r w:rsidRPr="00A60BB8">
              <w:rPr>
                <w:rFonts w:ascii="Arial" w:hAnsi="Arial" w:cs="Arial"/>
                <w:b/>
                <w:sz w:val="20"/>
                <w:szCs w:val="20"/>
                <w:lang w:eastAsia="it-IT"/>
              </w:rPr>
              <w:t>CLASSE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4^</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ALL</w:t>
            </w: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INDIRIZZO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LOGISTICA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TRASPORTI</w:t>
            </w:r>
          </w:p>
          <w:p w:rsidR="00A60BB8" w:rsidRPr="00A60BB8" w:rsidRDefault="00A60BB8" w:rsidP="00A60BB8">
            <w:pPr>
              <w:jc w:val="both"/>
              <w:rPr>
                <w:rFonts w:ascii="Arial" w:hAnsi="Arial" w:cs="Arial"/>
                <w:b/>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4"/>
          <w:numId w:val="1"/>
        </w:numPr>
        <w:tabs>
          <w:tab w:val="clear" w:pos="1008"/>
          <w:tab w:val="num" w:pos="0"/>
        </w:tabs>
        <w:overflowPunct w:val="0"/>
        <w:autoSpaceDE w:val="0"/>
        <w:jc w:val="center"/>
        <w:textAlignment w:val="baseline"/>
        <w:outlineLvl w:val="4"/>
        <w:rPr>
          <w:rFonts w:ascii="Arial" w:hAnsi="Arial" w:cs="Arial"/>
          <w:sz w:val="20"/>
          <w:szCs w:val="20"/>
          <w:lang w:eastAsia="it-IT"/>
        </w:rPr>
      </w:pPr>
      <w:r w:rsidRPr="00A60BB8">
        <w:rPr>
          <w:rFonts w:ascii="Arial" w:hAnsi="Arial" w:cs="Arial"/>
          <w:sz w:val="20"/>
          <w:szCs w:val="20"/>
          <w:lang w:eastAsia="it-IT"/>
        </w:rPr>
        <w:lastRenderedPageBreak/>
        <w:t>PROGETTO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DISCIPLINA</w:t>
      </w: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relazione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quanto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Piano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Offerta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Formativa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definiscono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seguenti</w:t>
      </w:r>
      <w:r w:rsidRPr="00A60BB8">
        <w:rPr>
          <w:rFonts w:ascii="Arial" w:eastAsia="Arial" w:hAnsi="Arial" w:cs="Arial"/>
          <w:sz w:val="20"/>
          <w:szCs w:val="20"/>
          <w:lang w:eastAsia="it-IT"/>
        </w:rPr>
        <w:t xml:space="preserve"> </w:t>
      </w:r>
      <w:r w:rsidRPr="00A60BB8">
        <w:rPr>
          <w:rFonts w:ascii="Arial" w:hAnsi="Arial" w:cs="Arial"/>
          <w:b/>
          <w:sz w:val="20"/>
          <w:szCs w:val="20"/>
          <w:lang w:eastAsia="it-IT"/>
        </w:rPr>
        <w:t>obiettivi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termini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p>
    <w:p w:rsidR="00A60BB8" w:rsidRPr="00A60BB8" w:rsidRDefault="00A60BB8" w:rsidP="00A60BB8">
      <w:pPr>
        <w:rPr>
          <w:rFonts w:ascii="Arial" w:hAnsi="Arial" w:cs="Arial"/>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CONOSCENZE</w:t>
      </w:r>
    </w:p>
    <w:p w:rsidR="00A60BB8" w:rsidRPr="00A60BB8" w:rsidRDefault="00A60BB8" w:rsidP="00A60BB8">
      <w:pPr>
        <w:jc w:val="both"/>
        <w:rPr>
          <w:rFonts w:ascii="Arial" w:hAnsi="Arial" w:cs="Arial"/>
          <w:b/>
          <w:sz w:val="20"/>
          <w:szCs w:val="20"/>
          <w:lang w:eastAsia="it-IT"/>
        </w:rPr>
      </w:pPr>
    </w:p>
    <w:tbl>
      <w:tblPr>
        <w:tblW w:w="0" w:type="auto"/>
        <w:tblInd w:w="-90" w:type="dxa"/>
        <w:tblLayout w:type="fixed"/>
        <w:tblCellMar>
          <w:left w:w="70" w:type="dxa"/>
          <w:right w:w="70" w:type="dxa"/>
        </w:tblCellMar>
        <w:tblLook w:val="0000" w:firstRow="0" w:lastRow="0" w:firstColumn="0" w:lastColumn="0" w:noHBand="0" w:noVBand="0"/>
      </w:tblPr>
      <w:tblGrid>
        <w:gridCol w:w="9391"/>
      </w:tblGrid>
      <w:tr w:rsidR="00A60BB8" w:rsidRPr="00A60BB8" w:rsidTr="00A60BB8">
        <w:tc>
          <w:tcPr>
            <w:tcW w:w="939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sz w:val="20"/>
                <w:szCs w:val="20"/>
                <w:lang w:eastAsia="it-IT"/>
              </w:rPr>
            </w:pPr>
          </w:p>
          <w:p w:rsidR="00A60BB8" w:rsidRPr="00A60BB8" w:rsidRDefault="00A60BB8" w:rsidP="00A60BB8">
            <w:pPr>
              <w:snapToGrid w:val="0"/>
              <w:rPr>
                <w:rFonts w:ascii="Arial" w:hAnsi="Arial" w:cs="Arial"/>
                <w:iCs/>
                <w:sz w:val="20"/>
                <w:szCs w:val="20"/>
                <w:lang w:eastAsia="it-IT"/>
              </w:rPr>
            </w:pPr>
            <w:r w:rsidRPr="00A60BB8">
              <w:rPr>
                <w:rFonts w:ascii="Arial" w:hAnsi="Arial" w:cs="Arial"/>
                <w:iCs/>
                <w:sz w:val="20"/>
                <w:szCs w:val="20"/>
                <w:lang w:eastAsia="it-IT"/>
              </w:rPr>
              <w:t>Gli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allievi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devono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sviluppare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mediamente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una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conoscenza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critica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principi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degli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aspetti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applicativi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essenziali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della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disciplina,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in</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particolare:</w:t>
            </w:r>
          </w:p>
          <w:p w:rsidR="00A60BB8" w:rsidRPr="00A60BB8" w:rsidRDefault="00A60BB8" w:rsidP="00A60BB8">
            <w:pPr>
              <w:snapToGrid w:val="0"/>
              <w:jc w:val="both"/>
              <w:rPr>
                <w:rFonts w:ascii="Arial" w:hAnsi="Arial" w:cs="Arial"/>
                <w:iCs/>
                <w:sz w:val="20"/>
                <w:szCs w:val="20"/>
                <w:lang w:eastAsia="it-IT"/>
              </w:rPr>
            </w:pPr>
            <w:r w:rsidRPr="00A60BB8">
              <w:rPr>
                <w:rFonts w:ascii="Arial" w:hAnsi="Arial" w:cs="Arial"/>
                <w:b/>
                <w:iCs/>
                <w:sz w:val="20"/>
                <w:szCs w:val="20"/>
                <w:lang w:eastAsia="it-IT"/>
              </w:rPr>
              <w:t>-</w:t>
            </w:r>
            <w:r w:rsidRPr="00A60BB8">
              <w:rPr>
                <w:rFonts w:ascii="Arial" w:eastAsia="Arial" w:hAnsi="Arial" w:cs="Arial"/>
                <w:b/>
                <w:iCs/>
                <w:sz w:val="20"/>
                <w:szCs w:val="20"/>
                <w:lang w:eastAsia="it-IT"/>
              </w:rPr>
              <w:t xml:space="preserve"> </w:t>
            </w:r>
            <w:r w:rsidRPr="00A60BB8">
              <w:rPr>
                <w:rFonts w:ascii="Arial" w:hAnsi="Arial" w:cs="Arial"/>
                <w:iCs/>
                <w:sz w:val="20"/>
                <w:szCs w:val="20"/>
                <w:lang w:eastAsia="it-IT"/>
              </w:rPr>
              <w:t>delle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proprietà</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delle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designazioni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materiali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metallici.</w:t>
            </w:r>
          </w:p>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parametri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sollecitazione</w:t>
            </w:r>
          </w:p>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concetto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tensione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interna</w:t>
            </w:r>
          </w:p>
          <w:p w:rsidR="00A60BB8" w:rsidRPr="00A60BB8" w:rsidRDefault="00A60BB8" w:rsidP="00A60BB8">
            <w:pPr>
              <w:snapToGrid w:val="0"/>
              <w:jc w:val="both"/>
              <w:rPr>
                <w:rFonts w:ascii="Arial" w:hAnsi="Arial" w:cs="Arial"/>
                <w:iCs/>
                <w:sz w:val="20"/>
                <w:szCs w:val="20"/>
                <w:lang w:eastAsia="it-IT"/>
              </w:rPr>
            </w:pPr>
            <w:r w:rsidRPr="00A60BB8">
              <w:rPr>
                <w:rFonts w:ascii="Arial" w:hAnsi="Arial" w:cs="Arial"/>
                <w:iCs/>
                <w:sz w:val="20"/>
                <w:szCs w:val="20"/>
                <w:lang w:eastAsia="it-IT"/>
              </w:rPr>
              <w:t>-</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problemi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connessi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al</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comportamento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corpi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in</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ambito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elastico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sollecitati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sistemi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forze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esterne.</w:t>
            </w:r>
          </w:p>
          <w:p w:rsidR="00A60BB8" w:rsidRPr="00A60BB8" w:rsidRDefault="00A60BB8" w:rsidP="00A60BB8">
            <w:pPr>
              <w:suppressAutoHyphens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idrauliche.</w:t>
            </w:r>
          </w:p>
          <w:p w:rsidR="00A60BB8" w:rsidRPr="00A60BB8" w:rsidRDefault="00A60BB8" w:rsidP="00A60BB8">
            <w:pPr>
              <w:snapToGrid w:val="0"/>
              <w:rPr>
                <w:rFonts w:ascii="Arial" w:hAnsi="Arial" w:cs="Arial"/>
                <w:sz w:val="20"/>
                <w:szCs w:val="20"/>
                <w:lang w:eastAsia="it-IT"/>
              </w:rPr>
            </w:pPr>
            <w:r w:rsidRPr="00A60BB8">
              <w:rPr>
                <w:rFonts w:ascii="Arial" w:hAnsi="Arial" w:cs="Arial"/>
                <w:iCs/>
                <w:sz w:val="20"/>
                <w:szCs w:val="20"/>
                <w:lang w:eastAsia="it-IT"/>
              </w:rPr>
              <w:t>-</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delle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modalità</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trasmissione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calore</w:t>
            </w:r>
          </w:p>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principio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conservazione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energia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generalizzato</w:t>
            </w:r>
          </w:p>
          <w:p w:rsidR="00A60BB8" w:rsidRPr="00A60BB8" w:rsidRDefault="00A60BB8" w:rsidP="00A60BB8">
            <w:pPr>
              <w:snapToGrid w:val="0"/>
              <w:rPr>
                <w:rFonts w:ascii="Arial" w:hAnsi="Arial" w:cs="Arial"/>
                <w:b/>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COMPETENZE</w:t>
      </w:r>
    </w:p>
    <w:p w:rsidR="00A60BB8" w:rsidRPr="00A60BB8" w:rsidRDefault="00A60BB8" w:rsidP="00A60BB8">
      <w:pPr>
        <w:jc w:val="both"/>
        <w:rPr>
          <w:rFonts w:ascii="Arial" w:hAnsi="Arial" w:cs="Arial"/>
          <w:b/>
          <w:sz w:val="20"/>
          <w:szCs w:val="20"/>
          <w:lang w:eastAsia="it-IT"/>
        </w:rPr>
      </w:pPr>
    </w:p>
    <w:tbl>
      <w:tblPr>
        <w:tblW w:w="0" w:type="auto"/>
        <w:tblInd w:w="-90" w:type="dxa"/>
        <w:tblLayout w:type="fixed"/>
        <w:tblCellMar>
          <w:left w:w="70" w:type="dxa"/>
          <w:right w:w="70" w:type="dxa"/>
        </w:tblCellMar>
        <w:tblLook w:val="0000" w:firstRow="0" w:lastRow="0" w:firstColumn="0" w:lastColumn="0" w:noHBand="0" w:noVBand="0"/>
      </w:tblPr>
      <w:tblGrid>
        <w:gridCol w:w="9391"/>
      </w:tblGrid>
      <w:tr w:rsidR="00A60BB8" w:rsidRPr="00A60BB8" w:rsidTr="00A60BB8">
        <w:tc>
          <w:tcPr>
            <w:tcW w:w="939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p>
          <w:p w:rsidR="00A60BB8" w:rsidRPr="00A60BB8" w:rsidRDefault="00A60BB8" w:rsidP="00A60BB8">
            <w:pPr>
              <w:snapToGrid w:val="0"/>
              <w:rPr>
                <w:rFonts w:ascii="Arial" w:eastAsia="Arial" w:hAnsi="Arial" w:cs="Arial"/>
                <w:iCs/>
                <w:sz w:val="20"/>
                <w:szCs w:val="20"/>
                <w:lang w:eastAsia="it-IT"/>
              </w:rPr>
            </w:pPr>
            <w:r w:rsidRPr="00A60BB8">
              <w:rPr>
                <w:rFonts w:ascii="Arial" w:hAnsi="Arial" w:cs="Arial"/>
                <w:iCs/>
                <w:sz w:val="20"/>
                <w:szCs w:val="20"/>
                <w:lang w:eastAsia="it-IT"/>
              </w:rPr>
              <w:t>Si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intende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sviluppare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buone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competenze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su</w:t>
            </w:r>
            <w:r w:rsidRPr="00A60BB8">
              <w:rPr>
                <w:rFonts w:ascii="Arial" w:eastAsia="Arial" w:hAnsi="Arial" w:cs="Arial"/>
                <w:iCs/>
                <w:sz w:val="20"/>
                <w:szCs w:val="20"/>
                <w:lang w:eastAsia="it-IT"/>
              </w:rPr>
              <w:t xml:space="preserve">lle problematiche relative all' utilizzo delle macchine idrauliche e </w:t>
            </w:r>
            <w:r w:rsidRPr="00A60BB8">
              <w:rPr>
                <w:rFonts w:ascii="Arial" w:hAnsi="Arial" w:cs="Arial"/>
                <w:iCs/>
                <w:sz w:val="20"/>
                <w:szCs w:val="20"/>
                <w:lang w:eastAsia="it-IT"/>
              </w:rPr>
              <w:t>alla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resistenza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materiali</w:t>
            </w:r>
            <w:r w:rsidRPr="00A60BB8">
              <w:rPr>
                <w:rFonts w:ascii="Arial" w:eastAsia="Arial" w:hAnsi="Arial" w:cs="Arial"/>
                <w:iCs/>
                <w:sz w:val="20"/>
                <w:szCs w:val="20"/>
                <w:lang w:eastAsia="it-IT"/>
              </w:rPr>
              <w:t>.</w:t>
            </w:r>
          </w:p>
          <w:p w:rsidR="00A60BB8" w:rsidRPr="00A60BB8" w:rsidRDefault="00A60BB8" w:rsidP="00A60BB8">
            <w:pPr>
              <w:snapToGrid w:val="0"/>
              <w:rPr>
                <w:rFonts w:ascii="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CAPACITÀ</w:t>
      </w:r>
    </w:p>
    <w:p w:rsidR="00A60BB8" w:rsidRPr="00A60BB8" w:rsidRDefault="00A60BB8" w:rsidP="00A60BB8">
      <w:pPr>
        <w:jc w:val="both"/>
        <w:rPr>
          <w:rFonts w:ascii="Arial" w:hAnsi="Arial" w:cs="Arial"/>
          <w:b/>
          <w:sz w:val="20"/>
          <w:szCs w:val="20"/>
          <w:lang w:eastAsia="it-IT"/>
        </w:rPr>
      </w:pPr>
    </w:p>
    <w:tbl>
      <w:tblPr>
        <w:tblW w:w="0" w:type="auto"/>
        <w:tblInd w:w="-90" w:type="dxa"/>
        <w:tblLayout w:type="fixed"/>
        <w:tblCellMar>
          <w:left w:w="70" w:type="dxa"/>
          <w:right w:w="70" w:type="dxa"/>
        </w:tblCellMar>
        <w:tblLook w:val="0000" w:firstRow="0" w:lastRow="0" w:firstColumn="0" w:lastColumn="0" w:noHBand="0" w:noVBand="0"/>
      </w:tblPr>
      <w:tblGrid>
        <w:gridCol w:w="9391"/>
      </w:tblGrid>
      <w:tr w:rsidR="00A60BB8" w:rsidRPr="00A60BB8" w:rsidTr="00A60BB8">
        <w:tc>
          <w:tcPr>
            <w:tcW w:w="939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rPr>
                <w:rFonts w:ascii="Arial" w:hAnsi="Arial" w:cs="Arial"/>
                <w:iCs/>
                <w:sz w:val="20"/>
                <w:szCs w:val="20"/>
                <w:lang w:eastAsia="it-IT"/>
              </w:rPr>
            </w:pPr>
            <w:r w:rsidRPr="00A60BB8">
              <w:rPr>
                <w:rFonts w:ascii="Arial" w:hAnsi="Arial" w:cs="Arial"/>
                <w:iCs/>
                <w:sz w:val="20"/>
                <w:szCs w:val="20"/>
                <w:lang w:eastAsia="it-IT"/>
              </w:rPr>
              <w:t>Gli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allievi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devono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raggiungere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buone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capacità</w:t>
            </w:r>
            <w:r w:rsidRPr="00A60BB8">
              <w:rPr>
                <w:rFonts w:ascii="Arial" w:eastAsia="Arial" w:hAnsi="Arial" w:cs="Arial"/>
                <w:iCs/>
                <w:sz w:val="20"/>
                <w:szCs w:val="20"/>
                <w:lang w:eastAsia="it-IT"/>
              </w:rPr>
              <w:t xml:space="preserve"> per</w:t>
            </w:r>
            <w:r w:rsidRPr="00A60BB8">
              <w:rPr>
                <w:rFonts w:ascii="Arial" w:hAnsi="Arial" w:cs="Arial"/>
                <w:iCs/>
                <w:sz w:val="20"/>
                <w:szCs w:val="20"/>
                <w:lang w:eastAsia="it-IT"/>
              </w:rPr>
              <w:t>:</w:t>
            </w:r>
          </w:p>
          <w:p w:rsidR="00A60BB8" w:rsidRPr="00A60BB8" w:rsidRDefault="00A60BB8" w:rsidP="00A60BB8">
            <w:pPr>
              <w:snapToGrid w:val="0"/>
              <w:rPr>
                <w:rFonts w:ascii="Arial" w:eastAsia="Arial" w:hAnsi="Arial" w:cs="Arial"/>
                <w:iCs/>
                <w:sz w:val="20"/>
                <w:szCs w:val="20"/>
                <w:lang w:eastAsia="it-IT"/>
              </w:rPr>
            </w:pPr>
            <w:r w:rsidRPr="00A60BB8">
              <w:rPr>
                <w:rFonts w:ascii="Arial" w:hAnsi="Arial" w:cs="Arial"/>
                <w:iCs/>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eseguire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calcoli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proporzionamento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verifica</w:t>
            </w:r>
            <w:r w:rsidRPr="00A60BB8">
              <w:rPr>
                <w:rFonts w:ascii="Arial" w:eastAsia="Arial" w:hAnsi="Arial" w:cs="Arial"/>
                <w:iCs/>
                <w:sz w:val="20"/>
                <w:szCs w:val="20"/>
                <w:lang w:eastAsia="it-IT"/>
              </w:rPr>
              <w:t>,</w:t>
            </w:r>
          </w:p>
          <w:p w:rsidR="00A60BB8" w:rsidRPr="00A60BB8" w:rsidRDefault="00A60BB8" w:rsidP="00A60BB8">
            <w:pPr>
              <w:snapToGrid w:val="0"/>
              <w:rPr>
                <w:rFonts w:ascii="Arial" w:hAnsi="Arial" w:cs="Arial"/>
                <w:sz w:val="20"/>
                <w:szCs w:val="20"/>
                <w:lang w:eastAsia="it-IT"/>
              </w:rPr>
            </w:pPr>
            <w:r w:rsidRPr="00A60BB8">
              <w:rPr>
                <w:rFonts w:ascii="Arial" w:eastAsia="Arial" w:hAnsi="Arial" w:cs="Arial"/>
                <w:iCs/>
                <w:sz w:val="20"/>
                <w:szCs w:val="20"/>
                <w:lang w:eastAsia="it-IT"/>
              </w:rPr>
              <w:t xml:space="preserve">- </w:t>
            </w:r>
            <w:r w:rsidRPr="00A60BB8">
              <w:rPr>
                <w:rFonts w:ascii="Arial" w:hAnsi="Arial" w:cs="Arial"/>
                <w:sz w:val="20"/>
                <w:szCs w:val="20"/>
                <w:lang w:eastAsia="it-IT"/>
              </w:rPr>
              <w:t>saper</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analizzare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sistema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esterne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separarne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sovrapporne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effetti,</w:t>
            </w:r>
          </w:p>
          <w:p w:rsidR="00A60BB8" w:rsidRPr="00A60BB8" w:rsidRDefault="00A60BB8" w:rsidP="00A60BB8">
            <w:pPr>
              <w:snapToGrid w:val="0"/>
              <w:rPr>
                <w:rFonts w:ascii="Arial" w:eastAsia="Arial" w:hAnsi="Arial" w:cs="Arial"/>
                <w:iCs/>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iCs/>
                <w:sz w:val="20"/>
                <w:szCs w:val="20"/>
                <w:lang w:eastAsia="it-IT"/>
              </w:rPr>
              <w:t>schematizzare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semplici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problemi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resistenza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materiali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impostandone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relativi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calcoli</w:t>
            </w:r>
            <w:r w:rsidRPr="00A60BB8">
              <w:rPr>
                <w:rFonts w:ascii="Arial" w:eastAsia="Arial" w:hAnsi="Arial" w:cs="Arial"/>
                <w:iCs/>
                <w:sz w:val="20"/>
                <w:szCs w:val="20"/>
                <w:lang w:eastAsia="it-IT"/>
              </w:rPr>
              <w:t>,</w:t>
            </w:r>
          </w:p>
          <w:p w:rsidR="00A60BB8" w:rsidRPr="00A60BB8" w:rsidRDefault="00A60BB8" w:rsidP="00A60BB8">
            <w:pPr>
              <w:snapToGrid w:val="0"/>
              <w:rPr>
                <w:rFonts w:ascii="Arial" w:hAnsi="Arial" w:cs="Arial"/>
                <w:iCs/>
                <w:sz w:val="20"/>
                <w:szCs w:val="20"/>
                <w:lang w:eastAsia="it-IT"/>
              </w:rPr>
            </w:pP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saper</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operare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con</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tabelle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diagrammi,</w:t>
            </w:r>
          </w:p>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schematizzare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problemi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trasmissione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calore,</w:t>
            </w:r>
          </w:p>
          <w:p w:rsidR="00A60BB8" w:rsidRPr="00A60BB8" w:rsidRDefault="00A60BB8" w:rsidP="00A60BB8">
            <w:pPr>
              <w:snapToGrid w:val="0"/>
              <w:rPr>
                <w:rFonts w:ascii="Arial" w:hAnsi="Arial" w:cs="Arial"/>
                <w:iCs/>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iCs/>
                <w:sz w:val="20"/>
                <w:szCs w:val="20"/>
                <w:lang w:eastAsia="it-IT"/>
              </w:rPr>
              <w:t>saper</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analizzare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correttamente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dal</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punto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vista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energetico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semplice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schemi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macchine</w:t>
            </w:r>
          </w:p>
          <w:p w:rsidR="00A60BB8" w:rsidRPr="00A60BB8" w:rsidRDefault="00A60BB8" w:rsidP="00A60BB8">
            <w:pPr>
              <w:snapToGrid w:val="0"/>
              <w:rPr>
                <w:rFonts w:ascii="Arial" w:hAnsi="Arial" w:cs="Arial"/>
                <w:iCs/>
                <w:sz w:val="20"/>
                <w:szCs w:val="20"/>
                <w:lang w:eastAsia="it-IT"/>
              </w:rPr>
            </w:pP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-avere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adeguata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proprietà</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linguaggio</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tecnico</w:t>
            </w:r>
          </w:p>
          <w:p w:rsidR="00A60BB8" w:rsidRPr="00A60BB8" w:rsidRDefault="00A60BB8" w:rsidP="00A60BB8">
            <w:pPr>
              <w:snapToGrid w:val="0"/>
              <w:rPr>
                <w:rFonts w:ascii="Arial" w:hAnsi="Arial" w:cs="Arial"/>
                <w:iCs/>
                <w:sz w:val="20"/>
                <w:szCs w:val="20"/>
                <w:lang w:eastAsia="it-IT"/>
              </w:rPr>
            </w:pPr>
            <w:r w:rsidRPr="00A60BB8">
              <w:rPr>
                <w:rFonts w:ascii="Arial" w:hAnsi="Arial" w:cs="Arial"/>
                <w:iCs/>
                <w:sz w:val="20"/>
                <w:szCs w:val="20"/>
                <w:lang w:eastAsia="it-IT"/>
              </w:rPr>
              <w:t>-cogliere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gli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ordini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grandezza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risultati</w:t>
            </w:r>
          </w:p>
          <w:p w:rsidR="00A60BB8" w:rsidRPr="00A60BB8" w:rsidRDefault="00A60BB8" w:rsidP="00A60BB8">
            <w:pPr>
              <w:jc w:val="both"/>
              <w:rPr>
                <w:rFonts w:ascii="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overflowPunct w:val="0"/>
        <w:autoSpaceDE w:val="0"/>
        <w:jc w:val="both"/>
        <w:textAlignment w:val="baseline"/>
        <w:rPr>
          <w:rFonts w:ascii="Arial" w:eastAsia="Arial" w:hAnsi="Arial" w:cs="Arial"/>
          <w:sz w:val="22"/>
          <w:szCs w:val="20"/>
          <w:lang w:eastAsia="it-IT"/>
        </w:rPr>
      </w:pPr>
      <w:r w:rsidRPr="00A60BB8">
        <w:rPr>
          <w:rFonts w:ascii="Arial" w:hAnsi="Arial" w:cs="Arial"/>
          <w:sz w:val="22"/>
          <w:szCs w:val="20"/>
          <w:lang w:eastAsia="it-IT"/>
        </w:rPr>
        <w:t>1.</w:t>
      </w:r>
      <w:r w:rsidRPr="00A60BB8">
        <w:rPr>
          <w:rFonts w:ascii="Arial" w:eastAsia="Arial" w:hAnsi="Arial" w:cs="Arial"/>
          <w:sz w:val="22"/>
          <w:szCs w:val="20"/>
          <w:lang w:eastAsia="it-IT"/>
        </w:rPr>
        <w:t xml:space="preserve"> </w:t>
      </w:r>
      <w:r w:rsidRPr="00A60BB8">
        <w:rPr>
          <w:rFonts w:ascii="Arial" w:hAnsi="Arial" w:cs="Arial"/>
          <w:sz w:val="22"/>
          <w:szCs w:val="20"/>
          <w:lang w:eastAsia="it-IT"/>
        </w:rPr>
        <w:t>CONTENUTI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DISCIPLINARI</w:t>
      </w:r>
      <w:r w:rsidRPr="00A60BB8">
        <w:rPr>
          <w:rFonts w:ascii="Arial" w:eastAsia="Arial" w:hAnsi="Arial" w:cs="Arial"/>
          <w:sz w:val="22"/>
          <w:szCs w:val="20"/>
          <w:lang w:eastAsia="it-IT"/>
        </w:rPr>
        <w:t xml:space="preserve"> </w:t>
      </w:r>
      <w:r w:rsidRPr="00A60BB8">
        <w:rPr>
          <w:rFonts w:ascii="Arial" w:hAnsi="Arial" w:cs="Arial"/>
          <w:sz w:val="22"/>
          <w:szCs w:val="20"/>
          <w:u w:val="single"/>
          <w:lang w:eastAsia="it-IT"/>
        </w:rPr>
        <w:t>MINIMI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ESPOSTI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PER</w:t>
      </w:r>
      <w:r w:rsidRPr="00A60BB8">
        <w:rPr>
          <w:rFonts w:ascii="Arial" w:eastAsia="Arial" w:hAnsi="Arial" w:cs="Arial"/>
          <w:sz w:val="22"/>
          <w:szCs w:val="20"/>
          <w:lang w:eastAsia="it-IT"/>
        </w:rPr>
        <w:t xml:space="preserve"> </w:t>
      </w:r>
      <w:r w:rsidRPr="00A60BB8">
        <w:rPr>
          <w:rFonts w:ascii="Arial" w:hAnsi="Arial" w:cs="Arial"/>
          <w:sz w:val="22"/>
          <w:szCs w:val="20"/>
          <w:lang w:eastAsia="it-IT"/>
        </w:rPr>
        <w:t>MODULI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w:t>
      </w:r>
      <w:r w:rsidRPr="00A60BB8">
        <w:rPr>
          <w:rFonts w:ascii="Arial" w:eastAsia="Arial" w:hAnsi="Arial" w:cs="Arial"/>
          <w:sz w:val="22"/>
          <w:szCs w:val="20"/>
          <w:lang w:eastAsia="it-IT"/>
        </w:rPr>
        <w:t xml:space="preserve"> </w:t>
      </w:r>
      <w:r w:rsidRPr="00A60BB8">
        <w:rPr>
          <w:rFonts w:ascii="Arial" w:hAnsi="Arial" w:cs="Arial"/>
          <w:sz w:val="22"/>
          <w:szCs w:val="20"/>
          <w:lang w:eastAsia="it-IT"/>
        </w:rPr>
        <w:t>UNITÀ</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DIDATTICHE</w:t>
      </w:r>
      <w:r w:rsidRPr="00A60BB8">
        <w:rPr>
          <w:rFonts w:ascii="Arial" w:eastAsia="Arial" w:hAnsi="Arial" w:cs="Arial"/>
          <w:sz w:val="22"/>
          <w:szCs w:val="20"/>
          <w:lang w:eastAsia="it-IT"/>
        </w:rPr>
        <w:t xml:space="preserve">   </w:t>
      </w:r>
    </w:p>
    <w:p w:rsidR="00A60BB8" w:rsidRPr="00A60BB8" w:rsidRDefault="00A60BB8" w:rsidP="00A60BB8">
      <w:pPr>
        <w:overflowPunct w:val="0"/>
        <w:autoSpaceDE w:val="0"/>
        <w:jc w:val="both"/>
        <w:textAlignment w:val="baseline"/>
        <w:rPr>
          <w:rFonts w:ascii="Arial" w:hAnsi="Arial" w:cs="Arial"/>
          <w:sz w:val="22"/>
          <w:szCs w:val="20"/>
          <w:lang w:eastAsia="it-IT"/>
        </w:rPr>
      </w:pPr>
      <w:r w:rsidRPr="00A60BB8">
        <w:rPr>
          <w:rFonts w:ascii="Arial" w:eastAsia="Arial" w:hAnsi="Arial" w:cs="Arial"/>
          <w:sz w:val="22"/>
          <w:szCs w:val="20"/>
          <w:lang w:eastAsia="it-IT"/>
        </w:rPr>
        <w:t xml:space="preserve">    </w:t>
      </w:r>
      <w:r w:rsidRPr="00A60BB8">
        <w:rPr>
          <w:rFonts w:ascii="Arial" w:hAnsi="Arial" w:cs="Arial"/>
          <w:sz w:val="22"/>
          <w:szCs w:val="20"/>
          <w:lang w:eastAsia="it-IT"/>
        </w:rPr>
        <w:t>PERIODI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ATTUAZIONE</w:t>
      </w:r>
      <w:r w:rsidRPr="00A60BB8">
        <w:rPr>
          <w:rFonts w:ascii="Arial" w:eastAsia="Arial" w:hAnsi="Arial" w:cs="Arial"/>
          <w:sz w:val="22"/>
          <w:szCs w:val="20"/>
          <w:lang w:eastAsia="it-IT"/>
        </w:rPr>
        <w:t xml:space="preserve"> </w:t>
      </w:r>
      <w:r w:rsidRPr="00A60BB8">
        <w:rPr>
          <w:rFonts w:ascii="Arial" w:hAnsi="Arial" w:cs="Arial"/>
          <w:sz w:val="22"/>
          <w:szCs w:val="20"/>
          <w:lang w:eastAsia="it-IT"/>
        </w:rPr>
        <w:t>-</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DURATA</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18" w:space="0" w:color="000000"/>
          <w:left w:val="single" w:sz="18" w:space="1" w:color="000000"/>
          <w:bottom w:val="single" w:sz="18" w:space="1" w:color="000000"/>
          <w:right w:val="single" w:sz="1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hAnsi="Arial" w:cs="Arial"/>
          <w:b/>
          <w:sz w:val="20"/>
          <w:szCs w:val="20"/>
          <w:lang w:eastAsia="it-IT"/>
        </w:rPr>
      </w:pPr>
      <w:r w:rsidRPr="00A60BB8">
        <w:rPr>
          <w:rFonts w:ascii="Arial" w:hAnsi="Arial" w:cs="Arial"/>
          <w:b/>
          <w:sz w:val="20"/>
          <w:szCs w:val="20"/>
          <w:lang w:eastAsia="it-IT"/>
        </w:rPr>
        <w:lastRenderedPageBreak/>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0</w:t>
      </w:r>
      <w:r w:rsidRPr="00A60BB8">
        <w:rPr>
          <w:rFonts w:ascii="Arial" w:eastAsia="Arial" w:hAnsi="Arial" w:cs="Arial"/>
          <w:b/>
          <w:sz w:val="20"/>
          <w:szCs w:val="20"/>
          <w:lang w:eastAsia="it-IT"/>
        </w:rPr>
        <w:t xml:space="preserve"> – </w:t>
      </w:r>
      <w:r w:rsidRPr="00A60BB8">
        <w:rPr>
          <w:rFonts w:ascii="Arial" w:hAnsi="Arial" w:cs="Arial"/>
          <w:b/>
          <w:sz w:val="20"/>
          <w:szCs w:val="20"/>
          <w:lang w:eastAsia="it-IT"/>
        </w:rPr>
        <w:t>Ripasso</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proprietà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fluidi,</w:t>
      </w:r>
      <w:r w:rsidRPr="00A60BB8">
        <w:rPr>
          <w:rFonts w:ascii="Arial" w:eastAsia="Arial" w:hAnsi="Arial" w:cs="Arial"/>
          <w:sz w:val="20"/>
          <w:szCs w:val="20"/>
          <w:lang w:eastAsia="it-IT"/>
        </w:rPr>
        <w:t>.</w:t>
      </w:r>
      <w:r w:rsidRPr="00A60BB8">
        <w:rPr>
          <w:rFonts w:ascii="Arial" w:hAnsi="Arial" w:cs="Arial"/>
          <w:sz w:val="20"/>
          <w:szCs w:val="20"/>
          <w:lang w:eastAsia="it-IT"/>
        </w:rPr>
        <w:t>Leggi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idrodinamica.</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liquidi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pressione.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Teorema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Bernouilli.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Principio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Torricelli.</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Equilibrio dei corpi vincolati. </w:t>
      </w:r>
    </w:p>
    <w:p w:rsidR="00A60BB8" w:rsidRPr="00A60BB8" w:rsidRDefault="00A60BB8" w:rsidP="00A60BB8">
      <w:pPr>
        <w:jc w:val="both"/>
        <w:rPr>
          <w:sz w:val="20"/>
          <w:szCs w:val="20"/>
          <w:lang w:eastAsia="it-IT"/>
        </w:rPr>
      </w:pPr>
    </w:p>
    <w:tbl>
      <w:tblPr>
        <w:tblW w:w="0" w:type="auto"/>
        <w:tblInd w:w="-286" w:type="dxa"/>
        <w:tblLayout w:type="fixed"/>
        <w:tblCellMar>
          <w:left w:w="71" w:type="dxa"/>
          <w:right w:w="71" w:type="dxa"/>
        </w:tblCellMar>
        <w:tblLook w:val="0000" w:firstRow="0" w:lastRow="0" w:firstColumn="0" w:lastColumn="0" w:noHBand="0" w:noVBand="0"/>
      </w:tblPr>
      <w:tblGrid>
        <w:gridCol w:w="7991"/>
        <w:gridCol w:w="1845"/>
      </w:tblGrid>
      <w:tr w:rsidR="00A60BB8" w:rsidRPr="00A60BB8" w:rsidTr="00A60BB8">
        <w:trPr>
          <w:trHeight w:val="501"/>
        </w:trPr>
        <w:tc>
          <w:tcPr>
            <w:tcW w:w="799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845"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799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numPr>
                <w:ilvl w:val="0"/>
                <w:numId w:val="8"/>
              </w:numPr>
              <w:snapToGrid w:val="0"/>
              <w:ind w:left="283" w:hanging="283"/>
              <w:rPr>
                <w:rFonts w:ascii="Arial" w:hAnsi="Arial" w:cs="Arial"/>
                <w:sz w:val="20"/>
                <w:szCs w:val="20"/>
                <w:lang w:eastAsia="it-IT"/>
              </w:rPr>
            </w:pPr>
            <w:r w:rsidRPr="00A60BB8">
              <w:rPr>
                <w:rFonts w:ascii="Arial" w:hAnsi="Arial" w:cs="Arial"/>
                <w:sz w:val="20"/>
                <w:szCs w:val="20"/>
                <w:lang w:eastAsia="it-IT"/>
              </w:rPr>
              <w:t>Definizione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pressione,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diverse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misura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utilizzate.</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Equazione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continuità,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conservazione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energia.</w:t>
            </w:r>
          </w:p>
          <w:p w:rsidR="00A60BB8" w:rsidRPr="00A60BB8" w:rsidRDefault="00A60BB8" w:rsidP="00A60BB8">
            <w:pPr>
              <w:numPr>
                <w:ilvl w:val="0"/>
                <w:numId w:val="8"/>
              </w:numPr>
              <w:ind w:left="283" w:hanging="283"/>
              <w:jc w:val="both"/>
              <w:rPr>
                <w:rFonts w:ascii="Arial" w:eastAsia="Arial" w:hAnsi="Arial" w:cs="Arial"/>
                <w:sz w:val="20"/>
                <w:szCs w:val="20"/>
                <w:lang w:eastAsia="it-IT"/>
              </w:rPr>
            </w:pPr>
            <w:r w:rsidRPr="00A60BB8">
              <w:rPr>
                <w:rFonts w:ascii="Arial" w:eastAsia="Arial" w:hAnsi="Arial" w:cs="Arial"/>
                <w:sz w:val="20"/>
                <w:szCs w:val="20"/>
                <w:lang w:eastAsia="it-IT"/>
              </w:rPr>
              <w:t>Determinazione delle reazioni vincolari</w:t>
            </w:r>
          </w:p>
          <w:p w:rsidR="00A60BB8" w:rsidRPr="00A60BB8" w:rsidRDefault="00A60BB8" w:rsidP="00A60BB8">
            <w:pPr>
              <w:rPr>
                <w:rFonts w:ascii="Arial" w:hAnsi="Arial" w:cs="Arial"/>
                <w:sz w:val="20"/>
                <w:szCs w:val="20"/>
                <w:lang w:eastAsia="it-IT"/>
              </w:rPr>
            </w:pPr>
          </w:p>
        </w:tc>
        <w:tc>
          <w:tcPr>
            <w:tcW w:w="1845"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eastAsia="Arial" w:hAnsi="Arial" w:cs="Arial"/>
                <w:sz w:val="20"/>
                <w:szCs w:val="20"/>
                <w:lang w:eastAsia="it-IT"/>
              </w:rPr>
            </w:pPr>
            <w:r w:rsidRPr="00A60BB8">
              <w:rPr>
                <w:rFonts w:ascii="Arial" w:hAnsi="Arial" w:cs="Arial"/>
                <w:sz w:val="20"/>
                <w:szCs w:val="20"/>
                <w:lang w:eastAsia="it-IT"/>
              </w:rPr>
              <w:t>Settembre</w:t>
            </w:r>
            <w:r w:rsidRPr="00A60BB8">
              <w:rPr>
                <w:rFonts w:ascii="Arial" w:eastAsia="Arial" w:hAnsi="Arial" w:cs="Arial"/>
                <w:sz w:val="20"/>
                <w:szCs w:val="20"/>
                <w:lang w:eastAsia="it-IT"/>
              </w:rPr>
              <w:t xml:space="preserve"> </w:t>
            </w:r>
          </w:p>
          <w:p w:rsidR="00A60BB8" w:rsidRPr="00A60BB8" w:rsidRDefault="00A60BB8" w:rsidP="00A60BB8">
            <w:pPr>
              <w:rPr>
                <w:rFonts w:ascii="Arial" w:eastAsia="Arial" w:hAnsi="Arial" w:cs="Arial"/>
                <w:sz w:val="20"/>
                <w:szCs w:val="20"/>
                <w:lang w:eastAsia="it-IT"/>
              </w:rPr>
            </w:pPr>
            <w:r w:rsidRPr="00A60BB8">
              <w:rPr>
                <w:rFonts w:ascii="Arial" w:hAnsi="Arial" w:cs="Arial"/>
                <w:sz w:val="20"/>
                <w:szCs w:val="20"/>
                <w:lang w:eastAsia="it-IT"/>
              </w:rPr>
              <w:t>(6</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r w:rsidRPr="00A60BB8">
              <w:rPr>
                <w:rFonts w:ascii="Arial" w:eastAsia="Arial" w:hAnsi="Arial" w:cs="Arial"/>
                <w:sz w:val="20"/>
                <w:szCs w:val="20"/>
                <w:lang w:eastAsia="it-IT"/>
              </w:rPr>
              <w:t xml:space="preserve"> </w:t>
            </w:r>
          </w:p>
          <w:p w:rsidR="00A60BB8" w:rsidRPr="00A60BB8" w:rsidRDefault="00A60BB8" w:rsidP="00A60BB8">
            <w:pPr>
              <w:rPr>
                <w:rFonts w:ascii="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eastAsia="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1</w:t>
      </w:r>
      <w:r w:rsidRPr="00A60BB8">
        <w:rPr>
          <w:rFonts w:ascii="Arial" w:eastAsia="Arial" w:hAnsi="Arial" w:cs="Arial"/>
          <w:b/>
          <w:sz w:val="20"/>
          <w:szCs w:val="20"/>
          <w:lang w:eastAsia="it-IT"/>
        </w:rPr>
        <w:t xml:space="preserve"> – Sicurezza sul lavoro </w:t>
      </w:r>
    </w:p>
    <w:p w:rsidR="00A60BB8" w:rsidRPr="00A60BB8" w:rsidRDefault="00A60BB8" w:rsidP="00A60BB8">
      <w:pPr>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Sicurezza sul lavoro.</w:t>
      </w:r>
    </w:p>
    <w:p w:rsidR="00A60BB8" w:rsidRPr="00A60BB8" w:rsidRDefault="00A60BB8" w:rsidP="00A60BB8">
      <w:pPr>
        <w:rPr>
          <w:sz w:val="20"/>
          <w:szCs w:val="20"/>
          <w:lang w:eastAsia="it-IT"/>
        </w:rPr>
      </w:pPr>
    </w:p>
    <w:tbl>
      <w:tblPr>
        <w:tblW w:w="0" w:type="auto"/>
        <w:tblInd w:w="-182" w:type="dxa"/>
        <w:tblLayout w:type="fixed"/>
        <w:tblCellMar>
          <w:left w:w="71" w:type="dxa"/>
          <w:right w:w="71" w:type="dxa"/>
        </w:tblCellMar>
        <w:tblLook w:val="0000" w:firstRow="0" w:lastRow="0" w:firstColumn="0" w:lastColumn="0" w:noHBand="0" w:noVBand="0"/>
      </w:tblPr>
      <w:tblGrid>
        <w:gridCol w:w="1701"/>
        <w:gridCol w:w="6290"/>
        <w:gridCol w:w="1625"/>
      </w:tblGrid>
      <w:tr w:rsidR="00A60BB8" w:rsidRPr="00A60BB8" w:rsidTr="00A60BB8">
        <w:trPr>
          <w:trHeight w:val="501"/>
        </w:trPr>
        <w:tc>
          <w:tcPr>
            <w:tcW w:w="1701"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sz w:val="20"/>
                <w:szCs w:val="20"/>
                <w:lang w:eastAsia="it-IT"/>
              </w:rPr>
            </w:pPr>
          </w:p>
        </w:tc>
        <w:tc>
          <w:tcPr>
            <w:tcW w:w="6290" w:type="dxa"/>
            <w:tcBorders>
              <w:top w:val="single" w:sz="8" w:space="0" w:color="000000"/>
              <w:left w:val="single" w:sz="4"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25" w:type="dxa"/>
            <w:tcBorders>
              <w:top w:val="single" w:sz="8" w:space="0" w:color="000000"/>
              <w:left w:val="single" w:sz="4"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4" w:space="0" w:color="000000"/>
              <w:left w:val="single" w:sz="8" w:space="0" w:color="000000"/>
              <w:bottom w:val="single" w:sz="8" w:space="0" w:color="000000"/>
            </w:tcBorders>
            <w:shd w:val="clear" w:color="auto" w:fill="auto"/>
          </w:tcPr>
          <w:p w:rsidR="00A60BB8" w:rsidRPr="00A60BB8" w:rsidRDefault="00A60BB8" w:rsidP="00A60BB8">
            <w:pPr>
              <w:snapToGrid w:val="0"/>
              <w:rPr>
                <w:rFonts w:ascii="Arial" w:hAnsi="Arial" w:cs="Arial"/>
                <w:b/>
                <w:i/>
                <w:color w:val="FF0000"/>
                <w:sz w:val="20"/>
                <w:szCs w:val="20"/>
                <w:u w:val="single"/>
                <w:lang w:eastAsia="it-IT"/>
              </w:rPr>
            </w:pPr>
          </w:p>
        </w:tc>
        <w:tc>
          <w:tcPr>
            <w:tcW w:w="6290" w:type="dxa"/>
            <w:tcBorders>
              <w:top w:val="single" w:sz="4" w:space="0" w:color="000000"/>
              <w:left w:val="single" w:sz="4" w:space="0" w:color="000000"/>
              <w:bottom w:val="single" w:sz="8" w:space="0" w:color="000000"/>
            </w:tcBorders>
            <w:shd w:val="clear" w:color="auto" w:fill="auto"/>
          </w:tcPr>
          <w:p w:rsidR="00A60BB8" w:rsidRPr="00A60BB8" w:rsidRDefault="00A60BB8" w:rsidP="00A60BB8">
            <w:pPr>
              <w:widowControl w:val="0"/>
              <w:numPr>
                <w:ilvl w:val="0"/>
                <w:numId w:val="4"/>
              </w:numPr>
              <w:tabs>
                <w:tab w:val="clear" w:pos="0"/>
                <w:tab w:val="num" w:pos="283"/>
              </w:tabs>
              <w:suppressAutoHyphens w:val="0"/>
              <w:snapToGrid w:val="0"/>
              <w:ind w:left="283" w:hanging="283"/>
              <w:rPr>
                <w:rFonts w:ascii="Arial" w:eastAsia="Arial" w:hAnsi="Arial" w:cs="Arial"/>
                <w:sz w:val="20"/>
                <w:szCs w:val="20"/>
                <w:lang w:eastAsia="it-IT"/>
              </w:rPr>
            </w:pPr>
            <w:r w:rsidRPr="00A60BB8">
              <w:rPr>
                <w:rFonts w:ascii="Arial" w:eastAsia="Arial" w:hAnsi="Arial" w:cs="Arial"/>
                <w:sz w:val="20"/>
                <w:szCs w:val="20"/>
                <w:lang w:eastAsia="it-IT"/>
              </w:rPr>
              <w:t>Formazione e informazione degli studenti equiparati a lavoratori sui rischi specifici del laboratorio e sulle specifiche mansioni.</w:t>
            </w:r>
          </w:p>
        </w:tc>
        <w:tc>
          <w:tcPr>
            <w:tcW w:w="1625" w:type="dxa"/>
            <w:tcBorders>
              <w:top w:val="single" w:sz="4" w:space="0" w:color="000000"/>
              <w:left w:val="single" w:sz="4" w:space="0" w:color="000000"/>
              <w:bottom w:val="single" w:sz="8" w:space="0" w:color="000000"/>
              <w:right w:val="single" w:sz="8" w:space="0" w:color="000000"/>
            </w:tcBorders>
            <w:shd w:val="clear" w:color="auto" w:fill="auto"/>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Ottobre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p w:rsidR="00A60BB8" w:rsidRPr="00A60BB8" w:rsidRDefault="00A60BB8" w:rsidP="00A60BB8">
            <w:pPr>
              <w:rPr>
                <w:rFonts w:ascii="Arial" w:eastAsia="Arial" w:hAnsi="Arial" w:cs="Arial"/>
                <w:sz w:val="18"/>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eastAsia="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2 – Resistenza dei materiali 1</w:t>
      </w:r>
    </w:p>
    <w:p w:rsidR="00A60BB8" w:rsidRPr="00A60BB8" w:rsidRDefault="00A60BB8" w:rsidP="00A60BB8">
      <w:pPr>
        <w:rPr>
          <w:rFonts w:ascii="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Introd</w:t>
      </w:r>
      <w:r w:rsidRPr="00A60BB8">
        <w:rPr>
          <w:rFonts w:ascii="Arial" w:eastAsia="Arial" w:hAnsi="Arial" w:cs="Arial"/>
          <w:sz w:val="18"/>
          <w:szCs w:val="20"/>
          <w:lang w:eastAsia="it-IT"/>
        </w:rPr>
        <w:t xml:space="preserve">uzione </w:t>
      </w:r>
      <w:r w:rsidRPr="00A60BB8">
        <w:rPr>
          <w:rFonts w:ascii="Arial" w:hAnsi="Arial" w:cs="Arial"/>
          <w:sz w:val="18"/>
          <w:szCs w:val="20"/>
          <w:lang w:eastAsia="it-IT"/>
        </w:rPr>
        <w:t>alla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resistenza</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materiali:</w:t>
      </w:r>
    </w:p>
    <w:p w:rsidR="00A60BB8" w:rsidRPr="00A60BB8" w:rsidRDefault="00A60BB8" w:rsidP="00A60BB8">
      <w:pPr>
        <w:ind w:left="360"/>
        <w:rPr>
          <w:rFonts w:ascii="Arial" w:hAnsi="Arial" w:cs="Arial"/>
          <w:sz w:val="18"/>
          <w:szCs w:val="20"/>
          <w:lang w:eastAsia="it-IT"/>
        </w:rPr>
      </w:pPr>
      <w:r w:rsidRPr="00A60BB8">
        <w:rPr>
          <w:rFonts w:ascii="Arial" w:eastAsia="Arial" w:hAnsi="Arial" w:cs="Arial"/>
          <w:sz w:val="18"/>
          <w:szCs w:val="20"/>
          <w:lang w:eastAsia="it-IT"/>
        </w:rPr>
        <w:t xml:space="preserve">                             - </w:t>
      </w:r>
      <w:r w:rsidRPr="00A60BB8">
        <w:rPr>
          <w:rFonts w:ascii="Arial" w:hAnsi="Arial" w:cs="Arial"/>
          <w:sz w:val="18"/>
          <w:szCs w:val="20"/>
          <w:lang w:eastAsia="it-IT"/>
        </w:rPr>
        <w:t>forze</w:t>
      </w:r>
      <w:r w:rsidRPr="00A60BB8">
        <w:rPr>
          <w:rFonts w:ascii="Arial" w:eastAsia="Arial" w:hAnsi="Arial" w:cs="Arial"/>
          <w:sz w:val="18"/>
          <w:szCs w:val="20"/>
          <w:lang w:eastAsia="it-IT"/>
        </w:rPr>
        <w:t xml:space="preserve"> </w:t>
      </w:r>
      <w:r w:rsidRPr="00A60BB8">
        <w:rPr>
          <w:rFonts w:ascii="Arial" w:hAnsi="Arial" w:cs="Arial"/>
          <w:sz w:val="18"/>
          <w:szCs w:val="20"/>
          <w:lang w:eastAsia="it-IT"/>
        </w:rPr>
        <w:t>esterne,tensioni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interne</w:t>
      </w:r>
    </w:p>
    <w:p w:rsidR="00A60BB8" w:rsidRPr="00A60BB8" w:rsidRDefault="00A60BB8" w:rsidP="00A60BB8">
      <w:pPr>
        <w:ind w:left="360"/>
        <w:rPr>
          <w:rFonts w:ascii="Arial" w:hAnsi="Arial" w:cs="Arial"/>
          <w:sz w:val="18"/>
          <w:szCs w:val="20"/>
          <w:lang w:eastAsia="it-IT"/>
        </w:rPr>
      </w:pPr>
      <w:r w:rsidRPr="00A60BB8">
        <w:rPr>
          <w:rFonts w:ascii="Arial" w:eastAsia="Arial" w:hAnsi="Arial" w:cs="Arial"/>
          <w:sz w:val="18"/>
          <w:szCs w:val="20"/>
          <w:lang w:eastAsia="it-IT"/>
        </w:rPr>
        <w:t xml:space="preserve">                             - </w:t>
      </w:r>
      <w:r w:rsidRPr="00A60BB8">
        <w:rPr>
          <w:rFonts w:ascii="Arial" w:hAnsi="Arial" w:cs="Arial"/>
          <w:sz w:val="18"/>
          <w:szCs w:val="20"/>
          <w:lang w:eastAsia="it-IT"/>
        </w:rPr>
        <w:t>parametri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sollecitazione.</w:t>
      </w:r>
    </w:p>
    <w:p w:rsidR="00A60BB8" w:rsidRPr="00A60BB8" w:rsidRDefault="00A60BB8" w:rsidP="00A60BB8">
      <w:pPr>
        <w:jc w:val="both"/>
        <w:rPr>
          <w:rFonts w:ascii="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Diagrammi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dei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parametri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sollecitazione.</w:t>
      </w:r>
    </w:p>
    <w:p w:rsidR="00A60BB8" w:rsidRPr="00A60BB8" w:rsidRDefault="00A60BB8" w:rsidP="00A60BB8">
      <w:pPr>
        <w:jc w:val="both"/>
        <w:rPr>
          <w:sz w:val="20"/>
          <w:szCs w:val="20"/>
          <w:lang w:eastAsia="it-IT"/>
        </w:rPr>
      </w:pPr>
    </w:p>
    <w:tbl>
      <w:tblPr>
        <w:tblW w:w="0" w:type="auto"/>
        <w:tblInd w:w="-182" w:type="dxa"/>
        <w:tblLayout w:type="fixed"/>
        <w:tblCellMar>
          <w:left w:w="71" w:type="dxa"/>
          <w:right w:w="71" w:type="dxa"/>
        </w:tblCellMar>
        <w:tblLook w:val="0000" w:firstRow="0" w:lastRow="0" w:firstColumn="0" w:lastColumn="0" w:noHBand="0" w:noVBand="0"/>
      </w:tblPr>
      <w:tblGrid>
        <w:gridCol w:w="1701"/>
        <w:gridCol w:w="6290"/>
        <w:gridCol w:w="1625"/>
      </w:tblGrid>
      <w:tr w:rsidR="00A60BB8" w:rsidRPr="00A60BB8" w:rsidTr="00A60BB8">
        <w:trPr>
          <w:trHeight w:val="501"/>
        </w:trPr>
        <w:tc>
          <w:tcPr>
            <w:tcW w:w="1701"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8" w:space="0" w:color="000000"/>
              <w:left w:val="single" w:sz="4"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25" w:type="dxa"/>
            <w:tcBorders>
              <w:top w:val="single" w:sz="8" w:space="0" w:color="000000"/>
              <w:left w:val="single" w:sz="4"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4" w:space="0" w:color="000000"/>
              <w:left w:val="single" w:sz="8" w:space="0" w:color="000000"/>
              <w:bottom w:val="single" w:sz="8" w:space="0" w:color="000000"/>
            </w:tcBorders>
            <w:shd w:val="clear" w:color="auto" w:fill="auto"/>
          </w:tcPr>
          <w:p w:rsidR="00A60BB8" w:rsidRPr="00A60BB8" w:rsidRDefault="00A60BB8" w:rsidP="00A60BB8">
            <w:pPr>
              <w:snapToGrid w:val="0"/>
              <w:rPr>
                <w:rFonts w:ascii="Arial" w:hAnsi="Arial" w:cs="Arial"/>
                <w:b/>
                <w:i/>
                <w:color w:val="FF0000"/>
                <w:sz w:val="20"/>
                <w:szCs w:val="20"/>
                <w:u w:val="single"/>
                <w:lang w:eastAsia="it-IT"/>
              </w:rPr>
            </w:pPr>
          </w:p>
        </w:tc>
        <w:tc>
          <w:tcPr>
            <w:tcW w:w="6290" w:type="dxa"/>
            <w:tcBorders>
              <w:top w:val="single" w:sz="4" w:space="0" w:color="000000"/>
              <w:left w:val="single" w:sz="4" w:space="0" w:color="000000"/>
              <w:bottom w:val="single" w:sz="8" w:space="0" w:color="000000"/>
            </w:tcBorders>
            <w:shd w:val="clear" w:color="auto" w:fill="auto"/>
          </w:tcPr>
          <w:p w:rsidR="00A60BB8" w:rsidRPr="00A60BB8" w:rsidRDefault="00A60BB8" w:rsidP="00A60BB8">
            <w:pPr>
              <w:widowControl w:val="0"/>
              <w:numPr>
                <w:ilvl w:val="0"/>
                <w:numId w:val="4"/>
              </w:numPr>
              <w:tabs>
                <w:tab w:val="clear" w:pos="0"/>
                <w:tab w:val="num" w:pos="283"/>
              </w:tabs>
              <w:suppressAutoHyphens w:val="0"/>
              <w:snapToGrid w:val="0"/>
              <w:ind w:left="283" w:hanging="283"/>
              <w:rPr>
                <w:rFonts w:ascii="Arial" w:eastAsia="Arial" w:hAnsi="Arial" w:cs="Arial"/>
                <w:sz w:val="20"/>
                <w:szCs w:val="20"/>
                <w:lang w:eastAsia="it-IT"/>
              </w:rPr>
            </w:pPr>
            <w:r w:rsidRPr="00A60BB8">
              <w:rPr>
                <w:rFonts w:ascii="Arial" w:hAnsi="Arial" w:cs="Arial"/>
                <w:sz w:val="20"/>
                <w:szCs w:val="20"/>
                <w:lang w:eastAsia="it-IT"/>
              </w:rPr>
              <w:t>forze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esterne</w:t>
            </w:r>
            <w:r w:rsidRPr="00A60BB8">
              <w:rPr>
                <w:rFonts w:ascii="Arial" w:eastAsia="Arial" w:hAnsi="Arial" w:cs="Arial"/>
                <w:sz w:val="20"/>
                <w:szCs w:val="20"/>
                <w:lang w:eastAsia="it-IT"/>
              </w:rPr>
              <w:t xml:space="preserve"> </w:t>
            </w:r>
          </w:p>
          <w:p w:rsidR="00A60BB8" w:rsidRPr="00A60BB8" w:rsidRDefault="00A60BB8" w:rsidP="00A60BB8">
            <w:pPr>
              <w:widowControl w:val="0"/>
              <w:numPr>
                <w:ilvl w:val="0"/>
                <w:numId w:val="4"/>
              </w:numPr>
              <w:tabs>
                <w:tab w:val="clear" w:pos="0"/>
                <w:tab w:val="num" w:pos="283"/>
              </w:tabs>
              <w:suppressAutoHyphens w:val="0"/>
              <w:ind w:left="283" w:hanging="283"/>
              <w:rPr>
                <w:rFonts w:ascii="Arial" w:eastAsia="Arial" w:hAnsi="Arial" w:cs="Arial"/>
                <w:sz w:val="20"/>
                <w:szCs w:val="20"/>
                <w:lang w:eastAsia="it-IT"/>
              </w:rPr>
            </w:pPr>
            <w:r w:rsidRPr="00A60BB8">
              <w:rPr>
                <w:rFonts w:ascii="Arial" w:hAnsi="Arial" w:cs="Arial"/>
                <w:sz w:val="20"/>
                <w:szCs w:val="20"/>
                <w:lang w:eastAsia="it-IT"/>
              </w:rPr>
              <w:t>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sollecitazione</w:t>
            </w:r>
            <w:r w:rsidRPr="00A60BB8">
              <w:rPr>
                <w:rFonts w:ascii="Arial" w:eastAsia="Arial" w:hAnsi="Arial" w:cs="Arial"/>
                <w:sz w:val="20"/>
                <w:szCs w:val="20"/>
                <w:lang w:eastAsia="it-IT"/>
              </w:rPr>
              <w:t xml:space="preserve"> </w:t>
            </w:r>
          </w:p>
          <w:p w:rsidR="00A60BB8" w:rsidRPr="00A60BB8" w:rsidRDefault="00A60BB8" w:rsidP="00A60BB8">
            <w:pPr>
              <w:widowControl w:val="0"/>
              <w:numPr>
                <w:ilvl w:val="0"/>
                <w:numId w:val="4"/>
              </w:numPr>
              <w:tabs>
                <w:tab w:val="clear" w:pos="0"/>
                <w:tab w:val="num" w:pos="283"/>
              </w:tabs>
              <w:suppressAutoHyphens w:val="0"/>
              <w:ind w:left="283" w:hanging="283"/>
              <w:rPr>
                <w:rFonts w:ascii="Arial" w:eastAsia="Arial" w:hAnsi="Arial" w:cs="Arial"/>
                <w:sz w:val="20"/>
                <w:szCs w:val="20"/>
                <w:lang w:eastAsia="it-IT"/>
              </w:rPr>
            </w:pPr>
            <w:r w:rsidRPr="00A60BB8">
              <w:rPr>
                <w:rFonts w:ascii="Arial" w:hAnsi="Arial" w:cs="Arial"/>
                <w:sz w:val="20"/>
                <w:szCs w:val="20"/>
                <w:lang w:eastAsia="it-IT"/>
              </w:rPr>
              <w:t>verifiche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resistenza</w:t>
            </w:r>
            <w:r w:rsidRPr="00A60BB8">
              <w:rPr>
                <w:rFonts w:ascii="Arial" w:eastAsia="Arial" w:hAnsi="Arial" w:cs="Arial"/>
                <w:sz w:val="20"/>
                <w:szCs w:val="20"/>
                <w:lang w:eastAsia="it-IT"/>
              </w:rPr>
              <w:t xml:space="preserve"> </w:t>
            </w:r>
          </w:p>
          <w:p w:rsidR="00A60BB8" w:rsidRPr="00A60BB8" w:rsidRDefault="00A60BB8" w:rsidP="00A60BB8">
            <w:pPr>
              <w:numPr>
                <w:ilvl w:val="0"/>
                <w:numId w:val="4"/>
              </w:numPr>
              <w:tabs>
                <w:tab w:val="clear" w:pos="0"/>
                <w:tab w:val="num" w:pos="283"/>
              </w:tabs>
              <w:suppressAutoHyphens w:val="0"/>
              <w:ind w:left="283" w:hanging="283"/>
              <w:rPr>
                <w:rFonts w:ascii="Arial" w:eastAsia="Arial" w:hAnsi="Arial" w:cs="Arial"/>
                <w:sz w:val="20"/>
                <w:szCs w:val="20"/>
                <w:lang w:eastAsia="it-IT"/>
              </w:rPr>
            </w:pPr>
            <w:r w:rsidRPr="00A60BB8">
              <w:rPr>
                <w:rFonts w:ascii="Arial" w:hAnsi="Arial" w:cs="Arial"/>
                <w:sz w:val="20"/>
                <w:szCs w:val="20"/>
                <w:lang w:eastAsia="it-IT"/>
              </w:rPr>
              <w:t>casi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notevoli</w:t>
            </w:r>
            <w:r w:rsidRPr="00A60BB8">
              <w:rPr>
                <w:rFonts w:ascii="Arial" w:eastAsia="Arial" w:hAnsi="Arial" w:cs="Arial"/>
                <w:sz w:val="20"/>
                <w:szCs w:val="20"/>
                <w:lang w:eastAsia="it-IT"/>
              </w:rPr>
              <w:t xml:space="preserve"> </w:t>
            </w:r>
          </w:p>
          <w:p w:rsidR="00A60BB8" w:rsidRPr="00A60BB8" w:rsidRDefault="00A60BB8" w:rsidP="00A60BB8">
            <w:pPr>
              <w:widowControl w:val="0"/>
              <w:numPr>
                <w:ilvl w:val="0"/>
                <w:numId w:val="4"/>
              </w:numPr>
              <w:tabs>
                <w:tab w:val="clear" w:pos="0"/>
                <w:tab w:val="num" w:pos="283"/>
              </w:tabs>
              <w:suppressAutoHyphens w:val="0"/>
              <w:ind w:left="283" w:hanging="283"/>
              <w:rPr>
                <w:rFonts w:ascii="Arial" w:hAnsi="Arial" w:cs="Arial"/>
                <w:sz w:val="20"/>
                <w:szCs w:val="20"/>
                <w:lang w:eastAsia="it-IT"/>
              </w:rPr>
            </w:pPr>
            <w:r w:rsidRPr="00A60BB8">
              <w:rPr>
                <w:rFonts w:ascii="Arial" w:hAnsi="Arial" w:cs="Arial"/>
                <w:sz w:val="20"/>
                <w:szCs w:val="20"/>
                <w:lang w:eastAsia="it-IT"/>
              </w:rPr>
              <w:t>sistemi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complanari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qualunque</w:t>
            </w:r>
          </w:p>
        </w:tc>
        <w:tc>
          <w:tcPr>
            <w:tcW w:w="1625" w:type="dxa"/>
            <w:tcBorders>
              <w:top w:val="single" w:sz="4" w:space="0" w:color="000000"/>
              <w:left w:val="single" w:sz="4" w:space="0" w:color="000000"/>
              <w:bottom w:val="single" w:sz="8" w:space="0" w:color="000000"/>
              <w:right w:val="single" w:sz="8" w:space="0" w:color="000000"/>
            </w:tcBorders>
            <w:shd w:val="clear" w:color="auto" w:fill="auto"/>
          </w:tcPr>
          <w:p w:rsidR="00A60BB8" w:rsidRPr="00A60BB8" w:rsidRDefault="00A60BB8" w:rsidP="00A60BB8">
            <w:pPr>
              <w:snapToGrid w:val="0"/>
              <w:rPr>
                <w:rFonts w:ascii="Arial" w:hAnsi="Arial" w:cs="Arial"/>
                <w:sz w:val="18"/>
                <w:szCs w:val="20"/>
                <w:lang w:eastAsia="it-IT"/>
              </w:rPr>
            </w:pPr>
          </w:p>
          <w:p w:rsidR="00A60BB8" w:rsidRPr="00A60BB8" w:rsidRDefault="00A60BB8" w:rsidP="00A60BB8">
            <w:pPr>
              <w:rPr>
                <w:rFonts w:ascii="Arial" w:hAnsi="Arial" w:cs="Arial"/>
                <w:sz w:val="18"/>
                <w:szCs w:val="20"/>
                <w:lang w:eastAsia="it-IT"/>
              </w:rPr>
            </w:pPr>
          </w:p>
          <w:p w:rsidR="00A60BB8" w:rsidRPr="00A60BB8" w:rsidRDefault="00A60BB8" w:rsidP="00A60BB8">
            <w:pPr>
              <w:rPr>
                <w:rFonts w:ascii="Arial" w:hAnsi="Arial" w:cs="Arial"/>
                <w:sz w:val="18"/>
                <w:szCs w:val="20"/>
                <w:lang w:eastAsia="it-IT"/>
              </w:rPr>
            </w:pPr>
          </w:p>
          <w:p w:rsidR="00A60BB8" w:rsidRPr="00A60BB8" w:rsidRDefault="00A60BB8" w:rsidP="00A60BB8">
            <w:pPr>
              <w:rPr>
                <w:rFonts w:ascii="Arial" w:hAnsi="Arial" w:cs="Arial"/>
                <w:sz w:val="18"/>
                <w:szCs w:val="20"/>
                <w:lang w:val="en-US" w:eastAsia="it-IT"/>
              </w:rPr>
            </w:pPr>
            <w:r w:rsidRPr="00A60BB8">
              <w:rPr>
                <w:rFonts w:ascii="Arial" w:eastAsia="Arial" w:hAnsi="Arial" w:cs="Arial"/>
                <w:sz w:val="18"/>
                <w:szCs w:val="20"/>
                <w:lang w:eastAsia="it-IT"/>
              </w:rPr>
              <w:t xml:space="preserve">    </w:t>
            </w:r>
            <w:r w:rsidRPr="00A60BB8">
              <w:rPr>
                <w:rFonts w:ascii="Arial" w:hAnsi="Arial" w:cs="Arial"/>
                <w:sz w:val="18"/>
                <w:szCs w:val="20"/>
                <w:lang w:val="en-US" w:eastAsia="it-IT"/>
              </w:rPr>
              <w:t>Sett.</w:t>
            </w:r>
            <w:r w:rsidRPr="00A60BB8">
              <w:rPr>
                <w:rFonts w:ascii="Arial" w:eastAsia="Arial" w:hAnsi="Arial" w:cs="Arial"/>
                <w:sz w:val="18"/>
                <w:szCs w:val="20"/>
                <w:lang w:val="en-US" w:eastAsia="it-IT"/>
              </w:rPr>
              <w:t xml:space="preserve"> </w:t>
            </w:r>
            <w:r w:rsidRPr="00A60BB8">
              <w:rPr>
                <w:rFonts w:ascii="Arial" w:hAnsi="Arial" w:cs="Arial"/>
                <w:sz w:val="18"/>
                <w:szCs w:val="20"/>
                <w:lang w:val="en-US" w:eastAsia="it-IT"/>
              </w:rPr>
              <w:t>-Ott.</w:t>
            </w:r>
          </w:p>
          <w:p w:rsidR="00A60BB8" w:rsidRPr="00A60BB8" w:rsidRDefault="00A60BB8" w:rsidP="00A60BB8">
            <w:pPr>
              <w:rPr>
                <w:rFonts w:ascii="Arial" w:hAnsi="Arial" w:cs="Arial"/>
                <w:sz w:val="18"/>
                <w:szCs w:val="20"/>
                <w:lang w:val="en-US" w:eastAsia="it-IT"/>
              </w:rPr>
            </w:pPr>
            <w:r w:rsidRPr="00A60BB8">
              <w:rPr>
                <w:rFonts w:ascii="Arial" w:eastAsia="Arial" w:hAnsi="Arial" w:cs="Arial"/>
                <w:sz w:val="18"/>
                <w:szCs w:val="20"/>
                <w:lang w:val="en-US" w:eastAsia="it-IT"/>
              </w:rPr>
              <w:t xml:space="preserve">      </w:t>
            </w:r>
            <w:r w:rsidRPr="00A60BB8">
              <w:rPr>
                <w:rFonts w:ascii="Arial" w:hAnsi="Arial" w:cs="Arial"/>
                <w:sz w:val="18"/>
                <w:szCs w:val="20"/>
                <w:lang w:val="en-US" w:eastAsia="it-IT"/>
              </w:rPr>
              <w:t>(10</w:t>
            </w:r>
            <w:r w:rsidRPr="00A60BB8">
              <w:rPr>
                <w:rFonts w:ascii="Arial" w:eastAsia="Arial" w:hAnsi="Arial" w:cs="Arial"/>
                <w:sz w:val="18"/>
                <w:szCs w:val="20"/>
                <w:lang w:val="en-US" w:eastAsia="it-IT"/>
              </w:rPr>
              <w:t xml:space="preserve"> </w:t>
            </w:r>
            <w:r w:rsidRPr="00A60BB8">
              <w:rPr>
                <w:rFonts w:ascii="Arial" w:hAnsi="Arial" w:cs="Arial"/>
                <w:sz w:val="18"/>
                <w:szCs w:val="20"/>
                <w:lang w:val="en-US" w:eastAsia="it-IT"/>
              </w:rPr>
              <w:t>ore)</w:t>
            </w:r>
          </w:p>
        </w:tc>
      </w:tr>
    </w:tbl>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18" w:space="0" w:color="000000"/>
          <w:left w:val="single" w:sz="18" w:space="1" w:color="000000"/>
          <w:bottom w:val="single" w:sz="18" w:space="1" w:color="000000"/>
          <w:right w:val="single" w:sz="1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3 – </w:t>
      </w:r>
      <w:r w:rsidRPr="00A60BB8">
        <w:rPr>
          <w:rFonts w:ascii="Arial" w:hAnsi="Arial" w:cs="Arial"/>
          <w:b/>
          <w:sz w:val="20"/>
          <w:szCs w:val="20"/>
          <w:lang w:eastAsia="it-IT"/>
        </w:rPr>
        <w:t>Macchine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Idrauliche</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Motrici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Operatrici.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Grandezze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fondamentali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pompe.</w:t>
      </w:r>
    </w:p>
    <w:p w:rsidR="00A60BB8" w:rsidRPr="00A60BB8" w:rsidRDefault="00A60BB8" w:rsidP="00A60BB8">
      <w:pPr>
        <w:jc w:val="both"/>
        <w:rPr>
          <w:sz w:val="20"/>
          <w:szCs w:val="20"/>
          <w:lang w:eastAsia="it-IT"/>
        </w:rPr>
      </w:pPr>
    </w:p>
    <w:tbl>
      <w:tblPr>
        <w:tblW w:w="0" w:type="auto"/>
        <w:tblInd w:w="-286" w:type="dxa"/>
        <w:tblLayout w:type="fixed"/>
        <w:tblCellMar>
          <w:left w:w="71" w:type="dxa"/>
          <w:right w:w="71" w:type="dxa"/>
        </w:tblCellMar>
        <w:tblLook w:val="0000" w:firstRow="0" w:lastRow="0" w:firstColumn="0" w:lastColumn="0" w:noHBand="0" w:noVBand="0"/>
      </w:tblPr>
      <w:tblGrid>
        <w:gridCol w:w="1701"/>
        <w:gridCol w:w="6290"/>
        <w:gridCol w:w="184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845"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rPr>
                <w:rFonts w:ascii="Arial" w:hAnsi="Arial" w:cs="Arial"/>
                <w:b/>
                <w:sz w:val="20"/>
                <w:szCs w:val="20"/>
                <w:lang w:eastAsia="it-IT"/>
              </w:rPr>
            </w:pP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lastRenderedPageBreak/>
              <w:t>Idrodinamica</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numPr>
                <w:ilvl w:val="0"/>
                <w:numId w:val="8"/>
              </w:numPr>
              <w:snapToGrid w:val="0"/>
              <w:ind w:left="283" w:hanging="283"/>
              <w:rPr>
                <w:rFonts w:ascii="Arial" w:hAnsi="Arial" w:cs="Arial"/>
                <w:sz w:val="20"/>
                <w:szCs w:val="20"/>
                <w:lang w:eastAsia="it-IT"/>
              </w:rPr>
            </w:pPr>
            <w:r w:rsidRPr="00A60BB8">
              <w:rPr>
                <w:rFonts w:ascii="Arial" w:hAnsi="Arial" w:cs="Arial"/>
                <w:sz w:val="20"/>
                <w:szCs w:val="20"/>
                <w:lang w:eastAsia="it-IT"/>
              </w:rPr>
              <w:lastRenderedPageBreak/>
              <w:t>Pompe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volumetriche</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lastRenderedPageBreak/>
              <w:t>Pompe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centrifughe</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Curve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caratteristiche</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Impianti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idraulici</w:t>
            </w:r>
          </w:p>
        </w:tc>
        <w:tc>
          <w:tcPr>
            <w:tcW w:w="1845"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eastAsia="Arial" w:hAnsi="Arial" w:cs="Arial"/>
                <w:sz w:val="20"/>
                <w:szCs w:val="20"/>
                <w:lang w:eastAsia="it-IT"/>
              </w:rPr>
            </w:pPr>
            <w:r w:rsidRPr="00A60BB8">
              <w:rPr>
                <w:rFonts w:ascii="Arial" w:hAnsi="Arial" w:cs="Arial"/>
                <w:sz w:val="20"/>
                <w:szCs w:val="20"/>
                <w:lang w:eastAsia="it-IT"/>
              </w:rPr>
              <w:lastRenderedPageBreak/>
              <w:t>Ottobre</w:t>
            </w:r>
            <w:r w:rsidRPr="00A60BB8">
              <w:rPr>
                <w:rFonts w:ascii="Arial" w:eastAsia="Arial" w:hAnsi="Arial" w:cs="Arial"/>
                <w:sz w:val="20"/>
                <w:szCs w:val="20"/>
                <w:lang w:eastAsia="it-IT"/>
              </w:rPr>
              <w:t xml:space="preserve"> </w:t>
            </w:r>
          </w:p>
          <w:p w:rsidR="00A60BB8" w:rsidRPr="00A60BB8" w:rsidRDefault="00A60BB8" w:rsidP="00A60BB8">
            <w:pPr>
              <w:rPr>
                <w:rFonts w:ascii="Arial" w:eastAsia="Arial" w:hAnsi="Arial" w:cs="Arial"/>
                <w:sz w:val="20"/>
                <w:szCs w:val="20"/>
                <w:lang w:eastAsia="it-IT"/>
              </w:rPr>
            </w:pPr>
            <w:r w:rsidRPr="00A60BB8">
              <w:rPr>
                <w:rFonts w:ascii="Arial" w:eastAsia="Arial" w:hAnsi="Arial" w:cs="Arial"/>
                <w:sz w:val="20"/>
                <w:szCs w:val="20"/>
                <w:lang w:eastAsia="it-IT"/>
              </w:rPr>
              <w:lastRenderedPageBreak/>
              <w:t>Novembre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(10</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8" w:space="1" w:color="000000"/>
          <w:left w:val="single" w:sz="8" w:space="1" w:color="000000"/>
          <w:bottom w:val="single" w:sz="8" w:space="1" w:color="000000"/>
          <w:right w:val="single" w:sz="8" w:space="31" w:color="000000"/>
        </w:pBdr>
        <w:shd w:val="clear" w:color="auto" w:fill="CCCCCC"/>
        <w:ind w:right="2834"/>
        <w:jc w:val="both"/>
        <w:rPr>
          <w:rFonts w:ascii="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4 – R</w:t>
      </w:r>
      <w:r w:rsidRPr="00A60BB8">
        <w:rPr>
          <w:rFonts w:ascii="Arial" w:hAnsi="Arial" w:cs="Arial"/>
          <w:b/>
          <w:sz w:val="20"/>
          <w:szCs w:val="20"/>
          <w:lang w:eastAsia="it-IT"/>
        </w:rPr>
        <w:t>esistenza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dei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materiali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2</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Tensioni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interne,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deformazioni,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legge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Hooke,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criteri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resistenza.</w:t>
      </w:r>
    </w:p>
    <w:p w:rsidR="00A60BB8" w:rsidRPr="00A60BB8" w:rsidRDefault="00A60BB8" w:rsidP="00A60BB8">
      <w:pPr>
        <w:ind w:left="36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Sollecitazioni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semplici:sforzo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normale,equazione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resistenza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deformazione.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Sollecitazioni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semplici:flessione,equazione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resistenza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deformazione.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Sollecitazioni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semplici:taglio,equazione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resistenza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deformazione.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n°4</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Sollecitazioni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semplici:torsione,equazione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resistenza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deformazione.</w:t>
      </w:r>
    </w:p>
    <w:p w:rsidR="00A60BB8" w:rsidRPr="00A60BB8" w:rsidRDefault="00A60BB8" w:rsidP="00A60BB8">
      <w:pPr>
        <w:rPr>
          <w:sz w:val="20"/>
          <w:szCs w:val="20"/>
          <w:lang w:eastAsia="it-IT"/>
        </w:rPr>
      </w:pPr>
    </w:p>
    <w:tbl>
      <w:tblPr>
        <w:tblW w:w="0" w:type="auto"/>
        <w:tblInd w:w="-172" w:type="dxa"/>
        <w:tblLayout w:type="fixed"/>
        <w:tblCellMar>
          <w:left w:w="71" w:type="dxa"/>
          <w:right w:w="71" w:type="dxa"/>
        </w:tblCellMar>
        <w:tblLook w:val="0000" w:firstRow="0" w:lastRow="0" w:firstColumn="0" w:lastColumn="0" w:noHBand="0" w:noVBand="0"/>
      </w:tblPr>
      <w:tblGrid>
        <w:gridCol w:w="1701"/>
        <w:gridCol w:w="6290"/>
        <w:gridCol w:w="1605"/>
      </w:tblGrid>
      <w:tr w:rsidR="00A60BB8" w:rsidRPr="00A60BB8" w:rsidTr="00A60BB8">
        <w:trPr>
          <w:trHeight w:val="501"/>
        </w:trPr>
        <w:tc>
          <w:tcPr>
            <w:tcW w:w="1701"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8" w:space="0" w:color="000000"/>
              <w:left w:val="single" w:sz="4"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05" w:type="dxa"/>
            <w:tcBorders>
              <w:top w:val="single" w:sz="8" w:space="0" w:color="000000"/>
              <w:left w:val="single" w:sz="4"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4" w:space="0" w:color="000000"/>
              <w:left w:val="single" w:sz="8" w:space="0" w:color="000000"/>
              <w:bottom w:val="single" w:sz="8" w:space="0" w:color="000000"/>
            </w:tcBorders>
            <w:shd w:val="clear" w:color="auto" w:fill="auto"/>
          </w:tcPr>
          <w:p w:rsidR="00A60BB8" w:rsidRPr="00A60BB8" w:rsidRDefault="00A60BB8" w:rsidP="00A60BB8">
            <w:pPr>
              <w:numPr>
                <w:ilvl w:val="0"/>
                <w:numId w:val="5"/>
              </w:numPr>
              <w:tabs>
                <w:tab w:val="clear" w:pos="0"/>
                <w:tab w:val="num" w:pos="283"/>
                <w:tab w:val="num" w:pos="720"/>
              </w:tabs>
              <w:suppressAutoHyphens w:val="0"/>
              <w:snapToGrid w:val="0"/>
              <w:ind w:left="283" w:hanging="283"/>
              <w:jc w:val="both"/>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p>
        </w:tc>
        <w:tc>
          <w:tcPr>
            <w:tcW w:w="6290" w:type="dxa"/>
            <w:tcBorders>
              <w:top w:val="single" w:sz="4" w:space="0" w:color="000000"/>
              <w:left w:val="single" w:sz="4" w:space="0" w:color="000000"/>
              <w:bottom w:val="single" w:sz="8" w:space="0" w:color="000000"/>
            </w:tcBorders>
            <w:shd w:val="clear" w:color="auto" w:fill="auto"/>
          </w:tcPr>
          <w:p w:rsidR="00A60BB8" w:rsidRPr="00A60BB8" w:rsidRDefault="00A60BB8" w:rsidP="00A60BB8">
            <w:pPr>
              <w:widowControl w:val="0"/>
              <w:numPr>
                <w:ilvl w:val="0"/>
                <w:numId w:val="6"/>
              </w:numPr>
              <w:tabs>
                <w:tab w:val="clear" w:pos="0"/>
                <w:tab w:val="num" w:pos="720"/>
              </w:tabs>
              <w:suppressAutoHyphens w:val="0"/>
              <w:snapToGrid w:val="0"/>
              <w:ind w:left="357" w:hanging="357"/>
              <w:rPr>
                <w:rFonts w:ascii="Arial" w:hAnsi="Arial" w:cs="Arial"/>
                <w:sz w:val="20"/>
                <w:szCs w:val="20"/>
                <w:lang w:eastAsia="it-IT"/>
              </w:rPr>
            </w:pPr>
            <w:r w:rsidRPr="00A60BB8">
              <w:rPr>
                <w:rFonts w:ascii="Arial" w:hAnsi="Arial" w:cs="Arial"/>
                <w:sz w:val="20"/>
                <w:szCs w:val="20"/>
                <w:lang w:eastAsia="it-IT"/>
              </w:rPr>
              <w:t>calcolo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progetto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calcolo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verifica</w:t>
            </w:r>
          </w:p>
          <w:p w:rsidR="00A60BB8" w:rsidRPr="00A60BB8" w:rsidRDefault="00A60BB8" w:rsidP="00A60BB8">
            <w:pPr>
              <w:widowControl w:val="0"/>
              <w:numPr>
                <w:ilvl w:val="0"/>
                <w:numId w:val="6"/>
              </w:numPr>
              <w:tabs>
                <w:tab w:val="clear" w:pos="0"/>
                <w:tab w:val="num" w:pos="720"/>
              </w:tabs>
              <w:suppressAutoHyphens w:val="0"/>
              <w:ind w:left="357" w:hanging="357"/>
              <w:rPr>
                <w:rFonts w:ascii="Arial" w:hAnsi="Arial" w:cs="Arial"/>
                <w:sz w:val="20"/>
                <w:szCs w:val="20"/>
                <w:lang w:eastAsia="it-IT"/>
              </w:rPr>
            </w:pPr>
            <w:r w:rsidRPr="00A60BB8">
              <w:rPr>
                <w:rFonts w:ascii="Arial" w:hAnsi="Arial" w:cs="Arial"/>
                <w:sz w:val="20"/>
                <w:szCs w:val="20"/>
                <w:lang w:eastAsia="it-IT"/>
              </w:rPr>
              <w:t>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deformazione: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allungamento</w:t>
            </w:r>
          </w:p>
          <w:p w:rsidR="00A60BB8" w:rsidRPr="00A60BB8" w:rsidRDefault="00A60BB8" w:rsidP="00A60BB8">
            <w:pPr>
              <w:numPr>
                <w:ilvl w:val="0"/>
                <w:numId w:val="7"/>
              </w:numPr>
              <w:tabs>
                <w:tab w:val="clear" w:pos="0"/>
                <w:tab w:val="num" w:pos="340"/>
              </w:tabs>
              <w:suppressAutoHyphens w:val="0"/>
              <w:ind w:left="357" w:hanging="357"/>
              <w:jc w:val="both"/>
              <w:rPr>
                <w:rFonts w:ascii="Arial" w:hAnsi="Arial" w:cs="Arial"/>
                <w:sz w:val="20"/>
                <w:szCs w:val="20"/>
                <w:lang w:eastAsia="it-IT"/>
              </w:rPr>
            </w:pPr>
            <w:r w:rsidRPr="00A60BB8">
              <w:rPr>
                <w:rFonts w:ascii="Arial" w:hAnsi="Arial" w:cs="Arial"/>
                <w:sz w:val="20"/>
                <w:szCs w:val="20"/>
                <w:lang w:eastAsia="it-IT"/>
              </w:rPr>
              <w:t>solidi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variabile</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condizioni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equilibrio,</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curvatura</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analisi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stato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tensione</w:t>
            </w:r>
          </w:p>
          <w:p w:rsidR="00A60BB8" w:rsidRPr="00A60BB8" w:rsidRDefault="00A60BB8" w:rsidP="00A60BB8">
            <w:pPr>
              <w:widowControl w:val="0"/>
              <w:numPr>
                <w:ilvl w:val="0"/>
                <w:numId w:val="7"/>
              </w:numPr>
              <w:tabs>
                <w:tab w:val="clear" w:pos="0"/>
                <w:tab w:val="num" w:pos="340"/>
              </w:tabs>
              <w:suppressAutoHyphens w:val="0"/>
              <w:ind w:left="357" w:hanging="357"/>
              <w:rPr>
                <w:rFonts w:ascii="Arial" w:eastAsia="Arial" w:hAnsi="Arial" w:cs="Arial"/>
                <w:sz w:val="20"/>
                <w:szCs w:val="20"/>
                <w:lang w:eastAsia="it-IT"/>
              </w:rPr>
            </w:pPr>
            <w:r w:rsidRPr="00A60BB8">
              <w:rPr>
                <w:rFonts w:ascii="Arial" w:hAnsi="Arial" w:cs="Arial"/>
                <w:sz w:val="20"/>
                <w:szCs w:val="20"/>
                <w:lang w:eastAsia="it-IT"/>
              </w:rPr>
              <w:t>momento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quadratico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resistenza</w:t>
            </w:r>
            <w:r w:rsidRPr="00A60BB8">
              <w:rPr>
                <w:rFonts w:ascii="Arial" w:eastAsia="Arial" w:hAnsi="Arial" w:cs="Arial"/>
                <w:sz w:val="20"/>
                <w:szCs w:val="20"/>
                <w:lang w:eastAsia="it-IT"/>
              </w:rPr>
              <w:t xml:space="preserve"> </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tensioni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taglio</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taglio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nelle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circolare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rettangolare</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travi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circolare</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momento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quadratico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polare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resistenza</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analisi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stato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tensione</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solidi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non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circolare</w:t>
            </w:r>
          </w:p>
          <w:p w:rsidR="00A60BB8" w:rsidRPr="00A60BB8" w:rsidRDefault="00A60BB8" w:rsidP="00A60BB8">
            <w:pPr>
              <w:widowControl w:val="0"/>
              <w:numPr>
                <w:ilvl w:val="0"/>
                <w:numId w:val="7"/>
              </w:numPr>
              <w:tabs>
                <w:tab w:val="clear" w:pos="0"/>
                <w:tab w:val="num" w:pos="340"/>
              </w:tabs>
              <w:suppressAutoHyphens w:val="0"/>
              <w:ind w:left="357" w:hanging="357"/>
              <w:rPr>
                <w:rFonts w:ascii="Arial" w:hAnsi="Arial" w:cs="Arial"/>
                <w:sz w:val="20"/>
                <w:szCs w:val="20"/>
                <w:lang w:eastAsia="it-IT"/>
              </w:rPr>
            </w:pPr>
            <w:r w:rsidRPr="00A60BB8">
              <w:rPr>
                <w:rFonts w:ascii="Arial" w:hAnsi="Arial" w:cs="Arial"/>
                <w:sz w:val="20"/>
                <w:szCs w:val="20"/>
                <w:lang w:eastAsia="it-IT"/>
              </w:rPr>
              <w:t>analogia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idrodinamica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aste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tubolari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parete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sottile</w:t>
            </w:r>
          </w:p>
        </w:tc>
        <w:tc>
          <w:tcPr>
            <w:tcW w:w="1605" w:type="dxa"/>
            <w:tcBorders>
              <w:top w:val="single" w:sz="4" w:space="0" w:color="000000"/>
              <w:left w:val="single" w:sz="4" w:space="0" w:color="000000"/>
              <w:bottom w:val="single" w:sz="8" w:space="0" w:color="000000"/>
              <w:right w:val="single" w:sz="8"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Nov.-</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Dic.</w:t>
            </w: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(10</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5 – </w:t>
      </w:r>
      <w:r w:rsidRPr="00A60BB8">
        <w:rPr>
          <w:rFonts w:ascii="Arial" w:hAnsi="Arial" w:cs="Arial"/>
          <w:b/>
          <w:sz w:val="20"/>
          <w:szCs w:val="20"/>
          <w:lang w:eastAsia="it-IT"/>
        </w:rPr>
        <w:t>Trasmissione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del</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calore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scambiatori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calore</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trasmissione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calore.</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coefficiente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trasmissione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globale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calore.</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Tipi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scambiatori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calore.</w:t>
      </w:r>
    </w:p>
    <w:p w:rsidR="00A60BB8" w:rsidRPr="00A60BB8" w:rsidRDefault="00A60BB8" w:rsidP="00A60BB8">
      <w:pPr>
        <w:jc w:val="both"/>
        <w:rPr>
          <w:sz w:val="20"/>
          <w:szCs w:val="20"/>
          <w:lang w:eastAsia="it-IT"/>
        </w:rPr>
      </w:pPr>
    </w:p>
    <w:tbl>
      <w:tblPr>
        <w:tblW w:w="0" w:type="auto"/>
        <w:tblInd w:w="-286" w:type="dxa"/>
        <w:tblLayout w:type="fixed"/>
        <w:tblCellMar>
          <w:left w:w="71" w:type="dxa"/>
          <w:right w:w="71" w:type="dxa"/>
        </w:tblCellMar>
        <w:tblLook w:val="0000" w:firstRow="0" w:lastRow="0" w:firstColumn="0" w:lastColumn="0" w:noHBand="0" w:noVBand="0"/>
      </w:tblPr>
      <w:tblGrid>
        <w:gridCol w:w="1701"/>
        <w:gridCol w:w="6290"/>
        <w:gridCol w:w="184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845"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rPr>
                <w:rFonts w:ascii="Arial" w:hAnsi="Arial" w:cs="Arial"/>
                <w:sz w:val="20"/>
                <w:szCs w:val="20"/>
                <w:lang w:eastAsia="it-IT"/>
              </w:rPr>
            </w:pP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Idrodinamica</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numPr>
                <w:ilvl w:val="0"/>
                <w:numId w:val="8"/>
              </w:numPr>
              <w:snapToGrid w:val="0"/>
              <w:ind w:left="283" w:hanging="283"/>
              <w:rPr>
                <w:rFonts w:ascii="Arial" w:hAnsi="Arial" w:cs="Arial"/>
                <w:sz w:val="20"/>
                <w:szCs w:val="20"/>
                <w:lang w:eastAsia="it-IT"/>
              </w:rPr>
            </w:pPr>
            <w:r w:rsidRPr="00A60BB8">
              <w:rPr>
                <w:rFonts w:ascii="Arial" w:hAnsi="Arial" w:cs="Arial"/>
                <w:sz w:val="20"/>
                <w:szCs w:val="20"/>
                <w:lang w:eastAsia="it-IT"/>
              </w:rPr>
              <w:t>Modalità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trasmissione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calore: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conduzione,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convezione,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irraggiamento.</w:t>
            </w:r>
          </w:p>
          <w:p w:rsidR="00A60BB8" w:rsidRPr="00A60BB8" w:rsidRDefault="00A60BB8" w:rsidP="00A60BB8">
            <w:pPr>
              <w:numPr>
                <w:ilvl w:val="0"/>
                <w:numId w:val="8"/>
              </w:numPr>
              <w:ind w:left="283" w:hanging="283"/>
              <w:rPr>
                <w:rFonts w:ascii="Arial" w:hAnsi="Arial" w:cs="Arial"/>
                <w:sz w:val="20"/>
                <w:szCs w:val="20"/>
                <w:lang w:eastAsia="it-IT"/>
              </w:rPr>
            </w:pPr>
            <w:r w:rsidRPr="00A60BB8">
              <w:rPr>
                <w:rFonts w:ascii="Arial" w:hAnsi="Arial" w:cs="Arial"/>
                <w:sz w:val="20"/>
                <w:szCs w:val="20"/>
                <w:lang w:eastAsia="it-IT"/>
              </w:rPr>
              <w:t>Nozioni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generali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sul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fluido: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laminare,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turbolento,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perdite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carico,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scambiatori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calore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fascio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tubiero.</w:t>
            </w:r>
          </w:p>
        </w:tc>
        <w:tc>
          <w:tcPr>
            <w:tcW w:w="1845"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eastAsia="Arial" w:hAnsi="Arial" w:cs="Arial"/>
                <w:bCs/>
                <w:iCs/>
                <w:sz w:val="20"/>
                <w:szCs w:val="20"/>
                <w:lang w:eastAsia="it-IT"/>
              </w:rPr>
            </w:pPr>
            <w:r w:rsidRPr="00A60BB8">
              <w:rPr>
                <w:rFonts w:ascii="Arial" w:eastAsia="Arial" w:hAnsi="Arial" w:cs="Arial"/>
                <w:bCs/>
                <w:iCs/>
                <w:sz w:val="20"/>
                <w:szCs w:val="20"/>
                <w:lang w:eastAsia="it-IT"/>
              </w:rPr>
              <w:t>Febbraio Marzo</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(14</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p w:rsidR="00A60BB8" w:rsidRPr="00A60BB8" w:rsidRDefault="00A60BB8" w:rsidP="00A60BB8">
            <w:pPr>
              <w:rPr>
                <w:rFonts w:ascii="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6 – Resistenza dei materiali  </w:t>
      </w:r>
      <w:r w:rsidRPr="00A60BB8">
        <w:rPr>
          <w:rFonts w:ascii="Arial" w:hAnsi="Arial" w:cs="Arial"/>
          <w:b/>
          <w:sz w:val="20"/>
          <w:szCs w:val="20"/>
          <w:lang w:eastAsia="it-IT"/>
        </w:rPr>
        <w:t>3</w:t>
      </w:r>
    </w:p>
    <w:p w:rsidR="00A60BB8" w:rsidRPr="00A60BB8" w:rsidRDefault="00A60BB8" w:rsidP="00A60BB8">
      <w:pPr>
        <w:rPr>
          <w:rFonts w:ascii="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Instabilità</w:t>
      </w:r>
      <w:r w:rsidRPr="00A60BB8">
        <w:rPr>
          <w:rFonts w:ascii="Arial" w:eastAsia="Arial" w:hAnsi="Arial" w:cs="Arial"/>
          <w:sz w:val="18"/>
          <w:szCs w:val="20"/>
          <w:lang w:eastAsia="it-IT"/>
        </w:rPr>
        <w:t xml:space="preserve"> </w:t>
      </w:r>
      <w:r w:rsidRPr="00A60BB8">
        <w:rPr>
          <w:rFonts w:ascii="Arial" w:hAnsi="Arial" w:cs="Arial"/>
          <w:sz w:val="18"/>
          <w:szCs w:val="20"/>
          <w:lang w:eastAsia="it-IT"/>
        </w:rPr>
        <w:t>all</w:t>
      </w:r>
      <w:r w:rsidRPr="00A60BB8">
        <w:rPr>
          <w:rFonts w:ascii="Arial" w:eastAsia="Arial" w:hAnsi="Arial" w:cs="Arial"/>
          <w:sz w:val="18"/>
          <w:szCs w:val="20"/>
          <w:lang w:eastAsia="it-IT"/>
        </w:rPr>
        <w:t>’</w:t>
      </w:r>
      <w:r w:rsidRPr="00A60BB8">
        <w:rPr>
          <w:rFonts w:ascii="Arial" w:hAnsi="Arial" w:cs="Arial"/>
          <w:sz w:val="18"/>
          <w:szCs w:val="20"/>
          <w:lang w:eastAsia="it-IT"/>
        </w:rPr>
        <w:t>equilibrio,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carico</w:t>
      </w:r>
      <w:r w:rsidRPr="00A60BB8">
        <w:rPr>
          <w:rFonts w:ascii="Arial" w:eastAsia="Arial" w:hAnsi="Arial" w:cs="Arial"/>
          <w:sz w:val="18"/>
          <w:szCs w:val="20"/>
          <w:lang w:eastAsia="it-IT"/>
        </w:rPr>
        <w:t xml:space="preserve"> </w:t>
      </w:r>
      <w:r w:rsidRPr="00A60BB8">
        <w:rPr>
          <w:rFonts w:ascii="Arial" w:hAnsi="Arial" w:cs="Arial"/>
          <w:sz w:val="18"/>
          <w:szCs w:val="20"/>
          <w:lang w:eastAsia="it-IT"/>
        </w:rPr>
        <w:t>di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punta</w:t>
      </w:r>
    </w:p>
    <w:p w:rsidR="00A60BB8" w:rsidRPr="00A60BB8" w:rsidRDefault="00A60BB8" w:rsidP="00A60BB8">
      <w:pPr>
        <w:rPr>
          <w:rFonts w:ascii="Arial" w:hAnsi="Arial" w:cs="Arial"/>
          <w:sz w:val="18"/>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18"/>
          <w:szCs w:val="20"/>
          <w:lang w:eastAsia="it-IT"/>
        </w:rPr>
        <w:t>Sollecitazioni</w:t>
      </w:r>
      <w:r w:rsidRPr="00A60BB8">
        <w:rPr>
          <w:rFonts w:ascii="Arial" w:eastAsia="Arial" w:hAnsi="Arial" w:cs="Arial"/>
          <w:sz w:val="18"/>
          <w:szCs w:val="20"/>
          <w:lang w:eastAsia="it-IT"/>
        </w:rPr>
        <w:t xml:space="preserve"> </w:t>
      </w:r>
      <w:r w:rsidRPr="00A60BB8">
        <w:rPr>
          <w:rFonts w:ascii="Arial" w:hAnsi="Arial" w:cs="Arial"/>
          <w:sz w:val="18"/>
          <w:szCs w:val="20"/>
          <w:lang w:eastAsia="it-IT"/>
        </w:rPr>
        <w:t>composte</w:t>
      </w:r>
    </w:p>
    <w:p w:rsidR="00A60BB8" w:rsidRPr="00A60BB8" w:rsidRDefault="00A60BB8" w:rsidP="00A60BB8">
      <w:pPr>
        <w:rPr>
          <w:sz w:val="20"/>
          <w:szCs w:val="20"/>
          <w:lang w:eastAsia="it-IT"/>
        </w:rPr>
      </w:pPr>
    </w:p>
    <w:tbl>
      <w:tblPr>
        <w:tblW w:w="0" w:type="auto"/>
        <w:tblInd w:w="-308" w:type="dxa"/>
        <w:tblLayout w:type="fixed"/>
        <w:tblCellMar>
          <w:left w:w="71" w:type="dxa"/>
          <w:right w:w="71" w:type="dxa"/>
        </w:tblCellMar>
        <w:tblLook w:val="0000" w:firstRow="0" w:lastRow="0" w:firstColumn="0" w:lastColumn="0" w:noHBand="0" w:noVBand="0"/>
      </w:tblPr>
      <w:tblGrid>
        <w:gridCol w:w="1701"/>
        <w:gridCol w:w="6290"/>
        <w:gridCol w:w="189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lastRenderedPageBreak/>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89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jc w:val="both"/>
              <w:rPr>
                <w:rFonts w:ascii="Arial" w:hAnsi="Arial" w:cs="Arial"/>
                <w:color w:val="FF0000"/>
                <w:sz w:val="20"/>
                <w:szCs w:val="20"/>
                <w:lang w:eastAsia="it-IT"/>
              </w:rPr>
            </w:pPr>
          </w:p>
          <w:p w:rsidR="00A60BB8" w:rsidRPr="00A60BB8" w:rsidRDefault="00A60BB8" w:rsidP="00A60BB8">
            <w:pPr>
              <w:numPr>
                <w:ilvl w:val="0"/>
                <w:numId w:val="3"/>
              </w:numPr>
              <w:tabs>
                <w:tab w:val="clear" w:pos="0"/>
                <w:tab w:val="num" w:pos="720"/>
              </w:tabs>
              <w:ind w:left="1080"/>
              <w:jc w:val="both"/>
              <w:rPr>
                <w:rFonts w:ascii="Arial" w:eastAsia="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2</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4</w:t>
            </w:r>
            <w:r w:rsidRPr="00A60BB8">
              <w:rPr>
                <w:rFonts w:ascii="Arial" w:eastAsia="Arial" w:hAnsi="Arial" w:cs="Arial"/>
                <w:sz w:val="20"/>
                <w:szCs w:val="20"/>
                <w:lang w:eastAsia="it-IT"/>
              </w:rPr>
              <w:t xml:space="preserve"> </w:t>
            </w:r>
          </w:p>
          <w:p w:rsidR="00A60BB8" w:rsidRPr="00A60BB8" w:rsidRDefault="00A60BB8" w:rsidP="00A60BB8">
            <w:pPr>
              <w:jc w:val="both"/>
              <w:rPr>
                <w:rFonts w:ascii="Arial" w:hAnsi="Arial" w:cs="Arial"/>
                <w:sz w:val="20"/>
                <w:szCs w:val="20"/>
                <w:lang w:eastAsia="it-IT"/>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eastAsia="TimesNewRomanPSMT" w:hAnsi="Arial" w:cs="Arial"/>
                <w:sz w:val="20"/>
                <w:szCs w:val="20"/>
                <w:lang w:eastAsia="it-IT"/>
              </w:rPr>
              <w:t>Formula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Eulero.</w:t>
            </w:r>
          </w:p>
          <w:p w:rsidR="00A60BB8" w:rsidRPr="00A60BB8" w:rsidRDefault="00A60BB8" w:rsidP="00A60BB8">
            <w:pPr>
              <w:autoSpaceDE w:val="0"/>
              <w:snapToGrid w:val="0"/>
              <w:rPr>
                <w:rFonts w:ascii="Arial" w:hAnsi="Arial" w:cs="Arial"/>
                <w:sz w:val="20"/>
                <w:szCs w:val="20"/>
                <w:lang w:eastAsia="it-IT"/>
              </w:rPr>
            </w:pPr>
            <w:r w:rsidRPr="00A60BB8">
              <w:rPr>
                <w:rFonts w:ascii="Arial" w:eastAsia="TimesNewRomanPSMT" w:hAnsi="Arial" w:cs="Arial"/>
                <w:sz w:val="20"/>
                <w:szCs w:val="20"/>
                <w:lang w:eastAsia="it-IT"/>
              </w:rPr>
              <w:t>Influenza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vincoli.</w:t>
            </w:r>
          </w:p>
          <w:p w:rsidR="00A60BB8" w:rsidRPr="00A60BB8" w:rsidRDefault="00A60BB8" w:rsidP="00A60BB8">
            <w:pPr>
              <w:autoSpaceDE w:val="0"/>
              <w:snapToGrid w:val="0"/>
              <w:rPr>
                <w:rFonts w:ascii="Arial" w:eastAsia="TimesNewRomanPSMT" w:hAnsi="Arial" w:cs="Arial"/>
                <w:sz w:val="20"/>
                <w:szCs w:val="20"/>
                <w:lang w:eastAsia="it-IT"/>
              </w:rPr>
            </w:pPr>
            <w:r w:rsidRPr="00A60BB8">
              <w:rPr>
                <w:rFonts w:ascii="Arial" w:eastAsia="TimesNewRomanPSMT" w:hAnsi="Arial" w:cs="Arial"/>
                <w:sz w:val="20"/>
                <w:szCs w:val="20"/>
                <w:lang w:eastAsia="it-IT"/>
              </w:rPr>
              <w:t>Snellezza.</w:t>
            </w:r>
          </w:p>
          <w:p w:rsidR="00A60BB8" w:rsidRPr="00A60BB8" w:rsidRDefault="00A60BB8" w:rsidP="00A60BB8">
            <w:pPr>
              <w:autoSpaceDE w:val="0"/>
              <w:snapToGrid w:val="0"/>
              <w:rPr>
                <w:rFonts w:ascii="Arial" w:hAnsi="Arial" w:cs="Arial"/>
                <w:sz w:val="20"/>
                <w:szCs w:val="20"/>
                <w:lang w:eastAsia="it-IT"/>
              </w:rPr>
            </w:pPr>
            <w:r w:rsidRPr="00A60BB8">
              <w:rPr>
                <w:rFonts w:ascii="Arial" w:eastAsia="TimesNewRomanPSMT" w:hAnsi="Arial" w:cs="Arial"/>
                <w:sz w:val="20"/>
                <w:szCs w:val="20"/>
                <w:lang w:eastAsia="it-IT"/>
              </w:rPr>
              <w:t>Tensione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ideale.</w:t>
            </w:r>
          </w:p>
        </w:tc>
        <w:tc>
          <w:tcPr>
            <w:tcW w:w="189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Febbr.</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Marzo</w:t>
            </w:r>
          </w:p>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p w:rsidR="00A60BB8" w:rsidRPr="00A60BB8" w:rsidRDefault="00A60BB8" w:rsidP="00A60BB8">
            <w:pPr>
              <w:jc w:val="center"/>
              <w:rPr>
                <w:rFonts w:ascii="TimesNewRomanPSMT" w:hAnsi="TimesNewRomanPSMT" w:cs="TimesNewRomanPSMT"/>
                <w:sz w:val="18"/>
                <w:szCs w:val="18"/>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b/>
          <w:bCs/>
          <w:sz w:val="20"/>
          <w:szCs w:val="20"/>
          <w:lang w:eastAsia="it-IT"/>
        </w:rPr>
      </w:pPr>
      <w:r w:rsidRPr="00A60BB8">
        <w:rPr>
          <w:rFonts w:ascii="Arial" w:hAnsi="Arial" w:cs="Arial"/>
          <w:b/>
          <w:bCs/>
          <w:sz w:val="20"/>
          <w:szCs w:val="20"/>
          <w:lang w:eastAsia="it-IT"/>
        </w:rPr>
        <w:t>MODULO</w:t>
      </w:r>
      <w:r w:rsidRPr="00A60BB8">
        <w:rPr>
          <w:rFonts w:ascii="Arial" w:eastAsia="Arial" w:hAnsi="Arial" w:cs="Arial"/>
          <w:b/>
          <w:bCs/>
          <w:sz w:val="20"/>
          <w:szCs w:val="20"/>
          <w:lang w:eastAsia="it-IT"/>
        </w:rPr>
        <w:t xml:space="preserve"> 7 </w:t>
      </w:r>
      <w:r w:rsidRPr="00A60BB8">
        <w:rPr>
          <w:rFonts w:ascii="Arial" w:hAnsi="Arial" w:cs="Arial"/>
          <w:b/>
          <w:bCs/>
          <w:sz w:val="20"/>
          <w:szCs w:val="20"/>
          <w:lang w:eastAsia="it-IT"/>
        </w:rPr>
        <w:t>-</w:t>
      </w:r>
      <w:r w:rsidRPr="00A60BB8">
        <w:rPr>
          <w:rFonts w:ascii="Arial" w:eastAsia="Arial" w:hAnsi="Arial" w:cs="Arial"/>
          <w:b/>
          <w:bCs/>
          <w:sz w:val="20"/>
          <w:szCs w:val="20"/>
          <w:lang w:eastAsia="it-IT"/>
        </w:rPr>
        <w:t xml:space="preserve">  </w:t>
      </w:r>
      <w:r w:rsidRPr="00A60BB8">
        <w:rPr>
          <w:rFonts w:ascii="Arial" w:hAnsi="Arial" w:cs="Arial"/>
          <w:b/>
          <w:bCs/>
          <w:sz w:val="20"/>
          <w:szCs w:val="20"/>
          <w:lang w:eastAsia="it-IT"/>
        </w:rPr>
        <w:t>Laboratorio</w:t>
      </w:r>
      <w:r w:rsidRPr="00A60BB8">
        <w:rPr>
          <w:rFonts w:ascii="Arial" w:eastAsia="Arial" w:hAnsi="Arial" w:cs="Arial"/>
          <w:b/>
          <w:bCs/>
          <w:sz w:val="20"/>
          <w:szCs w:val="20"/>
          <w:lang w:eastAsia="it-IT"/>
        </w:rPr>
        <w:t xml:space="preserve"> </w:t>
      </w:r>
      <w:r w:rsidRPr="00A60BB8">
        <w:rPr>
          <w:rFonts w:ascii="Arial" w:hAnsi="Arial" w:cs="Arial"/>
          <w:b/>
          <w:bCs/>
          <w:sz w:val="20"/>
          <w:szCs w:val="20"/>
          <w:lang w:eastAsia="it-IT"/>
        </w:rPr>
        <w:t>Macchine</w:t>
      </w:r>
      <w:r w:rsidRPr="00A60BB8">
        <w:rPr>
          <w:rFonts w:ascii="Arial" w:eastAsia="Arial" w:hAnsi="Arial" w:cs="Arial"/>
          <w:b/>
          <w:bCs/>
          <w:sz w:val="20"/>
          <w:szCs w:val="20"/>
          <w:lang w:eastAsia="it-IT"/>
        </w:rPr>
        <w:t xml:space="preserve"> </w:t>
      </w:r>
      <w:r w:rsidRPr="00A60BB8">
        <w:rPr>
          <w:rFonts w:ascii="Arial" w:hAnsi="Arial" w:cs="Arial"/>
          <w:b/>
          <w:bCs/>
          <w:sz w:val="20"/>
          <w:szCs w:val="20"/>
          <w:lang w:eastAsia="it-IT"/>
        </w:rPr>
        <w:t>a</w:t>
      </w:r>
      <w:r w:rsidRPr="00A60BB8">
        <w:rPr>
          <w:rFonts w:ascii="Arial" w:eastAsia="Arial" w:hAnsi="Arial" w:cs="Arial"/>
          <w:b/>
          <w:bCs/>
          <w:sz w:val="20"/>
          <w:szCs w:val="20"/>
          <w:lang w:eastAsia="it-IT"/>
        </w:rPr>
        <w:t xml:space="preserve"> </w:t>
      </w:r>
      <w:r w:rsidRPr="00A60BB8">
        <w:rPr>
          <w:rFonts w:ascii="Arial" w:hAnsi="Arial" w:cs="Arial"/>
          <w:b/>
          <w:bCs/>
          <w:sz w:val="20"/>
          <w:szCs w:val="20"/>
          <w:lang w:eastAsia="it-IT"/>
        </w:rPr>
        <w:t>Fluido</w:t>
      </w:r>
    </w:p>
    <w:p w:rsidR="00A60BB8" w:rsidRPr="00A60BB8" w:rsidRDefault="00A60BB8" w:rsidP="00A60BB8">
      <w:pPr>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1</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Misura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portata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diaframma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venturimetro</w:t>
      </w:r>
      <w:r w:rsidRPr="00A60BB8">
        <w:rPr>
          <w:rFonts w:ascii="Arial" w:eastAsia="Arial" w:hAnsi="Arial" w:cs="Arial"/>
          <w:sz w:val="20"/>
          <w:szCs w:val="20"/>
          <w:lang w:eastAsia="it-IT"/>
        </w:rPr>
        <w:t xml:space="preserve"> </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2</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Determinazione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perdite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carico</w:t>
      </w:r>
    </w:p>
    <w:p w:rsidR="00A60BB8" w:rsidRPr="00A60BB8" w:rsidRDefault="00A60BB8" w:rsidP="00A60BB8">
      <w:pPr>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3</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Pompa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determinazione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curve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caratteristiche</w:t>
      </w:r>
      <w:r w:rsidRPr="00A60BB8">
        <w:rPr>
          <w:rFonts w:ascii="Arial" w:eastAsia="Arial" w:hAnsi="Arial" w:cs="Arial"/>
          <w:sz w:val="20"/>
          <w:szCs w:val="20"/>
          <w:lang w:eastAsia="it-IT"/>
        </w:rPr>
        <w:t xml:space="preserve"> </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4</w:t>
      </w:r>
      <w:r w:rsidRPr="00A60BB8">
        <w:rPr>
          <w:rFonts w:ascii="Arial" w:hAnsi="Arial" w:cs="Arial"/>
          <w:sz w:val="20"/>
          <w:szCs w:val="20"/>
          <w:lang w:eastAsia="it-IT"/>
        </w:rPr>
        <w:t>:</w:t>
      </w:r>
      <w:r w:rsidRPr="00A60BB8">
        <w:rPr>
          <w:rFonts w:ascii="Arial" w:eastAsia="Arial" w:hAnsi="Arial" w:cs="Arial"/>
          <w:sz w:val="20"/>
          <w:szCs w:val="20"/>
          <w:lang w:eastAsia="it-IT"/>
        </w:rPr>
        <w:t xml:space="preserve"> Scambiatori di calore.</w:t>
      </w:r>
    </w:p>
    <w:p w:rsidR="00A60BB8" w:rsidRPr="00A60BB8" w:rsidRDefault="00A60BB8" w:rsidP="00A60BB8">
      <w:pPr>
        <w:jc w:val="both"/>
        <w:rPr>
          <w:sz w:val="20"/>
          <w:szCs w:val="20"/>
          <w:lang w:eastAsia="it-IT"/>
        </w:rPr>
      </w:pPr>
    </w:p>
    <w:tbl>
      <w:tblPr>
        <w:tblW w:w="0" w:type="auto"/>
        <w:tblInd w:w="-308" w:type="dxa"/>
        <w:tblLayout w:type="fixed"/>
        <w:tblCellMar>
          <w:left w:w="71" w:type="dxa"/>
          <w:right w:w="71" w:type="dxa"/>
        </w:tblCellMar>
        <w:tblLook w:val="0000" w:firstRow="0" w:lastRow="0" w:firstColumn="0" w:lastColumn="0" w:noHBand="0" w:noVBand="0"/>
      </w:tblPr>
      <w:tblGrid>
        <w:gridCol w:w="1701"/>
        <w:gridCol w:w="6290"/>
        <w:gridCol w:w="189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89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jc w:val="both"/>
              <w:rPr>
                <w:rFonts w:ascii="Arial" w:hAnsi="Arial" w:cs="Arial"/>
                <w:color w:val="FF0000"/>
                <w:sz w:val="20"/>
                <w:szCs w:val="20"/>
                <w:lang w:eastAsia="it-IT"/>
              </w:rPr>
            </w:pPr>
          </w:p>
          <w:p w:rsidR="00A60BB8" w:rsidRPr="00A60BB8" w:rsidRDefault="00A60BB8" w:rsidP="00A60BB8">
            <w:pPr>
              <w:numPr>
                <w:ilvl w:val="0"/>
                <w:numId w:val="3"/>
              </w:numPr>
              <w:tabs>
                <w:tab w:val="clear" w:pos="0"/>
                <w:tab w:val="num" w:pos="720"/>
              </w:tabs>
              <w:ind w:left="1080"/>
              <w:jc w:val="both"/>
              <w:rPr>
                <w:rFonts w:ascii="Arial" w:eastAsia="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4</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eastAsia="TimesNewRomanPSMT"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Misura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portata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diaframma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venturimetro</w:t>
            </w:r>
          </w:p>
          <w:p w:rsidR="00A60BB8" w:rsidRPr="00A60BB8" w:rsidRDefault="00A60BB8" w:rsidP="00A60BB8">
            <w:pPr>
              <w:autoSpaceDE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Determinazione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perdite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carico.</w:t>
            </w:r>
          </w:p>
          <w:p w:rsidR="00A60BB8" w:rsidRPr="00A60BB8" w:rsidRDefault="00A60BB8" w:rsidP="00A60BB8">
            <w:pPr>
              <w:autoSpaceDE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Pompa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determinazione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curve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caratteristiche.</w:t>
            </w:r>
          </w:p>
          <w:p w:rsidR="00A60BB8" w:rsidRPr="00A60BB8" w:rsidRDefault="00A60BB8" w:rsidP="00A60BB8">
            <w:pPr>
              <w:jc w:val="both"/>
              <w:rPr>
                <w:sz w:val="20"/>
                <w:szCs w:val="20"/>
                <w:lang w:eastAsia="it-IT"/>
              </w:rPr>
            </w:pPr>
            <w:r w:rsidRPr="00A60BB8">
              <w:rPr>
                <w:sz w:val="20"/>
                <w:szCs w:val="20"/>
                <w:lang w:eastAsia="it-IT"/>
              </w:rPr>
              <w:t>- Studio scambiatori di calore.</w:t>
            </w:r>
          </w:p>
        </w:tc>
        <w:tc>
          <w:tcPr>
            <w:tcW w:w="189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Ottobre</w:t>
            </w:r>
          </w:p>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Nov.</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Dic.</w:t>
            </w:r>
          </w:p>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Marz.</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-Aprile</w:t>
            </w:r>
          </w:p>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(12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p w:rsidR="00A60BB8" w:rsidRPr="00A60BB8" w:rsidRDefault="00A60BB8" w:rsidP="00A60BB8">
            <w:pPr>
              <w:jc w:val="center"/>
              <w:rPr>
                <w:rFonts w:ascii="TimesNewRomanPSMT" w:hAnsi="TimesNewRomanPSMT" w:cs="TimesNewRomanPSMT"/>
                <w:sz w:val="18"/>
                <w:szCs w:val="18"/>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b/>
          <w:bCs/>
          <w:sz w:val="20"/>
          <w:szCs w:val="20"/>
          <w:lang w:eastAsia="it-IT"/>
        </w:rPr>
      </w:pPr>
      <w:r w:rsidRPr="00A60BB8">
        <w:rPr>
          <w:rFonts w:ascii="Arial" w:hAnsi="Arial" w:cs="Arial"/>
          <w:b/>
          <w:bCs/>
          <w:sz w:val="20"/>
          <w:szCs w:val="20"/>
          <w:lang w:eastAsia="it-IT"/>
        </w:rPr>
        <w:t>MODULO</w:t>
      </w:r>
      <w:r w:rsidRPr="00A60BB8">
        <w:rPr>
          <w:rFonts w:ascii="Arial" w:eastAsia="Arial" w:hAnsi="Arial" w:cs="Arial"/>
          <w:b/>
          <w:bCs/>
          <w:sz w:val="20"/>
          <w:szCs w:val="20"/>
          <w:lang w:eastAsia="it-IT"/>
        </w:rPr>
        <w:t xml:space="preserve"> 8 </w:t>
      </w:r>
      <w:r w:rsidRPr="00A60BB8">
        <w:rPr>
          <w:rFonts w:ascii="Arial" w:hAnsi="Arial" w:cs="Arial"/>
          <w:b/>
          <w:bCs/>
          <w:sz w:val="20"/>
          <w:szCs w:val="20"/>
          <w:lang w:eastAsia="it-IT"/>
        </w:rPr>
        <w:t>-</w:t>
      </w:r>
      <w:r w:rsidRPr="00A60BB8">
        <w:rPr>
          <w:rFonts w:ascii="Arial" w:eastAsia="Arial" w:hAnsi="Arial" w:cs="Arial"/>
          <w:b/>
          <w:bCs/>
          <w:sz w:val="20"/>
          <w:szCs w:val="20"/>
          <w:lang w:eastAsia="it-IT"/>
        </w:rPr>
        <w:t xml:space="preserve"> </w:t>
      </w:r>
      <w:r w:rsidRPr="00A60BB8">
        <w:rPr>
          <w:rFonts w:ascii="Arial" w:hAnsi="Arial" w:cs="Arial"/>
          <w:b/>
          <w:bCs/>
          <w:sz w:val="20"/>
          <w:szCs w:val="20"/>
          <w:lang w:eastAsia="it-IT"/>
        </w:rPr>
        <w:t>Laboratorio</w:t>
      </w:r>
      <w:r w:rsidRPr="00A60BB8">
        <w:rPr>
          <w:rFonts w:ascii="Arial" w:eastAsia="Arial" w:hAnsi="Arial" w:cs="Arial"/>
          <w:b/>
          <w:bCs/>
          <w:sz w:val="20"/>
          <w:szCs w:val="20"/>
          <w:lang w:eastAsia="it-IT"/>
        </w:rPr>
        <w:t xml:space="preserve"> </w:t>
      </w:r>
      <w:r w:rsidRPr="00A60BB8">
        <w:rPr>
          <w:rFonts w:ascii="Arial" w:hAnsi="Arial" w:cs="Arial"/>
          <w:b/>
          <w:bCs/>
          <w:sz w:val="20"/>
          <w:szCs w:val="20"/>
          <w:lang w:eastAsia="it-IT"/>
        </w:rPr>
        <w:t>Tecnologico</w:t>
      </w:r>
    </w:p>
    <w:p w:rsidR="00A60BB8" w:rsidRPr="00A60BB8" w:rsidRDefault="00A60BB8" w:rsidP="00A60BB8">
      <w:pPr>
        <w:tabs>
          <w:tab w:val="left" w:pos="1275"/>
        </w:tabs>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1</w:t>
      </w:r>
      <w:r w:rsidRPr="00A60BB8">
        <w:rPr>
          <w:rFonts w:ascii="Arial" w:hAnsi="Arial" w:cs="Arial"/>
          <w:sz w:val="20"/>
          <w:szCs w:val="20"/>
          <w:lang w:eastAsia="it-IT"/>
        </w:rPr>
        <w:t>:</w:t>
      </w:r>
      <w:r w:rsidRPr="00A60BB8">
        <w:rPr>
          <w:rFonts w:ascii="Arial" w:eastAsia="Arial" w:hAnsi="Arial" w:cs="Arial"/>
          <w:sz w:val="20"/>
          <w:szCs w:val="20"/>
          <w:lang w:eastAsia="it-IT"/>
        </w:rPr>
        <w:t xml:space="preserve"> Esecuzione prova statica di trazione.</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2</w:t>
      </w:r>
      <w:r w:rsidRPr="00A60BB8">
        <w:rPr>
          <w:rFonts w:ascii="Arial" w:hAnsi="Arial" w:cs="Arial"/>
          <w:sz w:val="20"/>
          <w:szCs w:val="20"/>
          <w:lang w:eastAsia="it-IT"/>
        </w:rPr>
        <w:t>:</w:t>
      </w:r>
      <w:r w:rsidRPr="00A60BB8">
        <w:rPr>
          <w:rFonts w:ascii="Arial" w:eastAsia="Arial" w:hAnsi="Arial" w:cs="Arial"/>
          <w:sz w:val="20"/>
          <w:szCs w:val="20"/>
          <w:lang w:eastAsia="it-IT"/>
        </w:rPr>
        <w:t xml:space="preserve"> Esecuzione prova di resilienza.</w:t>
      </w:r>
    </w:p>
    <w:p w:rsidR="00A60BB8" w:rsidRPr="00A60BB8" w:rsidRDefault="00A60BB8" w:rsidP="00A60BB8">
      <w:pPr>
        <w:jc w:val="both"/>
        <w:rPr>
          <w:rFonts w:ascii="Arial" w:hAnsi="Arial" w:cs="Arial"/>
          <w:sz w:val="20"/>
          <w:szCs w:val="20"/>
          <w:lang w:eastAsia="it-IT"/>
        </w:rPr>
      </w:pPr>
    </w:p>
    <w:tbl>
      <w:tblPr>
        <w:tblW w:w="0" w:type="auto"/>
        <w:tblInd w:w="-308" w:type="dxa"/>
        <w:tblLayout w:type="fixed"/>
        <w:tblCellMar>
          <w:left w:w="71" w:type="dxa"/>
          <w:right w:w="71" w:type="dxa"/>
        </w:tblCellMar>
        <w:tblLook w:val="0000" w:firstRow="0" w:lastRow="0" w:firstColumn="0" w:lastColumn="0" w:noHBand="0" w:noVBand="0"/>
      </w:tblPr>
      <w:tblGrid>
        <w:gridCol w:w="1701"/>
        <w:gridCol w:w="6290"/>
        <w:gridCol w:w="189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89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jc w:val="both"/>
              <w:rPr>
                <w:sz w:val="20"/>
                <w:szCs w:val="20"/>
                <w:lang w:eastAsia="it-IT"/>
              </w:rPr>
            </w:pPr>
          </w:p>
          <w:p w:rsidR="00A60BB8" w:rsidRPr="00A60BB8" w:rsidRDefault="00A60BB8" w:rsidP="00A60BB8">
            <w:pPr>
              <w:jc w:val="both"/>
              <w:rPr>
                <w:sz w:val="20"/>
                <w:szCs w:val="20"/>
                <w:lang w:eastAsia="it-IT"/>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eastAsia="TimesNewRomanPSMT"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T</w:t>
            </w:r>
            <w:r w:rsidRPr="00A60BB8">
              <w:rPr>
                <w:rFonts w:ascii="Arial" w:hAnsi="Arial" w:cs="Arial"/>
                <w:sz w:val="20"/>
                <w:szCs w:val="20"/>
                <w:lang w:eastAsia="it-IT"/>
              </w:rPr>
              <w:t>razione</w:t>
            </w:r>
          </w:p>
          <w:p w:rsidR="00A60BB8" w:rsidRPr="00A60BB8" w:rsidRDefault="00A60BB8" w:rsidP="00A60BB8">
            <w:pPr>
              <w:autoSpaceDE w:val="0"/>
              <w:rPr>
                <w:rFonts w:ascii="Arial" w:hAnsi="Arial" w:cs="Arial"/>
                <w:sz w:val="20"/>
                <w:szCs w:val="20"/>
                <w:lang w:eastAsia="it-IT"/>
              </w:rPr>
            </w:pPr>
            <w:r w:rsidRPr="00A60BB8">
              <w:rPr>
                <w:rFonts w:ascii="Arial" w:eastAsia="TimesNewRomanPSMT"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Resilienza</w:t>
            </w:r>
          </w:p>
        </w:tc>
        <w:tc>
          <w:tcPr>
            <w:tcW w:w="189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Gen.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Febbr.</w:t>
            </w:r>
          </w:p>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(6</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2.</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METODOLOGIE</w:t>
      </w:r>
    </w:p>
    <w:p w:rsidR="00A60BB8" w:rsidRPr="00A60BB8" w:rsidRDefault="00A60BB8" w:rsidP="00A60BB8">
      <w:pPr>
        <w:jc w:val="both"/>
        <w:rPr>
          <w:rFonts w:ascii="Arial" w:hAnsi="Arial" w:cs="Arial"/>
          <w:sz w:val="20"/>
          <w:szCs w:val="20"/>
          <w:lang w:eastAsia="it-IT"/>
        </w:rPr>
      </w:pPr>
    </w:p>
    <w:tbl>
      <w:tblPr>
        <w:tblW w:w="0" w:type="auto"/>
        <w:tblInd w:w="-142" w:type="dxa"/>
        <w:tblLayout w:type="fixed"/>
        <w:tblCellMar>
          <w:left w:w="70" w:type="dxa"/>
          <w:right w:w="70" w:type="dxa"/>
        </w:tblCellMar>
        <w:tblLook w:val="0000" w:firstRow="0" w:lastRow="0" w:firstColumn="0" w:lastColumn="0" w:noHBand="0" w:noVBand="0"/>
      </w:tblPr>
      <w:tblGrid>
        <w:gridCol w:w="9423"/>
      </w:tblGrid>
      <w:tr w:rsidR="00A60BB8" w:rsidRPr="00A60BB8" w:rsidTr="00A60BB8">
        <w:tc>
          <w:tcPr>
            <w:tcW w:w="942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Lezione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frontale,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lettura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comprensione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testo</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lastRenderedPageBreak/>
              <w:t xml:space="preserve">• </w:t>
            </w:r>
            <w:r w:rsidRPr="00A60BB8">
              <w:rPr>
                <w:rFonts w:ascii="Arial" w:hAnsi="Arial" w:cs="Arial"/>
                <w:sz w:val="20"/>
                <w:szCs w:val="20"/>
                <w:lang w:eastAsia="it-IT"/>
              </w:rPr>
              <w:t>Coinvolgimento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degli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alunni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guidate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colloqui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adeguamento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recupero</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Correzione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proposti</w:t>
            </w: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Svolgimento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classe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casa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ampio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numero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graduati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difficoltà</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keepNext/>
        <w:numPr>
          <w:ilvl w:val="6"/>
          <w:numId w:val="1"/>
        </w:numPr>
        <w:tabs>
          <w:tab w:val="clear" w:pos="1296"/>
          <w:tab w:val="num" w:pos="0"/>
        </w:tabs>
        <w:overflowPunct w:val="0"/>
        <w:autoSpaceDE w:val="0"/>
        <w:jc w:val="both"/>
        <w:textAlignment w:val="baseline"/>
        <w:outlineLvl w:val="6"/>
        <w:rPr>
          <w:rFonts w:ascii="Arial" w:hAnsi="Arial" w:cs="Arial"/>
          <w:sz w:val="20"/>
          <w:szCs w:val="20"/>
          <w:lang w:eastAsia="it-IT"/>
        </w:rPr>
      </w:pPr>
      <w:r w:rsidRPr="00A60BB8">
        <w:rPr>
          <w:rFonts w:ascii="Arial" w:hAnsi="Arial" w:cs="Arial"/>
          <w:sz w:val="20"/>
          <w:szCs w:val="20"/>
          <w:lang w:eastAsia="it-IT"/>
        </w:rPr>
        <w:t>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MATERIALI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DIDATTICI</w:t>
      </w:r>
    </w:p>
    <w:p w:rsidR="00A60BB8" w:rsidRPr="00A60BB8" w:rsidRDefault="00A60BB8" w:rsidP="00A60BB8">
      <w:pPr>
        <w:jc w:val="both"/>
        <w:rPr>
          <w:rFonts w:ascii="Arial" w:hAnsi="Arial" w:cs="Arial"/>
          <w:sz w:val="20"/>
          <w:szCs w:val="20"/>
          <w:lang w:eastAsia="it-IT"/>
        </w:rPr>
      </w:pPr>
    </w:p>
    <w:tbl>
      <w:tblPr>
        <w:tblW w:w="0" w:type="auto"/>
        <w:tblInd w:w="-142" w:type="dxa"/>
        <w:tblLayout w:type="fixed"/>
        <w:tblCellMar>
          <w:left w:w="70" w:type="dxa"/>
          <w:right w:w="70" w:type="dxa"/>
        </w:tblCellMar>
        <w:tblLook w:val="0000" w:firstRow="0" w:lastRow="0" w:firstColumn="0" w:lastColumn="0" w:noHBand="0" w:noVBand="0"/>
      </w:tblPr>
      <w:tblGrid>
        <w:gridCol w:w="9423"/>
      </w:tblGrid>
      <w:tr w:rsidR="00A60BB8" w:rsidRPr="00A60BB8" w:rsidTr="00A60BB8">
        <w:tc>
          <w:tcPr>
            <w:tcW w:w="942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Libro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Anzalone,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Bassignana,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Brafa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Musicoro</w:t>
            </w:r>
            <w:r w:rsidRPr="00A60BB8">
              <w:rPr>
                <w:rFonts w:ascii="Arial" w:eastAsia="Arial" w:hAnsi="Arial" w:cs="Arial"/>
                <w:sz w:val="20"/>
                <w:szCs w:val="20"/>
                <w:lang w:eastAsia="it-IT"/>
              </w:rPr>
              <w:t xml:space="preserve"> </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Meccanica,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Energia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Edizioni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Hoepli</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Appunti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insegnante</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Altri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più</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specifici</w:t>
            </w: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Uso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strumenti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laboratorio</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eastAsia="Arial" w:hAnsi="Arial" w:cs="Arial"/>
          <w:b/>
          <w:sz w:val="20"/>
          <w:szCs w:val="20"/>
          <w:lang w:eastAsia="it-IT"/>
        </w:rPr>
      </w:pPr>
      <w:r w:rsidRPr="00A60BB8">
        <w:rPr>
          <w:rFonts w:ascii="Arial" w:hAnsi="Arial" w:cs="Arial"/>
          <w:b/>
          <w:sz w:val="20"/>
          <w:szCs w:val="20"/>
          <w:lang w:eastAsia="it-IT"/>
        </w:rPr>
        <w:t>4.</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TIPOLOGIA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NUMERO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DELLE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PROVE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VERIFICA</w:t>
      </w:r>
      <w:r w:rsidRPr="00A60BB8">
        <w:rPr>
          <w:rFonts w:ascii="Arial" w:eastAsia="Arial" w:hAnsi="Arial" w:cs="Arial"/>
          <w:b/>
          <w:sz w:val="20"/>
          <w:szCs w:val="20"/>
          <w:lang w:eastAsia="it-IT"/>
        </w:rPr>
        <w:t xml:space="preserve"> </w:t>
      </w: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tbl>
      <w:tblPr>
        <w:tblW w:w="0" w:type="auto"/>
        <w:tblInd w:w="-70" w:type="dxa"/>
        <w:tblLayout w:type="fixed"/>
        <w:tblCellMar>
          <w:left w:w="70" w:type="dxa"/>
          <w:right w:w="70" w:type="dxa"/>
        </w:tblCellMar>
        <w:tblLook w:val="0000" w:firstRow="0" w:lastRow="0" w:firstColumn="0" w:lastColumn="0" w:noHBand="0" w:noVBand="0"/>
      </w:tblPr>
      <w:tblGrid>
        <w:gridCol w:w="9351"/>
      </w:tblGrid>
      <w:tr w:rsidR="00A60BB8" w:rsidRPr="00A60BB8" w:rsidTr="00A60BB8">
        <w:tc>
          <w:tcPr>
            <w:tcW w:w="935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scritte,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interrogazioni,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questionari,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grafiche,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quesiti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risposta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multipla,</w:t>
            </w: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comuni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trasversali</w:t>
            </w:r>
          </w:p>
          <w:p w:rsidR="00A60BB8" w:rsidRPr="00A60BB8" w:rsidRDefault="00A60BB8" w:rsidP="00A60BB8">
            <w:pPr>
              <w:jc w:val="both"/>
              <w:rPr>
                <w:rFonts w:ascii="Arial" w:hAnsi="Arial" w:cs="Arial"/>
                <w:sz w:val="20"/>
                <w:szCs w:val="20"/>
                <w:lang w:eastAsia="it-IT"/>
              </w:rPr>
            </w:pPr>
          </w:p>
        </w:tc>
      </w:tr>
    </w:tbl>
    <w:p w:rsidR="00A60BB8" w:rsidRPr="00A60BB8" w:rsidRDefault="00A60BB8" w:rsidP="00A60BB8">
      <w:pPr>
        <w:jc w:val="both"/>
        <w:rPr>
          <w:sz w:val="20"/>
          <w:szCs w:val="20"/>
          <w:lang w:eastAsia="it-IT"/>
        </w:rPr>
      </w:pPr>
    </w:p>
    <w:tbl>
      <w:tblPr>
        <w:tblW w:w="0" w:type="auto"/>
        <w:tblInd w:w="-70" w:type="dxa"/>
        <w:tblLayout w:type="fixed"/>
        <w:tblCellMar>
          <w:left w:w="70" w:type="dxa"/>
          <w:right w:w="70" w:type="dxa"/>
        </w:tblCellMar>
        <w:tblLook w:val="0000" w:firstRow="0" w:lastRow="0" w:firstColumn="0" w:lastColumn="0" w:noHBand="0" w:noVBand="0"/>
      </w:tblPr>
      <w:tblGrid>
        <w:gridCol w:w="3614"/>
        <w:gridCol w:w="1676"/>
        <w:gridCol w:w="1940"/>
      </w:tblGrid>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keepNext/>
              <w:numPr>
                <w:ilvl w:val="7"/>
                <w:numId w:val="1"/>
              </w:numPr>
              <w:tabs>
                <w:tab w:val="clear" w:pos="1440"/>
                <w:tab w:val="num" w:pos="0"/>
              </w:tabs>
              <w:snapToGrid w:val="0"/>
              <w:jc w:val="center"/>
              <w:outlineLvl w:val="7"/>
              <w:rPr>
                <w:rFonts w:ascii="Arial" w:hAnsi="Arial" w:cs="Arial"/>
                <w:sz w:val="20"/>
                <w:szCs w:val="20"/>
                <w:lang w:eastAsia="it-IT"/>
              </w:rPr>
            </w:pPr>
            <w:r w:rsidRPr="00A60BB8">
              <w:rPr>
                <w:rFonts w:ascii="Arial" w:hAnsi="Arial" w:cs="Arial"/>
                <w:sz w:val="20"/>
                <w:szCs w:val="20"/>
                <w:lang w:eastAsia="it-IT"/>
              </w:rPr>
              <w:t>TIPO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VERIFICA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eastAsia="Arial" w:hAnsi="Arial" w:cs="Arial"/>
                <w:sz w:val="20"/>
                <w:szCs w:val="20"/>
                <w:lang w:eastAsia="it-IT"/>
              </w:rPr>
            </w:pPr>
            <w:r w:rsidRPr="00A60BB8">
              <w:rPr>
                <w:rFonts w:ascii="Arial" w:hAnsi="Arial" w:cs="Arial"/>
                <w:sz w:val="20"/>
                <w:szCs w:val="20"/>
                <w:lang w:eastAsia="it-IT"/>
              </w:rPr>
              <w:t>PRIMO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PERIODO</w:t>
            </w:r>
            <w:r w:rsidRPr="00A60BB8">
              <w:rPr>
                <w:rFonts w:ascii="Arial" w:eastAsia="Arial" w:hAnsi="Arial" w:cs="Arial"/>
                <w:sz w:val="20"/>
                <w:szCs w:val="20"/>
                <w:lang w:eastAsia="it-IT"/>
              </w:rPr>
              <w:t xml:space="preserve"> </w:t>
            </w:r>
          </w:p>
          <w:p w:rsidR="00A60BB8" w:rsidRPr="00A60BB8" w:rsidRDefault="00A60BB8" w:rsidP="00A60BB8">
            <w:pPr>
              <w:tabs>
                <w:tab w:val="left" w:pos="4260"/>
              </w:tabs>
              <w:jc w:val="center"/>
              <w:rPr>
                <w:rFonts w:ascii="Arial" w:hAnsi="Arial" w:cs="Arial"/>
                <w:b/>
                <w:sz w:val="20"/>
                <w:szCs w:val="20"/>
                <w:lang w:eastAsia="it-IT"/>
              </w:rPr>
            </w:pPr>
            <w:r w:rsidRPr="00A60BB8">
              <w:rPr>
                <w:rFonts w:ascii="Arial" w:hAnsi="Arial" w:cs="Arial"/>
                <w:b/>
                <w:sz w:val="20"/>
                <w:szCs w:val="20"/>
                <w:lang w:eastAsia="it-IT"/>
              </w:rPr>
              <w:t>numero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previsto</w:t>
            </w:r>
          </w:p>
        </w:tc>
        <w:tc>
          <w:tcPr>
            <w:tcW w:w="1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b/>
                <w:sz w:val="20"/>
                <w:szCs w:val="20"/>
                <w:lang w:eastAsia="it-IT"/>
              </w:rPr>
            </w:pPr>
            <w:r w:rsidRPr="00A60BB8">
              <w:rPr>
                <w:rFonts w:ascii="Arial" w:hAnsi="Arial" w:cs="Arial"/>
                <w:sz w:val="20"/>
                <w:szCs w:val="20"/>
                <w:lang w:eastAsia="it-IT"/>
              </w:rPr>
              <w:t>SECONDO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PERIODO</w:t>
            </w:r>
            <w:r w:rsidRPr="00A60BB8">
              <w:rPr>
                <w:rFonts w:ascii="Arial" w:eastAsia="Arial" w:hAnsi="Arial" w:cs="Arial"/>
                <w:sz w:val="20"/>
                <w:szCs w:val="20"/>
                <w:lang w:eastAsia="it-IT"/>
              </w:rPr>
              <w:t xml:space="preserve"> </w:t>
            </w:r>
            <w:r w:rsidRPr="00A60BB8">
              <w:rPr>
                <w:rFonts w:ascii="Arial" w:hAnsi="Arial" w:cs="Arial"/>
                <w:b/>
                <w:sz w:val="20"/>
                <w:szCs w:val="20"/>
                <w:lang w:eastAsia="it-IT"/>
              </w:rPr>
              <w:t>numero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previsto</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eastAsia="Arial" w:hAnsi="Arial" w:cs="Arial"/>
                <w:sz w:val="20"/>
                <w:szCs w:val="20"/>
                <w:lang w:eastAsia="it-IT"/>
              </w:rPr>
            </w:pPr>
            <w:r w:rsidRPr="00A60BB8">
              <w:rPr>
                <w:rFonts w:ascii="Arial" w:hAnsi="Arial" w:cs="Arial"/>
                <w:sz w:val="20"/>
                <w:szCs w:val="20"/>
                <w:lang w:eastAsia="it-IT"/>
              </w:rPr>
              <w:t>COMPITI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r w:rsidRPr="00A60BB8">
              <w:rPr>
                <w:rFonts w:ascii="Arial" w:eastAsia="Arial" w:hAnsi="Arial" w:cs="Arial"/>
                <w:sz w:val="20"/>
                <w:szCs w:val="20"/>
                <w:lang w:eastAsia="it-IT"/>
              </w:rPr>
              <w:t xml:space="preserve"> </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c>
          <w:tcPr>
            <w:tcW w:w="1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TEST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c>
          <w:tcPr>
            <w:tcW w:w="1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5.</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GRIGLIE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VALUTAZIONE</w:t>
      </w:r>
    </w:p>
    <w:p w:rsidR="00A60BB8" w:rsidRPr="00A60BB8" w:rsidRDefault="00A60BB8" w:rsidP="00A60BB8">
      <w:pPr>
        <w:jc w:val="both"/>
        <w:rPr>
          <w:rFonts w:ascii="Arial" w:hAnsi="Arial" w:cs="Arial"/>
          <w:b/>
          <w:sz w:val="20"/>
          <w:szCs w:val="20"/>
          <w:lang w:eastAsia="it-IT"/>
        </w:rPr>
      </w:pPr>
    </w:p>
    <w:tbl>
      <w:tblPr>
        <w:tblW w:w="0" w:type="auto"/>
        <w:tblInd w:w="-70" w:type="dxa"/>
        <w:tblLayout w:type="fixed"/>
        <w:tblCellMar>
          <w:left w:w="70" w:type="dxa"/>
          <w:right w:w="70" w:type="dxa"/>
        </w:tblCellMar>
        <w:tblLook w:val="0000" w:firstRow="0" w:lastRow="0" w:firstColumn="0" w:lastColumn="0" w:noHBand="0" w:noVBand="0"/>
      </w:tblPr>
      <w:tblGrid>
        <w:gridCol w:w="9351"/>
      </w:tblGrid>
      <w:tr w:rsidR="00A60BB8" w:rsidRPr="00A60BB8" w:rsidTr="00A60BB8">
        <w:tc>
          <w:tcPr>
            <w:tcW w:w="935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center"/>
              <w:rPr>
                <w:rFonts w:ascii="Arial" w:hAnsi="Arial" w:cs="Arial"/>
                <w:color w:val="FF0000"/>
                <w:sz w:val="20"/>
                <w:szCs w:val="20"/>
                <w:lang w:eastAsia="it-IT"/>
              </w:rPr>
            </w:pPr>
          </w:p>
          <w:p w:rsidR="00A60BB8" w:rsidRPr="00A60BB8" w:rsidRDefault="00A60BB8" w:rsidP="00A60BB8">
            <w:pPr>
              <w:numPr>
                <w:ilvl w:val="0"/>
                <w:numId w:val="2"/>
              </w:numPr>
              <w:tabs>
                <w:tab w:val="clear" w:pos="0"/>
                <w:tab w:val="num" w:pos="720"/>
              </w:tabs>
              <w:ind w:left="0" w:firstLine="0"/>
              <w:jc w:val="both"/>
              <w:rPr>
                <w:rFonts w:ascii="Arial" w:eastAsia="Arial" w:hAnsi="Arial" w:cs="Arial"/>
                <w:sz w:val="20"/>
                <w:szCs w:val="20"/>
                <w:lang w:eastAsia="it-IT"/>
              </w:rPr>
            </w:pPr>
            <w:r w:rsidRPr="00A60BB8">
              <w:rPr>
                <w:rFonts w:ascii="Arial" w:hAnsi="Arial" w:cs="Arial"/>
                <w:sz w:val="20"/>
                <w:szCs w:val="20"/>
                <w:lang w:eastAsia="it-IT"/>
              </w:rPr>
              <w:t>quella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approvata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Collegio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Docenti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(riportata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POF)</w:t>
            </w:r>
            <w:r w:rsidRPr="00A60BB8">
              <w:rPr>
                <w:rFonts w:ascii="Arial" w:eastAsia="Arial" w:hAnsi="Arial" w:cs="Arial"/>
                <w:sz w:val="20"/>
                <w:szCs w:val="20"/>
                <w:lang w:eastAsia="it-IT"/>
              </w:rPr>
              <w:t xml:space="preserve"> </w:t>
            </w:r>
          </w:p>
          <w:p w:rsidR="00A60BB8" w:rsidRPr="00A60BB8" w:rsidRDefault="00A60BB8" w:rsidP="00A60BB8">
            <w:pPr>
              <w:ind w:left="360"/>
              <w:jc w:val="both"/>
              <w:rPr>
                <w:rFonts w:ascii="Arial" w:eastAsia="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Pr="00A60BB8" w:rsidRDefault="00A60BB8" w:rsidP="00A60BB8">
      <w:pPr>
        <w:keepNext/>
        <w:numPr>
          <w:ilvl w:val="2"/>
          <w:numId w:val="1"/>
        </w:numPr>
        <w:tabs>
          <w:tab w:val="clear" w:pos="720"/>
          <w:tab w:val="num" w:pos="0"/>
        </w:tabs>
        <w:jc w:val="center"/>
        <w:outlineLvl w:val="2"/>
        <w:rPr>
          <w:sz w:val="20"/>
          <w:szCs w:val="20"/>
          <w:lang w:eastAsia="it-IT"/>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A60BB8" w:rsidRPr="00A60BB8" w:rsidTr="00A60BB8">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center"/>
              <w:rPr>
                <w:rFonts w:ascii="Arial" w:eastAsia="Arial" w:hAnsi="Arial" w:cs="Arial"/>
                <w:b/>
                <w:sz w:val="20"/>
                <w:szCs w:val="20"/>
                <w:lang w:eastAsia="it-IT"/>
              </w:rPr>
            </w:pPr>
            <w:r w:rsidRPr="00A60BB8">
              <w:rPr>
                <w:rFonts w:ascii="Arial" w:hAnsi="Arial" w:cs="Arial"/>
                <w:b/>
                <w:sz w:val="20"/>
                <w:szCs w:val="20"/>
                <w:lang w:eastAsia="it-IT"/>
              </w:rPr>
              <w:t>DIPARTIMENTO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MECCANICA</w:t>
            </w: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MATERIA</w:t>
            </w:r>
            <w:r w:rsidRPr="00A60BB8">
              <w:rPr>
                <w:rFonts w:ascii="Arial" w:eastAsia="Arial" w:hAnsi="Arial" w:cs="Arial"/>
                <w:b/>
                <w:sz w:val="20"/>
                <w:szCs w:val="20"/>
                <w:lang w:eastAsia="it-IT"/>
              </w:rPr>
              <w:t xml:space="preserve">  : MECCANICA E MACCHINE                                                        </w:t>
            </w:r>
            <w:r w:rsidRPr="00A60BB8">
              <w:rPr>
                <w:rFonts w:ascii="Arial" w:hAnsi="Arial" w:cs="Arial"/>
                <w:b/>
                <w:sz w:val="20"/>
                <w:szCs w:val="20"/>
                <w:lang w:eastAsia="it-IT"/>
              </w:rPr>
              <w:t>CLASSE</w:t>
            </w:r>
            <w:r w:rsidRPr="00A60BB8">
              <w:rPr>
                <w:rFonts w:ascii="Arial" w:eastAsia="Arial" w:hAnsi="Arial" w:cs="Arial"/>
                <w:b/>
                <w:sz w:val="20"/>
                <w:szCs w:val="20"/>
                <w:lang w:eastAsia="it-IT"/>
              </w:rPr>
              <w:t xml:space="preserve"> 5</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ALL</w:t>
            </w: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INDIRIZZO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LOGISTICA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TRASPORTI</w:t>
            </w:r>
          </w:p>
          <w:p w:rsidR="00A60BB8" w:rsidRPr="00A60BB8" w:rsidRDefault="00A60BB8" w:rsidP="00A60BB8">
            <w:pPr>
              <w:jc w:val="both"/>
              <w:rPr>
                <w:rFonts w:ascii="Arial" w:hAnsi="Arial" w:cs="Arial"/>
                <w:b/>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4"/>
          <w:numId w:val="1"/>
        </w:numPr>
        <w:tabs>
          <w:tab w:val="clear" w:pos="1008"/>
          <w:tab w:val="num" w:pos="0"/>
        </w:tabs>
        <w:overflowPunct w:val="0"/>
        <w:autoSpaceDE w:val="0"/>
        <w:jc w:val="center"/>
        <w:textAlignment w:val="baseline"/>
        <w:outlineLvl w:val="4"/>
        <w:rPr>
          <w:rFonts w:ascii="Arial" w:hAnsi="Arial" w:cs="Arial"/>
          <w:sz w:val="20"/>
          <w:szCs w:val="20"/>
          <w:lang w:eastAsia="it-IT"/>
        </w:rPr>
      </w:pPr>
      <w:r w:rsidRPr="00A60BB8">
        <w:rPr>
          <w:rFonts w:ascii="Arial" w:hAnsi="Arial" w:cs="Arial"/>
          <w:sz w:val="20"/>
          <w:szCs w:val="20"/>
          <w:lang w:eastAsia="it-IT"/>
        </w:rPr>
        <w:t>PROGETTO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DISCIPLINA</w:t>
      </w: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relazione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quanto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Piano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Offerta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Formativa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definiscono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seguenti</w:t>
      </w:r>
      <w:r w:rsidRPr="00A60BB8">
        <w:rPr>
          <w:rFonts w:ascii="Arial" w:eastAsia="Arial" w:hAnsi="Arial" w:cs="Arial"/>
          <w:sz w:val="20"/>
          <w:szCs w:val="20"/>
          <w:lang w:eastAsia="it-IT"/>
        </w:rPr>
        <w:t xml:space="preserve"> </w:t>
      </w:r>
      <w:r w:rsidRPr="00A60BB8">
        <w:rPr>
          <w:rFonts w:ascii="Arial" w:hAnsi="Arial" w:cs="Arial"/>
          <w:b/>
          <w:sz w:val="20"/>
          <w:szCs w:val="20"/>
          <w:lang w:eastAsia="it-IT"/>
        </w:rPr>
        <w:t>obiettivi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termini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p>
    <w:p w:rsidR="00A60BB8" w:rsidRPr="00A60BB8" w:rsidRDefault="00A60BB8" w:rsidP="00A60BB8">
      <w:pPr>
        <w:rPr>
          <w:rFonts w:ascii="Arial" w:hAnsi="Arial" w:cs="Arial"/>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CONOSCENZE</w:t>
      </w:r>
    </w:p>
    <w:p w:rsidR="00A60BB8" w:rsidRPr="00A60BB8" w:rsidRDefault="00A60BB8" w:rsidP="00A60BB8">
      <w:pPr>
        <w:jc w:val="both"/>
        <w:rPr>
          <w:rFonts w:ascii="Arial" w:hAnsi="Arial" w:cs="Arial"/>
          <w:b/>
          <w:sz w:val="20"/>
          <w:szCs w:val="20"/>
          <w:lang w:eastAsia="it-IT"/>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A60BB8" w:rsidRPr="00A60BB8" w:rsidTr="00A60BB8">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normative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sicurezza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ambiente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lavoro;</w:t>
            </w:r>
          </w:p>
          <w:p w:rsidR="00A60BB8" w:rsidRPr="00A60BB8" w:rsidRDefault="00A60BB8" w:rsidP="00A60BB8">
            <w:pPr>
              <w:autoSpaceDE w:val="0"/>
              <w:snapToGrid w:val="0"/>
              <w:jc w:val="both"/>
              <w:rPr>
                <w:rFonts w:ascii="Arial" w:hAnsi="Arial" w:cs="Arial"/>
                <w:iCs/>
                <w:sz w:val="20"/>
                <w:szCs w:val="20"/>
                <w:lang w:eastAsia="it-IT"/>
              </w:rPr>
            </w:pPr>
            <w:r w:rsidRPr="00A60BB8">
              <w:rPr>
                <w:rFonts w:ascii="Arial" w:hAnsi="Arial" w:cs="Arial"/>
                <w:iCs/>
                <w:sz w:val="20"/>
                <w:szCs w:val="20"/>
                <w:lang w:eastAsia="it-IT"/>
              </w:rPr>
              <w:t>-</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proprietà</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designazioni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materiali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metallici;</w:t>
            </w:r>
          </w:p>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tipologie,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caratteristiche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processi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produttivi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tecnologie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applicate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produzione;</w:t>
            </w:r>
          </w:p>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cicli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lavorazione,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attrezzature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fabbricazione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montaggio;</w:t>
            </w:r>
          </w:p>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definizione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lay-out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produzione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pezzi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serie;</w:t>
            </w:r>
          </w:p>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parametri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sollecitazione,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sollecitazioni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composte;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modalità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progettazione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meccanismi;</w:t>
            </w:r>
          </w:p>
          <w:p w:rsidR="00A60BB8" w:rsidRPr="00A60BB8" w:rsidRDefault="00A60BB8" w:rsidP="00A60BB8">
            <w:pPr>
              <w:snapToGrid w:val="0"/>
              <w:rPr>
                <w:rFonts w:ascii="Arial" w:hAnsi="Arial" w:cs="Arial"/>
                <w:iCs/>
                <w:sz w:val="20"/>
                <w:szCs w:val="20"/>
                <w:lang w:eastAsia="it-IT"/>
              </w:rPr>
            </w:pPr>
            <w:r w:rsidRPr="00A60BB8">
              <w:rPr>
                <w:rFonts w:ascii="Arial" w:hAnsi="Arial" w:cs="Arial"/>
                <w:iCs/>
                <w:sz w:val="20"/>
                <w:szCs w:val="20"/>
                <w:lang w:eastAsia="it-IT"/>
              </w:rPr>
              <w:t>-</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struttura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dell</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impresa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nelle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sue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principali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funzioni.</w:t>
            </w:r>
          </w:p>
          <w:p w:rsidR="00A60BB8" w:rsidRPr="00A60BB8" w:rsidRDefault="00A60BB8" w:rsidP="00A60BB8">
            <w:pPr>
              <w:snapToGrid w:val="0"/>
              <w:rPr>
                <w:rFonts w:ascii="Arial" w:hAnsi="Arial" w:cs="Arial"/>
                <w:b/>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COMPETENZE</w:t>
      </w:r>
    </w:p>
    <w:p w:rsidR="00A60BB8" w:rsidRPr="00A60BB8" w:rsidRDefault="00A60BB8" w:rsidP="00A60BB8">
      <w:pPr>
        <w:jc w:val="both"/>
        <w:rPr>
          <w:rFonts w:ascii="Arial" w:hAnsi="Arial" w:cs="Arial"/>
          <w:b/>
          <w:sz w:val="20"/>
          <w:szCs w:val="20"/>
          <w:lang w:eastAsia="it-IT"/>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A60BB8" w:rsidRPr="00A60BB8" w:rsidTr="00A60BB8">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rappresentare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schematico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principali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utensili;</w:t>
            </w:r>
          </w:p>
          <w:p w:rsidR="00A60BB8" w:rsidRPr="00A60BB8" w:rsidRDefault="00A60BB8" w:rsidP="00A60BB8">
            <w:pPr>
              <w:rPr>
                <w:rFonts w:ascii="Arial" w:eastAsia="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schematizzare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problemi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impostandone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relativi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calcoli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dimensionamento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p>
          <w:p w:rsidR="00A60BB8" w:rsidRPr="00A60BB8" w:rsidRDefault="00A60BB8" w:rsidP="00A60BB8">
            <w:pPr>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verifica</w:t>
            </w:r>
            <w:r w:rsidRPr="00A60BB8">
              <w:rPr>
                <w:rFonts w:ascii="Arial" w:eastAsia="Arial" w:hAnsi="Arial" w:cs="Arial"/>
                <w:sz w:val="20"/>
                <w:szCs w:val="20"/>
                <w:lang w:eastAsia="it-IT"/>
              </w:rPr>
              <w:t xml:space="preserve"> </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eseguire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organi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meccanici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parti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impianti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rispetto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normativa,</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eseguire,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modificare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archiviare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w:t>
            </w:r>
            <w:r w:rsidRPr="00A60BB8">
              <w:rPr>
                <w:rFonts w:ascii="Arial" w:eastAsia="Arial" w:hAnsi="Arial" w:cs="Arial"/>
                <w:sz w:val="20"/>
                <w:szCs w:val="20"/>
                <w:lang w:eastAsia="it-IT"/>
              </w:rPr>
              <w:t>’</w:t>
            </w:r>
            <w:r w:rsidRPr="00A60BB8">
              <w:rPr>
                <w:rFonts w:ascii="Arial" w:hAnsi="Arial" w:cs="Arial"/>
                <w:sz w:val="20"/>
                <w:szCs w:val="20"/>
                <w:lang w:eastAsia="it-IT"/>
              </w:rPr>
              <w:t>ausilio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strumento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CAD,</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proprietà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linguaggio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tecnico,</w:t>
            </w:r>
          </w:p>
          <w:p w:rsidR="00A60BB8" w:rsidRPr="00A60BB8" w:rsidRDefault="00A60BB8" w:rsidP="00A60BB8">
            <w:pPr>
              <w:snapToGrid w:val="0"/>
              <w:rPr>
                <w:rFonts w:ascii="Arial" w:hAnsi="Arial" w:cs="Arial"/>
                <w:iCs/>
                <w:sz w:val="20"/>
                <w:szCs w:val="20"/>
                <w:lang w:eastAsia="it-IT"/>
              </w:rPr>
            </w:pP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cogliere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le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dimensioni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economiche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problemi.</w:t>
            </w:r>
          </w:p>
          <w:p w:rsidR="00A60BB8" w:rsidRPr="00A60BB8" w:rsidRDefault="00A60BB8" w:rsidP="00A60BB8">
            <w:pPr>
              <w:snapToGrid w:val="0"/>
              <w:rPr>
                <w:rFonts w:ascii="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CAPACITÀ</w:t>
      </w:r>
    </w:p>
    <w:p w:rsidR="00A60BB8" w:rsidRPr="00A60BB8" w:rsidRDefault="00A60BB8" w:rsidP="00A60BB8">
      <w:pPr>
        <w:jc w:val="both"/>
        <w:rPr>
          <w:rFonts w:ascii="Arial" w:hAnsi="Arial" w:cs="Arial"/>
          <w:b/>
          <w:sz w:val="20"/>
          <w:szCs w:val="20"/>
          <w:lang w:eastAsia="it-IT"/>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A60BB8" w:rsidRPr="00A60BB8" w:rsidTr="00A60BB8">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rPr>
                <w:rFonts w:ascii="Arial" w:eastAsia="Arial" w:hAnsi="Arial" w:cs="Arial"/>
                <w:iCs/>
                <w:sz w:val="20"/>
                <w:szCs w:val="20"/>
                <w:lang w:eastAsia="it-IT"/>
              </w:rPr>
            </w:pPr>
            <w:r w:rsidRPr="00A60BB8">
              <w:rPr>
                <w:rFonts w:ascii="Arial" w:hAnsi="Arial" w:cs="Arial"/>
                <w:iCs/>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eseguire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semplici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calcoli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proporzionamento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verifica</w:t>
            </w:r>
            <w:r w:rsidRPr="00A60BB8">
              <w:rPr>
                <w:rFonts w:ascii="Arial" w:eastAsia="Arial" w:hAnsi="Arial" w:cs="Arial"/>
                <w:iCs/>
                <w:sz w:val="20"/>
                <w:szCs w:val="20"/>
                <w:lang w:eastAsia="it-IT"/>
              </w:rPr>
              <w:t>,</w:t>
            </w:r>
          </w:p>
          <w:p w:rsidR="00A60BB8" w:rsidRPr="00A60BB8" w:rsidRDefault="00A60BB8" w:rsidP="00A60BB8">
            <w:pPr>
              <w:snapToGrid w:val="0"/>
              <w:rPr>
                <w:rFonts w:ascii="Arial" w:eastAsia="Arial" w:hAnsi="Arial" w:cs="Arial"/>
                <w:iCs/>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iCs/>
                <w:sz w:val="20"/>
                <w:szCs w:val="20"/>
                <w:lang w:eastAsia="it-IT"/>
              </w:rPr>
              <w:t>schematizzare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semplici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problemi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resistenza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materiali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impostandone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relativi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calcoli</w:t>
            </w:r>
            <w:r w:rsidRPr="00A60BB8">
              <w:rPr>
                <w:rFonts w:ascii="Arial" w:eastAsia="Arial" w:hAnsi="Arial" w:cs="Arial"/>
                <w:iCs/>
                <w:sz w:val="20"/>
                <w:szCs w:val="20"/>
                <w:lang w:eastAsia="it-IT"/>
              </w:rPr>
              <w:t>,</w:t>
            </w:r>
          </w:p>
          <w:p w:rsidR="00A60BB8" w:rsidRPr="00A60BB8" w:rsidRDefault="00A60BB8" w:rsidP="00A60BB8">
            <w:pPr>
              <w:snapToGrid w:val="0"/>
              <w:rPr>
                <w:rFonts w:ascii="Arial" w:hAnsi="Arial" w:cs="Arial"/>
                <w:iCs/>
                <w:sz w:val="20"/>
                <w:szCs w:val="20"/>
                <w:lang w:eastAsia="it-IT"/>
              </w:rPr>
            </w:pP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saper</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operare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con</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tabelle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diagrammi,</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lettura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interpretazione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schemi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funzionali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assieme;</w:t>
            </w:r>
          </w:p>
          <w:p w:rsidR="00A60BB8" w:rsidRPr="00A60BB8" w:rsidRDefault="00A60BB8" w:rsidP="00A60BB8">
            <w:pPr>
              <w:snapToGrid w:val="0"/>
              <w:jc w:val="both"/>
              <w:rPr>
                <w:rFonts w:ascii="Arial" w:hAnsi="Arial" w:cs="Arial"/>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utilizzo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interpretazione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documentazione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tecnica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manuali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tecnico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scientifici.</w:t>
            </w:r>
          </w:p>
          <w:p w:rsidR="00A60BB8" w:rsidRPr="00A60BB8" w:rsidRDefault="00A60BB8" w:rsidP="00A60BB8">
            <w:pPr>
              <w:snapToGrid w:val="0"/>
              <w:rPr>
                <w:rFonts w:ascii="Arial" w:hAnsi="Arial" w:cs="Arial"/>
                <w:iCs/>
                <w:sz w:val="20"/>
                <w:szCs w:val="20"/>
                <w:lang w:eastAsia="it-IT"/>
              </w:rPr>
            </w:pPr>
            <w:r w:rsidRPr="00A60BB8">
              <w:rPr>
                <w:rFonts w:ascii="Arial" w:hAnsi="Arial" w:cs="Arial"/>
                <w:iCs/>
                <w:sz w:val="20"/>
                <w:szCs w:val="20"/>
                <w:lang w:eastAsia="it-IT"/>
              </w:rPr>
              <w:t>-cogliere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gli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ordini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grandezza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dei</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risultati</w:t>
            </w:r>
          </w:p>
          <w:p w:rsidR="00A60BB8" w:rsidRPr="00A60BB8" w:rsidRDefault="00A60BB8" w:rsidP="00A60BB8">
            <w:pPr>
              <w:snapToGrid w:val="0"/>
              <w:rPr>
                <w:rFonts w:ascii="Arial" w:hAnsi="Arial" w:cs="Arial"/>
                <w:iCs/>
                <w:sz w:val="20"/>
                <w:szCs w:val="20"/>
                <w:lang w:eastAsia="it-IT"/>
              </w:rPr>
            </w:pPr>
            <w:r w:rsidRPr="00A60BB8">
              <w:rPr>
                <w:rFonts w:ascii="Arial" w:hAnsi="Arial" w:cs="Arial"/>
                <w:iCs/>
                <w:sz w:val="20"/>
                <w:szCs w:val="20"/>
                <w:lang w:eastAsia="it-IT"/>
              </w:rPr>
              <w:t>-</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saper</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scegliere/individuare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il</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lay-out</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ottimale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per</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la</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produzione</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in</w:t>
            </w:r>
            <w:r w:rsidRPr="00A60BB8">
              <w:rPr>
                <w:rFonts w:ascii="Arial" w:eastAsia="Arial" w:hAnsi="Arial" w:cs="Arial"/>
                <w:iCs/>
                <w:sz w:val="20"/>
                <w:szCs w:val="20"/>
                <w:lang w:eastAsia="it-IT"/>
              </w:rPr>
              <w:t xml:space="preserve"> </w:t>
            </w:r>
            <w:r w:rsidRPr="00A60BB8">
              <w:rPr>
                <w:rFonts w:ascii="Arial" w:hAnsi="Arial" w:cs="Arial"/>
                <w:iCs/>
                <w:sz w:val="20"/>
                <w:szCs w:val="20"/>
                <w:lang w:eastAsia="it-IT"/>
              </w:rPr>
              <w:t>serie.</w:t>
            </w:r>
          </w:p>
          <w:p w:rsidR="00A60BB8" w:rsidRPr="00A60BB8" w:rsidRDefault="00A60BB8" w:rsidP="00A60BB8">
            <w:pPr>
              <w:jc w:val="both"/>
              <w:rPr>
                <w:rFonts w:ascii="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overflowPunct w:val="0"/>
        <w:autoSpaceDE w:val="0"/>
        <w:jc w:val="both"/>
        <w:textAlignment w:val="baseline"/>
        <w:rPr>
          <w:rFonts w:ascii="Arial" w:eastAsia="Arial" w:hAnsi="Arial" w:cs="Arial"/>
          <w:sz w:val="22"/>
          <w:szCs w:val="20"/>
          <w:lang w:eastAsia="it-IT"/>
        </w:rPr>
      </w:pPr>
      <w:r w:rsidRPr="00A60BB8">
        <w:rPr>
          <w:rFonts w:ascii="Arial" w:hAnsi="Arial" w:cs="Arial"/>
          <w:sz w:val="22"/>
          <w:szCs w:val="20"/>
          <w:lang w:eastAsia="it-IT"/>
        </w:rPr>
        <w:t>1.</w:t>
      </w:r>
      <w:r w:rsidRPr="00A60BB8">
        <w:rPr>
          <w:rFonts w:ascii="Arial" w:eastAsia="Arial" w:hAnsi="Arial" w:cs="Arial"/>
          <w:sz w:val="22"/>
          <w:szCs w:val="20"/>
          <w:lang w:eastAsia="it-IT"/>
        </w:rPr>
        <w:t xml:space="preserve"> </w:t>
      </w:r>
      <w:r w:rsidRPr="00A60BB8">
        <w:rPr>
          <w:rFonts w:ascii="Arial" w:hAnsi="Arial" w:cs="Arial"/>
          <w:sz w:val="22"/>
          <w:szCs w:val="20"/>
          <w:lang w:eastAsia="it-IT"/>
        </w:rPr>
        <w:t>CONTENUTI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DISCIPLINARI</w:t>
      </w:r>
      <w:r w:rsidRPr="00A60BB8">
        <w:rPr>
          <w:rFonts w:ascii="Arial" w:eastAsia="Arial" w:hAnsi="Arial" w:cs="Arial"/>
          <w:sz w:val="22"/>
          <w:szCs w:val="20"/>
          <w:lang w:eastAsia="it-IT"/>
        </w:rPr>
        <w:t xml:space="preserve"> </w:t>
      </w:r>
      <w:r w:rsidRPr="00A60BB8">
        <w:rPr>
          <w:rFonts w:ascii="Arial" w:hAnsi="Arial" w:cs="Arial"/>
          <w:sz w:val="22"/>
          <w:szCs w:val="20"/>
          <w:u w:val="single"/>
          <w:lang w:eastAsia="it-IT"/>
        </w:rPr>
        <w:t>MINIMI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ESPOSTI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PER</w:t>
      </w:r>
      <w:r w:rsidRPr="00A60BB8">
        <w:rPr>
          <w:rFonts w:ascii="Arial" w:eastAsia="Arial" w:hAnsi="Arial" w:cs="Arial"/>
          <w:sz w:val="22"/>
          <w:szCs w:val="20"/>
          <w:lang w:eastAsia="it-IT"/>
        </w:rPr>
        <w:t xml:space="preserve"> </w:t>
      </w:r>
      <w:r w:rsidRPr="00A60BB8">
        <w:rPr>
          <w:rFonts w:ascii="Arial" w:hAnsi="Arial" w:cs="Arial"/>
          <w:sz w:val="22"/>
          <w:szCs w:val="20"/>
          <w:lang w:eastAsia="it-IT"/>
        </w:rPr>
        <w:t>MODULI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w:t>
      </w:r>
      <w:r w:rsidRPr="00A60BB8">
        <w:rPr>
          <w:rFonts w:ascii="Arial" w:eastAsia="Arial" w:hAnsi="Arial" w:cs="Arial"/>
          <w:sz w:val="22"/>
          <w:szCs w:val="20"/>
          <w:lang w:eastAsia="it-IT"/>
        </w:rPr>
        <w:t xml:space="preserve"> </w:t>
      </w:r>
      <w:r w:rsidRPr="00A60BB8">
        <w:rPr>
          <w:rFonts w:ascii="Arial" w:hAnsi="Arial" w:cs="Arial"/>
          <w:sz w:val="22"/>
          <w:szCs w:val="20"/>
          <w:lang w:eastAsia="it-IT"/>
        </w:rPr>
        <w:t>UNITÀ</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DIDATTICHE</w:t>
      </w:r>
      <w:r w:rsidRPr="00A60BB8">
        <w:rPr>
          <w:rFonts w:ascii="Arial" w:eastAsia="Arial" w:hAnsi="Arial" w:cs="Arial"/>
          <w:sz w:val="22"/>
          <w:szCs w:val="20"/>
          <w:lang w:eastAsia="it-IT"/>
        </w:rPr>
        <w:t xml:space="preserve">   </w:t>
      </w:r>
    </w:p>
    <w:p w:rsidR="00A60BB8" w:rsidRPr="00A60BB8" w:rsidRDefault="00A60BB8" w:rsidP="00A60BB8">
      <w:pPr>
        <w:overflowPunct w:val="0"/>
        <w:autoSpaceDE w:val="0"/>
        <w:jc w:val="both"/>
        <w:textAlignment w:val="baseline"/>
        <w:rPr>
          <w:rFonts w:ascii="Arial" w:hAnsi="Arial" w:cs="Arial"/>
          <w:sz w:val="22"/>
          <w:szCs w:val="20"/>
          <w:lang w:eastAsia="it-IT"/>
        </w:rPr>
      </w:pPr>
      <w:r w:rsidRPr="00A60BB8">
        <w:rPr>
          <w:rFonts w:ascii="Arial" w:eastAsia="Arial" w:hAnsi="Arial" w:cs="Arial"/>
          <w:sz w:val="22"/>
          <w:szCs w:val="20"/>
          <w:lang w:eastAsia="it-IT"/>
        </w:rPr>
        <w:t xml:space="preserve">    </w:t>
      </w:r>
      <w:r w:rsidRPr="00A60BB8">
        <w:rPr>
          <w:rFonts w:ascii="Arial" w:hAnsi="Arial" w:cs="Arial"/>
          <w:sz w:val="22"/>
          <w:szCs w:val="20"/>
          <w:lang w:eastAsia="it-IT"/>
        </w:rPr>
        <w:t>PERIODI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ATTUAZIONE</w:t>
      </w:r>
      <w:r w:rsidRPr="00A60BB8">
        <w:rPr>
          <w:rFonts w:ascii="Arial" w:eastAsia="Arial" w:hAnsi="Arial" w:cs="Arial"/>
          <w:sz w:val="22"/>
          <w:szCs w:val="20"/>
          <w:lang w:eastAsia="it-IT"/>
        </w:rPr>
        <w:t xml:space="preserve"> </w:t>
      </w:r>
      <w:r w:rsidRPr="00A60BB8">
        <w:rPr>
          <w:rFonts w:ascii="Arial" w:hAnsi="Arial" w:cs="Arial"/>
          <w:sz w:val="22"/>
          <w:szCs w:val="20"/>
          <w:lang w:eastAsia="it-IT"/>
        </w:rPr>
        <w:t>-</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DURATA</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eastAsia="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1 – Proprietà dei materiali e prove sui materiali</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Principali caratteristiche dei materiali.</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Prove sui materiali.</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Norme sulla designazione dei materiali.</w:t>
      </w:r>
    </w:p>
    <w:p w:rsidR="00A60BB8" w:rsidRPr="00A60BB8" w:rsidRDefault="00A60BB8" w:rsidP="00A60BB8">
      <w:pPr>
        <w:jc w:val="both"/>
        <w:rPr>
          <w:sz w:val="20"/>
          <w:szCs w:val="20"/>
          <w:lang w:eastAsia="it-IT"/>
        </w:rPr>
      </w:pPr>
    </w:p>
    <w:tbl>
      <w:tblPr>
        <w:tblW w:w="0" w:type="auto"/>
        <w:tblInd w:w="-352" w:type="dxa"/>
        <w:tblLayout w:type="fixed"/>
        <w:tblCellMar>
          <w:left w:w="71" w:type="dxa"/>
          <w:right w:w="71" w:type="dxa"/>
        </w:tblCellMar>
        <w:tblLook w:val="0000" w:firstRow="0" w:lastRow="0" w:firstColumn="0" w:lastColumn="0" w:noHBand="0" w:noVBand="0"/>
      </w:tblPr>
      <w:tblGrid>
        <w:gridCol w:w="1701"/>
        <w:gridCol w:w="6290"/>
        <w:gridCol w:w="198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8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diverse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proprietà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materiali</w:t>
            </w:r>
          </w:p>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diverse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sui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materiali</w:t>
            </w:r>
          </w:p>
        </w:tc>
        <w:tc>
          <w:tcPr>
            <w:tcW w:w="198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eastAsia="Arial" w:hAnsi="Arial" w:cs="Arial"/>
                <w:sz w:val="20"/>
                <w:szCs w:val="20"/>
                <w:lang w:eastAsia="it-IT"/>
              </w:rPr>
            </w:pPr>
            <w:r w:rsidRPr="00A60BB8">
              <w:rPr>
                <w:rFonts w:ascii="Arial" w:hAnsi="Arial" w:cs="Arial"/>
                <w:sz w:val="20"/>
                <w:szCs w:val="20"/>
                <w:lang w:eastAsia="it-IT"/>
              </w:rPr>
              <w:t>Settembre</w:t>
            </w:r>
            <w:r w:rsidRPr="00A60BB8">
              <w:rPr>
                <w:rFonts w:ascii="Arial" w:eastAsia="Arial" w:hAnsi="Arial" w:cs="Arial"/>
                <w:sz w:val="20"/>
                <w:szCs w:val="20"/>
                <w:lang w:eastAsia="it-IT"/>
              </w:rPr>
              <w:t xml:space="preserve"> </w:t>
            </w:r>
          </w:p>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eastAsia="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2 – Sicurezza sul lavoro</w:t>
      </w:r>
    </w:p>
    <w:p w:rsidR="00A60BB8" w:rsidRPr="00A60BB8" w:rsidRDefault="00A60BB8" w:rsidP="00A60BB8">
      <w:pPr>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Sicurezza sul lavoro. Rischio meccanico ed elettrico.</w:t>
      </w:r>
    </w:p>
    <w:p w:rsidR="00A60BB8" w:rsidRPr="00A60BB8" w:rsidRDefault="00A60BB8" w:rsidP="00A60BB8">
      <w:pPr>
        <w:rPr>
          <w:sz w:val="20"/>
          <w:szCs w:val="20"/>
          <w:lang w:eastAsia="it-IT"/>
        </w:rPr>
      </w:pPr>
    </w:p>
    <w:tbl>
      <w:tblPr>
        <w:tblW w:w="0" w:type="auto"/>
        <w:tblInd w:w="-212" w:type="dxa"/>
        <w:tblLayout w:type="fixed"/>
        <w:tblCellMar>
          <w:left w:w="71" w:type="dxa"/>
          <w:right w:w="71" w:type="dxa"/>
        </w:tblCellMar>
        <w:tblLook w:val="0000" w:firstRow="0" w:lastRow="0" w:firstColumn="0" w:lastColumn="0" w:noHBand="0" w:noVBand="0"/>
      </w:tblPr>
      <w:tblGrid>
        <w:gridCol w:w="1701"/>
        <w:gridCol w:w="6290"/>
        <w:gridCol w:w="1685"/>
      </w:tblGrid>
      <w:tr w:rsidR="00A60BB8" w:rsidRPr="00A60BB8" w:rsidTr="00A60BB8">
        <w:trPr>
          <w:trHeight w:val="501"/>
        </w:trPr>
        <w:tc>
          <w:tcPr>
            <w:tcW w:w="1701"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sz w:val="20"/>
                <w:szCs w:val="20"/>
                <w:lang w:eastAsia="it-IT"/>
              </w:rPr>
            </w:pPr>
          </w:p>
        </w:tc>
        <w:tc>
          <w:tcPr>
            <w:tcW w:w="6290" w:type="dxa"/>
            <w:tcBorders>
              <w:top w:val="single" w:sz="8" w:space="0" w:color="000000"/>
              <w:left w:val="single" w:sz="4"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685" w:type="dxa"/>
            <w:tcBorders>
              <w:top w:val="single" w:sz="8" w:space="0" w:color="000000"/>
              <w:left w:val="single" w:sz="4"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4" w:space="0" w:color="000000"/>
              <w:left w:val="single" w:sz="8" w:space="0" w:color="000000"/>
              <w:bottom w:val="single" w:sz="8" w:space="0" w:color="000000"/>
            </w:tcBorders>
            <w:shd w:val="clear" w:color="auto" w:fill="auto"/>
          </w:tcPr>
          <w:p w:rsidR="00A60BB8" w:rsidRPr="00A60BB8" w:rsidRDefault="00A60BB8" w:rsidP="00A60BB8">
            <w:pPr>
              <w:snapToGrid w:val="0"/>
              <w:rPr>
                <w:rFonts w:ascii="Arial" w:hAnsi="Arial" w:cs="Arial"/>
                <w:b/>
                <w:i/>
                <w:color w:val="FF0000"/>
                <w:sz w:val="20"/>
                <w:szCs w:val="20"/>
                <w:u w:val="single"/>
                <w:lang w:eastAsia="it-IT"/>
              </w:rPr>
            </w:pPr>
          </w:p>
        </w:tc>
        <w:tc>
          <w:tcPr>
            <w:tcW w:w="6290" w:type="dxa"/>
            <w:tcBorders>
              <w:top w:val="single" w:sz="4" w:space="0" w:color="000000"/>
              <w:left w:val="single" w:sz="4" w:space="0" w:color="000000"/>
              <w:bottom w:val="single" w:sz="8" w:space="0" w:color="000000"/>
            </w:tcBorders>
            <w:shd w:val="clear" w:color="auto" w:fill="auto"/>
          </w:tcPr>
          <w:p w:rsidR="00A60BB8" w:rsidRPr="00A60BB8" w:rsidRDefault="00A60BB8" w:rsidP="00A60BB8">
            <w:pPr>
              <w:widowControl w:val="0"/>
              <w:numPr>
                <w:ilvl w:val="0"/>
                <w:numId w:val="3"/>
              </w:numPr>
              <w:tabs>
                <w:tab w:val="clear" w:pos="0"/>
                <w:tab w:val="num" w:pos="283"/>
              </w:tabs>
              <w:suppressAutoHyphens w:val="0"/>
              <w:snapToGrid w:val="0"/>
              <w:ind w:left="283" w:hanging="283"/>
              <w:rPr>
                <w:rFonts w:ascii="Arial" w:eastAsia="Arial" w:hAnsi="Arial" w:cs="Arial"/>
                <w:sz w:val="20"/>
                <w:szCs w:val="20"/>
                <w:lang w:eastAsia="it-IT"/>
              </w:rPr>
            </w:pPr>
            <w:r w:rsidRPr="00A60BB8">
              <w:rPr>
                <w:rFonts w:ascii="Arial" w:eastAsia="Arial" w:hAnsi="Arial" w:cs="Arial"/>
                <w:sz w:val="20"/>
                <w:szCs w:val="20"/>
                <w:lang w:eastAsia="it-IT"/>
              </w:rPr>
              <w:t>Formazione e informazione degli studenti equiparati a lavoratori sui rischi specifici del laboratorio e sulle specifiche mansioni.</w:t>
            </w:r>
          </w:p>
        </w:tc>
        <w:tc>
          <w:tcPr>
            <w:tcW w:w="1685" w:type="dxa"/>
            <w:tcBorders>
              <w:top w:val="single" w:sz="4" w:space="0" w:color="000000"/>
              <w:left w:val="single" w:sz="4" w:space="0" w:color="000000"/>
              <w:bottom w:val="single" w:sz="8" w:space="0" w:color="000000"/>
              <w:right w:val="single" w:sz="8" w:space="0" w:color="000000"/>
            </w:tcBorders>
            <w:shd w:val="clear" w:color="auto" w:fill="auto"/>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Ottobre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(4</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p w:rsidR="00A60BB8" w:rsidRPr="00A60BB8" w:rsidRDefault="00A60BB8" w:rsidP="00A60BB8">
            <w:pPr>
              <w:rPr>
                <w:rFonts w:ascii="Arial" w:eastAsia="Arial" w:hAnsi="Arial" w:cs="Arial"/>
                <w:sz w:val="18"/>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18" w:space="0" w:color="000000"/>
          <w:left w:val="single" w:sz="18" w:space="1" w:color="000000"/>
          <w:bottom w:val="single" w:sz="18" w:space="1" w:color="000000"/>
          <w:right w:val="single" w:sz="1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eastAsia="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3 – Lettura disegni meccanici</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Regole del disegno meccanico</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Sistemi di tolleranze</w:t>
      </w:r>
    </w:p>
    <w:p w:rsidR="00A60BB8" w:rsidRPr="00A60BB8" w:rsidRDefault="00A60BB8" w:rsidP="00A60BB8">
      <w:pPr>
        <w:jc w:val="both"/>
        <w:rPr>
          <w:sz w:val="20"/>
          <w:szCs w:val="20"/>
          <w:lang w:eastAsia="it-IT"/>
        </w:rPr>
      </w:pPr>
    </w:p>
    <w:tbl>
      <w:tblPr>
        <w:tblW w:w="0" w:type="auto"/>
        <w:tblInd w:w="-352" w:type="dxa"/>
        <w:tblLayout w:type="fixed"/>
        <w:tblCellMar>
          <w:left w:w="71" w:type="dxa"/>
          <w:right w:w="71" w:type="dxa"/>
        </w:tblCellMar>
        <w:tblLook w:val="0000" w:firstRow="0" w:lastRow="0" w:firstColumn="0" w:lastColumn="0" w:noHBand="0" w:noVBand="0"/>
      </w:tblPr>
      <w:tblGrid>
        <w:gridCol w:w="1701"/>
        <w:gridCol w:w="6290"/>
        <w:gridCol w:w="198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8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rPr>
                <w:rFonts w:ascii="Arial" w:hAnsi="Arial" w:cs="Arial"/>
                <w:b/>
                <w:sz w:val="20"/>
                <w:szCs w:val="20"/>
                <w:lang w:eastAsia="it-IT"/>
              </w:rPr>
            </w:pPr>
          </w:p>
          <w:p w:rsidR="00A60BB8" w:rsidRPr="00A60BB8" w:rsidRDefault="00A60BB8" w:rsidP="00A60BB8">
            <w:pPr>
              <w:numPr>
                <w:ilvl w:val="0"/>
                <w:numId w:val="4"/>
              </w:numPr>
              <w:ind w:left="283" w:hanging="283"/>
              <w:jc w:val="both"/>
              <w:rPr>
                <w:rFonts w:ascii="Arial" w:eastAsia="Arial" w:hAnsi="Arial" w:cs="Arial"/>
                <w:sz w:val="20"/>
                <w:szCs w:val="20"/>
                <w:lang w:eastAsia="it-IT"/>
              </w:rPr>
            </w:pPr>
            <w:r w:rsidRPr="00A60BB8">
              <w:rPr>
                <w:rFonts w:ascii="Arial" w:eastAsia="Arial" w:hAnsi="Arial" w:cs="Arial"/>
                <w:sz w:val="20"/>
                <w:szCs w:val="20"/>
                <w:lang w:eastAsia="it-IT"/>
              </w:rPr>
              <w:t>Regole del disegno meccanico</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Quotatura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oggetti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lettura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quotata</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Organi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collegamento</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Tolleranze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dimensionali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geometriche</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Alberi,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cuscinetti,giunti,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volani,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molle</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Trasmissione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ruote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dentate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cinghie</w:t>
            </w:r>
          </w:p>
        </w:tc>
        <w:tc>
          <w:tcPr>
            <w:tcW w:w="198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eastAsia="Arial" w:hAnsi="Arial" w:cs="Arial"/>
                <w:sz w:val="20"/>
                <w:szCs w:val="20"/>
                <w:lang w:eastAsia="it-IT"/>
              </w:rPr>
            </w:pPr>
            <w:r w:rsidRPr="00A60BB8">
              <w:rPr>
                <w:rFonts w:ascii="Arial" w:eastAsia="Arial" w:hAnsi="Arial" w:cs="Arial"/>
                <w:sz w:val="20"/>
                <w:szCs w:val="20"/>
                <w:lang w:eastAsia="it-IT"/>
              </w:rPr>
              <w:t>Dicembre</w:t>
            </w:r>
          </w:p>
          <w:p w:rsidR="00A60BB8" w:rsidRPr="00A60BB8" w:rsidRDefault="00A60BB8" w:rsidP="00A60BB8">
            <w:pPr>
              <w:snapToGrid w:val="0"/>
              <w:rPr>
                <w:rFonts w:ascii="Arial" w:eastAsia="Arial" w:hAnsi="Arial" w:cs="Arial"/>
                <w:sz w:val="20"/>
                <w:szCs w:val="20"/>
                <w:lang w:eastAsia="it-IT"/>
              </w:rPr>
            </w:pPr>
            <w:r w:rsidRPr="00A60BB8">
              <w:rPr>
                <w:rFonts w:ascii="Arial" w:eastAsia="Arial" w:hAnsi="Arial" w:cs="Arial"/>
                <w:sz w:val="20"/>
                <w:szCs w:val="20"/>
                <w:lang w:eastAsia="it-IT"/>
              </w:rPr>
              <w:t>Gennaio</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18" w:space="0" w:color="000000"/>
          <w:left w:val="single" w:sz="18" w:space="1" w:color="000000"/>
          <w:bottom w:val="single" w:sz="18" w:space="1" w:color="000000"/>
          <w:right w:val="single" w:sz="1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eastAsia="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4 –Tecnologie applicate alla produzione </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Le macchine utensili</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Parametro di lavorazione</w:t>
      </w:r>
    </w:p>
    <w:p w:rsidR="00A60BB8" w:rsidRPr="00A60BB8" w:rsidRDefault="00A60BB8" w:rsidP="00A60BB8">
      <w:pPr>
        <w:jc w:val="both"/>
        <w:rPr>
          <w:sz w:val="20"/>
          <w:szCs w:val="20"/>
          <w:lang w:eastAsia="it-IT"/>
        </w:rPr>
      </w:pPr>
    </w:p>
    <w:tbl>
      <w:tblPr>
        <w:tblW w:w="0" w:type="auto"/>
        <w:tblInd w:w="-352" w:type="dxa"/>
        <w:tblLayout w:type="fixed"/>
        <w:tblCellMar>
          <w:left w:w="71" w:type="dxa"/>
          <w:right w:w="71" w:type="dxa"/>
        </w:tblCellMar>
        <w:tblLook w:val="0000" w:firstRow="0" w:lastRow="0" w:firstColumn="0" w:lastColumn="0" w:noHBand="0" w:noVBand="0"/>
      </w:tblPr>
      <w:tblGrid>
        <w:gridCol w:w="1701"/>
        <w:gridCol w:w="6290"/>
        <w:gridCol w:w="198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8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rPr>
                <w:rFonts w:ascii="Arial" w:hAnsi="Arial" w:cs="Arial"/>
                <w:b/>
                <w:sz w:val="20"/>
                <w:szCs w:val="20"/>
                <w:lang w:eastAsia="it-IT"/>
              </w:rPr>
            </w:pPr>
          </w:p>
          <w:p w:rsidR="00A60BB8" w:rsidRPr="00A60BB8" w:rsidRDefault="00A60BB8" w:rsidP="00A60BB8">
            <w:pPr>
              <w:jc w:val="both"/>
              <w:rPr>
                <w:rFonts w:ascii="Arial" w:eastAsia="Arial" w:hAnsi="Arial" w:cs="Arial"/>
                <w:sz w:val="20"/>
                <w:szCs w:val="20"/>
                <w:lang w:eastAsia="it-IT"/>
              </w:rPr>
            </w:pP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Tornitura,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fresatura,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foratura,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rettificatura,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stozzatura,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brocciatura,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dentatura</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Utensili</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lastRenderedPageBreak/>
              <w:t>Attrezzature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posizionamento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bloccaggio</w:t>
            </w:r>
          </w:p>
        </w:tc>
        <w:tc>
          <w:tcPr>
            <w:tcW w:w="198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eastAsia="Arial" w:hAnsi="Arial" w:cs="Arial"/>
                <w:sz w:val="20"/>
                <w:szCs w:val="20"/>
                <w:lang w:eastAsia="it-IT"/>
              </w:rPr>
            </w:pPr>
            <w:r w:rsidRPr="00A60BB8">
              <w:rPr>
                <w:rFonts w:ascii="Arial" w:eastAsia="Arial" w:hAnsi="Arial" w:cs="Arial"/>
                <w:sz w:val="20"/>
                <w:szCs w:val="20"/>
                <w:lang w:eastAsia="it-IT"/>
              </w:rPr>
              <w:lastRenderedPageBreak/>
              <w:t>Febbraio</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(10</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p w:rsidR="00A60BB8" w:rsidRPr="00A60BB8" w:rsidRDefault="00A60BB8" w:rsidP="00A60BB8">
            <w:pPr>
              <w:rPr>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18" w:space="0" w:color="000000"/>
          <w:left w:val="single" w:sz="18" w:space="1" w:color="000000"/>
          <w:bottom w:val="single" w:sz="18" w:space="1" w:color="000000"/>
          <w:right w:val="single" w:sz="1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eastAsia="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5 –Cicli di lavorazione </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Il cartellino di lavorazione</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Il foglio analisi</w:t>
      </w:r>
    </w:p>
    <w:p w:rsidR="00A60BB8" w:rsidRPr="00A60BB8" w:rsidRDefault="00A60BB8" w:rsidP="00A60BB8">
      <w:pPr>
        <w:jc w:val="both"/>
        <w:rPr>
          <w:sz w:val="20"/>
          <w:szCs w:val="20"/>
          <w:lang w:eastAsia="it-IT"/>
        </w:rPr>
      </w:pPr>
    </w:p>
    <w:tbl>
      <w:tblPr>
        <w:tblW w:w="0" w:type="auto"/>
        <w:tblInd w:w="-352" w:type="dxa"/>
        <w:tblLayout w:type="fixed"/>
        <w:tblCellMar>
          <w:left w:w="71" w:type="dxa"/>
          <w:right w:w="71" w:type="dxa"/>
        </w:tblCellMar>
        <w:tblLook w:val="0000" w:firstRow="0" w:lastRow="0" w:firstColumn="0" w:lastColumn="0" w:noHBand="0" w:noVBand="0"/>
      </w:tblPr>
      <w:tblGrid>
        <w:gridCol w:w="1701"/>
        <w:gridCol w:w="6290"/>
        <w:gridCol w:w="198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8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rPr>
                <w:rFonts w:ascii="Arial" w:hAnsi="Arial" w:cs="Arial"/>
                <w:b/>
                <w:sz w:val="20"/>
                <w:szCs w:val="20"/>
                <w:lang w:eastAsia="it-IT"/>
              </w:rPr>
            </w:pPr>
          </w:p>
          <w:p w:rsidR="00A60BB8" w:rsidRPr="00A60BB8" w:rsidRDefault="00A60BB8" w:rsidP="00A60BB8">
            <w:pPr>
              <w:numPr>
                <w:ilvl w:val="0"/>
                <w:numId w:val="4"/>
              </w:numPr>
              <w:ind w:left="283" w:hanging="283"/>
              <w:jc w:val="both"/>
              <w:rPr>
                <w:rFonts w:ascii="Arial" w:eastAsia="Arial" w:hAnsi="Arial" w:cs="Arial"/>
                <w:sz w:val="20"/>
                <w:szCs w:val="20"/>
                <w:lang w:eastAsia="it-IT"/>
              </w:rPr>
            </w:pPr>
            <w:r w:rsidRPr="00A60BB8">
              <w:rPr>
                <w:rFonts w:ascii="Arial" w:eastAsia="Arial" w:hAnsi="Arial" w:cs="Arial"/>
                <w:sz w:val="20"/>
                <w:szCs w:val="20"/>
                <w:lang w:eastAsia="it-IT"/>
              </w:rPr>
              <w:t>Modulo 4</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Criteri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impostare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ciclo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lavorazione</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Esempi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cicli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lavorazione</w:t>
            </w:r>
          </w:p>
          <w:p w:rsidR="00A60BB8" w:rsidRPr="00A60BB8" w:rsidRDefault="00A60BB8" w:rsidP="00A60BB8">
            <w:pPr>
              <w:snapToGrid w:val="0"/>
              <w:rPr>
                <w:sz w:val="20"/>
                <w:szCs w:val="20"/>
                <w:lang w:eastAsia="it-IT"/>
              </w:rPr>
            </w:pPr>
          </w:p>
        </w:tc>
        <w:tc>
          <w:tcPr>
            <w:tcW w:w="198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Marzo</w:t>
            </w:r>
          </w:p>
          <w:p w:rsidR="00A60BB8" w:rsidRPr="00A60BB8" w:rsidRDefault="00A60BB8" w:rsidP="00A60BB8">
            <w:pPr>
              <w:rPr>
                <w:rFonts w:ascii="Arial" w:eastAsia="Arial" w:hAnsi="Arial" w:cs="Arial"/>
                <w:sz w:val="20"/>
                <w:szCs w:val="20"/>
                <w:lang w:eastAsia="it-IT"/>
              </w:rPr>
            </w:pPr>
            <w:r w:rsidRPr="00A60BB8">
              <w:rPr>
                <w:rFonts w:ascii="Arial" w:eastAsia="Arial" w:hAnsi="Arial" w:cs="Arial"/>
                <w:sz w:val="20"/>
                <w:szCs w:val="20"/>
                <w:lang w:eastAsia="it-IT"/>
              </w:rPr>
              <w:t>Novembre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18" w:space="0" w:color="000000"/>
          <w:left w:val="single" w:sz="18" w:space="1" w:color="000000"/>
          <w:bottom w:val="single" w:sz="18" w:space="1" w:color="000000"/>
          <w:right w:val="single" w:sz="1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eastAsia="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6 –Processi produttivi e logistica</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Prodotto, progettazione e fabbricazione</w:t>
      </w:r>
    </w:p>
    <w:p w:rsidR="00A60BB8" w:rsidRPr="00A60BB8" w:rsidRDefault="00A60BB8" w:rsidP="00A60BB8">
      <w:pPr>
        <w:jc w:val="both"/>
        <w:rPr>
          <w:sz w:val="20"/>
          <w:szCs w:val="20"/>
          <w:lang w:eastAsia="it-IT"/>
        </w:rPr>
      </w:pPr>
    </w:p>
    <w:tbl>
      <w:tblPr>
        <w:tblW w:w="0" w:type="auto"/>
        <w:tblInd w:w="-352" w:type="dxa"/>
        <w:tblLayout w:type="fixed"/>
        <w:tblCellMar>
          <w:left w:w="71" w:type="dxa"/>
          <w:right w:w="71" w:type="dxa"/>
        </w:tblCellMar>
        <w:tblLook w:val="0000" w:firstRow="0" w:lastRow="0" w:firstColumn="0" w:lastColumn="0" w:noHBand="0" w:noVBand="0"/>
      </w:tblPr>
      <w:tblGrid>
        <w:gridCol w:w="1701"/>
        <w:gridCol w:w="6290"/>
        <w:gridCol w:w="198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8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rPr>
                <w:rFonts w:ascii="Arial" w:hAnsi="Arial" w:cs="Arial"/>
                <w:b/>
                <w:sz w:val="20"/>
                <w:szCs w:val="20"/>
                <w:lang w:eastAsia="it-IT"/>
              </w:rPr>
            </w:pPr>
          </w:p>
          <w:p w:rsidR="00A60BB8" w:rsidRPr="00A60BB8" w:rsidRDefault="00A60BB8" w:rsidP="00A60BB8">
            <w:pPr>
              <w:jc w:val="both"/>
              <w:rPr>
                <w:rFonts w:ascii="Arial" w:eastAsia="Arial" w:hAnsi="Arial" w:cs="Arial"/>
                <w:sz w:val="20"/>
                <w:szCs w:val="20"/>
                <w:lang w:eastAsia="it-IT"/>
              </w:rPr>
            </w:pPr>
            <w:r w:rsidRPr="00A60BB8">
              <w:rPr>
                <w:rFonts w:ascii="Arial" w:eastAsia="Arial" w:hAnsi="Arial" w:cs="Arial"/>
                <w:sz w:val="20"/>
                <w:szCs w:val="20"/>
                <w:lang w:eastAsia="it-IT"/>
              </w:rPr>
              <w:t>Moduli  4 e 5</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Innovazione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ciclo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vita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prodotto</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Tipi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produzione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processi</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Programmazione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automatica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(CAM)</w:t>
            </w:r>
          </w:p>
          <w:p w:rsidR="00A60BB8" w:rsidRPr="00A60BB8" w:rsidRDefault="00A60BB8" w:rsidP="00A60BB8">
            <w:pPr>
              <w:snapToGrid w:val="0"/>
              <w:rPr>
                <w:sz w:val="20"/>
                <w:szCs w:val="20"/>
                <w:lang w:eastAsia="it-IT"/>
              </w:rPr>
            </w:pPr>
          </w:p>
        </w:tc>
        <w:tc>
          <w:tcPr>
            <w:tcW w:w="198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eastAsia="Arial" w:hAnsi="Arial" w:cs="Arial"/>
                <w:sz w:val="20"/>
                <w:szCs w:val="20"/>
                <w:lang w:eastAsia="it-IT"/>
              </w:rPr>
            </w:pPr>
            <w:r w:rsidRPr="00A60BB8">
              <w:rPr>
                <w:rFonts w:ascii="Arial" w:hAnsi="Arial" w:cs="Arial"/>
                <w:sz w:val="20"/>
                <w:szCs w:val="20"/>
                <w:lang w:eastAsia="it-IT"/>
              </w:rPr>
              <w:t>Ottobre</w:t>
            </w:r>
            <w:r w:rsidRPr="00A60BB8">
              <w:rPr>
                <w:rFonts w:ascii="Arial" w:eastAsia="Arial" w:hAnsi="Arial" w:cs="Arial"/>
                <w:sz w:val="20"/>
                <w:szCs w:val="20"/>
                <w:lang w:eastAsia="it-IT"/>
              </w:rPr>
              <w:t xml:space="preserve"> </w:t>
            </w:r>
          </w:p>
          <w:p w:rsidR="00A60BB8" w:rsidRPr="00A60BB8" w:rsidRDefault="00A60BB8" w:rsidP="00A60BB8">
            <w:pPr>
              <w:rPr>
                <w:rFonts w:ascii="Arial" w:eastAsia="Arial" w:hAnsi="Arial" w:cs="Arial"/>
                <w:sz w:val="20"/>
                <w:szCs w:val="20"/>
                <w:lang w:eastAsia="it-IT"/>
              </w:rPr>
            </w:pPr>
            <w:r w:rsidRPr="00A60BB8">
              <w:rPr>
                <w:rFonts w:ascii="Arial" w:eastAsia="Arial" w:hAnsi="Arial" w:cs="Arial"/>
                <w:sz w:val="20"/>
                <w:szCs w:val="20"/>
                <w:lang w:eastAsia="it-IT"/>
              </w:rPr>
              <w:t>Novembre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(12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18" w:space="0" w:color="000000"/>
          <w:left w:val="single" w:sz="18" w:space="1" w:color="000000"/>
          <w:bottom w:val="single" w:sz="18" w:space="1" w:color="000000"/>
          <w:right w:val="single" w:sz="1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eastAsia="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7 –Produzione snella (Lean Production)</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La produzione snella (Lean Production)</w:t>
      </w:r>
    </w:p>
    <w:p w:rsidR="00A60BB8" w:rsidRPr="00A60BB8" w:rsidRDefault="00A60BB8" w:rsidP="00A60BB8">
      <w:pPr>
        <w:jc w:val="both"/>
        <w:rPr>
          <w:sz w:val="20"/>
          <w:szCs w:val="20"/>
          <w:lang w:eastAsia="it-IT"/>
        </w:rPr>
      </w:pPr>
    </w:p>
    <w:tbl>
      <w:tblPr>
        <w:tblW w:w="0" w:type="auto"/>
        <w:tblInd w:w="-352" w:type="dxa"/>
        <w:tblLayout w:type="fixed"/>
        <w:tblCellMar>
          <w:left w:w="71" w:type="dxa"/>
          <w:right w:w="71" w:type="dxa"/>
        </w:tblCellMar>
        <w:tblLook w:val="0000" w:firstRow="0" w:lastRow="0" w:firstColumn="0" w:lastColumn="0" w:noHBand="0" w:noVBand="0"/>
      </w:tblPr>
      <w:tblGrid>
        <w:gridCol w:w="1701"/>
        <w:gridCol w:w="6290"/>
        <w:gridCol w:w="1980"/>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80"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rPr>
                <w:rFonts w:ascii="Arial" w:hAnsi="Arial" w:cs="Arial"/>
                <w:b/>
                <w:sz w:val="20"/>
                <w:szCs w:val="20"/>
                <w:lang w:eastAsia="it-IT"/>
              </w:rPr>
            </w:pPr>
          </w:p>
          <w:p w:rsidR="00A60BB8" w:rsidRPr="00A60BB8" w:rsidRDefault="00A60BB8" w:rsidP="00A60BB8">
            <w:pPr>
              <w:numPr>
                <w:ilvl w:val="0"/>
                <w:numId w:val="4"/>
              </w:numPr>
              <w:ind w:left="283" w:hanging="283"/>
              <w:jc w:val="both"/>
              <w:rPr>
                <w:rFonts w:ascii="Arial" w:eastAsia="Arial" w:hAnsi="Arial" w:cs="Arial"/>
                <w:sz w:val="20"/>
                <w:szCs w:val="20"/>
                <w:lang w:eastAsia="it-IT"/>
              </w:rPr>
            </w:pPr>
            <w:r w:rsidRPr="00A60BB8">
              <w:rPr>
                <w:rFonts w:ascii="Arial" w:eastAsia="Arial" w:hAnsi="Arial" w:cs="Arial"/>
                <w:sz w:val="20"/>
                <w:szCs w:val="20"/>
                <w:lang w:eastAsia="it-IT"/>
              </w:rPr>
              <w:t>Moduli 4,5,6</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Logistica: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zero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scorte</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Qualità: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zero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difetti</w:t>
            </w:r>
          </w:p>
          <w:p w:rsidR="00A60BB8" w:rsidRPr="00A60BB8" w:rsidRDefault="00A60BB8" w:rsidP="00A60BB8">
            <w:pPr>
              <w:numPr>
                <w:ilvl w:val="0"/>
                <w:numId w:val="4"/>
              </w:numPr>
              <w:snapToGrid w:val="0"/>
              <w:ind w:left="283" w:hanging="283"/>
              <w:rPr>
                <w:rFonts w:ascii="Arial" w:hAnsi="Arial" w:cs="Arial"/>
                <w:sz w:val="20"/>
                <w:szCs w:val="20"/>
                <w:lang w:eastAsia="it-IT"/>
              </w:rPr>
            </w:pPr>
            <w:r w:rsidRPr="00A60BB8">
              <w:rPr>
                <w:rFonts w:ascii="Arial" w:hAnsi="Arial" w:cs="Arial"/>
                <w:sz w:val="20"/>
                <w:szCs w:val="20"/>
                <w:lang w:eastAsia="it-IT"/>
              </w:rPr>
              <w:t>miglioramento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continuo</w:t>
            </w:r>
          </w:p>
        </w:tc>
        <w:tc>
          <w:tcPr>
            <w:tcW w:w="1980"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snapToGrid w:val="0"/>
              <w:rPr>
                <w:rFonts w:ascii="Arial" w:eastAsia="Arial" w:hAnsi="Arial" w:cs="Arial"/>
                <w:sz w:val="20"/>
                <w:szCs w:val="20"/>
                <w:lang w:eastAsia="it-IT"/>
              </w:rPr>
            </w:pPr>
            <w:r w:rsidRPr="00A60BB8">
              <w:rPr>
                <w:rFonts w:ascii="Arial" w:hAnsi="Arial" w:cs="Arial"/>
                <w:sz w:val="20"/>
                <w:szCs w:val="20"/>
                <w:lang w:eastAsia="it-IT"/>
              </w:rPr>
              <w:t>Ottobre</w:t>
            </w:r>
            <w:r w:rsidRPr="00A60BB8">
              <w:rPr>
                <w:rFonts w:ascii="Arial" w:eastAsia="Arial" w:hAnsi="Arial" w:cs="Arial"/>
                <w:sz w:val="20"/>
                <w:szCs w:val="20"/>
                <w:lang w:eastAsia="it-IT"/>
              </w:rPr>
              <w:t xml:space="preserve"> </w:t>
            </w:r>
          </w:p>
          <w:p w:rsidR="00A60BB8" w:rsidRPr="00A60BB8" w:rsidRDefault="00A60BB8" w:rsidP="00A60BB8">
            <w:pPr>
              <w:rPr>
                <w:rFonts w:ascii="Arial" w:eastAsia="Arial" w:hAnsi="Arial" w:cs="Arial"/>
                <w:sz w:val="20"/>
                <w:szCs w:val="20"/>
                <w:lang w:eastAsia="it-IT"/>
              </w:rPr>
            </w:pPr>
            <w:r w:rsidRPr="00A60BB8">
              <w:rPr>
                <w:rFonts w:ascii="Arial" w:eastAsia="Arial" w:hAnsi="Arial" w:cs="Arial"/>
                <w:sz w:val="20"/>
                <w:szCs w:val="20"/>
                <w:lang w:eastAsia="it-IT"/>
              </w:rPr>
              <w:t>Novembre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b/>
          <w:bCs/>
          <w:sz w:val="20"/>
          <w:szCs w:val="20"/>
          <w:lang w:eastAsia="it-IT"/>
        </w:rPr>
      </w:pPr>
      <w:r w:rsidRPr="00A60BB8">
        <w:rPr>
          <w:rFonts w:ascii="Arial" w:hAnsi="Arial" w:cs="Arial"/>
          <w:b/>
          <w:bCs/>
          <w:sz w:val="20"/>
          <w:szCs w:val="20"/>
          <w:lang w:eastAsia="it-IT"/>
        </w:rPr>
        <w:t>MODULO</w:t>
      </w:r>
      <w:r w:rsidRPr="00A60BB8">
        <w:rPr>
          <w:rFonts w:ascii="Arial" w:eastAsia="Arial" w:hAnsi="Arial" w:cs="Arial"/>
          <w:b/>
          <w:bCs/>
          <w:sz w:val="20"/>
          <w:szCs w:val="20"/>
          <w:lang w:eastAsia="it-IT"/>
        </w:rPr>
        <w:t xml:space="preserve"> 8 </w:t>
      </w:r>
      <w:r w:rsidRPr="00A60BB8">
        <w:rPr>
          <w:rFonts w:ascii="Arial" w:hAnsi="Arial" w:cs="Arial"/>
          <w:b/>
          <w:bCs/>
          <w:sz w:val="20"/>
          <w:szCs w:val="20"/>
          <w:lang w:eastAsia="it-IT"/>
        </w:rPr>
        <w:t>-</w:t>
      </w:r>
      <w:r w:rsidRPr="00A60BB8">
        <w:rPr>
          <w:rFonts w:ascii="Arial" w:eastAsia="Arial" w:hAnsi="Arial" w:cs="Arial"/>
          <w:b/>
          <w:bCs/>
          <w:sz w:val="20"/>
          <w:szCs w:val="20"/>
          <w:lang w:eastAsia="it-IT"/>
        </w:rPr>
        <w:t xml:space="preserve"> </w:t>
      </w:r>
      <w:r w:rsidRPr="00A60BB8">
        <w:rPr>
          <w:rFonts w:ascii="Arial" w:hAnsi="Arial" w:cs="Arial"/>
          <w:b/>
          <w:bCs/>
          <w:sz w:val="20"/>
          <w:szCs w:val="20"/>
          <w:lang w:eastAsia="it-IT"/>
        </w:rPr>
        <w:t>Laboratorio</w:t>
      </w:r>
      <w:r w:rsidRPr="00A60BB8">
        <w:rPr>
          <w:rFonts w:ascii="Arial" w:eastAsia="Arial" w:hAnsi="Arial" w:cs="Arial"/>
          <w:b/>
          <w:bCs/>
          <w:sz w:val="20"/>
          <w:szCs w:val="20"/>
          <w:lang w:eastAsia="it-IT"/>
        </w:rPr>
        <w:t xml:space="preserve"> </w:t>
      </w:r>
      <w:r w:rsidRPr="00A60BB8">
        <w:rPr>
          <w:rFonts w:ascii="Arial" w:hAnsi="Arial" w:cs="Arial"/>
          <w:b/>
          <w:bCs/>
          <w:sz w:val="20"/>
          <w:szCs w:val="20"/>
          <w:lang w:eastAsia="it-IT"/>
        </w:rPr>
        <w:t>Tecnologico</w:t>
      </w:r>
    </w:p>
    <w:p w:rsidR="00A60BB8" w:rsidRPr="00A60BB8" w:rsidRDefault="00A60BB8" w:rsidP="00A60BB8">
      <w:pPr>
        <w:tabs>
          <w:tab w:val="left" w:pos="1275"/>
        </w:tabs>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1</w:t>
      </w:r>
      <w:r w:rsidRPr="00A60BB8">
        <w:rPr>
          <w:rFonts w:ascii="Arial" w:hAnsi="Arial" w:cs="Arial"/>
          <w:sz w:val="20"/>
          <w:szCs w:val="20"/>
          <w:lang w:eastAsia="it-IT"/>
        </w:rPr>
        <w:t>:</w:t>
      </w:r>
      <w:r w:rsidRPr="00A60BB8">
        <w:rPr>
          <w:rFonts w:ascii="Arial" w:eastAsia="Arial" w:hAnsi="Arial" w:cs="Arial"/>
          <w:sz w:val="20"/>
          <w:szCs w:val="20"/>
          <w:lang w:eastAsia="it-IT"/>
        </w:rPr>
        <w:t xml:space="preserve"> Esecuzione prova statica di trazione.</w:t>
      </w:r>
    </w:p>
    <w:p w:rsidR="00A60BB8" w:rsidRPr="00A60BB8" w:rsidRDefault="00A60BB8" w:rsidP="00A60BB8">
      <w:pPr>
        <w:jc w:val="both"/>
        <w:rPr>
          <w:rFonts w:ascii="Arial" w:eastAsia="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2</w:t>
      </w:r>
      <w:r w:rsidRPr="00A60BB8">
        <w:rPr>
          <w:rFonts w:ascii="Arial" w:hAnsi="Arial" w:cs="Arial"/>
          <w:sz w:val="20"/>
          <w:szCs w:val="20"/>
          <w:lang w:eastAsia="it-IT"/>
        </w:rPr>
        <w:t>:</w:t>
      </w:r>
      <w:r w:rsidRPr="00A60BB8">
        <w:rPr>
          <w:rFonts w:ascii="Arial" w:eastAsia="Arial" w:hAnsi="Arial" w:cs="Arial"/>
          <w:sz w:val="20"/>
          <w:szCs w:val="20"/>
          <w:lang w:eastAsia="it-IT"/>
        </w:rPr>
        <w:t xml:space="preserve"> Esecuzione prova di resilienza.</w:t>
      </w:r>
    </w:p>
    <w:p w:rsidR="00A60BB8" w:rsidRPr="00A60BB8" w:rsidRDefault="00A60BB8" w:rsidP="00A60BB8">
      <w:pPr>
        <w:jc w:val="both"/>
        <w:rPr>
          <w:rFonts w:ascii="Arial" w:hAnsi="Arial" w:cs="Arial"/>
          <w:sz w:val="20"/>
          <w:szCs w:val="20"/>
          <w:lang w:eastAsia="it-IT"/>
        </w:rPr>
      </w:pPr>
    </w:p>
    <w:tbl>
      <w:tblPr>
        <w:tblW w:w="0" w:type="auto"/>
        <w:tblInd w:w="-374" w:type="dxa"/>
        <w:tblLayout w:type="fixed"/>
        <w:tblCellMar>
          <w:left w:w="71" w:type="dxa"/>
          <w:right w:w="71" w:type="dxa"/>
        </w:tblCellMar>
        <w:tblLook w:val="0000" w:firstRow="0" w:lastRow="0" w:firstColumn="0" w:lastColumn="0" w:noHBand="0" w:noVBand="0"/>
      </w:tblPr>
      <w:tblGrid>
        <w:gridCol w:w="1701"/>
        <w:gridCol w:w="6290"/>
        <w:gridCol w:w="2025"/>
      </w:tblGrid>
      <w:tr w:rsidR="00A60BB8" w:rsidRPr="00A60BB8" w:rsidTr="00A60BB8">
        <w:trPr>
          <w:trHeight w:val="501"/>
        </w:trPr>
        <w:tc>
          <w:tcPr>
            <w:tcW w:w="1701" w:type="dxa"/>
            <w:tcBorders>
              <w:top w:val="single" w:sz="18" w:space="0" w:color="000000"/>
              <w:left w:val="single" w:sz="18"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18" w:space="0" w:color="000000"/>
              <w:left w:val="single" w:sz="6" w:space="0" w:color="000000"/>
              <w:bottom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2025" w:type="dxa"/>
            <w:tcBorders>
              <w:top w:val="single" w:sz="18" w:space="0" w:color="000000"/>
              <w:left w:val="single" w:sz="6" w:space="0" w:color="000000"/>
              <w:bottom w:val="single" w:sz="18" w:space="0" w:color="000000"/>
              <w:right w:val="single" w:sz="1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6" w:space="0" w:color="000000"/>
              <w:left w:val="single" w:sz="18" w:space="0" w:color="000000"/>
              <w:bottom w:val="single" w:sz="18" w:space="0" w:color="000000"/>
            </w:tcBorders>
            <w:shd w:val="clear" w:color="auto" w:fill="auto"/>
          </w:tcPr>
          <w:p w:rsidR="00A60BB8" w:rsidRPr="00A60BB8" w:rsidRDefault="00A60BB8" w:rsidP="00A60BB8">
            <w:pPr>
              <w:snapToGrid w:val="0"/>
              <w:jc w:val="both"/>
              <w:rPr>
                <w:rFonts w:ascii="Arial" w:eastAsia="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1</w:t>
            </w:r>
          </w:p>
        </w:tc>
        <w:tc>
          <w:tcPr>
            <w:tcW w:w="6290" w:type="dxa"/>
            <w:tcBorders>
              <w:top w:val="single" w:sz="6" w:space="0" w:color="000000"/>
              <w:left w:val="single" w:sz="6" w:space="0" w:color="000000"/>
              <w:bottom w:val="single" w:sz="18"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eastAsia="TimesNewRomanPSMT"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T</w:t>
            </w:r>
            <w:r w:rsidRPr="00A60BB8">
              <w:rPr>
                <w:rFonts w:ascii="Arial" w:hAnsi="Arial" w:cs="Arial"/>
                <w:sz w:val="20"/>
                <w:szCs w:val="20"/>
                <w:lang w:eastAsia="it-IT"/>
              </w:rPr>
              <w:t>razione</w:t>
            </w:r>
          </w:p>
          <w:p w:rsidR="00A60BB8" w:rsidRPr="00A60BB8" w:rsidRDefault="00A60BB8" w:rsidP="00A60BB8">
            <w:pPr>
              <w:autoSpaceDE w:val="0"/>
              <w:rPr>
                <w:rFonts w:ascii="Arial" w:hAnsi="Arial" w:cs="Arial"/>
                <w:sz w:val="20"/>
                <w:szCs w:val="20"/>
                <w:lang w:eastAsia="it-IT"/>
              </w:rPr>
            </w:pPr>
            <w:r w:rsidRPr="00A60BB8">
              <w:rPr>
                <w:rFonts w:ascii="Arial" w:eastAsia="TimesNewRomanPSMT"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Resilienza</w:t>
            </w:r>
          </w:p>
        </w:tc>
        <w:tc>
          <w:tcPr>
            <w:tcW w:w="2025" w:type="dxa"/>
            <w:tcBorders>
              <w:top w:val="single" w:sz="6" w:space="0" w:color="000000"/>
              <w:left w:val="single" w:sz="6" w:space="0" w:color="000000"/>
              <w:bottom w:val="single" w:sz="18" w:space="0" w:color="000000"/>
              <w:right w:val="single" w:sz="18"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Ottobre</w:t>
            </w:r>
          </w:p>
          <w:p w:rsidR="00A60BB8" w:rsidRPr="00A60BB8" w:rsidRDefault="00A60BB8" w:rsidP="00A60BB8">
            <w:pPr>
              <w:autoSpaceDE w:val="0"/>
              <w:snapToGrid w:val="0"/>
              <w:rPr>
                <w:rFonts w:ascii="Arial" w:hAnsi="Arial" w:cs="Arial"/>
                <w:sz w:val="20"/>
                <w:szCs w:val="20"/>
                <w:lang w:eastAsia="it-IT"/>
              </w:rPr>
            </w:pPr>
            <w:r w:rsidRPr="00A60BB8">
              <w:rPr>
                <w:rFonts w:ascii="Arial" w:hAnsi="Arial" w:cs="Arial"/>
                <w:sz w:val="20"/>
                <w:szCs w:val="20"/>
                <w:lang w:eastAsia="it-IT"/>
              </w:rPr>
              <w:t>(6</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pBdr>
          <w:top w:val="single" w:sz="8" w:space="1" w:color="000000"/>
          <w:left w:val="single" w:sz="8" w:space="1" w:color="000000"/>
          <w:bottom w:val="single" w:sz="8" w:space="1" w:color="000000"/>
          <w:right w:val="single" w:sz="8" w:space="31" w:color="000000"/>
        </w:pBdr>
        <w:shd w:val="clear" w:color="auto" w:fill="C0C0C0"/>
        <w:ind w:right="1250"/>
        <w:jc w:val="both"/>
        <w:rPr>
          <w:rFonts w:ascii="Arial" w:hAnsi="Arial" w:cs="Arial"/>
          <w:b/>
          <w:sz w:val="20"/>
          <w:szCs w:val="20"/>
          <w:lang w:eastAsia="it-IT"/>
        </w:rPr>
      </w:pPr>
      <w:r w:rsidRPr="00A60BB8">
        <w:rPr>
          <w:rFonts w:ascii="Arial" w:hAnsi="Arial" w:cs="Arial"/>
          <w:b/>
          <w:sz w:val="20"/>
          <w:szCs w:val="20"/>
          <w:lang w:eastAsia="it-IT"/>
        </w:rPr>
        <w:lastRenderedPageBreak/>
        <w:t>Modulo</w:t>
      </w:r>
      <w:r w:rsidRPr="00A60BB8">
        <w:rPr>
          <w:rFonts w:ascii="Arial" w:eastAsia="Arial" w:hAnsi="Arial" w:cs="Arial"/>
          <w:b/>
          <w:sz w:val="20"/>
          <w:szCs w:val="20"/>
          <w:lang w:eastAsia="it-IT"/>
        </w:rPr>
        <w:t xml:space="preserve"> 9 – </w:t>
      </w:r>
      <w:r w:rsidRPr="00A60BB8">
        <w:rPr>
          <w:rFonts w:ascii="Arial" w:eastAsia="NimbusSanL-Bold" w:hAnsi="Arial" w:cs="Arial"/>
          <w:b/>
          <w:sz w:val="20"/>
          <w:szCs w:val="20"/>
          <w:lang w:eastAsia="it-IT"/>
        </w:rPr>
        <w:t>Reparti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lavorazione</w:t>
      </w:r>
    </w:p>
    <w:p w:rsidR="00A60BB8" w:rsidRPr="00A60BB8" w:rsidRDefault="00A60BB8" w:rsidP="00A60BB8">
      <w:pPr>
        <w:autoSpaceDE w:val="0"/>
        <w:rPr>
          <w:rFonts w:ascii="Arial" w:hAnsi="Arial" w:cs="Arial"/>
          <w:sz w:val="20"/>
          <w:szCs w:val="20"/>
          <w:lang w:eastAsia="it-IT"/>
        </w:rPr>
      </w:pPr>
      <w:r w:rsidRPr="00A60BB8">
        <w:rPr>
          <w:rFonts w:ascii="Arial" w:eastAsia="NimbusSanL-Regu"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tornitura.</w:t>
      </w:r>
    </w:p>
    <w:p w:rsidR="00A60BB8" w:rsidRPr="00A60BB8" w:rsidRDefault="00A60BB8" w:rsidP="00A60BB8">
      <w:pPr>
        <w:autoSpaceDE w:val="0"/>
        <w:rPr>
          <w:rFonts w:ascii="Arial" w:hAnsi="Arial" w:cs="Arial"/>
          <w:sz w:val="20"/>
          <w:szCs w:val="20"/>
          <w:lang w:eastAsia="it-IT"/>
        </w:rPr>
      </w:pPr>
      <w:r w:rsidRPr="00A60BB8">
        <w:rPr>
          <w:rFonts w:ascii="Arial" w:eastAsia="NimbusSanL-Regu"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M.U.</w:t>
      </w:r>
    </w:p>
    <w:p w:rsidR="00A60BB8" w:rsidRPr="00A60BB8" w:rsidRDefault="00A60BB8" w:rsidP="00A60BB8">
      <w:pPr>
        <w:autoSpaceDE w:val="0"/>
        <w:rPr>
          <w:rFonts w:eastAsia="NimbusSanL-Regu"/>
          <w:sz w:val="20"/>
          <w:szCs w:val="20"/>
          <w:lang w:eastAsia="it-IT"/>
        </w:rPr>
      </w:pPr>
    </w:p>
    <w:tbl>
      <w:tblPr>
        <w:tblW w:w="0" w:type="auto"/>
        <w:tblInd w:w="-163" w:type="dxa"/>
        <w:tblLayout w:type="fixed"/>
        <w:tblCellMar>
          <w:left w:w="0" w:type="dxa"/>
          <w:right w:w="0" w:type="dxa"/>
        </w:tblCellMar>
        <w:tblLook w:val="0000" w:firstRow="0" w:lastRow="0" w:firstColumn="0" w:lastColumn="0" w:noHBand="0" w:noVBand="0"/>
      </w:tblPr>
      <w:tblGrid>
        <w:gridCol w:w="1701"/>
        <w:gridCol w:w="6290"/>
        <w:gridCol w:w="1465"/>
      </w:tblGrid>
      <w:tr w:rsidR="00A60BB8" w:rsidRPr="00A60BB8" w:rsidTr="00A60BB8">
        <w:trPr>
          <w:trHeight w:val="501"/>
        </w:trPr>
        <w:tc>
          <w:tcPr>
            <w:tcW w:w="1701" w:type="dxa"/>
            <w:tcBorders>
              <w:top w:val="single" w:sz="8" w:space="0" w:color="000000"/>
              <w:left w:val="single" w:sz="8" w:space="0" w:color="000000"/>
              <w:bottom w:val="single" w:sz="8" w:space="0" w:color="000000"/>
            </w:tcBorders>
            <w:shd w:val="clear" w:color="auto" w:fill="C0C0C0"/>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0" w:type="dxa"/>
            <w:tcBorders>
              <w:top w:val="single" w:sz="8" w:space="0" w:color="000000"/>
              <w:left w:val="single" w:sz="4" w:space="0" w:color="000000"/>
              <w:bottom w:val="single" w:sz="8" w:space="0" w:color="000000"/>
            </w:tcBorders>
            <w:shd w:val="clear" w:color="auto" w:fill="C0C0C0"/>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465" w:type="dxa"/>
            <w:tcBorders>
              <w:top w:val="single" w:sz="8" w:space="0" w:color="000000"/>
              <w:left w:val="single" w:sz="4" w:space="0" w:color="000000"/>
              <w:bottom w:val="single" w:sz="8" w:space="0" w:color="000000"/>
              <w:right w:val="single" w:sz="8" w:space="0" w:color="000000"/>
            </w:tcBorders>
            <w:shd w:val="clear" w:color="auto" w:fill="C0C0C0"/>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701" w:type="dxa"/>
            <w:tcBorders>
              <w:top w:val="single" w:sz="4" w:space="0" w:color="000000"/>
              <w:left w:val="single" w:sz="8" w:space="0" w:color="000000"/>
              <w:bottom w:val="single" w:sz="8" w:space="0" w:color="000000"/>
            </w:tcBorders>
            <w:shd w:val="clear" w:color="auto" w:fill="auto"/>
          </w:tcPr>
          <w:p w:rsidR="00A60BB8" w:rsidRPr="00A60BB8" w:rsidRDefault="00A60BB8" w:rsidP="00A60BB8">
            <w:pPr>
              <w:autoSpaceDE w:val="0"/>
              <w:snapToGrid w:val="0"/>
              <w:rPr>
                <w:rFonts w:ascii="Arial" w:eastAsia="NimbusSanL-Regu" w:hAnsi="Arial" w:cs="Arial"/>
                <w:sz w:val="20"/>
                <w:szCs w:val="20"/>
                <w:lang w:eastAsia="it-IT"/>
              </w:rPr>
            </w:pPr>
          </w:p>
        </w:tc>
        <w:tc>
          <w:tcPr>
            <w:tcW w:w="6290" w:type="dxa"/>
            <w:tcBorders>
              <w:top w:val="single" w:sz="4" w:space="0" w:color="000000"/>
              <w:left w:val="single" w:sz="4" w:space="0" w:color="000000"/>
              <w:bottom w:val="single" w:sz="8"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eastAsia="NimbusSanL-Regu" w:hAnsi="Arial" w:cs="Arial"/>
                <w:sz w:val="20"/>
                <w:szCs w:val="20"/>
                <w:lang w:eastAsia="it-IT"/>
              </w:rPr>
              <w:t>Tornitura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gradini,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filettatura</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eastAsia="NimbusSanL-Regu" w:hAnsi="Arial" w:cs="Arial"/>
                <w:sz w:val="20"/>
                <w:szCs w:val="20"/>
                <w:lang w:eastAsia="it-IT"/>
              </w:rPr>
              <w:t>Innesto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frontale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uso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divisore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fresatrice</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eastAsia="NimbusSanL-Regu" w:hAnsi="Arial" w:cs="Arial"/>
                <w:sz w:val="20"/>
                <w:szCs w:val="20"/>
                <w:lang w:eastAsia="it-IT"/>
              </w:rPr>
              <w:t>Ruota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dentata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dritti</w:t>
            </w:r>
          </w:p>
        </w:tc>
        <w:tc>
          <w:tcPr>
            <w:tcW w:w="1465" w:type="dxa"/>
            <w:tcBorders>
              <w:top w:val="single" w:sz="4" w:space="0" w:color="000000"/>
              <w:left w:val="single" w:sz="4" w:space="0" w:color="000000"/>
              <w:bottom w:val="single" w:sz="8" w:space="0" w:color="000000"/>
              <w:right w:val="single" w:sz="8" w:space="0" w:color="000000"/>
            </w:tcBorders>
            <w:shd w:val="clear" w:color="auto" w:fill="auto"/>
          </w:tcPr>
          <w:p w:rsidR="00A60BB8" w:rsidRPr="00A60BB8" w:rsidRDefault="00A60BB8" w:rsidP="00A60BB8">
            <w:pPr>
              <w:snapToGrid w:val="0"/>
              <w:jc w:val="center"/>
              <w:rPr>
                <w:rFonts w:ascii="Arial" w:eastAsia="Arial" w:hAnsi="Arial" w:cs="Arial"/>
                <w:sz w:val="20"/>
                <w:szCs w:val="20"/>
                <w:lang w:eastAsia="it-IT"/>
              </w:rPr>
            </w:pPr>
            <w:r w:rsidRPr="00A60BB8">
              <w:rPr>
                <w:rFonts w:ascii="Arial" w:eastAsia="NimbusSanL-Regu" w:hAnsi="Arial" w:cs="Arial"/>
                <w:sz w:val="20"/>
                <w:szCs w:val="20"/>
                <w:lang w:eastAsia="it-IT"/>
              </w:rPr>
              <w:t>Ottobre</w:t>
            </w:r>
            <w:r w:rsidRPr="00A60BB8">
              <w:rPr>
                <w:rFonts w:ascii="Arial" w:eastAsia="Arial" w:hAnsi="Arial" w:cs="Arial"/>
                <w:sz w:val="20"/>
                <w:szCs w:val="20"/>
                <w:lang w:eastAsia="it-IT"/>
              </w:rPr>
              <w:t>–</w:t>
            </w:r>
          </w:p>
          <w:p w:rsidR="00A60BB8" w:rsidRPr="00A60BB8" w:rsidRDefault="00A60BB8" w:rsidP="00A60BB8">
            <w:pPr>
              <w:autoSpaceDE w:val="0"/>
              <w:jc w:val="center"/>
              <w:rPr>
                <w:rFonts w:ascii="Arial" w:eastAsia="NimbusSanL-Regu" w:hAnsi="Arial" w:cs="Arial"/>
                <w:sz w:val="20"/>
                <w:szCs w:val="20"/>
                <w:lang w:eastAsia="it-IT"/>
              </w:rPr>
            </w:pPr>
            <w:r w:rsidRPr="00A60BB8">
              <w:rPr>
                <w:rFonts w:ascii="Arial" w:eastAsia="NimbusSanL-Regu" w:hAnsi="Arial" w:cs="Arial"/>
                <w:sz w:val="20"/>
                <w:szCs w:val="20"/>
                <w:lang w:eastAsia="it-IT"/>
              </w:rPr>
              <w:t>Maggio</w:t>
            </w:r>
          </w:p>
          <w:p w:rsidR="00A60BB8" w:rsidRPr="00A60BB8" w:rsidRDefault="00A60BB8" w:rsidP="00A60BB8">
            <w:pPr>
              <w:autoSpaceDE w:val="0"/>
              <w:jc w:val="center"/>
              <w:rPr>
                <w:rFonts w:ascii="Arial" w:hAnsi="Arial" w:cs="Arial"/>
                <w:kern w:val="1"/>
                <w:sz w:val="20"/>
                <w:szCs w:val="20"/>
                <w:lang w:eastAsia="ar-SA"/>
              </w:rPr>
            </w:pPr>
            <w:r w:rsidRPr="00A60BB8">
              <w:rPr>
                <w:rFonts w:ascii="Arial" w:eastAsia="NimbusSanL-Regu" w:hAnsi="Arial" w:cs="Arial"/>
                <w:kern w:val="1"/>
                <w:sz w:val="20"/>
                <w:szCs w:val="20"/>
                <w:lang w:eastAsia="ar-SA"/>
              </w:rPr>
              <w:t>(16</w:t>
            </w:r>
            <w:r w:rsidRPr="00A60BB8">
              <w:rPr>
                <w:rFonts w:ascii="Arial" w:eastAsia="Arial" w:hAnsi="Arial" w:cs="Arial"/>
                <w:kern w:val="1"/>
                <w:sz w:val="20"/>
                <w:szCs w:val="20"/>
                <w:lang w:eastAsia="ar-SA"/>
              </w:rPr>
              <w:t xml:space="preserve"> </w:t>
            </w:r>
            <w:r w:rsidRPr="00A60BB8">
              <w:rPr>
                <w:rFonts w:ascii="Arial" w:hAnsi="Arial" w:cs="Arial"/>
                <w:kern w:val="1"/>
                <w:sz w:val="20"/>
                <w:szCs w:val="20"/>
                <w:lang w:eastAsia="ar-SA"/>
              </w:rPr>
              <w:t>ore)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2.</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METODOLOGIE</w:t>
      </w:r>
    </w:p>
    <w:p w:rsidR="00A60BB8" w:rsidRPr="00A60BB8" w:rsidRDefault="00A60BB8" w:rsidP="00A60BB8">
      <w:pPr>
        <w:jc w:val="both"/>
        <w:rPr>
          <w:rFonts w:ascii="Arial" w:hAnsi="Arial" w:cs="Arial"/>
          <w:sz w:val="20"/>
          <w:szCs w:val="20"/>
          <w:lang w:eastAsia="it-IT"/>
        </w:rPr>
      </w:pPr>
    </w:p>
    <w:tbl>
      <w:tblPr>
        <w:tblW w:w="0" w:type="auto"/>
        <w:tblInd w:w="-157" w:type="dxa"/>
        <w:tblLayout w:type="fixed"/>
        <w:tblCellMar>
          <w:left w:w="70" w:type="dxa"/>
          <w:right w:w="70" w:type="dxa"/>
        </w:tblCellMar>
        <w:tblLook w:val="0000" w:firstRow="0" w:lastRow="0" w:firstColumn="0" w:lastColumn="0" w:noHBand="0" w:noVBand="0"/>
      </w:tblPr>
      <w:tblGrid>
        <w:gridCol w:w="9453"/>
      </w:tblGrid>
      <w:tr w:rsidR="00A60BB8" w:rsidRPr="00A60BB8" w:rsidTr="00A60BB8">
        <w:tc>
          <w:tcPr>
            <w:tcW w:w="945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Lezione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frontale,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lettura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comprensione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testo</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Coinvolgimento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degli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alunni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guidate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colloqui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adeguamento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recupero</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Correzione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proposti</w:t>
            </w: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Svolgimento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classe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casa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ampio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numero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graduati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difficoltà</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keepNext/>
        <w:numPr>
          <w:ilvl w:val="6"/>
          <w:numId w:val="1"/>
        </w:numPr>
        <w:tabs>
          <w:tab w:val="clear" w:pos="1296"/>
          <w:tab w:val="num" w:pos="0"/>
        </w:tabs>
        <w:overflowPunct w:val="0"/>
        <w:autoSpaceDE w:val="0"/>
        <w:jc w:val="both"/>
        <w:textAlignment w:val="baseline"/>
        <w:outlineLvl w:val="6"/>
        <w:rPr>
          <w:rFonts w:ascii="Arial" w:hAnsi="Arial" w:cs="Arial"/>
          <w:sz w:val="20"/>
          <w:szCs w:val="20"/>
          <w:lang w:eastAsia="it-IT"/>
        </w:rPr>
      </w:pPr>
      <w:r w:rsidRPr="00A60BB8">
        <w:rPr>
          <w:rFonts w:ascii="Arial" w:hAnsi="Arial" w:cs="Arial"/>
          <w:sz w:val="20"/>
          <w:szCs w:val="20"/>
          <w:lang w:eastAsia="it-IT"/>
        </w:rPr>
        <w:t>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MATERIALI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DIDATTICI</w:t>
      </w:r>
    </w:p>
    <w:p w:rsidR="00A60BB8" w:rsidRPr="00A60BB8" w:rsidRDefault="00A60BB8" w:rsidP="00A60BB8">
      <w:pPr>
        <w:jc w:val="both"/>
        <w:rPr>
          <w:rFonts w:ascii="Arial" w:hAnsi="Arial" w:cs="Arial"/>
          <w:sz w:val="20"/>
          <w:szCs w:val="20"/>
          <w:lang w:eastAsia="it-IT"/>
        </w:rPr>
      </w:pPr>
    </w:p>
    <w:tbl>
      <w:tblPr>
        <w:tblW w:w="0" w:type="auto"/>
        <w:tblInd w:w="-157" w:type="dxa"/>
        <w:tblLayout w:type="fixed"/>
        <w:tblCellMar>
          <w:left w:w="70" w:type="dxa"/>
          <w:right w:w="70" w:type="dxa"/>
        </w:tblCellMar>
        <w:tblLook w:val="0000" w:firstRow="0" w:lastRow="0" w:firstColumn="0" w:lastColumn="0" w:noHBand="0" w:noVBand="0"/>
      </w:tblPr>
      <w:tblGrid>
        <w:gridCol w:w="9453"/>
      </w:tblGrid>
      <w:tr w:rsidR="00A60BB8" w:rsidRPr="00A60BB8" w:rsidTr="00A60BB8">
        <w:tc>
          <w:tcPr>
            <w:tcW w:w="9453"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eastAsia="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Libro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Anzalone,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Bassignana,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Brafa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Musicoro</w:t>
            </w:r>
            <w:r w:rsidRPr="00A60BB8">
              <w:rPr>
                <w:rFonts w:ascii="Arial" w:eastAsia="Arial" w:hAnsi="Arial" w:cs="Arial"/>
                <w:sz w:val="20"/>
                <w:szCs w:val="20"/>
                <w:lang w:eastAsia="it-IT"/>
              </w:rPr>
              <w:t xml:space="preserve"> </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Meccanica,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Energia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Edizioni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Hoepli</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Appunti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w:t>
            </w:r>
            <w:r w:rsidRPr="00A60BB8">
              <w:rPr>
                <w:rFonts w:ascii="Arial" w:eastAsia="Arial" w:hAnsi="Arial" w:cs="Arial"/>
                <w:sz w:val="20"/>
                <w:szCs w:val="20"/>
                <w:lang w:eastAsia="it-IT"/>
              </w:rPr>
              <w:t>’</w:t>
            </w:r>
            <w:r w:rsidRPr="00A60BB8">
              <w:rPr>
                <w:rFonts w:ascii="Arial" w:hAnsi="Arial" w:cs="Arial"/>
                <w:sz w:val="20"/>
                <w:szCs w:val="20"/>
                <w:lang w:eastAsia="it-IT"/>
              </w:rPr>
              <w:t>insegnante</w:t>
            </w:r>
          </w:p>
          <w:p w:rsidR="00A60BB8" w:rsidRPr="00A60BB8" w:rsidRDefault="00A60BB8" w:rsidP="00A60BB8">
            <w:pPr>
              <w:autoSpaceDE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Altri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più</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specifici</w:t>
            </w: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Uso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macchine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strumenti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laboratorio</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eastAsia="Arial" w:hAnsi="Arial" w:cs="Arial"/>
          <w:b/>
          <w:sz w:val="20"/>
          <w:szCs w:val="20"/>
          <w:lang w:eastAsia="it-IT"/>
        </w:rPr>
      </w:pPr>
      <w:r w:rsidRPr="00A60BB8">
        <w:rPr>
          <w:rFonts w:ascii="Arial" w:hAnsi="Arial" w:cs="Arial"/>
          <w:b/>
          <w:sz w:val="20"/>
          <w:szCs w:val="20"/>
          <w:lang w:eastAsia="it-IT"/>
        </w:rPr>
        <w:t>4.</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TIPOLOGIA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NUMERO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DELLE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PROVE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VERIFICA</w:t>
      </w:r>
      <w:r w:rsidRPr="00A60BB8">
        <w:rPr>
          <w:rFonts w:ascii="Arial" w:eastAsia="Arial" w:hAnsi="Arial" w:cs="Arial"/>
          <w:b/>
          <w:sz w:val="20"/>
          <w:szCs w:val="20"/>
          <w:lang w:eastAsia="it-IT"/>
        </w:rPr>
        <w:t xml:space="preserve"> </w:t>
      </w: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tbl>
      <w:tblPr>
        <w:tblW w:w="0" w:type="auto"/>
        <w:tblInd w:w="-85" w:type="dxa"/>
        <w:tblLayout w:type="fixed"/>
        <w:tblCellMar>
          <w:left w:w="70" w:type="dxa"/>
          <w:right w:w="70" w:type="dxa"/>
        </w:tblCellMar>
        <w:tblLook w:val="0000" w:firstRow="0" w:lastRow="0" w:firstColumn="0" w:lastColumn="0" w:noHBand="0" w:noVBand="0"/>
      </w:tblPr>
      <w:tblGrid>
        <w:gridCol w:w="9381"/>
      </w:tblGrid>
      <w:tr w:rsidR="00A60BB8" w:rsidRPr="00A60BB8" w:rsidTr="00A60BB8">
        <w:tc>
          <w:tcPr>
            <w:tcW w:w="938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autoSpaceDE w:val="0"/>
              <w:snapToGrid w:val="0"/>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scritte,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interrogazioni,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questionari,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grafiche,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quesiti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risposta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multipla,</w:t>
            </w:r>
          </w:p>
          <w:p w:rsidR="00A60BB8" w:rsidRPr="00A60BB8" w:rsidRDefault="00A60BB8" w:rsidP="00A60BB8">
            <w:pPr>
              <w:jc w:val="both"/>
              <w:rPr>
                <w:rFonts w:ascii="Arial" w:hAnsi="Arial" w:cs="Arial"/>
                <w:sz w:val="20"/>
                <w:szCs w:val="20"/>
                <w:lang w:eastAsia="it-IT"/>
              </w:rPr>
            </w:pPr>
            <w:r w:rsidRPr="00A60BB8">
              <w:rPr>
                <w:rFonts w:ascii="Arial" w:eastAsia="Arial" w:hAnsi="Arial" w:cs="Arial"/>
                <w:sz w:val="20"/>
                <w:szCs w:val="20"/>
                <w:lang w:eastAsia="it-IT"/>
              </w:rPr>
              <w:t xml:space="preserve">• </w:t>
            </w:r>
            <w:r w:rsidRPr="00A60BB8">
              <w:rPr>
                <w:rFonts w:ascii="Arial" w:hAnsi="Arial" w:cs="Arial"/>
                <w:sz w:val="20"/>
                <w:szCs w:val="20"/>
                <w:lang w:eastAsia="it-IT"/>
              </w:rPr>
              <w:t>prove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comuni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trasversali</w:t>
            </w:r>
          </w:p>
          <w:p w:rsidR="00A60BB8" w:rsidRPr="00A60BB8" w:rsidRDefault="00A60BB8" w:rsidP="00A60BB8">
            <w:pPr>
              <w:jc w:val="both"/>
              <w:rPr>
                <w:rFonts w:ascii="Arial" w:hAnsi="Arial" w:cs="Arial"/>
                <w:sz w:val="20"/>
                <w:szCs w:val="20"/>
                <w:lang w:eastAsia="it-IT"/>
              </w:rPr>
            </w:pPr>
          </w:p>
        </w:tc>
      </w:tr>
    </w:tbl>
    <w:p w:rsidR="00A60BB8" w:rsidRPr="00A60BB8" w:rsidRDefault="00A60BB8" w:rsidP="00A60BB8">
      <w:pPr>
        <w:jc w:val="both"/>
        <w:rPr>
          <w:sz w:val="20"/>
          <w:szCs w:val="20"/>
          <w:lang w:eastAsia="it-IT"/>
        </w:rPr>
      </w:pPr>
    </w:p>
    <w:tbl>
      <w:tblPr>
        <w:tblW w:w="0" w:type="auto"/>
        <w:tblInd w:w="-85" w:type="dxa"/>
        <w:tblLayout w:type="fixed"/>
        <w:tblCellMar>
          <w:left w:w="70" w:type="dxa"/>
          <w:right w:w="70" w:type="dxa"/>
        </w:tblCellMar>
        <w:tblLook w:val="0000" w:firstRow="0" w:lastRow="0" w:firstColumn="0" w:lastColumn="0" w:noHBand="0" w:noVBand="0"/>
      </w:tblPr>
      <w:tblGrid>
        <w:gridCol w:w="3614"/>
        <w:gridCol w:w="1676"/>
        <w:gridCol w:w="1970"/>
      </w:tblGrid>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keepNext/>
              <w:numPr>
                <w:ilvl w:val="7"/>
                <w:numId w:val="1"/>
              </w:numPr>
              <w:tabs>
                <w:tab w:val="clear" w:pos="1440"/>
                <w:tab w:val="num" w:pos="0"/>
              </w:tabs>
              <w:snapToGrid w:val="0"/>
              <w:jc w:val="center"/>
              <w:outlineLvl w:val="7"/>
              <w:rPr>
                <w:rFonts w:ascii="Arial" w:hAnsi="Arial" w:cs="Arial"/>
                <w:sz w:val="20"/>
                <w:szCs w:val="20"/>
                <w:lang w:eastAsia="it-IT"/>
              </w:rPr>
            </w:pPr>
            <w:r w:rsidRPr="00A60BB8">
              <w:rPr>
                <w:rFonts w:ascii="Arial" w:hAnsi="Arial" w:cs="Arial"/>
                <w:sz w:val="20"/>
                <w:szCs w:val="20"/>
                <w:lang w:eastAsia="it-IT"/>
              </w:rPr>
              <w:t>TIPO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VERIFICA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eastAsia="Arial" w:hAnsi="Arial" w:cs="Arial"/>
                <w:sz w:val="20"/>
                <w:szCs w:val="20"/>
                <w:lang w:eastAsia="it-IT"/>
              </w:rPr>
            </w:pPr>
            <w:r w:rsidRPr="00A60BB8">
              <w:rPr>
                <w:rFonts w:ascii="Arial" w:hAnsi="Arial" w:cs="Arial"/>
                <w:sz w:val="20"/>
                <w:szCs w:val="20"/>
                <w:lang w:eastAsia="it-IT"/>
              </w:rPr>
              <w:t>PRIMO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PERIODO</w:t>
            </w:r>
            <w:r w:rsidRPr="00A60BB8">
              <w:rPr>
                <w:rFonts w:ascii="Arial" w:eastAsia="Arial" w:hAnsi="Arial" w:cs="Arial"/>
                <w:sz w:val="20"/>
                <w:szCs w:val="20"/>
                <w:lang w:eastAsia="it-IT"/>
              </w:rPr>
              <w:t xml:space="preserve"> </w:t>
            </w:r>
          </w:p>
          <w:p w:rsidR="00A60BB8" w:rsidRPr="00A60BB8" w:rsidRDefault="00A60BB8" w:rsidP="00A60BB8">
            <w:pPr>
              <w:tabs>
                <w:tab w:val="left" w:pos="4260"/>
              </w:tabs>
              <w:jc w:val="center"/>
              <w:rPr>
                <w:rFonts w:ascii="Arial" w:hAnsi="Arial" w:cs="Arial"/>
                <w:b/>
                <w:sz w:val="20"/>
                <w:szCs w:val="20"/>
                <w:lang w:eastAsia="it-IT"/>
              </w:rPr>
            </w:pPr>
            <w:r w:rsidRPr="00A60BB8">
              <w:rPr>
                <w:rFonts w:ascii="Arial" w:hAnsi="Arial" w:cs="Arial"/>
                <w:b/>
                <w:sz w:val="20"/>
                <w:szCs w:val="20"/>
                <w:lang w:eastAsia="it-IT"/>
              </w:rPr>
              <w:t>numero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previsto</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b/>
                <w:sz w:val="20"/>
                <w:szCs w:val="20"/>
                <w:lang w:eastAsia="it-IT"/>
              </w:rPr>
            </w:pPr>
            <w:r w:rsidRPr="00A60BB8">
              <w:rPr>
                <w:rFonts w:ascii="Arial" w:hAnsi="Arial" w:cs="Arial"/>
                <w:sz w:val="20"/>
                <w:szCs w:val="20"/>
                <w:lang w:eastAsia="it-IT"/>
              </w:rPr>
              <w:t>SECONDO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PERIODO</w:t>
            </w:r>
            <w:r w:rsidRPr="00A60BB8">
              <w:rPr>
                <w:rFonts w:ascii="Arial" w:eastAsia="Arial" w:hAnsi="Arial" w:cs="Arial"/>
                <w:sz w:val="20"/>
                <w:szCs w:val="20"/>
                <w:lang w:eastAsia="it-IT"/>
              </w:rPr>
              <w:t xml:space="preserve"> </w:t>
            </w:r>
            <w:r w:rsidRPr="00A60BB8">
              <w:rPr>
                <w:rFonts w:ascii="Arial" w:hAnsi="Arial" w:cs="Arial"/>
                <w:b/>
                <w:sz w:val="20"/>
                <w:szCs w:val="20"/>
                <w:lang w:eastAsia="it-IT"/>
              </w:rPr>
              <w:t>numero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previsto</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eastAsia="Arial" w:hAnsi="Arial" w:cs="Arial"/>
                <w:sz w:val="20"/>
                <w:szCs w:val="20"/>
                <w:lang w:eastAsia="it-IT"/>
              </w:rPr>
            </w:pPr>
            <w:r w:rsidRPr="00A60BB8">
              <w:rPr>
                <w:rFonts w:ascii="Arial" w:hAnsi="Arial" w:cs="Arial"/>
                <w:sz w:val="20"/>
                <w:szCs w:val="20"/>
                <w:lang w:eastAsia="it-IT"/>
              </w:rPr>
              <w:t>COMPITI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r w:rsidRPr="00A60BB8">
              <w:rPr>
                <w:rFonts w:ascii="Arial" w:eastAsia="Arial" w:hAnsi="Arial" w:cs="Arial"/>
                <w:sz w:val="20"/>
                <w:szCs w:val="20"/>
                <w:lang w:eastAsia="it-IT"/>
              </w:rPr>
              <w:t xml:space="preserve"> </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r>
      <w:tr w:rsidR="00A60BB8" w:rsidRPr="00A60BB8" w:rsidTr="00A60BB8">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hAnsi="Arial" w:cs="Arial"/>
                <w:sz w:val="20"/>
                <w:szCs w:val="20"/>
                <w:lang w:eastAsia="it-IT"/>
              </w:rPr>
            </w:pPr>
            <w:r w:rsidRPr="00A60BB8">
              <w:rPr>
                <w:rFonts w:ascii="Arial" w:hAnsi="Arial" w:cs="Arial"/>
                <w:sz w:val="20"/>
                <w:szCs w:val="20"/>
                <w:lang w:eastAsia="it-IT"/>
              </w:rPr>
              <w:t>TEST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ora</w:t>
            </w:r>
          </w:p>
        </w:tc>
        <w:tc>
          <w:tcPr>
            <w:tcW w:w="1676"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20"/>
                <w:szCs w:val="20"/>
                <w:lang w:eastAsia="it-IT"/>
              </w:rPr>
            </w:pPr>
            <w:r w:rsidRPr="00A60BB8">
              <w:rPr>
                <w:rFonts w:ascii="Arial" w:hAnsi="Arial" w:cs="Arial"/>
                <w:sz w:val="20"/>
                <w:szCs w:val="20"/>
                <w:lang w:eastAsia="it-IT"/>
              </w:rPr>
              <w:t>2</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5.</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GRIGLIE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VALUTAZIONE</w:t>
      </w:r>
    </w:p>
    <w:p w:rsidR="00A60BB8" w:rsidRPr="00A60BB8" w:rsidRDefault="00A60BB8" w:rsidP="00A60BB8">
      <w:pPr>
        <w:jc w:val="both"/>
        <w:rPr>
          <w:rFonts w:ascii="Arial" w:hAnsi="Arial" w:cs="Arial"/>
          <w:b/>
          <w:sz w:val="20"/>
          <w:szCs w:val="20"/>
          <w:lang w:eastAsia="it-IT"/>
        </w:rPr>
      </w:pPr>
    </w:p>
    <w:tbl>
      <w:tblPr>
        <w:tblW w:w="0" w:type="auto"/>
        <w:tblInd w:w="-85" w:type="dxa"/>
        <w:tblLayout w:type="fixed"/>
        <w:tblCellMar>
          <w:left w:w="70" w:type="dxa"/>
          <w:right w:w="70" w:type="dxa"/>
        </w:tblCellMar>
        <w:tblLook w:val="0000" w:firstRow="0" w:lastRow="0" w:firstColumn="0" w:lastColumn="0" w:noHBand="0" w:noVBand="0"/>
      </w:tblPr>
      <w:tblGrid>
        <w:gridCol w:w="9381"/>
      </w:tblGrid>
      <w:tr w:rsidR="00A60BB8" w:rsidRPr="00A60BB8" w:rsidTr="00A60BB8">
        <w:tc>
          <w:tcPr>
            <w:tcW w:w="938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center"/>
              <w:rPr>
                <w:rFonts w:ascii="Arial" w:hAnsi="Arial" w:cs="Arial"/>
                <w:color w:val="FF0000"/>
                <w:sz w:val="20"/>
                <w:szCs w:val="20"/>
                <w:lang w:eastAsia="it-IT"/>
              </w:rPr>
            </w:pPr>
          </w:p>
          <w:p w:rsidR="00A60BB8" w:rsidRPr="00A60BB8" w:rsidRDefault="00A60BB8" w:rsidP="00A60BB8">
            <w:pPr>
              <w:numPr>
                <w:ilvl w:val="0"/>
                <w:numId w:val="2"/>
              </w:numPr>
              <w:tabs>
                <w:tab w:val="clear" w:pos="0"/>
                <w:tab w:val="num" w:pos="720"/>
              </w:tabs>
              <w:ind w:left="0" w:firstLine="0"/>
              <w:jc w:val="both"/>
              <w:rPr>
                <w:rFonts w:ascii="Arial" w:eastAsia="Arial" w:hAnsi="Arial" w:cs="Arial"/>
                <w:sz w:val="20"/>
                <w:szCs w:val="20"/>
                <w:lang w:eastAsia="it-IT"/>
              </w:rPr>
            </w:pPr>
            <w:r w:rsidRPr="00A60BB8">
              <w:rPr>
                <w:rFonts w:ascii="Arial" w:hAnsi="Arial" w:cs="Arial"/>
                <w:sz w:val="20"/>
                <w:szCs w:val="20"/>
                <w:lang w:eastAsia="it-IT"/>
              </w:rPr>
              <w:t>quella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approvata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Collegio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Docenti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(riportata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POF)</w:t>
            </w:r>
            <w:r w:rsidRPr="00A60BB8">
              <w:rPr>
                <w:rFonts w:ascii="Arial" w:eastAsia="Arial" w:hAnsi="Arial" w:cs="Arial"/>
                <w:sz w:val="20"/>
                <w:szCs w:val="20"/>
                <w:lang w:eastAsia="it-IT"/>
              </w:rPr>
              <w:t xml:space="preserve"> </w:t>
            </w:r>
          </w:p>
          <w:p w:rsidR="00A60BB8" w:rsidRPr="00A60BB8" w:rsidRDefault="00A60BB8" w:rsidP="00A60BB8">
            <w:pPr>
              <w:ind w:left="360"/>
              <w:jc w:val="both"/>
              <w:rPr>
                <w:rFonts w:ascii="Arial" w:eastAsia="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Pr="00A60BB8" w:rsidRDefault="00A60BB8" w:rsidP="00A60BB8">
      <w:pPr>
        <w:jc w:val="both"/>
        <w:rPr>
          <w:sz w:val="20"/>
          <w:szCs w:val="20"/>
          <w:lang w:eastAsia="it-IT"/>
        </w:rPr>
      </w:pPr>
      <w:r w:rsidRPr="00A60BB8">
        <w:rPr>
          <w:rFonts w:ascii="Arial" w:hAnsi="Arial" w:cs="Arial"/>
          <w:b/>
          <w:sz w:val="20"/>
          <w:szCs w:val="20"/>
          <w:lang w:eastAsia="it-IT"/>
        </w:rPr>
        <w:tab/>
      </w:r>
      <w:r w:rsidRPr="00A60BB8">
        <w:rPr>
          <w:rFonts w:ascii="Arial" w:hAnsi="Arial" w:cs="Arial"/>
          <w:b/>
          <w:sz w:val="20"/>
          <w:szCs w:val="20"/>
          <w:lang w:eastAsia="it-IT"/>
        </w:rPr>
        <w:tab/>
      </w:r>
      <w:r w:rsidRPr="00A60BB8">
        <w:rPr>
          <w:rFonts w:ascii="Arial" w:hAnsi="Arial" w:cs="Arial"/>
          <w:b/>
          <w:sz w:val="20"/>
          <w:szCs w:val="20"/>
          <w:lang w:eastAsia="it-IT"/>
        </w:rPr>
        <w:tab/>
        <w:t xml:space="preserve">            </w:t>
      </w:r>
    </w:p>
    <w:tbl>
      <w:tblPr>
        <w:tblW w:w="0" w:type="auto"/>
        <w:jc w:val="center"/>
        <w:tblLayout w:type="fixed"/>
        <w:tblCellMar>
          <w:left w:w="70" w:type="dxa"/>
          <w:right w:w="70" w:type="dxa"/>
        </w:tblCellMar>
        <w:tblLook w:val="0000" w:firstRow="0" w:lastRow="0" w:firstColumn="0" w:lastColumn="0" w:noHBand="0" w:noVBand="0"/>
      </w:tblPr>
      <w:tblGrid>
        <w:gridCol w:w="9241"/>
      </w:tblGrid>
      <w:tr w:rsidR="00A60BB8" w:rsidRPr="00A60BB8" w:rsidTr="00A60BB8">
        <w:trPr>
          <w:jc w:val="center"/>
        </w:trPr>
        <w:tc>
          <w:tcPr>
            <w:tcW w:w="924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center"/>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sz w:val="20"/>
                <w:szCs w:val="20"/>
                <w:lang w:eastAsia="it-IT"/>
              </w:rPr>
            </w:pPr>
            <w:r w:rsidRPr="00A60BB8">
              <w:rPr>
                <w:rFonts w:ascii="Arial" w:hAnsi="Arial" w:cs="Arial"/>
                <w:b/>
                <w:sz w:val="20"/>
                <w:szCs w:val="20"/>
                <w:lang w:eastAsia="it-IT"/>
              </w:rPr>
              <w:t>MATERIA:  DISEGNO,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PROGETTAZIONE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ORGANIZZAZIONE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 xml:space="preserve">INDUSTRIALE                  </w:t>
            </w:r>
          </w:p>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CLASSI   3 AMM – 3BMM – 3CMM</w:t>
            </w: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INDIRIZZO/I : MECCANICA INDIRIZZO MECCATRONICA</w:t>
            </w:r>
          </w:p>
          <w:p w:rsidR="00A60BB8" w:rsidRPr="00A60BB8" w:rsidRDefault="00A60BB8" w:rsidP="00A60BB8">
            <w:pPr>
              <w:jc w:val="both"/>
              <w:rPr>
                <w:rFonts w:ascii="Arial" w:hAnsi="Arial" w:cs="Arial"/>
                <w:b/>
                <w:sz w:val="20"/>
                <w:szCs w:val="20"/>
                <w:lang w:eastAsia="it-IT"/>
              </w:rPr>
            </w:pPr>
          </w:p>
        </w:tc>
      </w:tr>
    </w:tbl>
    <w:p w:rsidR="00A60BB8" w:rsidRPr="00A60BB8" w:rsidRDefault="00A60BB8" w:rsidP="00093AE6">
      <w:pPr>
        <w:keepNext/>
        <w:overflowPunct w:val="0"/>
        <w:autoSpaceDE w:val="0"/>
        <w:textAlignment w:val="baseline"/>
        <w:outlineLvl w:val="4"/>
        <w:rPr>
          <w:rFonts w:ascii="Arial" w:hAnsi="Arial" w:cs="Arial"/>
          <w:sz w:val="20"/>
          <w:szCs w:val="20"/>
          <w:lang w:eastAsia="it-IT"/>
        </w:rPr>
      </w:pPr>
    </w:p>
    <w:p w:rsidR="00A60BB8" w:rsidRPr="00A60BB8" w:rsidRDefault="00A60BB8" w:rsidP="00A60BB8">
      <w:pPr>
        <w:keepNext/>
        <w:numPr>
          <w:ilvl w:val="4"/>
          <w:numId w:val="1"/>
        </w:numPr>
        <w:tabs>
          <w:tab w:val="clear" w:pos="1008"/>
          <w:tab w:val="num" w:pos="0"/>
        </w:tabs>
        <w:overflowPunct w:val="0"/>
        <w:autoSpaceDE w:val="0"/>
        <w:jc w:val="center"/>
        <w:textAlignment w:val="baseline"/>
        <w:outlineLvl w:val="4"/>
        <w:rPr>
          <w:rFonts w:ascii="Arial" w:hAnsi="Arial" w:cs="Arial"/>
          <w:sz w:val="20"/>
          <w:szCs w:val="20"/>
          <w:lang w:eastAsia="it-IT"/>
        </w:rPr>
      </w:pPr>
    </w:p>
    <w:p w:rsidR="00A60BB8" w:rsidRPr="00A60BB8" w:rsidRDefault="00A60BB8" w:rsidP="00A60BB8">
      <w:pPr>
        <w:keepNext/>
        <w:numPr>
          <w:ilvl w:val="4"/>
          <w:numId w:val="1"/>
        </w:numPr>
        <w:tabs>
          <w:tab w:val="clear" w:pos="1008"/>
          <w:tab w:val="num" w:pos="0"/>
        </w:tabs>
        <w:overflowPunct w:val="0"/>
        <w:autoSpaceDE w:val="0"/>
        <w:jc w:val="center"/>
        <w:textAlignment w:val="baseline"/>
        <w:outlineLvl w:val="4"/>
        <w:rPr>
          <w:rFonts w:ascii="Arial" w:hAnsi="Arial" w:cs="Arial"/>
          <w:sz w:val="20"/>
          <w:szCs w:val="20"/>
          <w:lang w:eastAsia="it-IT"/>
        </w:rPr>
      </w:pPr>
      <w:r w:rsidRPr="00A60BB8">
        <w:rPr>
          <w:rFonts w:ascii="Arial" w:hAnsi="Arial" w:cs="Arial"/>
          <w:sz w:val="20"/>
          <w:szCs w:val="20"/>
          <w:lang w:eastAsia="it-IT"/>
        </w:rPr>
        <w:t>PROGETTO DIDATTICO DELLA DISCIPLINA</w:t>
      </w: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 xml:space="preserve">In relazione a quanto richiesto dal Piano dell’Offerta Formativa si definiscono i seguenti </w:t>
      </w:r>
      <w:r w:rsidRPr="00A60BB8">
        <w:rPr>
          <w:rFonts w:ascii="Arial" w:hAnsi="Arial" w:cs="Arial"/>
          <w:b/>
          <w:sz w:val="20"/>
          <w:szCs w:val="20"/>
          <w:lang w:eastAsia="it-IT"/>
        </w:rPr>
        <w:t>obiettivi</w:t>
      </w:r>
      <w:r w:rsidRPr="00A60BB8">
        <w:rPr>
          <w:rFonts w:ascii="Arial" w:hAnsi="Arial" w:cs="Arial"/>
          <w:sz w:val="20"/>
          <w:szCs w:val="20"/>
          <w:lang w:eastAsia="it-IT"/>
        </w:rPr>
        <w:t xml:space="preserve"> in termini di:</w:t>
      </w:r>
    </w:p>
    <w:p w:rsidR="00A60BB8" w:rsidRPr="00A60BB8" w:rsidRDefault="00A60BB8" w:rsidP="00A60BB8">
      <w:pPr>
        <w:rPr>
          <w:rFonts w:ascii="Arial" w:hAnsi="Arial" w:cs="Arial"/>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shd w:val="clear" w:color="auto" w:fill="FFFF00"/>
          <w:lang w:eastAsia="it-IT"/>
        </w:rPr>
      </w:pPr>
      <w:r w:rsidRPr="00A60BB8">
        <w:rPr>
          <w:rFonts w:ascii="Arial" w:hAnsi="Arial" w:cs="Arial"/>
          <w:b/>
          <w:sz w:val="20"/>
          <w:szCs w:val="20"/>
          <w:lang w:eastAsia="it-IT"/>
        </w:rPr>
        <w:t>COMPETENZE</w:t>
      </w:r>
    </w:p>
    <w:p w:rsidR="00A60BB8" w:rsidRPr="00A60BB8" w:rsidRDefault="00A60BB8" w:rsidP="00A60BB8">
      <w:pPr>
        <w:jc w:val="both"/>
        <w:rPr>
          <w:rFonts w:ascii="Arial" w:hAnsi="Arial" w:cs="Arial"/>
          <w:b/>
          <w:sz w:val="20"/>
          <w:szCs w:val="20"/>
          <w:shd w:val="clear" w:color="auto" w:fill="FFFF00"/>
          <w:lang w:eastAsia="it-IT"/>
        </w:rPr>
      </w:pPr>
    </w:p>
    <w:tbl>
      <w:tblPr>
        <w:tblW w:w="0" w:type="auto"/>
        <w:tblInd w:w="62" w:type="dxa"/>
        <w:tblLayout w:type="fixed"/>
        <w:tblCellMar>
          <w:left w:w="70" w:type="dxa"/>
          <w:right w:w="70" w:type="dxa"/>
        </w:tblCellMar>
        <w:tblLook w:val="0000" w:firstRow="0" w:lastRow="0" w:firstColumn="0" w:lastColumn="0" w:noHBand="0" w:noVBand="0"/>
      </w:tblPr>
      <w:tblGrid>
        <w:gridCol w:w="9625"/>
      </w:tblGrid>
      <w:tr w:rsidR="00A60BB8" w:rsidRPr="00A60BB8" w:rsidTr="00A60BB8">
        <w:trPr>
          <w:trHeight w:val="2914"/>
        </w:trPr>
        <w:tc>
          <w:tcPr>
            <w:tcW w:w="9625"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b/>
                <w:sz w:val="20"/>
                <w:szCs w:val="20"/>
                <w:shd w:val="clear" w:color="auto" w:fill="FFFF00"/>
                <w:lang w:eastAsia="it-IT"/>
              </w:rPr>
            </w:pP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eastAsia="ArialNarrow" w:hAnsi="Arial" w:cs="Arial"/>
                <w:sz w:val="20"/>
                <w:szCs w:val="20"/>
                <w:lang w:eastAsia="it-IT"/>
              </w:rPr>
              <w:t>documentare e seguire i processi di industrializzazione</w:t>
            </w: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eastAsia="ArialNarrow" w:hAnsi="Arial" w:cs="Arial"/>
                <w:sz w:val="20"/>
                <w:szCs w:val="20"/>
                <w:lang w:eastAsia="it-IT"/>
              </w:rPr>
              <w:t>gestire e innovare processi correlati a funzioni aziendali</w:t>
            </w: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eastAsia="ArialNarrow" w:hAnsi="Arial" w:cs="Arial"/>
                <w:sz w:val="20"/>
                <w:szCs w:val="20"/>
                <w:lang w:eastAsia="it-IT"/>
              </w:rPr>
              <w:t>gestire progetti secondo le procedure e gli standard previsti dai sistemi aziendali della qualita e della sicurezza</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eastAsia="ArialNarrow" w:hAnsi="Arial" w:cs="Arial"/>
                <w:sz w:val="20"/>
                <w:szCs w:val="20"/>
                <w:lang w:eastAsia="it-IT"/>
              </w:rPr>
              <w:t>organizzare il processo produttivo, contribuendo a definire le modalita di realizzazione, di controllo e collaudo del</w:t>
            </w: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hAnsi="Arial" w:cs="Arial"/>
                <w:sz w:val="20"/>
                <w:szCs w:val="20"/>
                <w:lang w:eastAsia="it-IT"/>
              </w:rPr>
              <w:t>prodotto</w:t>
            </w: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eastAsia="ArialNarrow" w:hAnsi="Arial" w:cs="Arial"/>
                <w:sz w:val="20"/>
                <w:szCs w:val="20"/>
                <w:lang w:eastAsia="it-IT"/>
              </w:rPr>
              <w:t>individuare e utilizzare gli strumenti di comunicazione e di team working piu appropriati per intervenire nei contesti</w:t>
            </w:r>
          </w:p>
          <w:p w:rsidR="00A60BB8" w:rsidRPr="00A60BB8" w:rsidRDefault="00A60BB8" w:rsidP="00A60BB8">
            <w:pPr>
              <w:numPr>
                <w:ilvl w:val="0"/>
                <w:numId w:val="6"/>
              </w:numPr>
              <w:tabs>
                <w:tab w:val="clear" w:pos="0"/>
                <w:tab w:val="num" w:pos="720"/>
              </w:tabs>
              <w:ind w:left="720"/>
              <w:rPr>
                <w:rFonts w:ascii="Arial" w:hAnsi="Arial" w:cs="Arial"/>
                <w:b/>
                <w:sz w:val="20"/>
                <w:szCs w:val="20"/>
                <w:shd w:val="clear" w:color="auto" w:fill="FFFF00"/>
                <w:lang w:eastAsia="it-IT"/>
              </w:rPr>
            </w:pPr>
            <w:r w:rsidRPr="00A60BB8">
              <w:rPr>
                <w:rFonts w:ascii="Arial" w:eastAsia="ArialNarrow" w:hAnsi="Arial" w:cs="Arial"/>
                <w:sz w:val="20"/>
                <w:szCs w:val="20"/>
                <w:lang w:eastAsia="it-IT"/>
              </w:rPr>
              <w:t>organizzativi e professionali di riferimento</w:t>
            </w:r>
          </w:p>
          <w:p w:rsidR="00A60BB8" w:rsidRPr="00A60BB8" w:rsidRDefault="00A60BB8" w:rsidP="00A60BB8">
            <w:pPr>
              <w:jc w:val="both"/>
              <w:rPr>
                <w:rFonts w:ascii="Arial" w:hAnsi="Arial" w:cs="Arial"/>
                <w:b/>
                <w:sz w:val="20"/>
                <w:szCs w:val="20"/>
                <w:shd w:val="clear" w:color="auto" w:fill="FFFF00"/>
                <w:lang w:eastAsia="it-IT"/>
              </w:rPr>
            </w:pPr>
          </w:p>
        </w:tc>
      </w:tr>
    </w:tbl>
    <w:p w:rsidR="00A60BB8" w:rsidRPr="00A60BB8" w:rsidRDefault="00A60BB8" w:rsidP="00A60BB8">
      <w:pPr>
        <w:jc w:val="both"/>
        <w:rPr>
          <w:rFonts w:ascii="Arial" w:hAnsi="Arial" w:cs="Arial"/>
          <w:b/>
          <w:sz w:val="20"/>
          <w:szCs w:val="20"/>
          <w:shd w:val="clear" w:color="auto" w:fill="FFFF00"/>
          <w:lang w:eastAsia="it-IT"/>
        </w:rPr>
      </w:pPr>
    </w:p>
    <w:p w:rsidR="00A60BB8" w:rsidRPr="00A60BB8" w:rsidRDefault="00A60BB8" w:rsidP="00A60BB8">
      <w:pPr>
        <w:jc w:val="both"/>
        <w:rPr>
          <w:rFonts w:ascii="Arial" w:hAnsi="Arial" w:cs="Arial"/>
          <w:b/>
          <w:sz w:val="20"/>
          <w:szCs w:val="20"/>
          <w:shd w:val="clear" w:color="auto" w:fill="FFFF00"/>
          <w:lang w:eastAsia="it-IT"/>
        </w:rPr>
      </w:pPr>
    </w:p>
    <w:p w:rsidR="00A60BB8" w:rsidRPr="00A60BB8" w:rsidRDefault="00A60BB8" w:rsidP="00A60BB8">
      <w:pPr>
        <w:jc w:val="both"/>
        <w:rPr>
          <w:rFonts w:ascii="Arial" w:hAnsi="Arial" w:cs="Arial"/>
          <w:b/>
          <w:sz w:val="20"/>
          <w:szCs w:val="20"/>
          <w:shd w:val="clear" w:color="auto" w:fill="FFFF00"/>
          <w:lang w:eastAsia="it-IT"/>
        </w:rPr>
      </w:pPr>
      <w:r w:rsidRPr="00A60BB8">
        <w:rPr>
          <w:rFonts w:ascii="Arial" w:hAnsi="Arial" w:cs="Arial"/>
          <w:b/>
          <w:sz w:val="20"/>
          <w:szCs w:val="20"/>
          <w:lang w:eastAsia="it-IT"/>
        </w:rPr>
        <w:t>ABILITÀ</w:t>
      </w:r>
    </w:p>
    <w:p w:rsidR="00A60BB8" w:rsidRPr="00A60BB8" w:rsidRDefault="00A60BB8" w:rsidP="00A60BB8">
      <w:pPr>
        <w:jc w:val="both"/>
        <w:rPr>
          <w:rFonts w:ascii="Arial" w:hAnsi="Arial" w:cs="Arial"/>
          <w:b/>
          <w:sz w:val="20"/>
          <w:szCs w:val="20"/>
          <w:shd w:val="clear" w:color="auto" w:fill="FFFF00"/>
          <w:lang w:eastAsia="it-IT"/>
        </w:rPr>
      </w:pPr>
    </w:p>
    <w:tbl>
      <w:tblPr>
        <w:tblW w:w="0" w:type="auto"/>
        <w:tblInd w:w="99" w:type="dxa"/>
        <w:tblLayout w:type="fixed"/>
        <w:tblCellMar>
          <w:left w:w="70" w:type="dxa"/>
          <w:right w:w="70" w:type="dxa"/>
        </w:tblCellMar>
        <w:tblLook w:val="0000" w:firstRow="0" w:lastRow="0" w:firstColumn="0" w:lastColumn="0" w:noHBand="0" w:noVBand="0"/>
      </w:tblPr>
      <w:tblGrid>
        <w:gridCol w:w="9588"/>
      </w:tblGrid>
      <w:tr w:rsidR="00A60BB8" w:rsidRPr="00A60BB8" w:rsidTr="00A60BB8">
        <w:tc>
          <w:tcPr>
            <w:tcW w:w="9588"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sz w:val="20"/>
                <w:szCs w:val="20"/>
                <w:shd w:val="clear" w:color="auto" w:fill="FFFF00"/>
                <w:lang w:eastAsia="it-IT"/>
              </w:rPr>
            </w:pP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Produrre disegni esecutivi a norma.</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lastRenderedPageBreak/>
              <w:t>Applicare le normative riguardanti le tolleranze, gli accoppiamenti, le finiture superficiali e la rappresentazione grafica in generale, in funzione delle esigenze della produzione.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Effettuare una rappresentazioni grafiche utilizzando sistemi CAD 2D e 3D.</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Applicare correttamente le regole di dimensionamento e di rappresentazione grafica, con esempi di simulazione per proporzionamento di organi meccanici.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Applicare le normative di riferimento alle rappresentazioni di schemi elettrici, elettronici, meccanici, termici, pneumatici, oleodinamici.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Definire le principali strutture e funzioni aziendali e individuarne i modelli organizzativi.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Utilizzare strumenti di comunicazione efficace e team working.</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Individuare ed analizzare gli obiettivi e gli elementi distintivi di un progetto.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Individuare gli eventi, dimensionare le attività e descrivere il ciclo di vita del progetto.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Gestire rapporti personali e condurre gruppi di lavoro.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Produrre la documentazione tecnica del progetto.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Utilizzare lessico e fraseologia di settore, anche in lingua inglese.</w:t>
            </w:r>
          </w:p>
          <w:p w:rsidR="00A60BB8" w:rsidRPr="00A60BB8" w:rsidRDefault="00A60BB8" w:rsidP="00A60BB8">
            <w:pPr>
              <w:rPr>
                <w:rFonts w:ascii="Arial" w:hAnsi="Arial" w:cs="Arial"/>
                <w:sz w:val="20"/>
                <w:szCs w:val="20"/>
                <w:lang w:eastAsia="it-IT"/>
              </w:rPr>
            </w:pPr>
            <w:r w:rsidRPr="00A60BB8">
              <w:rPr>
                <w:rFonts w:ascii="Arial" w:eastAsia="ArialNarrow" w:hAnsi="Arial" w:cs="Arial"/>
                <w:sz w:val="20"/>
                <w:szCs w:val="20"/>
                <w:lang w:eastAsia="it-IT"/>
              </w:rPr>
              <w:t>Applicare le normative sulla sicurezza personale e ambientale.</w:t>
            </w:r>
          </w:p>
          <w:p w:rsidR="00A60BB8" w:rsidRPr="00A60BB8" w:rsidRDefault="00A60BB8" w:rsidP="00A60BB8">
            <w:pPr>
              <w:rPr>
                <w:rFonts w:ascii="Arial" w:hAnsi="Arial" w:cs="Arial"/>
                <w:sz w:val="20"/>
                <w:szCs w:val="20"/>
                <w:lang w:eastAsia="it-IT"/>
              </w:rPr>
            </w:pPr>
          </w:p>
        </w:tc>
      </w:tr>
    </w:tbl>
    <w:p w:rsidR="00A60BB8" w:rsidRPr="00A60BB8" w:rsidRDefault="00A60BB8" w:rsidP="00A60BB8">
      <w:pPr>
        <w:jc w:val="both"/>
        <w:rPr>
          <w:rFonts w:ascii="Arial" w:hAnsi="Arial" w:cs="Arial"/>
          <w:sz w:val="20"/>
          <w:szCs w:val="20"/>
          <w:shd w:val="clear" w:color="auto" w:fill="FFFF00"/>
          <w:lang w:eastAsia="it-IT"/>
        </w:rPr>
      </w:pPr>
    </w:p>
    <w:p w:rsidR="00A60BB8" w:rsidRPr="00A60BB8" w:rsidRDefault="00A60BB8" w:rsidP="00A60BB8">
      <w:pPr>
        <w:jc w:val="both"/>
        <w:rPr>
          <w:rFonts w:ascii="Arial" w:hAnsi="Arial" w:cs="Arial"/>
          <w:sz w:val="20"/>
          <w:szCs w:val="20"/>
          <w:shd w:val="clear" w:color="auto" w:fill="FFFF00"/>
          <w:lang w:eastAsia="it-IT"/>
        </w:rPr>
      </w:pPr>
    </w:p>
    <w:p w:rsidR="00A60BB8" w:rsidRPr="00A60BB8" w:rsidRDefault="00A60BB8" w:rsidP="00A60BB8">
      <w:pPr>
        <w:jc w:val="both"/>
        <w:rPr>
          <w:rFonts w:ascii="Arial" w:hAnsi="Arial" w:cs="Arial"/>
          <w:sz w:val="20"/>
          <w:szCs w:val="20"/>
          <w:shd w:val="clear" w:color="auto" w:fill="FFFF00"/>
          <w:lang w:eastAsia="it-IT"/>
        </w:rPr>
      </w:pPr>
    </w:p>
    <w:p w:rsidR="00A60BB8" w:rsidRPr="00A60BB8" w:rsidRDefault="00A60BB8" w:rsidP="00A60BB8">
      <w:pPr>
        <w:jc w:val="both"/>
        <w:rPr>
          <w:rFonts w:ascii="Arial" w:hAnsi="Arial" w:cs="Arial"/>
          <w:sz w:val="20"/>
          <w:szCs w:val="20"/>
          <w:shd w:val="clear" w:color="auto" w:fill="FFFF0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CONOSCENZE</w:t>
      </w:r>
    </w:p>
    <w:p w:rsidR="00A60BB8" w:rsidRPr="00A60BB8" w:rsidRDefault="00A60BB8" w:rsidP="00A60BB8">
      <w:pPr>
        <w:jc w:val="both"/>
        <w:rPr>
          <w:rFonts w:ascii="Arial" w:hAnsi="Arial" w:cs="Arial"/>
          <w:b/>
          <w:sz w:val="20"/>
          <w:szCs w:val="20"/>
          <w:lang w:eastAsia="it-IT"/>
        </w:rPr>
      </w:pPr>
    </w:p>
    <w:tbl>
      <w:tblPr>
        <w:tblW w:w="0" w:type="auto"/>
        <w:tblInd w:w="74" w:type="dxa"/>
        <w:tblLayout w:type="fixed"/>
        <w:tblCellMar>
          <w:left w:w="70" w:type="dxa"/>
          <w:right w:w="70" w:type="dxa"/>
        </w:tblCellMar>
        <w:tblLook w:val="0000" w:firstRow="0" w:lastRow="0" w:firstColumn="0" w:lastColumn="0" w:noHBand="0" w:noVBand="0"/>
      </w:tblPr>
      <w:tblGrid>
        <w:gridCol w:w="9612"/>
      </w:tblGrid>
      <w:tr w:rsidR="00A60BB8" w:rsidRPr="00A60BB8" w:rsidTr="00A60BB8">
        <w:tc>
          <w:tcPr>
            <w:tcW w:w="9612"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Tecniche e regole di rappresentazione.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Tolleranze di lavorazione, di forma e di posizione.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Rappresentazione convenzionale dei principali sistemi di giunzione.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Elementi per la trasmissione del moto.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Elementi meccanici generici.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CAD 2D/3D e Modellazione solida.</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Rappresentazione convenzionale o codificata di elementi normalizzati o unificati.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Vision e mission dell’azienda.</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Modelli organizzativi aziendali e relativi processi funzionali.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Processi di selezione, formazione, sviluppo, organizzazione e retribuzione delle risorse umane.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Funzioni aziendali e contratti di lavoro.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Strumenti di contabilità industriale/gestionale.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Elementi di marketing, analisi di mercato, della concorrenza e di posizionamento aziendale.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Tecniche di approccio sistemico al cliente e al mercato.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Gli strumenti di comunicazione efficace e le tecniche di negoziazione.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Metodi per la scomposizione del progetto in attività e task.</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Tecniche di Problem Solving.</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Organigrammi delle responsabilità e delle relazioni organizzative.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Matrici Compiti/Responsabilità.</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Strumenti e metodi di pianificazione, monitoraggio e coordinamento del progetto.</w:t>
            </w:r>
          </w:p>
          <w:p w:rsidR="00A60BB8" w:rsidRPr="00A60BB8" w:rsidRDefault="00A60BB8" w:rsidP="00A60BB8">
            <w:pPr>
              <w:rPr>
                <w:rFonts w:ascii="Arial" w:hAnsi="Arial" w:cs="Arial"/>
                <w:sz w:val="20"/>
                <w:szCs w:val="20"/>
                <w:lang w:eastAsia="it-IT"/>
              </w:rPr>
            </w:pPr>
            <w:r w:rsidRPr="00A60BB8">
              <w:rPr>
                <w:rFonts w:ascii="Arial" w:eastAsia="ArialNarrow" w:hAnsi="Arial" w:cs="Arial"/>
                <w:sz w:val="20"/>
                <w:szCs w:val="20"/>
                <w:lang w:eastAsia="it-IT"/>
              </w:rPr>
              <w:t>Normative di settore nazionali e comunitarie sulla sicurezza personale e ambientale.</w:t>
            </w:r>
          </w:p>
          <w:p w:rsidR="00A60BB8" w:rsidRPr="00A60BB8" w:rsidRDefault="00A60BB8" w:rsidP="00A60BB8">
            <w:pPr>
              <w:jc w:val="both"/>
              <w:rPr>
                <w:rFonts w:ascii="Arial" w:hAnsi="Arial" w:cs="Arial"/>
                <w:sz w:val="20"/>
                <w:szCs w:val="20"/>
                <w:lang w:eastAsia="it-IT"/>
              </w:rPr>
            </w:pPr>
          </w:p>
        </w:tc>
      </w:tr>
    </w:tbl>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Bookman-Demi" w:hAnsi="Bookman-Demi" w:cs="Bookman-Demi"/>
          <w:color w:val="FF0000"/>
          <w:sz w:val="22"/>
          <w:szCs w:val="22"/>
          <w:lang w:eastAsia="it-IT"/>
        </w:rPr>
      </w:pPr>
    </w:p>
    <w:p w:rsidR="00A60BB8" w:rsidRPr="00A60BB8" w:rsidRDefault="00A60BB8" w:rsidP="00A60BB8">
      <w:pPr>
        <w:autoSpaceDE w:val="0"/>
        <w:rPr>
          <w:rFonts w:ascii="Bookman-Demi" w:hAnsi="Bookman-Demi" w:cs="Bookman-Demi"/>
          <w:color w:val="FF0000"/>
          <w:sz w:val="22"/>
          <w:szCs w:val="22"/>
          <w:lang w:eastAsia="it-IT"/>
        </w:rPr>
      </w:pPr>
    </w:p>
    <w:p w:rsidR="00A60BB8" w:rsidRPr="00A60BB8" w:rsidRDefault="00A60BB8" w:rsidP="00A60BB8">
      <w:pPr>
        <w:overflowPunct w:val="0"/>
        <w:autoSpaceDE w:val="0"/>
        <w:jc w:val="both"/>
        <w:textAlignment w:val="baseline"/>
        <w:rPr>
          <w:rFonts w:ascii="Arial" w:eastAsia="Arial" w:hAnsi="Arial" w:cs="Arial"/>
          <w:sz w:val="22"/>
          <w:szCs w:val="20"/>
          <w:lang w:eastAsia="it-IT"/>
        </w:rPr>
      </w:pPr>
      <w:r w:rsidRPr="00A60BB8">
        <w:rPr>
          <w:rFonts w:ascii="Arial" w:hAnsi="Arial" w:cs="Arial"/>
          <w:sz w:val="22"/>
          <w:szCs w:val="20"/>
          <w:lang w:eastAsia="it-IT"/>
        </w:rPr>
        <w:t>1.</w:t>
      </w:r>
      <w:r w:rsidRPr="00A60BB8">
        <w:rPr>
          <w:rFonts w:ascii="Arial" w:eastAsia="Arial" w:hAnsi="Arial" w:cs="Arial"/>
          <w:sz w:val="22"/>
          <w:szCs w:val="20"/>
          <w:lang w:eastAsia="it-IT"/>
        </w:rPr>
        <w:t xml:space="preserve"> </w:t>
      </w:r>
      <w:r w:rsidRPr="00A60BB8">
        <w:rPr>
          <w:rFonts w:ascii="Arial" w:hAnsi="Arial" w:cs="Arial"/>
          <w:sz w:val="22"/>
          <w:szCs w:val="20"/>
          <w:lang w:eastAsia="it-IT"/>
        </w:rPr>
        <w:t>CONTENUTI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DISCIPLINARI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ESPOSTI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PER</w:t>
      </w:r>
      <w:r w:rsidRPr="00A60BB8">
        <w:rPr>
          <w:rFonts w:ascii="Arial" w:eastAsia="Arial" w:hAnsi="Arial" w:cs="Arial"/>
          <w:sz w:val="22"/>
          <w:szCs w:val="20"/>
          <w:lang w:eastAsia="it-IT"/>
        </w:rPr>
        <w:t xml:space="preserve"> </w:t>
      </w:r>
      <w:r w:rsidRPr="00A60BB8">
        <w:rPr>
          <w:rFonts w:ascii="Arial" w:hAnsi="Arial" w:cs="Arial"/>
          <w:sz w:val="22"/>
          <w:szCs w:val="20"/>
          <w:lang w:eastAsia="it-IT"/>
        </w:rPr>
        <w:t>MODULI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w:t>
      </w:r>
      <w:r w:rsidRPr="00A60BB8">
        <w:rPr>
          <w:rFonts w:ascii="Arial" w:eastAsia="Arial" w:hAnsi="Arial" w:cs="Arial"/>
          <w:sz w:val="22"/>
          <w:szCs w:val="20"/>
          <w:lang w:eastAsia="it-IT"/>
        </w:rPr>
        <w:t xml:space="preserve"> </w:t>
      </w:r>
      <w:r w:rsidRPr="00A60BB8">
        <w:rPr>
          <w:rFonts w:ascii="Arial" w:hAnsi="Arial" w:cs="Arial"/>
          <w:sz w:val="22"/>
          <w:szCs w:val="20"/>
          <w:lang w:eastAsia="it-IT"/>
        </w:rPr>
        <w:t>UNITÀ</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DIDATTICHE</w:t>
      </w:r>
      <w:r w:rsidRPr="00A60BB8">
        <w:rPr>
          <w:rFonts w:ascii="Arial" w:eastAsia="Arial" w:hAnsi="Arial" w:cs="Arial"/>
          <w:sz w:val="22"/>
          <w:szCs w:val="20"/>
          <w:lang w:eastAsia="it-IT"/>
        </w:rPr>
        <w:t xml:space="preserve">  </w:t>
      </w:r>
    </w:p>
    <w:p w:rsidR="00A60BB8" w:rsidRPr="00A60BB8" w:rsidRDefault="00A60BB8" w:rsidP="00A60BB8">
      <w:pPr>
        <w:overflowPunct w:val="0"/>
        <w:autoSpaceDE w:val="0"/>
        <w:jc w:val="both"/>
        <w:textAlignment w:val="baseline"/>
        <w:rPr>
          <w:rFonts w:ascii="Arial" w:hAnsi="Arial" w:cs="Arial"/>
          <w:sz w:val="20"/>
          <w:szCs w:val="20"/>
          <w:lang w:eastAsia="it-IT"/>
        </w:rPr>
      </w:pPr>
      <w:r w:rsidRPr="00A60BB8">
        <w:rPr>
          <w:rFonts w:ascii="Arial" w:eastAsia="Arial" w:hAnsi="Arial" w:cs="Arial"/>
          <w:sz w:val="22"/>
          <w:szCs w:val="20"/>
          <w:lang w:eastAsia="it-IT"/>
        </w:rPr>
        <w:t xml:space="preserve">    </w:t>
      </w:r>
      <w:r w:rsidRPr="00A60BB8">
        <w:rPr>
          <w:rFonts w:ascii="Arial" w:hAnsi="Arial" w:cs="Arial"/>
          <w:sz w:val="22"/>
          <w:szCs w:val="20"/>
          <w:lang w:eastAsia="it-IT"/>
        </w:rPr>
        <w:t>PERIODI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ATTUAZIONE</w:t>
      </w:r>
      <w:r w:rsidRPr="00A60BB8">
        <w:rPr>
          <w:rFonts w:ascii="Arial" w:eastAsia="Arial" w:hAnsi="Arial" w:cs="Arial"/>
          <w:sz w:val="22"/>
          <w:szCs w:val="20"/>
          <w:lang w:eastAsia="it-IT"/>
        </w:rPr>
        <w:t xml:space="preserve"> </w:t>
      </w:r>
      <w:r w:rsidRPr="00A60BB8">
        <w:rPr>
          <w:rFonts w:ascii="Arial" w:hAnsi="Arial" w:cs="Arial"/>
          <w:sz w:val="22"/>
          <w:szCs w:val="20"/>
          <w:lang w:eastAsia="it-IT"/>
        </w:rPr>
        <w:t>-</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DURATA</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keepNext/>
        <w:numPr>
          <w:ilvl w:val="5"/>
          <w:numId w:val="1"/>
        </w:numPr>
        <w:pBdr>
          <w:top w:val="single" w:sz="20" w:space="0" w:color="000000"/>
          <w:left w:val="single" w:sz="20" w:space="1" w:color="000000"/>
          <w:bottom w:val="single" w:sz="20" w:space="1" w:color="000000"/>
          <w:right w:val="single" w:sz="20"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hAnsi="Arial" w:cs="Arial"/>
          <w:b/>
          <w:sz w:val="20"/>
          <w:szCs w:val="20"/>
          <w:lang w:eastAsia="it-IT"/>
        </w:rPr>
      </w:pPr>
      <w:r w:rsidRPr="00A60BB8">
        <w:rPr>
          <w:rFonts w:ascii="Arial" w:hAnsi="Arial" w:cs="Arial"/>
          <w:b/>
          <w:sz w:val="20"/>
          <w:szCs w:val="20"/>
          <w:lang w:eastAsia="it-IT"/>
        </w:rPr>
        <w:lastRenderedPageBreak/>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1</w:t>
      </w:r>
      <w:r w:rsidRPr="00A60BB8">
        <w:rPr>
          <w:rFonts w:ascii="Arial" w:eastAsia="Arial" w:hAnsi="Arial" w:cs="Arial"/>
          <w:b/>
          <w:sz w:val="20"/>
          <w:szCs w:val="20"/>
          <w:lang w:eastAsia="it-IT"/>
        </w:rPr>
        <w:t xml:space="preserve"> – </w:t>
      </w:r>
      <w:r w:rsidRPr="00A60BB8">
        <w:rPr>
          <w:rFonts w:ascii="Arial" w:hAnsi="Arial" w:cs="Arial"/>
          <w:b/>
          <w:sz w:val="20"/>
          <w:szCs w:val="20"/>
          <w:lang w:eastAsia="it-IT"/>
        </w:rPr>
        <w:t>Introduzione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al</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disegno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meccanico</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strumenti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attrezzi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normativa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sui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rappresentazione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forma,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libera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rilievo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vero</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quotatura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oggetti,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lettura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quotato</w:t>
      </w:r>
    </w:p>
    <w:p w:rsidR="00A60BB8" w:rsidRPr="00A60BB8" w:rsidRDefault="00A60BB8" w:rsidP="00A60BB8">
      <w:pPr>
        <w:jc w:val="both"/>
        <w:rPr>
          <w:rFonts w:ascii="Arial" w:hAnsi="Arial" w:cs="Arial"/>
          <w:sz w:val="20"/>
          <w:szCs w:val="20"/>
          <w:lang w:eastAsia="it-IT"/>
        </w:rPr>
      </w:pPr>
    </w:p>
    <w:tbl>
      <w:tblPr>
        <w:tblW w:w="0" w:type="auto"/>
        <w:tblInd w:w="33" w:type="dxa"/>
        <w:tblLayout w:type="fixed"/>
        <w:tblCellMar>
          <w:left w:w="71" w:type="dxa"/>
          <w:right w:w="71" w:type="dxa"/>
        </w:tblCellMar>
        <w:tblLook w:val="0000" w:firstRow="0" w:lastRow="0" w:firstColumn="0" w:lastColumn="0" w:noHBand="0" w:noVBand="0"/>
      </w:tblPr>
      <w:tblGrid>
        <w:gridCol w:w="1377"/>
        <w:gridCol w:w="6295"/>
        <w:gridCol w:w="2025"/>
      </w:tblGrid>
      <w:tr w:rsidR="00A60BB8" w:rsidRPr="00A60BB8" w:rsidTr="00A60BB8">
        <w:trPr>
          <w:trHeight w:val="501"/>
        </w:trPr>
        <w:tc>
          <w:tcPr>
            <w:tcW w:w="1377"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2025"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377"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snapToGrid w:val="0"/>
              <w:rPr>
                <w:rFonts w:ascii="Arial" w:hAnsi="Arial" w:cs="Arial"/>
                <w:b/>
                <w:sz w:val="20"/>
                <w:szCs w:val="20"/>
                <w:lang w:eastAsia="it-IT"/>
              </w:rPr>
            </w:pP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Conoscenze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base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biennio</w:t>
            </w:r>
          </w:p>
        </w:tc>
        <w:tc>
          <w:tcPr>
            <w:tcW w:w="6295"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6"/>
              </w:numPr>
              <w:tabs>
                <w:tab w:val="clear" w:pos="0"/>
                <w:tab w:val="num" w:pos="720"/>
              </w:tabs>
              <w:ind w:left="720"/>
              <w:rPr>
                <w:rFonts w:ascii="Arial" w:hAnsi="Arial" w:cs="Arial"/>
                <w:bCs/>
                <w:iCs/>
                <w:sz w:val="20"/>
                <w:szCs w:val="20"/>
                <w:lang w:eastAsia="it-IT"/>
              </w:rPr>
            </w:pPr>
            <w:r w:rsidRPr="00A60BB8">
              <w:rPr>
                <w:rFonts w:ascii="Arial" w:hAnsi="Arial" w:cs="Arial"/>
                <w:sz w:val="20"/>
                <w:szCs w:val="20"/>
                <w:lang w:eastAsia="it-IT"/>
              </w:rPr>
              <w:t>Materiali, strumenti ed attrezzi per disegnare a mano; Norme su: tipi di linee, scritte, scale di rappresentazione e tratteggi di materiale; Metodo delle proiezioni assonometriche; Metodo delle proiezioni ortogonali; Rappresentazione di sezioni; Disegno a mano libera e rilievo dal vero; Linee di misura e di riferimento; Sistemi di quotatura; Convenzioni  particolari; Quotatura geometrica, funzionale e tecnologica; Lettura di disegni quotati</w:t>
            </w:r>
          </w:p>
        </w:tc>
        <w:tc>
          <w:tcPr>
            <w:tcW w:w="2025" w:type="dxa"/>
            <w:tcBorders>
              <w:top w:val="single" w:sz="8" w:space="0" w:color="000000"/>
              <w:left w:val="single" w:sz="8" w:space="0" w:color="000000"/>
              <w:bottom w:val="single" w:sz="8" w:space="0" w:color="000000"/>
              <w:right w:val="single" w:sz="8" w:space="0" w:color="000000"/>
            </w:tcBorders>
            <w:shd w:val="clear" w:color="auto" w:fill="auto"/>
          </w:tcPr>
          <w:p w:rsidR="00A60BB8" w:rsidRPr="00A60BB8" w:rsidRDefault="00A60BB8" w:rsidP="00A60BB8">
            <w:pPr>
              <w:snapToGrid w:val="0"/>
              <w:rPr>
                <w:rFonts w:ascii="Arial" w:hAnsi="Arial" w:cs="Arial"/>
                <w:bCs/>
                <w:iCs/>
                <w:sz w:val="20"/>
                <w:szCs w:val="20"/>
                <w:lang w:eastAsia="it-IT"/>
              </w:rPr>
            </w:pPr>
          </w:p>
          <w:p w:rsidR="00A60BB8" w:rsidRPr="00A60BB8" w:rsidRDefault="00A60BB8" w:rsidP="00A60BB8">
            <w:pPr>
              <w:jc w:val="center"/>
              <w:rPr>
                <w:rFonts w:ascii="Arial" w:hAnsi="Arial" w:cs="Arial"/>
                <w:bCs/>
                <w:iCs/>
                <w:sz w:val="20"/>
                <w:szCs w:val="20"/>
                <w:lang w:eastAsia="it-IT"/>
              </w:rPr>
            </w:pPr>
            <w:r w:rsidRPr="00A60BB8">
              <w:rPr>
                <w:rFonts w:ascii="Arial" w:hAnsi="Arial" w:cs="Arial"/>
                <w:bCs/>
                <w:iCs/>
                <w:sz w:val="20"/>
                <w:szCs w:val="20"/>
                <w:lang w:eastAsia="it-IT"/>
              </w:rPr>
              <w:t>Settembre</w:t>
            </w:r>
          </w:p>
          <w:p w:rsidR="00A60BB8" w:rsidRPr="00A60BB8" w:rsidRDefault="00A60BB8" w:rsidP="00A60BB8">
            <w:pPr>
              <w:jc w:val="center"/>
              <w:rPr>
                <w:rFonts w:ascii="Arial" w:hAnsi="Arial" w:cs="Arial"/>
                <w:bCs/>
                <w:iCs/>
                <w:sz w:val="20"/>
                <w:szCs w:val="20"/>
                <w:lang w:eastAsia="it-IT"/>
              </w:rPr>
            </w:pPr>
            <w:r w:rsidRPr="00A60BB8">
              <w:rPr>
                <w:rFonts w:ascii="Arial" w:hAnsi="Arial" w:cs="Arial"/>
                <w:bCs/>
                <w:iCs/>
                <w:sz w:val="20"/>
                <w:szCs w:val="20"/>
                <w:lang w:eastAsia="it-IT"/>
              </w:rPr>
              <w:t>Ottobre</w:t>
            </w:r>
            <w:r w:rsidRPr="00A60BB8">
              <w:rPr>
                <w:rFonts w:ascii="Arial" w:eastAsia="Arial" w:hAnsi="Arial" w:cs="Arial"/>
                <w:bCs/>
                <w:iCs/>
                <w:sz w:val="20"/>
                <w:szCs w:val="20"/>
                <w:lang w:eastAsia="it-IT"/>
              </w:rPr>
              <w:t xml:space="preserve"> </w:t>
            </w:r>
          </w:p>
          <w:p w:rsidR="00A60BB8" w:rsidRPr="00A60BB8" w:rsidRDefault="00A60BB8" w:rsidP="00A60BB8">
            <w:pPr>
              <w:jc w:val="center"/>
              <w:rPr>
                <w:rFonts w:ascii="Arial" w:hAnsi="Arial" w:cs="Arial"/>
                <w:bCs/>
                <w:iCs/>
                <w:sz w:val="20"/>
                <w:szCs w:val="20"/>
                <w:lang w:eastAsia="it-IT"/>
              </w:rPr>
            </w:pPr>
            <w:r w:rsidRPr="00A60BB8">
              <w:rPr>
                <w:rFonts w:ascii="Arial" w:hAnsi="Arial" w:cs="Arial"/>
                <w:bCs/>
                <w:iCs/>
                <w:sz w:val="20"/>
                <w:szCs w:val="20"/>
                <w:lang w:eastAsia="it-IT"/>
              </w:rPr>
              <w:t>Novembre</w:t>
            </w:r>
          </w:p>
          <w:p w:rsidR="00A60BB8" w:rsidRPr="00A60BB8" w:rsidRDefault="00A60BB8" w:rsidP="00A60BB8">
            <w:pPr>
              <w:jc w:val="center"/>
              <w:rPr>
                <w:sz w:val="20"/>
                <w:szCs w:val="20"/>
                <w:lang w:eastAsia="it-IT"/>
              </w:rPr>
            </w:pPr>
            <w:r w:rsidRPr="00A60BB8">
              <w:rPr>
                <w:rFonts w:ascii="Arial" w:hAnsi="Arial" w:cs="Arial"/>
                <w:bCs/>
                <w:iCs/>
                <w:sz w:val="20"/>
                <w:szCs w:val="20"/>
                <w:lang w:eastAsia="it-IT"/>
              </w:rPr>
              <w:t>(10</w:t>
            </w:r>
            <w:r w:rsidRPr="00A60BB8">
              <w:rPr>
                <w:rFonts w:ascii="Arial" w:eastAsia="Arial" w:hAnsi="Arial" w:cs="Arial"/>
                <w:bCs/>
                <w:iCs/>
                <w:sz w:val="20"/>
                <w:szCs w:val="20"/>
                <w:lang w:eastAsia="it-IT"/>
              </w:rPr>
              <w:t xml:space="preserve">  </w:t>
            </w:r>
            <w:r w:rsidRPr="00A60BB8">
              <w:rPr>
                <w:rFonts w:ascii="Arial" w:hAnsi="Arial" w:cs="Arial"/>
                <w:bCs/>
                <w:iCs/>
                <w:sz w:val="20"/>
                <w:szCs w:val="20"/>
                <w:lang w:eastAsia="it-IT"/>
              </w:rPr>
              <w:t>ore)</w:t>
            </w:r>
          </w:p>
          <w:p w:rsidR="00A60BB8" w:rsidRPr="00A60BB8" w:rsidRDefault="00A60BB8" w:rsidP="00A60BB8">
            <w:pPr>
              <w:jc w:val="center"/>
              <w:rPr>
                <w:sz w:val="20"/>
                <w:szCs w:val="20"/>
                <w:lang w:eastAsia="it-IT"/>
              </w:rPr>
            </w:pPr>
          </w:p>
          <w:p w:rsidR="00A60BB8" w:rsidRPr="00A60BB8" w:rsidRDefault="00A60BB8" w:rsidP="00A60BB8">
            <w:pPr>
              <w:jc w:val="center"/>
              <w:rPr>
                <w:sz w:val="20"/>
                <w:szCs w:val="20"/>
                <w:lang w:eastAsia="it-IT"/>
              </w:rPr>
            </w:pPr>
          </w:p>
          <w:p w:rsidR="00A60BB8" w:rsidRPr="00A60BB8" w:rsidRDefault="00A60BB8" w:rsidP="00A60BB8">
            <w:pPr>
              <w:jc w:val="center"/>
              <w:rPr>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2</w:t>
      </w:r>
      <w:r w:rsidRPr="00A60BB8">
        <w:rPr>
          <w:rFonts w:ascii="Arial" w:eastAsia="Arial" w:hAnsi="Arial" w:cs="Arial"/>
          <w:b/>
          <w:sz w:val="20"/>
          <w:szCs w:val="20"/>
          <w:lang w:eastAsia="it-IT"/>
        </w:rPr>
        <w:t xml:space="preserve"> – </w:t>
      </w:r>
      <w:r w:rsidRPr="00A60BB8">
        <w:rPr>
          <w:rFonts w:ascii="Arial" w:hAnsi="Arial" w:cs="Arial"/>
          <w:b/>
          <w:sz w:val="20"/>
          <w:szCs w:val="20"/>
          <w:lang w:eastAsia="it-IT"/>
        </w:rPr>
        <w:t>Finitura</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superficiale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qualità</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lavorazione</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rugosità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superficiale</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zigrinature</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tolleranze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dimensionali</w:t>
      </w:r>
    </w:p>
    <w:p w:rsidR="00A60BB8" w:rsidRPr="00A60BB8" w:rsidRDefault="00A60BB8" w:rsidP="00A60BB8">
      <w:pPr>
        <w:jc w:val="both"/>
        <w:rPr>
          <w:rFonts w:ascii="Arial" w:hAnsi="Arial" w:cs="Arial"/>
          <w:sz w:val="20"/>
          <w:szCs w:val="20"/>
          <w:lang w:eastAsia="it-IT"/>
        </w:rPr>
      </w:pPr>
    </w:p>
    <w:tbl>
      <w:tblPr>
        <w:tblW w:w="0" w:type="auto"/>
        <w:tblInd w:w="45" w:type="dxa"/>
        <w:tblLayout w:type="fixed"/>
        <w:tblCellMar>
          <w:left w:w="71" w:type="dxa"/>
          <w:right w:w="71" w:type="dxa"/>
        </w:tblCellMar>
        <w:tblLook w:val="0000" w:firstRow="0" w:lastRow="0" w:firstColumn="0" w:lastColumn="0" w:noHBand="0" w:noVBand="0"/>
      </w:tblPr>
      <w:tblGrid>
        <w:gridCol w:w="1365"/>
        <w:gridCol w:w="6295"/>
        <w:gridCol w:w="2025"/>
      </w:tblGrid>
      <w:tr w:rsidR="00A60BB8" w:rsidRPr="00A60BB8" w:rsidTr="00A60BB8">
        <w:trPr>
          <w:trHeight w:val="501"/>
        </w:trPr>
        <w:tc>
          <w:tcPr>
            <w:tcW w:w="1365"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2025"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365"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snapToGrid w:val="0"/>
              <w:rPr>
                <w:rFonts w:ascii="Arial" w:hAnsi="Arial" w:cs="Arial"/>
                <w:b/>
                <w:sz w:val="20"/>
                <w:szCs w:val="20"/>
                <w:lang w:eastAsia="it-IT"/>
              </w:rPr>
            </w:pP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w:t>
            </w:r>
          </w:p>
        </w:tc>
        <w:tc>
          <w:tcPr>
            <w:tcW w:w="6295"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6"/>
              </w:numPr>
              <w:tabs>
                <w:tab w:val="clear" w:pos="0"/>
                <w:tab w:val="num" w:pos="720"/>
              </w:tabs>
              <w:ind w:left="720"/>
              <w:rPr>
                <w:rFonts w:ascii="Arial" w:hAnsi="Arial" w:cs="Arial"/>
                <w:bCs/>
                <w:iCs/>
                <w:sz w:val="20"/>
                <w:szCs w:val="20"/>
                <w:lang w:eastAsia="it-IT"/>
              </w:rPr>
            </w:pPr>
            <w:r w:rsidRPr="00A60BB8">
              <w:rPr>
                <w:rFonts w:ascii="Arial" w:hAnsi="Arial" w:cs="Arial"/>
                <w:sz w:val="20"/>
                <w:szCs w:val="20"/>
                <w:lang w:eastAsia="it-IT"/>
              </w:rPr>
              <w:t>Rugosità superficiale; Zigrinature; Tolleranze dimensionali; Accoppiamenti con tolleranze ISO e indicazioni delle tolleranze nella quotatura</w:t>
            </w:r>
          </w:p>
        </w:tc>
        <w:tc>
          <w:tcPr>
            <w:tcW w:w="2025" w:type="dxa"/>
            <w:tcBorders>
              <w:top w:val="single" w:sz="8" w:space="0" w:color="000000"/>
              <w:left w:val="single" w:sz="8" w:space="0" w:color="000000"/>
              <w:bottom w:val="single" w:sz="8" w:space="0" w:color="000000"/>
              <w:right w:val="single" w:sz="8" w:space="0" w:color="000000"/>
            </w:tcBorders>
            <w:shd w:val="clear" w:color="auto" w:fill="auto"/>
          </w:tcPr>
          <w:p w:rsidR="00A60BB8" w:rsidRPr="00A60BB8" w:rsidRDefault="00A60BB8" w:rsidP="00A60BB8">
            <w:pPr>
              <w:snapToGrid w:val="0"/>
              <w:jc w:val="center"/>
              <w:rPr>
                <w:rFonts w:ascii="Arial" w:hAnsi="Arial" w:cs="Arial"/>
                <w:bCs/>
                <w:iCs/>
                <w:sz w:val="20"/>
                <w:szCs w:val="20"/>
                <w:lang w:eastAsia="it-IT"/>
              </w:rPr>
            </w:pPr>
            <w:r w:rsidRPr="00A60BB8">
              <w:rPr>
                <w:rFonts w:ascii="Arial" w:hAnsi="Arial" w:cs="Arial"/>
                <w:bCs/>
                <w:iCs/>
                <w:sz w:val="20"/>
                <w:szCs w:val="20"/>
                <w:lang w:eastAsia="it-IT"/>
              </w:rPr>
              <w:t>Ottobre</w:t>
            </w:r>
          </w:p>
          <w:p w:rsidR="00A60BB8" w:rsidRPr="00A60BB8" w:rsidRDefault="00A60BB8" w:rsidP="00A60BB8">
            <w:pPr>
              <w:snapToGrid w:val="0"/>
              <w:jc w:val="center"/>
              <w:rPr>
                <w:rFonts w:ascii="Arial" w:hAnsi="Arial" w:cs="Arial"/>
                <w:sz w:val="20"/>
                <w:szCs w:val="20"/>
                <w:lang w:eastAsia="it-IT"/>
              </w:rPr>
            </w:pPr>
            <w:r w:rsidRPr="00A60BB8">
              <w:rPr>
                <w:rFonts w:ascii="Arial" w:hAnsi="Arial" w:cs="Arial"/>
                <w:bCs/>
                <w:iCs/>
                <w:sz w:val="20"/>
                <w:szCs w:val="20"/>
                <w:lang w:eastAsia="it-IT"/>
              </w:rPr>
              <w:t>Novembre</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Dicembre</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(8</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p w:rsidR="00A60BB8" w:rsidRPr="00A60BB8" w:rsidRDefault="00A60BB8" w:rsidP="00A60BB8">
            <w:pPr>
              <w:rPr>
                <w:rFonts w:ascii="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3</w:t>
      </w:r>
      <w:r w:rsidRPr="00A60BB8">
        <w:rPr>
          <w:rFonts w:ascii="Arial" w:eastAsia="Arial" w:hAnsi="Arial" w:cs="Arial"/>
          <w:b/>
          <w:sz w:val="20"/>
          <w:szCs w:val="20"/>
          <w:lang w:eastAsia="it-IT"/>
        </w:rPr>
        <w:t xml:space="preserve"> – </w:t>
      </w:r>
      <w:r w:rsidRPr="00A60BB8">
        <w:rPr>
          <w:rFonts w:ascii="Arial" w:hAnsi="Arial" w:cs="Arial"/>
          <w:b/>
          <w:sz w:val="20"/>
          <w:szCs w:val="20"/>
          <w:lang w:eastAsia="it-IT"/>
        </w:rPr>
        <w:t>Collegamenti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fissi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mobili</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organi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collegamento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filettati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organi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collegamento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non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filettati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chiavette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linguette</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n°4</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spine</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tbl>
      <w:tblPr>
        <w:tblW w:w="0" w:type="auto"/>
        <w:tblInd w:w="58" w:type="dxa"/>
        <w:tblLayout w:type="fixed"/>
        <w:tblCellMar>
          <w:left w:w="71" w:type="dxa"/>
          <w:right w:w="71" w:type="dxa"/>
        </w:tblCellMar>
        <w:tblLook w:val="0000" w:firstRow="0" w:lastRow="0" w:firstColumn="0" w:lastColumn="0" w:noHBand="0" w:noVBand="0"/>
      </w:tblPr>
      <w:tblGrid>
        <w:gridCol w:w="1352"/>
        <w:gridCol w:w="6296"/>
        <w:gridCol w:w="2037"/>
      </w:tblGrid>
      <w:tr w:rsidR="00A60BB8" w:rsidRPr="00A60BB8" w:rsidTr="00A60BB8">
        <w:trPr>
          <w:trHeight w:val="501"/>
        </w:trPr>
        <w:tc>
          <w:tcPr>
            <w:tcW w:w="1352"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6"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2037"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352"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Moduli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1,2</w:t>
            </w:r>
          </w:p>
        </w:tc>
        <w:tc>
          <w:tcPr>
            <w:tcW w:w="6296"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 xml:space="preserve">generalità sui collegamenti; </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chiodature e saldature</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rappresentazione convenzionale delle filettature;</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 xml:space="preserve">tipi di filettature e loro designazione; </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lastRenderedPageBreak/>
              <w:t xml:space="preserve">organi di collegamento filettati; </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 xml:space="preserve">elementi ausiliari dei collegamenti; </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 xml:space="preserve">attrezzi di manovra; </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 xml:space="preserve">chiavette e linguette; </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perni e spine</w:t>
            </w:r>
          </w:p>
          <w:p w:rsidR="00A60BB8" w:rsidRPr="00A60BB8" w:rsidRDefault="00A60BB8" w:rsidP="00A60BB8">
            <w:pPr>
              <w:numPr>
                <w:ilvl w:val="0"/>
                <w:numId w:val="2"/>
              </w:numPr>
              <w:ind w:left="283" w:hanging="283"/>
              <w:jc w:val="both"/>
              <w:rPr>
                <w:rFonts w:ascii="Arial" w:hAnsi="Arial" w:cs="Arial"/>
                <w:sz w:val="20"/>
                <w:szCs w:val="20"/>
                <w:lang w:eastAsia="it-IT"/>
              </w:rPr>
            </w:pPr>
          </w:p>
        </w:tc>
        <w:tc>
          <w:tcPr>
            <w:tcW w:w="2037" w:type="dxa"/>
            <w:tcBorders>
              <w:top w:val="single" w:sz="8" w:space="0" w:color="000000"/>
              <w:left w:val="single" w:sz="8" w:space="0" w:color="000000"/>
              <w:bottom w:val="single" w:sz="8" w:space="0" w:color="000000"/>
              <w:right w:val="single" w:sz="8" w:space="0" w:color="000000"/>
            </w:tcBorders>
            <w:shd w:val="clear" w:color="auto" w:fill="auto"/>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lastRenderedPageBreak/>
              <w:t>Gennaio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Febbraio</w:t>
            </w:r>
          </w:p>
          <w:p w:rsidR="00A60BB8" w:rsidRPr="00A60BB8" w:rsidRDefault="00A60BB8" w:rsidP="00A60BB8">
            <w:pPr>
              <w:jc w:val="center"/>
              <w:rPr>
                <w:sz w:val="20"/>
                <w:szCs w:val="20"/>
                <w:lang w:eastAsia="it-IT"/>
              </w:rPr>
            </w:pPr>
            <w:r w:rsidRPr="00A60BB8">
              <w:rPr>
                <w:rFonts w:ascii="Arial" w:hAnsi="Arial" w:cs="Arial"/>
                <w:sz w:val="20"/>
                <w:szCs w:val="20"/>
                <w:lang w:eastAsia="it-IT"/>
              </w:rPr>
              <w:t>(12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rPr>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p>
    <w:p w:rsidR="00A60BB8" w:rsidRDefault="00A60BB8" w:rsidP="00A60BB8">
      <w:pPr>
        <w:rPr>
          <w:rFonts w:ascii="Arial" w:hAnsi="Arial" w:cs="Arial"/>
          <w:sz w:val="20"/>
          <w:szCs w:val="20"/>
          <w:lang w:eastAsia="it-IT"/>
        </w:rPr>
      </w:pPr>
    </w:p>
    <w:p w:rsidR="00093AE6" w:rsidRDefault="00093AE6" w:rsidP="00A60BB8">
      <w:pPr>
        <w:rPr>
          <w:rFonts w:ascii="Arial" w:hAnsi="Arial" w:cs="Arial"/>
          <w:sz w:val="20"/>
          <w:szCs w:val="20"/>
          <w:lang w:eastAsia="it-IT"/>
        </w:rPr>
      </w:pPr>
    </w:p>
    <w:p w:rsidR="00093AE6" w:rsidRDefault="00093AE6" w:rsidP="00A60BB8">
      <w:pPr>
        <w:rPr>
          <w:rFonts w:ascii="Arial" w:hAnsi="Arial" w:cs="Arial"/>
          <w:sz w:val="20"/>
          <w:szCs w:val="20"/>
          <w:lang w:eastAsia="it-IT"/>
        </w:rPr>
      </w:pPr>
    </w:p>
    <w:p w:rsidR="00093AE6" w:rsidRDefault="00093AE6" w:rsidP="00A60BB8">
      <w:pPr>
        <w:rPr>
          <w:rFonts w:ascii="Arial" w:hAnsi="Arial" w:cs="Arial"/>
          <w:sz w:val="20"/>
          <w:szCs w:val="20"/>
          <w:lang w:eastAsia="it-IT"/>
        </w:rPr>
      </w:pPr>
    </w:p>
    <w:p w:rsidR="00093AE6" w:rsidRDefault="00093AE6" w:rsidP="00A60BB8">
      <w:pPr>
        <w:rPr>
          <w:rFonts w:ascii="Arial" w:hAnsi="Arial" w:cs="Arial"/>
          <w:sz w:val="20"/>
          <w:szCs w:val="20"/>
          <w:lang w:eastAsia="it-IT"/>
        </w:rPr>
      </w:pPr>
    </w:p>
    <w:p w:rsidR="00093AE6" w:rsidRPr="00A60BB8" w:rsidRDefault="00093AE6"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4</w:t>
      </w:r>
      <w:r w:rsidRPr="00A60BB8">
        <w:rPr>
          <w:rFonts w:ascii="Arial" w:eastAsia="Arial" w:hAnsi="Arial" w:cs="Arial"/>
          <w:b/>
          <w:sz w:val="20"/>
          <w:szCs w:val="20"/>
          <w:lang w:eastAsia="it-IT"/>
        </w:rPr>
        <w:t xml:space="preserve"> – </w:t>
      </w:r>
      <w:r w:rsidRPr="00A60BB8">
        <w:rPr>
          <w:rFonts w:ascii="Arial" w:hAnsi="Arial" w:cs="Arial"/>
          <w:b/>
          <w:sz w:val="20"/>
          <w:szCs w:val="20"/>
          <w:lang w:eastAsia="it-IT"/>
        </w:rPr>
        <w:t>Introduzione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al</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disegno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progettazione</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Lettura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sviluppo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w:t>
      </w:r>
      <w:r w:rsidRPr="00A60BB8">
        <w:rPr>
          <w:rFonts w:ascii="Arial" w:eastAsia="Arial" w:hAnsi="Arial" w:cs="Arial"/>
          <w:sz w:val="20"/>
          <w:szCs w:val="20"/>
          <w:lang w:eastAsia="it-IT"/>
        </w:rPr>
        <w:t>’</w:t>
      </w:r>
      <w:r w:rsidRPr="00A60BB8">
        <w:rPr>
          <w:rFonts w:ascii="Arial" w:hAnsi="Arial" w:cs="Arial"/>
          <w:sz w:val="20"/>
          <w:szCs w:val="20"/>
          <w:lang w:eastAsia="it-IT"/>
        </w:rPr>
        <w:t>assieme</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tbl>
      <w:tblPr>
        <w:tblW w:w="0" w:type="auto"/>
        <w:tblInd w:w="45" w:type="dxa"/>
        <w:tblLayout w:type="fixed"/>
        <w:tblCellMar>
          <w:left w:w="71" w:type="dxa"/>
          <w:right w:w="71" w:type="dxa"/>
        </w:tblCellMar>
        <w:tblLook w:val="0000" w:firstRow="0" w:lastRow="0" w:firstColumn="0" w:lastColumn="0" w:noHBand="0" w:noVBand="0"/>
      </w:tblPr>
      <w:tblGrid>
        <w:gridCol w:w="1365"/>
        <w:gridCol w:w="6295"/>
        <w:gridCol w:w="2012"/>
      </w:tblGrid>
      <w:tr w:rsidR="00A60BB8" w:rsidRPr="00A60BB8" w:rsidTr="00A60BB8">
        <w:trPr>
          <w:trHeight w:val="501"/>
        </w:trPr>
        <w:tc>
          <w:tcPr>
            <w:tcW w:w="1365"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2012"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365"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1,2,3</w:t>
            </w:r>
          </w:p>
          <w:p w:rsidR="00A60BB8" w:rsidRPr="00A60BB8" w:rsidRDefault="00A60BB8" w:rsidP="00A60BB8">
            <w:pPr>
              <w:jc w:val="both"/>
              <w:rPr>
                <w:rFonts w:ascii="Arial" w:hAnsi="Arial" w:cs="Arial"/>
                <w:sz w:val="20"/>
                <w:szCs w:val="20"/>
                <w:lang w:eastAsia="it-IT"/>
              </w:rPr>
            </w:pPr>
          </w:p>
        </w:tc>
        <w:tc>
          <w:tcPr>
            <w:tcW w:w="6295"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 xml:space="preserve">lettura ed interpretazione del disegno d’assieme; </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 xml:space="preserve">Sviluppo dei disegni particolari; </w:t>
            </w:r>
          </w:p>
          <w:p w:rsidR="00A60BB8" w:rsidRPr="00A60BB8" w:rsidRDefault="00A60BB8" w:rsidP="00A60BB8">
            <w:pPr>
              <w:numPr>
                <w:ilvl w:val="0"/>
                <w:numId w:val="6"/>
              </w:numPr>
              <w:tabs>
                <w:tab w:val="clear" w:pos="0"/>
                <w:tab w:val="num" w:pos="720"/>
              </w:tabs>
              <w:ind w:left="720"/>
              <w:rPr>
                <w:rFonts w:ascii="Arial" w:hAnsi="Arial" w:cs="Arial"/>
                <w:bCs/>
                <w:sz w:val="20"/>
                <w:szCs w:val="20"/>
                <w:lang w:eastAsia="it-IT"/>
              </w:rPr>
            </w:pPr>
            <w:r w:rsidRPr="00A60BB8">
              <w:rPr>
                <w:rFonts w:ascii="Arial" w:hAnsi="Arial" w:cs="Arial"/>
                <w:sz w:val="20"/>
                <w:szCs w:val="20"/>
                <w:lang w:eastAsia="it-IT"/>
              </w:rPr>
              <w:t>Proposte di lavoro su semplici complessivi.</w:t>
            </w:r>
          </w:p>
        </w:tc>
        <w:tc>
          <w:tcPr>
            <w:tcW w:w="2012" w:type="dxa"/>
            <w:tcBorders>
              <w:top w:val="single" w:sz="8" w:space="0" w:color="000000"/>
              <w:left w:val="single" w:sz="8" w:space="0" w:color="000000"/>
              <w:bottom w:val="single" w:sz="8" w:space="0" w:color="000000"/>
              <w:right w:val="single" w:sz="8" w:space="0" w:color="000000"/>
            </w:tcBorders>
            <w:shd w:val="clear" w:color="auto" w:fill="auto"/>
          </w:tcPr>
          <w:p w:rsidR="00A60BB8" w:rsidRPr="00A60BB8" w:rsidRDefault="00A60BB8" w:rsidP="00A60BB8">
            <w:pPr>
              <w:snapToGrid w:val="0"/>
              <w:jc w:val="center"/>
              <w:rPr>
                <w:rFonts w:ascii="Arial" w:hAnsi="Arial" w:cs="Arial"/>
                <w:bCs/>
                <w:sz w:val="20"/>
                <w:szCs w:val="20"/>
                <w:lang w:eastAsia="it-IT"/>
              </w:rPr>
            </w:pPr>
            <w:r w:rsidRPr="00A60BB8">
              <w:rPr>
                <w:rFonts w:ascii="Arial" w:hAnsi="Arial" w:cs="Arial"/>
                <w:bCs/>
                <w:sz w:val="20"/>
                <w:szCs w:val="20"/>
                <w:lang w:eastAsia="it-IT"/>
              </w:rPr>
              <w:t>Febbario</w:t>
            </w:r>
          </w:p>
          <w:p w:rsidR="00A60BB8" w:rsidRPr="00A60BB8" w:rsidRDefault="00A60BB8" w:rsidP="00A60BB8">
            <w:pPr>
              <w:snapToGrid w:val="0"/>
              <w:jc w:val="center"/>
              <w:rPr>
                <w:rFonts w:ascii="Arial" w:hAnsi="Arial" w:cs="Arial"/>
                <w:bCs/>
                <w:sz w:val="20"/>
                <w:szCs w:val="20"/>
                <w:lang w:eastAsia="it-IT"/>
              </w:rPr>
            </w:pPr>
            <w:r w:rsidRPr="00A60BB8">
              <w:rPr>
                <w:rFonts w:ascii="Arial" w:hAnsi="Arial" w:cs="Arial"/>
                <w:bCs/>
                <w:sz w:val="20"/>
                <w:szCs w:val="20"/>
                <w:lang w:eastAsia="it-IT"/>
              </w:rPr>
              <w:t>Marzo</w:t>
            </w:r>
          </w:p>
          <w:p w:rsidR="00A60BB8" w:rsidRPr="00A60BB8" w:rsidRDefault="00A60BB8" w:rsidP="00A60BB8">
            <w:pPr>
              <w:jc w:val="center"/>
              <w:rPr>
                <w:rFonts w:ascii="Arial" w:hAnsi="Arial" w:cs="Arial"/>
                <w:bCs/>
                <w:sz w:val="20"/>
                <w:szCs w:val="20"/>
                <w:lang w:eastAsia="it-IT"/>
              </w:rPr>
            </w:pPr>
            <w:r w:rsidRPr="00A60BB8">
              <w:rPr>
                <w:rFonts w:ascii="Arial" w:hAnsi="Arial" w:cs="Arial"/>
                <w:bCs/>
                <w:sz w:val="20"/>
                <w:szCs w:val="20"/>
                <w:lang w:eastAsia="it-IT"/>
              </w:rPr>
              <w:t>Aprile</w:t>
            </w:r>
          </w:p>
          <w:p w:rsidR="00A60BB8" w:rsidRPr="00A60BB8" w:rsidRDefault="00A60BB8" w:rsidP="00A60BB8">
            <w:pPr>
              <w:jc w:val="center"/>
              <w:rPr>
                <w:rFonts w:ascii="Arial" w:hAnsi="Arial" w:cs="Arial"/>
                <w:bCs/>
                <w:sz w:val="20"/>
                <w:szCs w:val="20"/>
                <w:lang w:eastAsia="it-IT"/>
              </w:rPr>
            </w:pPr>
            <w:r w:rsidRPr="00A60BB8">
              <w:rPr>
                <w:rFonts w:ascii="Arial" w:hAnsi="Arial" w:cs="Arial"/>
                <w:bCs/>
                <w:sz w:val="20"/>
                <w:szCs w:val="20"/>
                <w:lang w:eastAsia="it-IT"/>
              </w:rPr>
              <w:t>Maggio</w:t>
            </w:r>
          </w:p>
          <w:p w:rsidR="00A60BB8" w:rsidRPr="00A60BB8" w:rsidRDefault="00A60BB8" w:rsidP="00A60BB8">
            <w:pPr>
              <w:jc w:val="center"/>
              <w:rPr>
                <w:sz w:val="20"/>
                <w:szCs w:val="20"/>
                <w:lang w:eastAsia="it-IT"/>
              </w:rPr>
            </w:pPr>
            <w:r w:rsidRPr="00A60BB8">
              <w:rPr>
                <w:rFonts w:ascii="Arial" w:hAnsi="Arial" w:cs="Arial"/>
                <w:bCs/>
                <w:sz w:val="20"/>
                <w:szCs w:val="20"/>
                <w:lang w:eastAsia="it-IT"/>
              </w:rPr>
              <w:t>(12</w:t>
            </w:r>
            <w:r w:rsidRPr="00A60BB8">
              <w:rPr>
                <w:rFonts w:ascii="Arial" w:eastAsia="Arial" w:hAnsi="Arial" w:cs="Arial"/>
                <w:bCs/>
                <w:sz w:val="20"/>
                <w:szCs w:val="20"/>
                <w:lang w:eastAsia="it-IT"/>
              </w:rPr>
              <w:t xml:space="preserve"> </w:t>
            </w:r>
            <w:r w:rsidRPr="00A60BB8">
              <w:rPr>
                <w:rFonts w:ascii="Arial" w:hAnsi="Arial" w:cs="Arial"/>
                <w:bCs/>
                <w:sz w:val="20"/>
                <w:szCs w:val="20"/>
                <w:lang w:eastAsia="it-IT"/>
              </w:rPr>
              <w:t>ore)</w:t>
            </w:r>
          </w:p>
        </w:tc>
      </w:tr>
    </w:tbl>
    <w:p w:rsidR="00A60BB8" w:rsidRPr="00A60BB8" w:rsidRDefault="00A60BB8" w:rsidP="00A60BB8">
      <w:pPr>
        <w:rPr>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p>
    <w:p w:rsidR="00A60BB8" w:rsidRPr="00A60BB8" w:rsidRDefault="00A60BB8" w:rsidP="00A60BB8">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5</w:t>
      </w:r>
      <w:r w:rsidRPr="00A60BB8">
        <w:rPr>
          <w:rFonts w:ascii="Arial" w:eastAsia="Arial" w:hAnsi="Arial" w:cs="Arial"/>
          <w:b/>
          <w:sz w:val="20"/>
          <w:szCs w:val="20"/>
          <w:lang w:eastAsia="it-IT"/>
        </w:rPr>
        <w:t xml:space="preserve"> – Attività CAD</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elementi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computerizzato</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CAD</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2D</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modellazione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solida 3D</w:t>
      </w:r>
    </w:p>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tbl>
      <w:tblPr>
        <w:tblW w:w="0" w:type="auto"/>
        <w:tblInd w:w="58" w:type="dxa"/>
        <w:tblLayout w:type="fixed"/>
        <w:tblCellMar>
          <w:left w:w="71" w:type="dxa"/>
          <w:right w:w="71" w:type="dxa"/>
        </w:tblCellMar>
        <w:tblLook w:val="0000" w:firstRow="0" w:lastRow="0" w:firstColumn="0" w:lastColumn="0" w:noHBand="0" w:noVBand="0"/>
      </w:tblPr>
      <w:tblGrid>
        <w:gridCol w:w="1352"/>
        <w:gridCol w:w="6296"/>
        <w:gridCol w:w="2024"/>
      </w:tblGrid>
      <w:tr w:rsidR="00A60BB8" w:rsidRPr="00A60BB8" w:rsidTr="00A60BB8">
        <w:trPr>
          <w:trHeight w:val="501"/>
        </w:trPr>
        <w:tc>
          <w:tcPr>
            <w:tcW w:w="1352"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6"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2024"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c>
          <w:tcPr>
            <w:tcW w:w="1352"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snapToGrid w:val="0"/>
              <w:rPr>
                <w:rFonts w:ascii="Arial" w:hAnsi="Arial" w:cs="Arial"/>
                <w:color w:val="FF0000"/>
                <w:sz w:val="20"/>
                <w:szCs w:val="20"/>
                <w:lang w:eastAsia="it-IT"/>
              </w:rPr>
            </w:pP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Moduli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1,2</w:t>
            </w:r>
          </w:p>
          <w:p w:rsidR="00A60BB8" w:rsidRPr="00A60BB8" w:rsidRDefault="00A60BB8" w:rsidP="00A60BB8">
            <w:pPr>
              <w:jc w:val="both"/>
              <w:rPr>
                <w:rFonts w:ascii="Arial" w:hAnsi="Arial" w:cs="Arial"/>
                <w:sz w:val="20"/>
                <w:szCs w:val="20"/>
                <w:lang w:eastAsia="it-IT"/>
              </w:rPr>
            </w:pPr>
          </w:p>
        </w:tc>
        <w:tc>
          <w:tcPr>
            <w:tcW w:w="6296"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Introduzione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all</w:t>
            </w:r>
            <w:r w:rsidRPr="00A60BB8">
              <w:rPr>
                <w:rFonts w:ascii="Arial" w:eastAsia="Arial" w:hAnsi="Arial" w:cs="Arial"/>
                <w:sz w:val="20"/>
                <w:szCs w:val="20"/>
                <w:lang w:eastAsia="it-IT"/>
              </w:rPr>
              <w:t>’</w:t>
            </w:r>
            <w:r w:rsidRPr="00A60BB8">
              <w:rPr>
                <w:rFonts w:ascii="Arial" w:hAnsi="Arial" w:cs="Arial"/>
                <w:sz w:val="20"/>
                <w:szCs w:val="20"/>
                <w:lang w:eastAsia="it-IT"/>
              </w:rPr>
              <w:t>uso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software</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Autodesk</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AutoCad</w:t>
            </w:r>
            <w:r w:rsidRPr="00A60BB8">
              <w:rPr>
                <w:rFonts w:ascii="Arial" w:eastAsia="Arial" w:hAnsi="Arial" w:cs="Arial"/>
                <w:sz w:val="20"/>
                <w:szCs w:val="20"/>
                <w:lang w:eastAsia="it-IT"/>
              </w:rPr>
              <w:t xml:space="preserve"> – Inventor - SolidWorks</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pratiche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costruzione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pezzi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organi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meccanici</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t>Introduzione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modellazione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solida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Inventor- Solidworks</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hAnsi="Arial" w:cs="Arial"/>
                <w:sz w:val="20"/>
                <w:szCs w:val="20"/>
                <w:lang w:eastAsia="it-IT"/>
              </w:rPr>
              <w:lastRenderedPageBreak/>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pratiche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modellazione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solida</w:t>
            </w:r>
          </w:p>
        </w:tc>
        <w:tc>
          <w:tcPr>
            <w:tcW w:w="2024" w:type="dxa"/>
            <w:tcBorders>
              <w:top w:val="single" w:sz="8" w:space="0" w:color="000000"/>
              <w:left w:val="single" w:sz="8" w:space="0" w:color="000000"/>
              <w:bottom w:val="single" w:sz="8" w:space="0" w:color="000000"/>
              <w:right w:val="single" w:sz="8" w:space="0" w:color="000000"/>
            </w:tcBorders>
            <w:shd w:val="clear" w:color="auto" w:fill="auto"/>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lastRenderedPageBreak/>
              <w:t>Da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Settembre</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Maggio</w:t>
            </w:r>
          </w:p>
          <w:p w:rsidR="00A60BB8" w:rsidRPr="00A60BB8" w:rsidRDefault="00A60BB8" w:rsidP="00A60BB8">
            <w:pPr>
              <w:jc w:val="center"/>
              <w:rPr>
                <w:sz w:val="20"/>
                <w:szCs w:val="20"/>
                <w:lang w:eastAsia="it-IT"/>
              </w:rPr>
            </w:pP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42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bl>
    <w:p w:rsidR="00A60BB8" w:rsidRPr="00A60BB8" w:rsidRDefault="00A60BB8" w:rsidP="00A60BB8">
      <w:pPr>
        <w:overflowPunct w:val="0"/>
        <w:autoSpaceDE w:val="0"/>
        <w:jc w:val="both"/>
        <w:textAlignment w:val="baseline"/>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Default="00A60BB8" w:rsidP="00A60BB8">
      <w:pPr>
        <w:jc w:val="both"/>
        <w:rPr>
          <w:rFonts w:ascii="Arial" w:hAnsi="Arial" w:cs="Arial"/>
          <w:b/>
          <w:sz w:val="20"/>
          <w:szCs w:val="20"/>
          <w:lang w:eastAsia="it-IT"/>
        </w:rPr>
      </w:pPr>
    </w:p>
    <w:p w:rsidR="00E2645F" w:rsidRDefault="00E2645F" w:rsidP="00A60BB8">
      <w:pPr>
        <w:jc w:val="both"/>
        <w:rPr>
          <w:rFonts w:ascii="Arial" w:hAnsi="Arial" w:cs="Arial"/>
          <w:b/>
          <w:sz w:val="20"/>
          <w:szCs w:val="20"/>
          <w:lang w:eastAsia="it-IT"/>
        </w:rPr>
      </w:pPr>
    </w:p>
    <w:p w:rsidR="00E2645F" w:rsidRDefault="00E2645F" w:rsidP="00A60BB8">
      <w:pPr>
        <w:jc w:val="both"/>
        <w:rPr>
          <w:rFonts w:ascii="Arial" w:hAnsi="Arial" w:cs="Arial"/>
          <w:b/>
          <w:sz w:val="20"/>
          <w:szCs w:val="20"/>
          <w:lang w:eastAsia="it-IT"/>
        </w:rPr>
      </w:pPr>
    </w:p>
    <w:p w:rsidR="00E2645F" w:rsidRDefault="00E2645F" w:rsidP="00A60BB8">
      <w:pPr>
        <w:jc w:val="both"/>
        <w:rPr>
          <w:rFonts w:ascii="Arial" w:hAnsi="Arial" w:cs="Arial"/>
          <w:b/>
          <w:sz w:val="20"/>
          <w:szCs w:val="20"/>
          <w:lang w:eastAsia="it-IT"/>
        </w:rPr>
      </w:pPr>
    </w:p>
    <w:p w:rsidR="00E2645F" w:rsidRDefault="00E2645F" w:rsidP="00A60BB8">
      <w:pPr>
        <w:jc w:val="both"/>
        <w:rPr>
          <w:rFonts w:ascii="Arial" w:hAnsi="Arial" w:cs="Arial"/>
          <w:b/>
          <w:sz w:val="20"/>
          <w:szCs w:val="20"/>
          <w:lang w:eastAsia="it-IT"/>
        </w:rPr>
      </w:pPr>
    </w:p>
    <w:p w:rsidR="00E2645F" w:rsidRDefault="00E2645F" w:rsidP="00A60BB8">
      <w:pPr>
        <w:jc w:val="both"/>
        <w:rPr>
          <w:rFonts w:ascii="Arial" w:hAnsi="Arial" w:cs="Arial"/>
          <w:b/>
          <w:sz w:val="20"/>
          <w:szCs w:val="20"/>
          <w:lang w:eastAsia="it-IT"/>
        </w:rPr>
      </w:pPr>
    </w:p>
    <w:p w:rsidR="00E2645F" w:rsidRDefault="00E2645F" w:rsidP="00A60BB8">
      <w:pPr>
        <w:jc w:val="both"/>
        <w:rPr>
          <w:rFonts w:ascii="Arial" w:hAnsi="Arial" w:cs="Arial"/>
          <w:b/>
          <w:sz w:val="20"/>
          <w:szCs w:val="20"/>
          <w:lang w:eastAsia="it-IT"/>
        </w:rPr>
      </w:pPr>
    </w:p>
    <w:p w:rsidR="00E2645F" w:rsidRPr="00A60BB8" w:rsidRDefault="00E2645F"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b/>
          <w:sz w:val="22"/>
          <w:szCs w:val="20"/>
          <w:lang w:eastAsia="it-IT"/>
        </w:rPr>
        <w:t>2.</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METODOLOGIE</w:t>
      </w:r>
    </w:p>
    <w:p w:rsidR="00A60BB8" w:rsidRPr="00A60BB8" w:rsidRDefault="00A60BB8" w:rsidP="00A60BB8">
      <w:pPr>
        <w:jc w:val="both"/>
        <w:rPr>
          <w:rFonts w:ascii="Arial" w:hAnsi="Arial" w:cs="Arial"/>
          <w:sz w:val="20"/>
          <w:szCs w:val="20"/>
          <w:lang w:eastAsia="it-IT"/>
        </w:rPr>
      </w:pPr>
    </w:p>
    <w:tbl>
      <w:tblPr>
        <w:tblW w:w="0" w:type="auto"/>
        <w:tblInd w:w="69" w:type="dxa"/>
        <w:tblLayout w:type="fixed"/>
        <w:tblCellMar>
          <w:left w:w="70" w:type="dxa"/>
          <w:right w:w="70" w:type="dxa"/>
        </w:tblCellMar>
        <w:tblLook w:val="0000" w:firstRow="0" w:lastRow="0" w:firstColumn="0" w:lastColumn="0" w:noHBand="0" w:noVBand="0"/>
      </w:tblPr>
      <w:tblGrid>
        <w:gridCol w:w="9635"/>
      </w:tblGrid>
      <w:tr w:rsidR="00A60BB8" w:rsidRPr="00A60BB8" w:rsidTr="00A60BB8">
        <w:tc>
          <w:tcPr>
            <w:tcW w:w="9635"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p>
          <w:p w:rsidR="00A60BB8" w:rsidRPr="00A60BB8" w:rsidRDefault="00A60BB8" w:rsidP="00A60BB8">
            <w:pPr>
              <w:numPr>
                <w:ilvl w:val="0"/>
                <w:numId w:val="5"/>
              </w:numPr>
              <w:tabs>
                <w:tab w:val="clear" w:pos="0"/>
                <w:tab w:val="num" w:pos="720"/>
              </w:tabs>
              <w:ind w:left="720"/>
              <w:jc w:val="both"/>
              <w:rPr>
                <w:rFonts w:ascii="Arial" w:hAnsi="Arial" w:cs="Arial"/>
                <w:sz w:val="20"/>
                <w:szCs w:val="20"/>
                <w:lang w:eastAsia="it-IT"/>
              </w:rPr>
            </w:pPr>
            <w:r w:rsidRPr="00A60BB8">
              <w:rPr>
                <w:rFonts w:ascii="Arial" w:hAnsi="Arial" w:cs="Arial"/>
                <w:sz w:val="20"/>
                <w:szCs w:val="20"/>
                <w:lang w:eastAsia="it-IT"/>
              </w:rPr>
              <w:t>Lezione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frontale,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lettura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comprensione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testo</w:t>
            </w:r>
          </w:p>
          <w:p w:rsidR="00A60BB8" w:rsidRPr="00A60BB8" w:rsidRDefault="00A60BB8" w:rsidP="00A60BB8">
            <w:pPr>
              <w:numPr>
                <w:ilvl w:val="0"/>
                <w:numId w:val="5"/>
              </w:numPr>
              <w:tabs>
                <w:tab w:val="clear" w:pos="0"/>
                <w:tab w:val="num" w:pos="720"/>
              </w:tabs>
              <w:ind w:left="720"/>
              <w:jc w:val="both"/>
              <w:rPr>
                <w:rFonts w:ascii="Arial" w:hAnsi="Arial" w:cs="Arial"/>
                <w:sz w:val="20"/>
                <w:szCs w:val="20"/>
                <w:lang w:eastAsia="it-IT"/>
              </w:rPr>
            </w:pPr>
            <w:r w:rsidRPr="00A60BB8">
              <w:rPr>
                <w:rFonts w:ascii="Arial" w:hAnsi="Arial" w:cs="Arial"/>
                <w:sz w:val="20"/>
                <w:szCs w:val="20"/>
                <w:lang w:eastAsia="it-IT"/>
              </w:rPr>
              <w:t>Coinvolgimento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degli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alunni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guidate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colloqui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adeguamento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recupero</w:t>
            </w:r>
          </w:p>
          <w:p w:rsidR="00A60BB8" w:rsidRPr="00A60BB8" w:rsidRDefault="00A60BB8" w:rsidP="00A60BB8">
            <w:pPr>
              <w:numPr>
                <w:ilvl w:val="0"/>
                <w:numId w:val="5"/>
              </w:numPr>
              <w:tabs>
                <w:tab w:val="clear" w:pos="0"/>
                <w:tab w:val="num" w:pos="720"/>
              </w:tabs>
              <w:ind w:left="720"/>
              <w:jc w:val="both"/>
              <w:rPr>
                <w:rFonts w:ascii="Arial" w:hAnsi="Arial" w:cs="Arial"/>
                <w:sz w:val="20"/>
                <w:szCs w:val="20"/>
                <w:lang w:eastAsia="it-IT"/>
              </w:rPr>
            </w:pPr>
            <w:r w:rsidRPr="00A60BB8">
              <w:rPr>
                <w:rFonts w:ascii="Arial" w:hAnsi="Arial" w:cs="Arial"/>
                <w:sz w:val="20"/>
                <w:szCs w:val="20"/>
                <w:lang w:eastAsia="it-IT"/>
              </w:rPr>
              <w:t>Correzione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proposti</w:t>
            </w:r>
          </w:p>
          <w:p w:rsidR="00A60BB8" w:rsidRPr="00A60BB8" w:rsidRDefault="00A60BB8" w:rsidP="00A60BB8">
            <w:pPr>
              <w:numPr>
                <w:ilvl w:val="0"/>
                <w:numId w:val="5"/>
              </w:numPr>
              <w:tabs>
                <w:tab w:val="clear" w:pos="0"/>
                <w:tab w:val="num" w:pos="720"/>
              </w:tabs>
              <w:ind w:left="720"/>
              <w:jc w:val="both"/>
              <w:rPr>
                <w:rFonts w:ascii="Arial" w:hAnsi="Arial" w:cs="Arial"/>
                <w:sz w:val="20"/>
                <w:szCs w:val="20"/>
                <w:lang w:eastAsia="it-IT"/>
              </w:rPr>
            </w:pPr>
            <w:r w:rsidRPr="00A60BB8">
              <w:rPr>
                <w:rFonts w:ascii="Arial" w:hAnsi="Arial" w:cs="Arial"/>
                <w:sz w:val="20"/>
                <w:szCs w:val="20"/>
                <w:lang w:eastAsia="it-IT"/>
              </w:rPr>
              <w:t>Svolgimento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classe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casa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ampio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numero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graduati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difficoltà</w:t>
            </w:r>
          </w:p>
          <w:p w:rsidR="00A60BB8" w:rsidRPr="00A60BB8" w:rsidRDefault="00A60BB8" w:rsidP="00A60BB8">
            <w:pPr>
              <w:numPr>
                <w:ilvl w:val="0"/>
                <w:numId w:val="5"/>
              </w:numPr>
              <w:tabs>
                <w:tab w:val="clear" w:pos="0"/>
                <w:tab w:val="num" w:pos="720"/>
              </w:tabs>
              <w:ind w:left="720"/>
              <w:jc w:val="both"/>
              <w:rPr>
                <w:rFonts w:ascii="Arial" w:hAnsi="Arial" w:cs="Arial"/>
                <w:sz w:val="20"/>
                <w:szCs w:val="20"/>
                <w:lang w:eastAsia="it-IT"/>
              </w:rPr>
            </w:pPr>
            <w:r w:rsidRPr="00A60BB8">
              <w:rPr>
                <w:rFonts w:ascii="Arial" w:hAnsi="Arial" w:cs="Arial"/>
                <w:sz w:val="20"/>
                <w:szCs w:val="20"/>
                <w:lang w:eastAsia="it-IT"/>
              </w:rPr>
              <w:t>Presentazione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esempi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concreti</w:t>
            </w:r>
          </w:p>
          <w:p w:rsidR="00A60BB8" w:rsidRPr="00A60BB8" w:rsidRDefault="00A60BB8" w:rsidP="00A60BB8">
            <w:pPr>
              <w:numPr>
                <w:ilvl w:val="0"/>
                <w:numId w:val="5"/>
              </w:numPr>
              <w:tabs>
                <w:tab w:val="clear" w:pos="0"/>
                <w:tab w:val="num" w:pos="720"/>
              </w:tabs>
              <w:ind w:left="720"/>
              <w:jc w:val="both"/>
              <w:rPr>
                <w:rFonts w:ascii="Arial" w:hAnsi="Arial" w:cs="Arial"/>
                <w:sz w:val="20"/>
                <w:szCs w:val="20"/>
                <w:lang w:eastAsia="it-IT"/>
              </w:rPr>
            </w:pPr>
            <w:r w:rsidRPr="00A60BB8">
              <w:rPr>
                <w:rFonts w:ascii="Arial" w:hAnsi="Arial" w:cs="Arial"/>
                <w:sz w:val="20"/>
                <w:szCs w:val="20"/>
                <w:lang w:eastAsia="it-IT"/>
              </w:rPr>
              <w:t>Schede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lavoro</w:t>
            </w:r>
          </w:p>
          <w:p w:rsidR="00A60BB8" w:rsidRPr="00A60BB8" w:rsidRDefault="00A60BB8" w:rsidP="00A60BB8">
            <w:pPr>
              <w:jc w:val="both"/>
              <w:rPr>
                <w:rFonts w:ascii="Arial" w:hAnsi="Arial" w:cs="Arial"/>
                <w:sz w:val="20"/>
                <w:szCs w:val="20"/>
                <w:lang w:eastAsia="it-IT"/>
              </w:rPr>
            </w:pPr>
          </w:p>
        </w:tc>
      </w:tr>
    </w:tbl>
    <w:p w:rsidR="00A60BB8" w:rsidRPr="00A60BB8" w:rsidRDefault="00A60BB8" w:rsidP="00A60BB8">
      <w:pPr>
        <w:jc w:val="both"/>
        <w:rPr>
          <w:sz w:val="20"/>
          <w:szCs w:val="20"/>
          <w:lang w:eastAsia="it-IT"/>
        </w:rPr>
      </w:pPr>
    </w:p>
    <w:p w:rsidR="00A60BB8" w:rsidRPr="00A60BB8" w:rsidRDefault="00A60BB8" w:rsidP="00A60BB8">
      <w:pPr>
        <w:rPr>
          <w:sz w:val="20"/>
          <w:szCs w:val="20"/>
          <w:lang w:eastAsia="it-IT"/>
        </w:rPr>
      </w:pPr>
    </w:p>
    <w:p w:rsidR="00A60BB8" w:rsidRPr="00A60BB8" w:rsidRDefault="00A60BB8" w:rsidP="00A60BB8">
      <w:pPr>
        <w:rPr>
          <w:sz w:val="20"/>
          <w:szCs w:val="20"/>
          <w:lang w:eastAsia="it-IT"/>
        </w:rPr>
      </w:pPr>
    </w:p>
    <w:p w:rsidR="00A60BB8" w:rsidRPr="00A60BB8" w:rsidRDefault="00A60BB8" w:rsidP="00A60BB8">
      <w:pPr>
        <w:rPr>
          <w:sz w:val="20"/>
          <w:szCs w:val="20"/>
          <w:lang w:eastAsia="it-IT"/>
        </w:rPr>
      </w:pPr>
    </w:p>
    <w:p w:rsidR="00A60BB8" w:rsidRPr="00A60BB8" w:rsidRDefault="00A60BB8" w:rsidP="00A60BB8">
      <w:pPr>
        <w:keepNext/>
        <w:numPr>
          <w:ilvl w:val="6"/>
          <w:numId w:val="1"/>
        </w:numPr>
        <w:tabs>
          <w:tab w:val="clear" w:pos="1296"/>
          <w:tab w:val="num" w:pos="0"/>
        </w:tabs>
        <w:overflowPunct w:val="0"/>
        <w:autoSpaceDE w:val="0"/>
        <w:jc w:val="both"/>
        <w:textAlignment w:val="baseline"/>
        <w:outlineLvl w:val="6"/>
        <w:rPr>
          <w:rFonts w:ascii="Arial" w:hAnsi="Arial" w:cs="Arial"/>
          <w:sz w:val="20"/>
          <w:szCs w:val="20"/>
          <w:lang w:eastAsia="it-IT"/>
        </w:rPr>
      </w:pPr>
      <w:r w:rsidRPr="00A60BB8">
        <w:rPr>
          <w:rFonts w:ascii="Arial" w:hAnsi="Arial" w:cs="Arial"/>
          <w:sz w:val="20"/>
          <w:szCs w:val="20"/>
          <w:lang w:eastAsia="it-IT"/>
        </w:rPr>
        <w:t>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MATERIALI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DIDATTICI</w:t>
      </w:r>
    </w:p>
    <w:p w:rsidR="00A60BB8" w:rsidRPr="00A60BB8" w:rsidRDefault="00A60BB8" w:rsidP="00A60BB8">
      <w:pPr>
        <w:jc w:val="both"/>
        <w:rPr>
          <w:rFonts w:ascii="Arial" w:hAnsi="Arial" w:cs="Arial"/>
          <w:sz w:val="20"/>
          <w:szCs w:val="20"/>
          <w:lang w:eastAsia="it-IT"/>
        </w:rPr>
      </w:pPr>
    </w:p>
    <w:tbl>
      <w:tblPr>
        <w:tblW w:w="0" w:type="auto"/>
        <w:tblInd w:w="57" w:type="dxa"/>
        <w:tblLayout w:type="fixed"/>
        <w:tblCellMar>
          <w:left w:w="70" w:type="dxa"/>
          <w:right w:w="70" w:type="dxa"/>
        </w:tblCellMar>
        <w:tblLook w:val="0000" w:firstRow="0" w:lastRow="0" w:firstColumn="0" w:lastColumn="0" w:noHBand="0" w:noVBand="0"/>
      </w:tblPr>
      <w:tblGrid>
        <w:gridCol w:w="9647"/>
      </w:tblGrid>
      <w:tr w:rsidR="00A60BB8" w:rsidRPr="00A60BB8" w:rsidTr="00A60BB8">
        <w:tc>
          <w:tcPr>
            <w:tcW w:w="9647"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ind w:left="-4"/>
              <w:jc w:val="both"/>
              <w:rPr>
                <w:rFonts w:ascii="Arial" w:hAnsi="Arial" w:cs="Arial"/>
                <w:sz w:val="20"/>
                <w:szCs w:val="20"/>
                <w:lang w:eastAsia="it-IT"/>
              </w:rPr>
            </w:pPr>
          </w:p>
          <w:p w:rsidR="00A60BB8" w:rsidRPr="00A60BB8" w:rsidRDefault="00A60BB8" w:rsidP="00A60BB8">
            <w:pPr>
              <w:numPr>
                <w:ilvl w:val="0"/>
                <w:numId w:val="5"/>
              </w:numPr>
              <w:tabs>
                <w:tab w:val="clear" w:pos="0"/>
                <w:tab w:val="num" w:pos="720"/>
              </w:tabs>
              <w:ind w:left="720"/>
              <w:jc w:val="both"/>
              <w:rPr>
                <w:rFonts w:ascii="Arial" w:hAnsi="Arial" w:cs="Arial"/>
                <w:sz w:val="20"/>
                <w:szCs w:val="20"/>
                <w:lang w:eastAsia="it-IT"/>
              </w:rPr>
            </w:pPr>
            <w:r w:rsidRPr="00A60BB8">
              <w:rPr>
                <w:rFonts w:ascii="Arial" w:hAnsi="Arial" w:cs="Arial"/>
                <w:sz w:val="20"/>
                <w:szCs w:val="20"/>
                <w:lang w:eastAsia="it-IT"/>
              </w:rPr>
              <w:t>Testo adottato : Dal progetto al prodotto – Vol.1</w:t>
            </w:r>
          </w:p>
          <w:p w:rsidR="00A60BB8" w:rsidRPr="00A60BB8" w:rsidRDefault="00A60BB8" w:rsidP="00A60BB8">
            <w:pPr>
              <w:numPr>
                <w:ilvl w:val="0"/>
                <w:numId w:val="5"/>
              </w:numPr>
              <w:tabs>
                <w:tab w:val="clear" w:pos="0"/>
                <w:tab w:val="num" w:pos="720"/>
              </w:tabs>
              <w:ind w:left="720"/>
              <w:jc w:val="both"/>
              <w:rPr>
                <w:rFonts w:ascii="Arial" w:hAnsi="Arial" w:cs="Arial"/>
                <w:sz w:val="20"/>
                <w:szCs w:val="20"/>
                <w:lang w:eastAsia="it-IT"/>
              </w:rPr>
            </w:pPr>
            <w:r w:rsidRPr="00A60BB8">
              <w:rPr>
                <w:rFonts w:ascii="Arial" w:hAnsi="Arial" w:cs="Arial"/>
                <w:sz w:val="20"/>
                <w:szCs w:val="20"/>
                <w:lang w:eastAsia="it-IT"/>
              </w:rPr>
              <w:t>Autori : Caligaris, Fava, Tomasello  - Ed. Paravia</w:t>
            </w:r>
          </w:p>
          <w:p w:rsidR="00A60BB8" w:rsidRPr="00A60BB8" w:rsidRDefault="00A60BB8" w:rsidP="00A60BB8">
            <w:pPr>
              <w:numPr>
                <w:ilvl w:val="0"/>
                <w:numId w:val="5"/>
              </w:numPr>
              <w:tabs>
                <w:tab w:val="clear" w:pos="0"/>
                <w:tab w:val="num" w:pos="720"/>
              </w:tabs>
              <w:ind w:left="720"/>
              <w:jc w:val="both"/>
              <w:rPr>
                <w:rFonts w:ascii="Arial" w:hAnsi="Arial" w:cs="Arial"/>
                <w:sz w:val="20"/>
                <w:szCs w:val="20"/>
                <w:lang w:eastAsia="it-IT"/>
              </w:rPr>
            </w:pPr>
            <w:r w:rsidRPr="00A60BB8">
              <w:rPr>
                <w:rFonts w:ascii="Arial" w:hAnsi="Arial" w:cs="Arial"/>
                <w:sz w:val="20"/>
                <w:szCs w:val="20"/>
                <w:lang w:eastAsia="it-IT"/>
              </w:rPr>
              <w:t>Manuali di Meccanica degli Editori Zanichelli e Cremonese.</w:t>
            </w:r>
          </w:p>
          <w:p w:rsidR="00A60BB8" w:rsidRPr="00A60BB8" w:rsidRDefault="00A60BB8" w:rsidP="00A60BB8">
            <w:pPr>
              <w:numPr>
                <w:ilvl w:val="0"/>
                <w:numId w:val="5"/>
              </w:numPr>
              <w:tabs>
                <w:tab w:val="clear" w:pos="0"/>
                <w:tab w:val="num" w:pos="720"/>
              </w:tabs>
              <w:ind w:left="720"/>
              <w:jc w:val="both"/>
              <w:rPr>
                <w:sz w:val="20"/>
                <w:szCs w:val="20"/>
                <w:lang w:eastAsia="it-IT"/>
              </w:rPr>
            </w:pPr>
            <w:r w:rsidRPr="00A60BB8">
              <w:rPr>
                <w:rFonts w:ascii="Arial" w:hAnsi="Arial" w:cs="Arial"/>
                <w:sz w:val="20"/>
                <w:szCs w:val="20"/>
                <w:lang w:eastAsia="it-IT"/>
              </w:rPr>
              <w:t>Pubblicazioni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cataloghi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componenti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costruzioni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meccaniche.</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2"/>
          <w:szCs w:val="20"/>
          <w:lang w:eastAsia="it-IT"/>
        </w:rPr>
      </w:pPr>
    </w:p>
    <w:p w:rsidR="00A60BB8" w:rsidRPr="00A60BB8" w:rsidRDefault="00A60BB8" w:rsidP="00A60BB8">
      <w:pPr>
        <w:jc w:val="both"/>
        <w:rPr>
          <w:rFonts w:ascii="Arial" w:hAnsi="Arial" w:cs="Arial"/>
          <w:b/>
          <w:sz w:val="22"/>
          <w:szCs w:val="20"/>
          <w:lang w:eastAsia="it-IT"/>
        </w:rPr>
      </w:pPr>
      <w:r w:rsidRPr="00A60BB8">
        <w:rPr>
          <w:rFonts w:ascii="Arial" w:hAnsi="Arial" w:cs="Arial"/>
          <w:b/>
          <w:sz w:val="22"/>
          <w:szCs w:val="20"/>
          <w:lang w:eastAsia="it-IT"/>
        </w:rPr>
        <w:lastRenderedPageBreak/>
        <w:t>4.</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TIPOLOGIA</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E</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NUMERO</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DELLE</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PROVE</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DI</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VERIFICA</w:t>
      </w:r>
      <w:r w:rsidRPr="00A60BB8">
        <w:rPr>
          <w:rFonts w:ascii="Arial" w:eastAsia="Arial" w:hAnsi="Arial" w:cs="Arial"/>
          <w:b/>
          <w:sz w:val="22"/>
          <w:szCs w:val="20"/>
          <w:lang w:eastAsia="it-IT"/>
        </w:rPr>
        <w:t xml:space="preserve"> </w:t>
      </w:r>
    </w:p>
    <w:p w:rsidR="00A60BB8" w:rsidRPr="00A60BB8" w:rsidRDefault="00A60BB8" w:rsidP="00A60BB8">
      <w:pPr>
        <w:jc w:val="both"/>
        <w:rPr>
          <w:rFonts w:ascii="Arial" w:hAnsi="Arial" w:cs="Arial"/>
          <w:b/>
          <w:sz w:val="22"/>
          <w:szCs w:val="20"/>
          <w:lang w:eastAsia="it-IT"/>
        </w:rPr>
      </w:pPr>
    </w:p>
    <w:p w:rsidR="00A60BB8" w:rsidRPr="00A60BB8" w:rsidRDefault="00A60BB8" w:rsidP="00A60BB8">
      <w:pPr>
        <w:jc w:val="both"/>
        <w:rPr>
          <w:rFonts w:ascii="Arial" w:hAnsi="Arial" w:cs="Arial"/>
          <w:b/>
          <w:sz w:val="20"/>
          <w:szCs w:val="20"/>
          <w:lang w:eastAsia="it-IT"/>
        </w:rPr>
      </w:pPr>
    </w:p>
    <w:tbl>
      <w:tblPr>
        <w:tblW w:w="0" w:type="auto"/>
        <w:tblInd w:w="57" w:type="dxa"/>
        <w:tblLayout w:type="fixed"/>
        <w:tblCellMar>
          <w:left w:w="70" w:type="dxa"/>
          <w:right w:w="70" w:type="dxa"/>
        </w:tblCellMar>
        <w:tblLook w:val="0000" w:firstRow="0" w:lastRow="0" w:firstColumn="0" w:lastColumn="0" w:noHBand="0" w:noVBand="0"/>
      </w:tblPr>
      <w:tblGrid>
        <w:gridCol w:w="9647"/>
      </w:tblGrid>
      <w:tr w:rsidR="00A60BB8" w:rsidRPr="00A60BB8" w:rsidTr="00A60BB8">
        <w:tc>
          <w:tcPr>
            <w:tcW w:w="9647"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p>
          <w:p w:rsidR="00A60BB8" w:rsidRPr="00A60BB8" w:rsidRDefault="00A60BB8" w:rsidP="00A60BB8">
            <w:pPr>
              <w:numPr>
                <w:ilvl w:val="0"/>
                <w:numId w:val="4"/>
              </w:numPr>
              <w:ind w:left="720"/>
              <w:jc w:val="both"/>
              <w:rPr>
                <w:rFonts w:ascii="Arial" w:hAnsi="Arial" w:cs="Arial"/>
                <w:sz w:val="20"/>
                <w:szCs w:val="20"/>
                <w:lang w:eastAsia="it-IT"/>
              </w:rPr>
            </w:pPr>
            <w:r w:rsidRPr="00A60BB8">
              <w:rPr>
                <w:rFonts w:ascii="Arial" w:hAnsi="Arial" w:cs="Arial"/>
                <w:sz w:val="20"/>
                <w:szCs w:val="20"/>
                <w:lang w:eastAsia="it-IT"/>
              </w:rPr>
              <w:t>Elaborazioni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grafiche</w:t>
            </w:r>
          </w:p>
          <w:p w:rsidR="00A60BB8" w:rsidRPr="00A60BB8" w:rsidRDefault="00A60BB8" w:rsidP="00A60BB8">
            <w:pPr>
              <w:numPr>
                <w:ilvl w:val="0"/>
                <w:numId w:val="4"/>
              </w:numPr>
              <w:ind w:left="720"/>
              <w:jc w:val="both"/>
              <w:rPr>
                <w:rFonts w:ascii="Arial" w:hAnsi="Arial" w:cs="Arial"/>
                <w:sz w:val="20"/>
                <w:szCs w:val="20"/>
                <w:lang w:eastAsia="it-IT"/>
              </w:rPr>
            </w:pPr>
            <w:r w:rsidRPr="00A60BB8">
              <w:rPr>
                <w:rFonts w:ascii="Arial" w:hAnsi="Arial" w:cs="Arial"/>
                <w:sz w:val="20"/>
                <w:szCs w:val="20"/>
                <w:lang w:eastAsia="it-IT"/>
              </w:rPr>
              <w:t>Test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oggettivi</w:t>
            </w:r>
          </w:p>
          <w:p w:rsidR="00A60BB8" w:rsidRPr="00A60BB8" w:rsidRDefault="00A60BB8" w:rsidP="00A60BB8">
            <w:pPr>
              <w:numPr>
                <w:ilvl w:val="0"/>
                <w:numId w:val="4"/>
              </w:numPr>
              <w:ind w:left="720"/>
              <w:jc w:val="both"/>
              <w:rPr>
                <w:rFonts w:ascii="Arial" w:hAnsi="Arial" w:cs="Arial"/>
                <w:sz w:val="20"/>
                <w:szCs w:val="20"/>
                <w:lang w:eastAsia="it-IT"/>
              </w:rPr>
            </w:pPr>
            <w:r w:rsidRPr="00A60BB8">
              <w:rPr>
                <w:rFonts w:ascii="Arial" w:hAnsi="Arial" w:cs="Arial"/>
                <w:sz w:val="20"/>
                <w:szCs w:val="20"/>
                <w:lang w:eastAsia="it-IT"/>
              </w:rPr>
              <w:t>Valutazione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schede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lavoro</w:t>
            </w:r>
          </w:p>
          <w:p w:rsidR="00A60BB8" w:rsidRPr="00A60BB8" w:rsidRDefault="00A60BB8" w:rsidP="00A60BB8">
            <w:pPr>
              <w:jc w:val="both"/>
              <w:rPr>
                <w:rFonts w:ascii="Arial" w:hAnsi="Arial" w:cs="Arial"/>
                <w:sz w:val="20"/>
                <w:szCs w:val="20"/>
                <w:lang w:eastAsia="it-IT"/>
              </w:rPr>
            </w:pPr>
          </w:p>
        </w:tc>
      </w:tr>
    </w:tbl>
    <w:p w:rsidR="00A60BB8" w:rsidRPr="00A60BB8" w:rsidRDefault="00A60BB8" w:rsidP="00A60BB8">
      <w:pPr>
        <w:jc w:val="both"/>
        <w:rPr>
          <w:sz w:val="20"/>
          <w:szCs w:val="20"/>
          <w:lang w:eastAsia="it-IT"/>
        </w:rPr>
      </w:pPr>
    </w:p>
    <w:tbl>
      <w:tblPr>
        <w:tblW w:w="0" w:type="auto"/>
        <w:tblInd w:w="57" w:type="dxa"/>
        <w:tblLayout w:type="fixed"/>
        <w:tblCellMar>
          <w:left w:w="70" w:type="dxa"/>
          <w:right w:w="70" w:type="dxa"/>
        </w:tblCellMar>
        <w:tblLook w:val="0000" w:firstRow="0" w:lastRow="0" w:firstColumn="0" w:lastColumn="0" w:noHBand="0" w:noVBand="0"/>
      </w:tblPr>
      <w:tblGrid>
        <w:gridCol w:w="3492"/>
        <w:gridCol w:w="1672"/>
        <w:gridCol w:w="1938"/>
      </w:tblGrid>
      <w:tr w:rsidR="00A60BB8" w:rsidRPr="00A60BB8" w:rsidTr="00A60BB8">
        <w:trPr>
          <w:trHeight w:val="400"/>
        </w:trPr>
        <w:tc>
          <w:tcPr>
            <w:tcW w:w="3492"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keepNext/>
              <w:numPr>
                <w:ilvl w:val="7"/>
                <w:numId w:val="1"/>
              </w:numPr>
              <w:tabs>
                <w:tab w:val="clear" w:pos="1440"/>
                <w:tab w:val="num" w:pos="0"/>
              </w:tabs>
              <w:snapToGrid w:val="0"/>
              <w:jc w:val="center"/>
              <w:outlineLvl w:val="7"/>
              <w:rPr>
                <w:rFonts w:ascii="Arial" w:hAnsi="Arial" w:cs="Arial"/>
                <w:sz w:val="16"/>
                <w:szCs w:val="20"/>
                <w:lang w:eastAsia="it-IT"/>
              </w:rPr>
            </w:pPr>
            <w:r w:rsidRPr="00A60BB8">
              <w:rPr>
                <w:sz w:val="20"/>
                <w:szCs w:val="20"/>
                <w:lang w:eastAsia="it-IT"/>
              </w:rPr>
              <w:t>TIPO</w:t>
            </w:r>
            <w:r w:rsidRPr="00A60BB8">
              <w:rPr>
                <w:rFonts w:eastAsia="Arial"/>
                <w:sz w:val="20"/>
                <w:szCs w:val="20"/>
                <w:lang w:eastAsia="it-IT"/>
              </w:rPr>
              <w:t xml:space="preserve"> </w:t>
            </w:r>
            <w:r w:rsidRPr="00A60BB8">
              <w:rPr>
                <w:sz w:val="20"/>
                <w:szCs w:val="20"/>
                <w:lang w:eastAsia="it-IT"/>
              </w:rPr>
              <w:t>DI</w:t>
            </w:r>
            <w:r w:rsidRPr="00A60BB8">
              <w:rPr>
                <w:rFonts w:eastAsia="Arial"/>
                <w:sz w:val="20"/>
                <w:szCs w:val="20"/>
                <w:lang w:eastAsia="it-IT"/>
              </w:rPr>
              <w:t xml:space="preserve"> </w:t>
            </w:r>
            <w:r w:rsidRPr="00A60BB8">
              <w:rPr>
                <w:sz w:val="20"/>
                <w:szCs w:val="20"/>
                <w:lang w:eastAsia="it-IT"/>
              </w:rPr>
              <w:t>VERIFICA</w:t>
            </w:r>
          </w:p>
        </w:tc>
        <w:tc>
          <w:tcPr>
            <w:tcW w:w="1672"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b/>
                <w:bCs/>
                <w:sz w:val="16"/>
                <w:szCs w:val="20"/>
                <w:lang w:eastAsia="it-IT"/>
              </w:rPr>
            </w:pPr>
            <w:r w:rsidRPr="00A60BB8">
              <w:rPr>
                <w:rFonts w:ascii="Arial" w:hAnsi="Arial" w:cs="Arial"/>
                <w:sz w:val="16"/>
                <w:szCs w:val="20"/>
                <w:lang w:eastAsia="it-IT"/>
              </w:rPr>
              <w:t>PRIMO</w:t>
            </w:r>
            <w:r w:rsidRPr="00A60BB8">
              <w:rPr>
                <w:rFonts w:ascii="Arial" w:eastAsia="Arial" w:hAnsi="Arial" w:cs="Arial"/>
                <w:sz w:val="16"/>
                <w:szCs w:val="20"/>
                <w:lang w:eastAsia="it-IT"/>
              </w:rPr>
              <w:t xml:space="preserve"> </w:t>
            </w:r>
            <w:r w:rsidRPr="00A60BB8">
              <w:rPr>
                <w:rFonts w:ascii="Arial" w:hAnsi="Arial" w:cs="Arial"/>
                <w:sz w:val="16"/>
                <w:szCs w:val="20"/>
                <w:lang w:eastAsia="it-IT"/>
              </w:rPr>
              <w:t>PERIODO</w:t>
            </w:r>
            <w:r w:rsidRPr="00A60BB8">
              <w:rPr>
                <w:rFonts w:ascii="Arial" w:eastAsia="Arial" w:hAnsi="Arial" w:cs="Arial"/>
                <w:sz w:val="16"/>
                <w:szCs w:val="20"/>
                <w:lang w:eastAsia="it-IT"/>
              </w:rPr>
              <w:t xml:space="preserve"> </w:t>
            </w:r>
          </w:p>
          <w:p w:rsidR="00A60BB8" w:rsidRPr="00A60BB8" w:rsidRDefault="00A60BB8" w:rsidP="00A60BB8">
            <w:pPr>
              <w:tabs>
                <w:tab w:val="left" w:pos="4260"/>
              </w:tabs>
              <w:jc w:val="center"/>
              <w:rPr>
                <w:rFonts w:ascii="Arial" w:hAnsi="Arial" w:cs="Arial"/>
                <w:sz w:val="16"/>
                <w:szCs w:val="20"/>
                <w:lang w:eastAsia="it-IT"/>
              </w:rPr>
            </w:pPr>
            <w:r w:rsidRPr="00A60BB8">
              <w:rPr>
                <w:rFonts w:ascii="Arial" w:hAnsi="Arial" w:cs="Arial"/>
                <w:b/>
                <w:bCs/>
                <w:sz w:val="16"/>
                <w:szCs w:val="20"/>
                <w:lang w:eastAsia="it-IT"/>
              </w:rPr>
              <w:t>numero</w:t>
            </w:r>
            <w:r w:rsidRPr="00A60BB8">
              <w:rPr>
                <w:rFonts w:ascii="Arial" w:eastAsia="Arial" w:hAnsi="Arial" w:cs="Arial"/>
                <w:b/>
                <w:bCs/>
                <w:sz w:val="16"/>
                <w:szCs w:val="20"/>
                <w:lang w:eastAsia="it-IT"/>
              </w:rPr>
              <w:t xml:space="preserve"> </w:t>
            </w:r>
            <w:r w:rsidRPr="00A60BB8">
              <w:rPr>
                <w:rFonts w:ascii="Arial" w:hAnsi="Arial" w:cs="Arial"/>
                <w:b/>
                <w:bCs/>
                <w:sz w:val="16"/>
                <w:szCs w:val="20"/>
                <w:lang w:eastAsia="it-IT"/>
              </w:rPr>
              <w:t>previsto</w:t>
            </w: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sz w:val="20"/>
                <w:szCs w:val="20"/>
                <w:lang w:eastAsia="it-IT"/>
              </w:rPr>
            </w:pPr>
            <w:r w:rsidRPr="00A60BB8">
              <w:rPr>
                <w:rFonts w:ascii="Arial" w:hAnsi="Arial" w:cs="Arial"/>
                <w:sz w:val="16"/>
                <w:szCs w:val="20"/>
                <w:lang w:eastAsia="it-IT"/>
              </w:rPr>
              <w:t>SECONDO</w:t>
            </w:r>
            <w:r w:rsidRPr="00A60BB8">
              <w:rPr>
                <w:rFonts w:ascii="Arial" w:eastAsia="Arial" w:hAnsi="Arial" w:cs="Arial"/>
                <w:sz w:val="16"/>
                <w:szCs w:val="20"/>
                <w:lang w:eastAsia="it-IT"/>
              </w:rPr>
              <w:t xml:space="preserve"> </w:t>
            </w:r>
            <w:r w:rsidRPr="00A60BB8">
              <w:rPr>
                <w:rFonts w:ascii="Arial" w:hAnsi="Arial" w:cs="Arial"/>
                <w:sz w:val="16"/>
                <w:szCs w:val="20"/>
                <w:lang w:eastAsia="it-IT"/>
              </w:rPr>
              <w:t>PERIODO</w:t>
            </w:r>
            <w:r w:rsidRPr="00A60BB8">
              <w:rPr>
                <w:rFonts w:ascii="Arial" w:eastAsia="Arial" w:hAnsi="Arial" w:cs="Arial"/>
                <w:sz w:val="16"/>
                <w:szCs w:val="20"/>
                <w:lang w:eastAsia="it-IT"/>
              </w:rPr>
              <w:t xml:space="preserve"> </w:t>
            </w:r>
            <w:r w:rsidRPr="00A60BB8">
              <w:rPr>
                <w:rFonts w:ascii="Arial" w:hAnsi="Arial" w:cs="Arial"/>
                <w:b/>
                <w:bCs/>
                <w:sz w:val="16"/>
                <w:szCs w:val="20"/>
                <w:lang w:eastAsia="it-IT"/>
              </w:rPr>
              <w:t>numero</w:t>
            </w:r>
            <w:r w:rsidRPr="00A60BB8">
              <w:rPr>
                <w:rFonts w:ascii="Arial" w:eastAsia="Arial" w:hAnsi="Arial" w:cs="Arial"/>
                <w:b/>
                <w:bCs/>
                <w:sz w:val="16"/>
                <w:szCs w:val="20"/>
                <w:lang w:eastAsia="it-IT"/>
              </w:rPr>
              <w:t xml:space="preserve"> </w:t>
            </w:r>
            <w:r w:rsidRPr="00A60BB8">
              <w:rPr>
                <w:rFonts w:ascii="Arial" w:hAnsi="Arial" w:cs="Arial"/>
                <w:b/>
                <w:bCs/>
                <w:sz w:val="16"/>
                <w:szCs w:val="20"/>
                <w:lang w:eastAsia="it-IT"/>
              </w:rPr>
              <w:t>previsto</w:t>
            </w:r>
          </w:p>
        </w:tc>
      </w:tr>
      <w:tr w:rsidR="00A60BB8" w:rsidRPr="00A60BB8" w:rsidTr="00A60BB8">
        <w:trPr>
          <w:trHeight w:val="400"/>
        </w:trPr>
        <w:tc>
          <w:tcPr>
            <w:tcW w:w="3492"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hAnsi="Arial" w:cs="Arial"/>
                <w:sz w:val="16"/>
                <w:szCs w:val="20"/>
                <w:lang w:eastAsia="it-IT"/>
              </w:rPr>
            </w:pPr>
            <w:r w:rsidRPr="00A60BB8">
              <w:rPr>
                <w:rFonts w:ascii="Arial" w:hAnsi="Arial" w:cs="Arial"/>
                <w:sz w:val="16"/>
                <w:szCs w:val="20"/>
                <w:lang w:eastAsia="it-IT"/>
              </w:rPr>
              <w:t>TAVOLE- DISEGNI CAD</w:t>
            </w:r>
          </w:p>
        </w:tc>
        <w:tc>
          <w:tcPr>
            <w:tcW w:w="1672"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16"/>
                <w:szCs w:val="20"/>
                <w:lang w:eastAsia="it-IT"/>
              </w:rPr>
            </w:pPr>
            <w:r w:rsidRPr="00A60BB8">
              <w:rPr>
                <w:rFonts w:ascii="Arial" w:hAnsi="Arial" w:cs="Arial"/>
                <w:sz w:val="16"/>
                <w:szCs w:val="20"/>
                <w:lang w:eastAsia="it-IT"/>
              </w:rPr>
              <w:t>3</w:t>
            </w: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sz w:val="20"/>
                <w:szCs w:val="20"/>
                <w:lang w:eastAsia="it-IT"/>
              </w:rPr>
            </w:pPr>
            <w:r w:rsidRPr="00A60BB8">
              <w:rPr>
                <w:rFonts w:ascii="Arial" w:hAnsi="Arial" w:cs="Arial"/>
                <w:sz w:val="16"/>
                <w:szCs w:val="20"/>
                <w:lang w:eastAsia="it-IT"/>
              </w:rPr>
              <w:t>3</w:t>
            </w:r>
          </w:p>
        </w:tc>
      </w:tr>
      <w:tr w:rsidR="00A60BB8" w:rsidRPr="00A60BB8" w:rsidTr="00A60BB8">
        <w:trPr>
          <w:trHeight w:val="400"/>
        </w:trPr>
        <w:tc>
          <w:tcPr>
            <w:tcW w:w="3492"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hAnsi="Arial" w:cs="Arial"/>
                <w:sz w:val="16"/>
                <w:szCs w:val="20"/>
                <w:lang w:eastAsia="it-IT"/>
              </w:rPr>
            </w:pPr>
            <w:r w:rsidRPr="00A60BB8">
              <w:rPr>
                <w:rFonts w:ascii="Arial" w:hAnsi="Arial" w:cs="Arial"/>
                <w:sz w:val="16"/>
                <w:szCs w:val="20"/>
                <w:lang w:eastAsia="it-IT"/>
              </w:rPr>
              <w:t>TEST</w:t>
            </w:r>
            <w:r w:rsidRPr="00A60BB8">
              <w:rPr>
                <w:rFonts w:ascii="Arial" w:eastAsia="Arial" w:hAnsi="Arial" w:cs="Arial"/>
                <w:sz w:val="16"/>
                <w:szCs w:val="20"/>
                <w:lang w:eastAsia="it-IT"/>
              </w:rPr>
              <w:t xml:space="preserve"> </w:t>
            </w:r>
            <w:r w:rsidRPr="00A60BB8">
              <w:rPr>
                <w:rFonts w:ascii="Arial" w:hAnsi="Arial" w:cs="Arial"/>
                <w:sz w:val="16"/>
                <w:szCs w:val="20"/>
                <w:lang w:eastAsia="it-IT"/>
              </w:rPr>
              <w:t>di</w:t>
            </w:r>
            <w:r w:rsidRPr="00A60BB8">
              <w:rPr>
                <w:rFonts w:ascii="Arial" w:eastAsia="Arial" w:hAnsi="Arial" w:cs="Arial"/>
                <w:sz w:val="16"/>
                <w:szCs w:val="20"/>
                <w:lang w:eastAsia="it-IT"/>
              </w:rPr>
              <w:t xml:space="preserve"> </w:t>
            </w:r>
            <w:r w:rsidRPr="00A60BB8">
              <w:rPr>
                <w:rFonts w:ascii="Arial" w:hAnsi="Arial" w:cs="Arial"/>
                <w:sz w:val="16"/>
                <w:szCs w:val="20"/>
                <w:lang w:eastAsia="it-IT"/>
              </w:rPr>
              <w:t>1</w:t>
            </w:r>
            <w:r w:rsidRPr="00A60BB8">
              <w:rPr>
                <w:rFonts w:ascii="Arial" w:eastAsia="Arial" w:hAnsi="Arial" w:cs="Arial"/>
                <w:sz w:val="16"/>
                <w:szCs w:val="20"/>
                <w:lang w:eastAsia="it-IT"/>
              </w:rPr>
              <w:t xml:space="preserve"> </w:t>
            </w:r>
            <w:r w:rsidRPr="00A60BB8">
              <w:rPr>
                <w:rFonts w:ascii="Arial" w:hAnsi="Arial" w:cs="Arial"/>
                <w:sz w:val="16"/>
                <w:szCs w:val="20"/>
                <w:lang w:eastAsia="it-IT"/>
              </w:rPr>
              <w:t>ora</w:t>
            </w:r>
          </w:p>
        </w:tc>
        <w:tc>
          <w:tcPr>
            <w:tcW w:w="1672"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16"/>
                <w:szCs w:val="20"/>
                <w:lang w:eastAsia="it-IT"/>
              </w:rPr>
            </w:pPr>
            <w:r w:rsidRPr="00A60BB8">
              <w:rPr>
                <w:rFonts w:ascii="Arial" w:hAnsi="Arial" w:cs="Arial"/>
                <w:sz w:val="16"/>
                <w:szCs w:val="20"/>
                <w:lang w:eastAsia="it-IT"/>
              </w:rPr>
              <w:t>2</w:t>
            </w: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sz w:val="20"/>
                <w:szCs w:val="20"/>
                <w:lang w:eastAsia="it-IT"/>
              </w:rPr>
            </w:pPr>
            <w:r w:rsidRPr="00A60BB8">
              <w:rPr>
                <w:rFonts w:ascii="Arial" w:hAnsi="Arial" w:cs="Arial"/>
                <w:sz w:val="16"/>
                <w:szCs w:val="20"/>
                <w:lang w:eastAsia="it-IT"/>
              </w:rPr>
              <w:t>2</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2"/>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2"/>
          <w:szCs w:val="20"/>
          <w:lang w:eastAsia="it-IT"/>
        </w:rPr>
        <w:t>5.</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GRIGLIE</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DI</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VALUTAZIONE</w:t>
      </w:r>
    </w:p>
    <w:p w:rsidR="00A60BB8" w:rsidRPr="00A60BB8" w:rsidRDefault="00A60BB8" w:rsidP="00A60BB8">
      <w:pPr>
        <w:jc w:val="both"/>
        <w:rPr>
          <w:rFonts w:ascii="Arial" w:hAnsi="Arial" w:cs="Arial"/>
          <w:b/>
          <w:sz w:val="20"/>
          <w:szCs w:val="20"/>
          <w:lang w:eastAsia="it-IT"/>
        </w:rPr>
      </w:pPr>
    </w:p>
    <w:tbl>
      <w:tblPr>
        <w:tblW w:w="0" w:type="auto"/>
        <w:tblInd w:w="57" w:type="dxa"/>
        <w:tblLayout w:type="fixed"/>
        <w:tblCellMar>
          <w:left w:w="70" w:type="dxa"/>
          <w:right w:w="70" w:type="dxa"/>
        </w:tblCellMar>
        <w:tblLook w:val="0000" w:firstRow="0" w:lastRow="0" w:firstColumn="0" w:lastColumn="0" w:noHBand="0" w:noVBand="0"/>
      </w:tblPr>
      <w:tblGrid>
        <w:gridCol w:w="9659"/>
      </w:tblGrid>
      <w:tr w:rsidR="00A60BB8" w:rsidRPr="00A60BB8" w:rsidTr="00A60BB8">
        <w:tc>
          <w:tcPr>
            <w:tcW w:w="9659"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3"/>
              </w:numPr>
              <w:snapToGrid w:val="0"/>
              <w:ind w:left="1080"/>
              <w:jc w:val="both"/>
              <w:rPr>
                <w:rFonts w:ascii="Arial" w:hAnsi="Arial" w:cs="Arial"/>
                <w:sz w:val="20"/>
                <w:szCs w:val="20"/>
                <w:lang w:eastAsia="it-IT"/>
              </w:rPr>
            </w:pPr>
            <w:r w:rsidRPr="00A60BB8">
              <w:rPr>
                <w:rFonts w:ascii="Arial" w:hAnsi="Arial" w:cs="Arial"/>
                <w:sz w:val="20"/>
                <w:szCs w:val="20"/>
                <w:lang w:eastAsia="it-IT"/>
              </w:rPr>
              <w:t>quella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approvata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Collegio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Docenti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(riportata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POF)</w:t>
            </w:r>
            <w:r w:rsidRPr="00A60BB8">
              <w:rPr>
                <w:rFonts w:ascii="Arial" w:eastAsia="Arial" w:hAnsi="Arial" w:cs="Arial"/>
                <w:sz w:val="20"/>
                <w:szCs w:val="20"/>
                <w:lang w:eastAsia="it-IT"/>
              </w:rPr>
              <w:t xml:space="preserve"> </w:t>
            </w:r>
          </w:p>
          <w:p w:rsidR="00A60BB8" w:rsidRPr="00A60BB8" w:rsidRDefault="00A60BB8" w:rsidP="00A60BB8">
            <w:pPr>
              <w:ind w:left="360"/>
              <w:jc w:val="both"/>
              <w:rPr>
                <w:rFonts w:ascii="Arial" w:hAnsi="Arial" w:cs="Arial"/>
                <w:sz w:val="20"/>
                <w:szCs w:val="20"/>
                <w:lang w:eastAsia="it-IT"/>
              </w:rPr>
            </w:pPr>
          </w:p>
        </w:tc>
      </w:tr>
    </w:tbl>
    <w:p w:rsidR="00A60BB8" w:rsidRP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Default="00A60BB8" w:rsidP="00A60BB8">
      <w:pPr>
        <w:rPr>
          <w:sz w:val="20"/>
          <w:szCs w:val="20"/>
          <w:lang w:eastAsia="it-IT"/>
        </w:rPr>
      </w:pPr>
    </w:p>
    <w:p w:rsidR="00A60BB8" w:rsidRPr="00A60BB8" w:rsidRDefault="00A60BB8" w:rsidP="00A60BB8">
      <w:pPr>
        <w:jc w:val="both"/>
        <w:rPr>
          <w:sz w:val="20"/>
          <w:szCs w:val="20"/>
          <w:lang w:eastAsia="it-IT"/>
        </w:rPr>
      </w:pPr>
      <w:r w:rsidRPr="00A60BB8">
        <w:rPr>
          <w:rFonts w:ascii="Arial" w:hAnsi="Arial" w:cs="Arial"/>
          <w:b/>
          <w:sz w:val="20"/>
          <w:szCs w:val="20"/>
          <w:lang w:eastAsia="it-IT"/>
        </w:rPr>
        <w:tab/>
      </w:r>
      <w:r w:rsidRPr="00A60BB8">
        <w:rPr>
          <w:rFonts w:ascii="Arial" w:hAnsi="Arial" w:cs="Arial"/>
          <w:b/>
          <w:sz w:val="20"/>
          <w:szCs w:val="20"/>
          <w:lang w:eastAsia="it-IT"/>
        </w:rPr>
        <w:tab/>
        <w:t xml:space="preserve">            </w:t>
      </w:r>
    </w:p>
    <w:tbl>
      <w:tblPr>
        <w:tblW w:w="0" w:type="auto"/>
        <w:jc w:val="center"/>
        <w:tblLayout w:type="fixed"/>
        <w:tblCellMar>
          <w:left w:w="70" w:type="dxa"/>
          <w:right w:w="70" w:type="dxa"/>
        </w:tblCellMar>
        <w:tblLook w:val="0000" w:firstRow="0" w:lastRow="0" w:firstColumn="0" w:lastColumn="0" w:noHBand="0" w:noVBand="0"/>
      </w:tblPr>
      <w:tblGrid>
        <w:gridCol w:w="9241"/>
      </w:tblGrid>
      <w:tr w:rsidR="00A60BB8" w:rsidRPr="00A60BB8" w:rsidTr="00A60BB8">
        <w:trPr>
          <w:jc w:val="center"/>
        </w:trPr>
        <w:tc>
          <w:tcPr>
            <w:tcW w:w="9241"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center"/>
              <w:rPr>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sz w:val="20"/>
                <w:szCs w:val="20"/>
                <w:lang w:eastAsia="it-IT"/>
              </w:rPr>
            </w:pPr>
            <w:r w:rsidRPr="00A60BB8">
              <w:rPr>
                <w:rFonts w:ascii="Arial" w:hAnsi="Arial" w:cs="Arial"/>
                <w:b/>
                <w:sz w:val="20"/>
                <w:szCs w:val="20"/>
                <w:lang w:eastAsia="it-IT"/>
              </w:rPr>
              <w:t>MATERIA:  DISEGNO,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PROGETTAZIONE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ORGANIZZAZIONE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 xml:space="preserve">INDUSTRIALE                  </w:t>
            </w:r>
          </w:p>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CLASSI   4 AMM – 4BMM – 4CMM</w:t>
            </w: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INDIRIZZO/I : MECCANICA INDIRIZZO MECCATRONICA</w:t>
            </w:r>
          </w:p>
          <w:p w:rsidR="00A60BB8" w:rsidRPr="00A60BB8" w:rsidRDefault="00A60BB8" w:rsidP="00A60BB8">
            <w:pPr>
              <w:jc w:val="both"/>
              <w:rPr>
                <w:rFonts w:ascii="Arial" w:hAnsi="Arial" w:cs="Arial"/>
                <w:b/>
                <w:sz w:val="20"/>
                <w:szCs w:val="20"/>
                <w:lang w:eastAsia="it-IT"/>
              </w:rPr>
            </w:pPr>
          </w:p>
        </w:tc>
      </w:tr>
    </w:tbl>
    <w:p w:rsidR="00A60BB8" w:rsidRPr="00A60BB8" w:rsidRDefault="00A60BB8" w:rsidP="00093AE6">
      <w:pPr>
        <w:keepNext/>
        <w:overflowPunct w:val="0"/>
        <w:autoSpaceDE w:val="0"/>
        <w:textAlignment w:val="baseline"/>
        <w:outlineLvl w:val="4"/>
        <w:rPr>
          <w:rFonts w:ascii="Arial" w:hAnsi="Arial" w:cs="Arial"/>
          <w:sz w:val="20"/>
          <w:szCs w:val="20"/>
          <w:lang w:eastAsia="it-IT"/>
        </w:rPr>
      </w:pPr>
    </w:p>
    <w:p w:rsidR="00A60BB8" w:rsidRPr="00A60BB8" w:rsidRDefault="00A60BB8" w:rsidP="00A60BB8">
      <w:pPr>
        <w:keepNext/>
        <w:numPr>
          <w:ilvl w:val="4"/>
          <w:numId w:val="1"/>
        </w:numPr>
        <w:tabs>
          <w:tab w:val="clear" w:pos="1008"/>
          <w:tab w:val="num" w:pos="0"/>
        </w:tabs>
        <w:overflowPunct w:val="0"/>
        <w:autoSpaceDE w:val="0"/>
        <w:jc w:val="center"/>
        <w:textAlignment w:val="baseline"/>
        <w:outlineLvl w:val="4"/>
        <w:rPr>
          <w:rFonts w:ascii="Arial" w:hAnsi="Arial" w:cs="Arial"/>
          <w:sz w:val="20"/>
          <w:szCs w:val="20"/>
          <w:lang w:eastAsia="it-IT"/>
        </w:rPr>
      </w:pPr>
    </w:p>
    <w:p w:rsidR="00A60BB8" w:rsidRPr="00A60BB8" w:rsidRDefault="00A60BB8" w:rsidP="00A60BB8">
      <w:pPr>
        <w:keepNext/>
        <w:numPr>
          <w:ilvl w:val="4"/>
          <w:numId w:val="1"/>
        </w:numPr>
        <w:tabs>
          <w:tab w:val="clear" w:pos="1008"/>
          <w:tab w:val="num" w:pos="0"/>
        </w:tabs>
        <w:overflowPunct w:val="0"/>
        <w:autoSpaceDE w:val="0"/>
        <w:jc w:val="center"/>
        <w:textAlignment w:val="baseline"/>
        <w:outlineLvl w:val="4"/>
        <w:rPr>
          <w:rFonts w:ascii="Arial" w:hAnsi="Arial" w:cs="Arial"/>
          <w:sz w:val="20"/>
          <w:szCs w:val="20"/>
          <w:lang w:eastAsia="it-IT"/>
        </w:rPr>
      </w:pPr>
      <w:r w:rsidRPr="00A60BB8">
        <w:rPr>
          <w:rFonts w:ascii="Arial" w:hAnsi="Arial" w:cs="Arial"/>
          <w:sz w:val="20"/>
          <w:szCs w:val="20"/>
          <w:lang w:eastAsia="it-IT"/>
        </w:rPr>
        <w:t>PROGETTO DIDATTICO DELLA DISCIPLINA</w:t>
      </w:r>
    </w:p>
    <w:p w:rsidR="00A60BB8" w:rsidRPr="00A60BB8" w:rsidRDefault="00A60BB8" w:rsidP="00A60BB8">
      <w:pPr>
        <w:rPr>
          <w:rFonts w:ascii="Arial" w:hAnsi="Arial" w:cs="Arial"/>
          <w:sz w:val="20"/>
          <w:szCs w:val="20"/>
          <w:lang w:eastAsia="it-IT"/>
        </w:rPr>
      </w:pP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 xml:space="preserve">In relazione a quanto richiesto dal Piano dell’Offerta Formativa si definiscono i seguenti </w:t>
      </w:r>
      <w:r w:rsidRPr="00A60BB8">
        <w:rPr>
          <w:rFonts w:ascii="Arial" w:hAnsi="Arial" w:cs="Arial"/>
          <w:b/>
          <w:sz w:val="20"/>
          <w:szCs w:val="20"/>
          <w:lang w:eastAsia="it-IT"/>
        </w:rPr>
        <w:t>obiettivi</w:t>
      </w:r>
      <w:r w:rsidRPr="00A60BB8">
        <w:rPr>
          <w:rFonts w:ascii="Arial" w:hAnsi="Arial" w:cs="Arial"/>
          <w:sz w:val="20"/>
          <w:szCs w:val="20"/>
          <w:lang w:eastAsia="it-IT"/>
        </w:rPr>
        <w:t xml:space="preserve"> in termini di:</w:t>
      </w:r>
    </w:p>
    <w:p w:rsidR="00A60BB8" w:rsidRPr="00A60BB8" w:rsidRDefault="00A60BB8" w:rsidP="00A60BB8">
      <w:pPr>
        <w:rPr>
          <w:rFonts w:ascii="Arial" w:hAnsi="Arial" w:cs="Arial"/>
          <w:sz w:val="20"/>
          <w:szCs w:val="20"/>
          <w:lang w:eastAsia="it-IT"/>
        </w:rPr>
      </w:pPr>
    </w:p>
    <w:p w:rsidR="00A60BB8" w:rsidRPr="00A60BB8" w:rsidRDefault="00A60BB8" w:rsidP="00A60BB8">
      <w:pPr>
        <w:jc w:val="both"/>
        <w:rPr>
          <w:rFonts w:ascii="Arial" w:hAnsi="Arial" w:cs="Arial"/>
          <w:b/>
          <w:sz w:val="20"/>
          <w:szCs w:val="20"/>
          <w:lang w:eastAsia="it-IT"/>
        </w:rPr>
      </w:pPr>
    </w:p>
    <w:p w:rsidR="00A60BB8" w:rsidRPr="00A60BB8" w:rsidRDefault="00A60BB8" w:rsidP="00A60BB8">
      <w:pPr>
        <w:jc w:val="both"/>
        <w:rPr>
          <w:rFonts w:ascii="Arial" w:hAnsi="Arial" w:cs="Arial"/>
          <w:b/>
          <w:sz w:val="20"/>
          <w:szCs w:val="20"/>
          <w:shd w:val="clear" w:color="auto" w:fill="FFFF00"/>
          <w:lang w:eastAsia="it-IT"/>
        </w:rPr>
      </w:pPr>
      <w:r w:rsidRPr="00A60BB8">
        <w:rPr>
          <w:rFonts w:ascii="Arial" w:hAnsi="Arial" w:cs="Arial"/>
          <w:b/>
          <w:sz w:val="20"/>
          <w:szCs w:val="20"/>
          <w:lang w:eastAsia="it-IT"/>
        </w:rPr>
        <w:t>COMPETENZE</w:t>
      </w:r>
    </w:p>
    <w:p w:rsidR="00A60BB8" w:rsidRPr="00A60BB8" w:rsidRDefault="00A60BB8" w:rsidP="00A60BB8">
      <w:pPr>
        <w:jc w:val="both"/>
        <w:rPr>
          <w:rFonts w:ascii="Arial" w:hAnsi="Arial" w:cs="Arial"/>
          <w:b/>
          <w:sz w:val="20"/>
          <w:szCs w:val="20"/>
          <w:shd w:val="clear" w:color="auto" w:fill="FFFF00"/>
          <w:lang w:eastAsia="it-IT"/>
        </w:rPr>
      </w:pPr>
    </w:p>
    <w:tbl>
      <w:tblPr>
        <w:tblW w:w="0" w:type="auto"/>
        <w:tblInd w:w="62" w:type="dxa"/>
        <w:tblLayout w:type="fixed"/>
        <w:tblCellMar>
          <w:left w:w="70" w:type="dxa"/>
          <w:right w:w="70" w:type="dxa"/>
        </w:tblCellMar>
        <w:tblLook w:val="0000" w:firstRow="0" w:lastRow="0" w:firstColumn="0" w:lastColumn="0" w:noHBand="0" w:noVBand="0"/>
      </w:tblPr>
      <w:tblGrid>
        <w:gridCol w:w="9637"/>
      </w:tblGrid>
      <w:tr w:rsidR="00A60BB8" w:rsidRPr="00A60BB8" w:rsidTr="00A60BB8">
        <w:trPr>
          <w:trHeight w:val="2914"/>
        </w:trPr>
        <w:tc>
          <w:tcPr>
            <w:tcW w:w="9637"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b/>
                <w:sz w:val="20"/>
                <w:szCs w:val="20"/>
                <w:shd w:val="clear" w:color="auto" w:fill="FFFF00"/>
                <w:lang w:eastAsia="it-IT"/>
              </w:rPr>
            </w:pP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eastAsia="ArialNarrow" w:hAnsi="Arial" w:cs="Arial"/>
                <w:sz w:val="20"/>
                <w:szCs w:val="20"/>
                <w:lang w:eastAsia="it-IT"/>
              </w:rPr>
              <w:t>documentare e seguire i processi di industrializzazione</w:t>
            </w: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eastAsia="ArialNarrow" w:hAnsi="Arial" w:cs="Arial"/>
                <w:sz w:val="20"/>
                <w:szCs w:val="20"/>
                <w:lang w:eastAsia="it-IT"/>
              </w:rPr>
              <w:t>gestire e innovare processi correlati a funzioni aziendali</w:t>
            </w: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eastAsia="ArialNarrow" w:hAnsi="Arial" w:cs="Arial"/>
                <w:sz w:val="20"/>
                <w:szCs w:val="20"/>
                <w:lang w:eastAsia="it-IT"/>
              </w:rPr>
              <w:t>gestire progetti secondo le procedure e gli standard previsti dai sistemi aziendali della qualita e della sicurezza</w:t>
            </w:r>
          </w:p>
          <w:p w:rsidR="00A60BB8" w:rsidRPr="00A60BB8" w:rsidRDefault="00A60BB8" w:rsidP="00A60BB8">
            <w:pPr>
              <w:numPr>
                <w:ilvl w:val="0"/>
                <w:numId w:val="6"/>
              </w:numPr>
              <w:tabs>
                <w:tab w:val="clear" w:pos="0"/>
                <w:tab w:val="num" w:pos="720"/>
              </w:tabs>
              <w:ind w:left="720"/>
              <w:rPr>
                <w:rFonts w:ascii="Arial" w:hAnsi="Arial" w:cs="Arial"/>
                <w:sz w:val="20"/>
                <w:szCs w:val="20"/>
                <w:lang w:eastAsia="it-IT"/>
              </w:rPr>
            </w:pPr>
            <w:r w:rsidRPr="00A60BB8">
              <w:rPr>
                <w:rFonts w:ascii="Arial" w:eastAsia="ArialNarrow" w:hAnsi="Arial" w:cs="Arial"/>
                <w:sz w:val="20"/>
                <w:szCs w:val="20"/>
                <w:lang w:eastAsia="it-IT"/>
              </w:rPr>
              <w:t>organizzare il processo produttivo, contribuendo a definire le modalita di realizzazione, di controllo e collaudo del</w:t>
            </w: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hAnsi="Arial" w:cs="Arial"/>
                <w:sz w:val="20"/>
                <w:szCs w:val="20"/>
                <w:lang w:eastAsia="it-IT"/>
              </w:rPr>
              <w:t>prodotto</w:t>
            </w:r>
          </w:p>
          <w:p w:rsidR="00A60BB8" w:rsidRPr="00A60BB8" w:rsidRDefault="00A60BB8" w:rsidP="00A60BB8">
            <w:pPr>
              <w:numPr>
                <w:ilvl w:val="0"/>
                <w:numId w:val="6"/>
              </w:numPr>
              <w:tabs>
                <w:tab w:val="clear" w:pos="0"/>
                <w:tab w:val="num" w:pos="720"/>
              </w:tabs>
              <w:ind w:left="720"/>
              <w:rPr>
                <w:rFonts w:ascii="Arial" w:eastAsia="ArialNarrow" w:hAnsi="Arial" w:cs="Arial"/>
                <w:sz w:val="20"/>
                <w:szCs w:val="20"/>
                <w:lang w:eastAsia="it-IT"/>
              </w:rPr>
            </w:pPr>
            <w:r w:rsidRPr="00A60BB8">
              <w:rPr>
                <w:rFonts w:ascii="Arial" w:eastAsia="ArialNarrow" w:hAnsi="Arial" w:cs="Arial"/>
                <w:sz w:val="20"/>
                <w:szCs w:val="20"/>
                <w:lang w:eastAsia="it-IT"/>
              </w:rPr>
              <w:t>individuare e utilizzare gli strumenti di comunicazione e di team working piu appropriati per intervenire nei contesti</w:t>
            </w:r>
          </w:p>
          <w:p w:rsidR="00A60BB8" w:rsidRPr="00A60BB8" w:rsidRDefault="00A60BB8" w:rsidP="00A60BB8">
            <w:pPr>
              <w:numPr>
                <w:ilvl w:val="0"/>
                <w:numId w:val="6"/>
              </w:numPr>
              <w:tabs>
                <w:tab w:val="clear" w:pos="0"/>
                <w:tab w:val="num" w:pos="720"/>
              </w:tabs>
              <w:ind w:left="720"/>
              <w:rPr>
                <w:rFonts w:ascii="Arial" w:hAnsi="Arial" w:cs="Arial"/>
                <w:b/>
                <w:sz w:val="20"/>
                <w:szCs w:val="20"/>
                <w:shd w:val="clear" w:color="auto" w:fill="FFFF00"/>
                <w:lang w:eastAsia="it-IT"/>
              </w:rPr>
            </w:pPr>
            <w:r w:rsidRPr="00A60BB8">
              <w:rPr>
                <w:rFonts w:ascii="Arial" w:eastAsia="ArialNarrow" w:hAnsi="Arial" w:cs="Arial"/>
                <w:sz w:val="20"/>
                <w:szCs w:val="20"/>
                <w:lang w:eastAsia="it-IT"/>
              </w:rPr>
              <w:t>organizzativi e professionali di riferimento</w:t>
            </w:r>
          </w:p>
          <w:p w:rsidR="00A60BB8" w:rsidRPr="00A60BB8" w:rsidRDefault="00A60BB8" w:rsidP="00A60BB8">
            <w:pPr>
              <w:jc w:val="both"/>
              <w:rPr>
                <w:rFonts w:ascii="Arial" w:hAnsi="Arial" w:cs="Arial"/>
                <w:b/>
                <w:sz w:val="20"/>
                <w:szCs w:val="20"/>
                <w:shd w:val="clear" w:color="auto" w:fill="FFFF00"/>
                <w:lang w:eastAsia="it-IT"/>
              </w:rPr>
            </w:pPr>
          </w:p>
        </w:tc>
      </w:tr>
    </w:tbl>
    <w:p w:rsidR="00A60BB8" w:rsidRPr="00A60BB8" w:rsidRDefault="00A60BB8" w:rsidP="00A60BB8">
      <w:pPr>
        <w:jc w:val="both"/>
        <w:rPr>
          <w:rFonts w:ascii="Arial" w:hAnsi="Arial" w:cs="Arial"/>
          <w:b/>
          <w:sz w:val="20"/>
          <w:szCs w:val="20"/>
          <w:shd w:val="clear" w:color="auto" w:fill="FFFF00"/>
          <w:lang w:eastAsia="it-IT"/>
        </w:rPr>
      </w:pPr>
    </w:p>
    <w:p w:rsidR="00A60BB8" w:rsidRPr="00A60BB8" w:rsidRDefault="00A60BB8" w:rsidP="00A60BB8">
      <w:pPr>
        <w:jc w:val="both"/>
        <w:rPr>
          <w:rFonts w:ascii="Arial" w:hAnsi="Arial" w:cs="Arial"/>
          <w:b/>
          <w:sz w:val="20"/>
          <w:szCs w:val="20"/>
          <w:shd w:val="clear" w:color="auto" w:fill="FFFF00"/>
          <w:lang w:eastAsia="it-IT"/>
        </w:rPr>
      </w:pPr>
    </w:p>
    <w:p w:rsidR="00A60BB8" w:rsidRPr="00A60BB8" w:rsidRDefault="00A60BB8" w:rsidP="00A60BB8">
      <w:pPr>
        <w:jc w:val="both"/>
        <w:rPr>
          <w:rFonts w:ascii="Arial" w:hAnsi="Arial" w:cs="Arial"/>
          <w:b/>
          <w:sz w:val="20"/>
          <w:szCs w:val="20"/>
          <w:shd w:val="clear" w:color="auto" w:fill="FFFF00"/>
          <w:lang w:eastAsia="it-IT"/>
        </w:rPr>
      </w:pPr>
      <w:r w:rsidRPr="00A60BB8">
        <w:rPr>
          <w:rFonts w:ascii="Arial" w:hAnsi="Arial" w:cs="Arial"/>
          <w:b/>
          <w:sz w:val="20"/>
          <w:szCs w:val="20"/>
          <w:lang w:eastAsia="it-IT"/>
        </w:rPr>
        <w:t>ABILITÀ</w:t>
      </w:r>
    </w:p>
    <w:p w:rsidR="00A60BB8" w:rsidRPr="00A60BB8" w:rsidRDefault="00A60BB8" w:rsidP="00A60BB8">
      <w:pPr>
        <w:jc w:val="both"/>
        <w:rPr>
          <w:rFonts w:ascii="Arial" w:hAnsi="Arial" w:cs="Arial"/>
          <w:b/>
          <w:sz w:val="20"/>
          <w:szCs w:val="20"/>
          <w:shd w:val="clear" w:color="auto" w:fill="FFFF00"/>
          <w:lang w:eastAsia="it-IT"/>
        </w:rPr>
      </w:pPr>
    </w:p>
    <w:tbl>
      <w:tblPr>
        <w:tblW w:w="0" w:type="auto"/>
        <w:tblInd w:w="62" w:type="dxa"/>
        <w:tblLayout w:type="fixed"/>
        <w:tblCellMar>
          <w:left w:w="70" w:type="dxa"/>
          <w:right w:w="70" w:type="dxa"/>
        </w:tblCellMar>
        <w:tblLook w:val="0000" w:firstRow="0" w:lastRow="0" w:firstColumn="0" w:lastColumn="0" w:noHBand="0" w:noVBand="0"/>
      </w:tblPr>
      <w:tblGrid>
        <w:gridCol w:w="9625"/>
      </w:tblGrid>
      <w:tr w:rsidR="00A60BB8" w:rsidRPr="00A60BB8" w:rsidTr="00A60BB8">
        <w:tc>
          <w:tcPr>
            <w:tcW w:w="9625"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sz w:val="20"/>
                <w:szCs w:val="20"/>
                <w:shd w:val="clear" w:color="auto" w:fill="FFFF00"/>
                <w:lang w:eastAsia="it-IT"/>
              </w:rPr>
            </w:pP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Produrre disegni esecutivi a norma.</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Applicare le normative riguardanti le tolleranze, gli accoppiamenti, le finiture superficiali e la rappresentazione grafica in generale, in funzione delle esigenze della produzione.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Effettuare una rappresentazioni grafiche utilizzando sistemi CAD 2D e 3D.</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Applicare correttamente le regole di dimensionamento e di rappresentazione grafica, con esempi di simulazione per proporzionamento di organi meccanici.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Applicare le normative di riferimento alle rappresentazioni di schemi elettrici, elettronici, meccanici, termici, pneumatici, oleodinamici.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Definire le principali strutture e funzioni aziendali e individuarne i modelli organizzativi.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Utilizzare strumenti di comunicazione efficace e team working.</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Individuare ed analizzare gli obiettivi e gli elementi distintivi di un progetto.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Individuare gli eventi, dimensionare le attività e descrivere il ciclo di vita del progetto.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Gestire rapporti personali e condurre gruppi di lavoro.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Produrre la documentazione tecnica del progetto.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Utilizzare lessico e fraseologia di settore, anche in lingua inglese.</w:t>
            </w:r>
          </w:p>
          <w:p w:rsidR="00A60BB8" w:rsidRPr="00A60BB8" w:rsidRDefault="00A60BB8" w:rsidP="00A60BB8">
            <w:pPr>
              <w:rPr>
                <w:rFonts w:ascii="Arial" w:hAnsi="Arial" w:cs="Arial"/>
                <w:sz w:val="20"/>
                <w:szCs w:val="20"/>
                <w:lang w:eastAsia="it-IT"/>
              </w:rPr>
            </w:pPr>
            <w:r w:rsidRPr="00A60BB8">
              <w:rPr>
                <w:rFonts w:ascii="Arial" w:eastAsia="ArialNarrow" w:hAnsi="Arial" w:cs="Arial"/>
                <w:sz w:val="20"/>
                <w:szCs w:val="20"/>
                <w:lang w:eastAsia="it-IT"/>
              </w:rPr>
              <w:t>Applicare le normative sulla sicurezza personale e ambientale.</w:t>
            </w:r>
          </w:p>
          <w:p w:rsidR="00A60BB8" w:rsidRPr="00A60BB8" w:rsidRDefault="00A60BB8" w:rsidP="00A60BB8">
            <w:pPr>
              <w:rPr>
                <w:rFonts w:ascii="Arial" w:hAnsi="Arial" w:cs="Arial"/>
                <w:sz w:val="20"/>
                <w:szCs w:val="20"/>
                <w:lang w:eastAsia="it-IT"/>
              </w:rPr>
            </w:pPr>
          </w:p>
        </w:tc>
      </w:tr>
    </w:tbl>
    <w:p w:rsidR="00A60BB8" w:rsidRPr="00A60BB8" w:rsidRDefault="00A60BB8" w:rsidP="00A60BB8">
      <w:pPr>
        <w:jc w:val="both"/>
        <w:rPr>
          <w:rFonts w:ascii="Arial" w:hAnsi="Arial" w:cs="Arial"/>
          <w:sz w:val="20"/>
          <w:szCs w:val="20"/>
          <w:shd w:val="clear" w:color="auto" w:fill="FFFF00"/>
          <w:lang w:eastAsia="it-IT"/>
        </w:rPr>
      </w:pPr>
    </w:p>
    <w:p w:rsidR="00A60BB8" w:rsidRPr="00A60BB8" w:rsidRDefault="00A60BB8" w:rsidP="00A60BB8">
      <w:pPr>
        <w:jc w:val="both"/>
        <w:rPr>
          <w:rFonts w:ascii="Arial" w:hAnsi="Arial" w:cs="Arial"/>
          <w:sz w:val="20"/>
          <w:szCs w:val="20"/>
          <w:shd w:val="clear" w:color="auto" w:fill="FFFF00"/>
          <w:lang w:eastAsia="it-IT"/>
        </w:rPr>
      </w:pPr>
    </w:p>
    <w:p w:rsidR="00A60BB8" w:rsidRPr="00A60BB8" w:rsidRDefault="00A60BB8" w:rsidP="00A60BB8">
      <w:pPr>
        <w:jc w:val="both"/>
        <w:rPr>
          <w:rFonts w:ascii="Arial" w:hAnsi="Arial" w:cs="Arial"/>
          <w:sz w:val="20"/>
          <w:szCs w:val="20"/>
          <w:shd w:val="clear" w:color="auto" w:fill="FFFF00"/>
          <w:lang w:eastAsia="it-IT"/>
        </w:rPr>
      </w:pPr>
    </w:p>
    <w:p w:rsidR="00A60BB8" w:rsidRPr="00A60BB8" w:rsidRDefault="00A60BB8" w:rsidP="00A60BB8">
      <w:pPr>
        <w:jc w:val="both"/>
        <w:rPr>
          <w:rFonts w:ascii="Arial" w:hAnsi="Arial" w:cs="Arial"/>
          <w:sz w:val="20"/>
          <w:szCs w:val="20"/>
          <w:shd w:val="clear" w:color="auto" w:fill="FFFF00"/>
          <w:lang w:eastAsia="it-IT"/>
        </w:rPr>
      </w:pPr>
    </w:p>
    <w:p w:rsidR="00A60BB8" w:rsidRPr="00A60BB8" w:rsidRDefault="00A60BB8" w:rsidP="00A60BB8">
      <w:pPr>
        <w:jc w:val="both"/>
        <w:rPr>
          <w:rFonts w:ascii="Arial" w:hAnsi="Arial" w:cs="Arial"/>
          <w:b/>
          <w:sz w:val="20"/>
          <w:szCs w:val="20"/>
          <w:lang w:eastAsia="it-IT"/>
        </w:rPr>
      </w:pPr>
      <w:r w:rsidRPr="00A60BB8">
        <w:rPr>
          <w:rFonts w:ascii="Arial" w:hAnsi="Arial" w:cs="Arial"/>
          <w:b/>
          <w:sz w:val="20"/>
          <w:szCs w:val="20"/>
          <w:lang w:eastAsia="it-IT"/>
        </w:rPr>
        <w:t>CONOSCENZE</w:t>
      </w:r>
    </w:p>
    <w:p w:rsidR="00A60BB8" w:rsidRPr="00A60BB8" w:rsidRDefault="00A60BB8" w:rsidP="00A60BB8">
      <w:pPr>
        <w:jc w:val="both"/>
        <w:rPr>
          <w:rFonts w:ascii="Arial" w:hAnsi="Arial" w:cs="Arial"/>
          <w:b/>
          <w:sz w:val="20"/>
          <w:szCs w:val="20"/>
          <w:lang w:eastAsia="it-IT"/>
        </w:rPr>
      </w:pPr>
    </w:p>
    <w:tbl>
      <w:tblPr>
        <w:tblW w:w="0" w:type="auto"/>
        <w:tblInd w:w="74" w:type="dxa"/>
        <w:tblLayout w:type="fixed"/>
        <w:tblCellMar>
          <w:left w:w="70" w:type="dxa"/>
          <w:right w:w="70" w:type="dxa"/>
        </w:tblCellMar>
        <w:tblLook w:val="0000" w:firstRow="0" w:lastRow="0" w:firstColumn="0" w:lastColumn="0" w:noHBand="0" w:noVBand="0"/>
      </w:tblPr>
      <w:tblGrid>
        <w:gridCol w:w="9625"/>
      </w:tblGrid>
      <w:tr w:rsidR="00A60BB8" w:rsidRPr="00A60BB8" w:rsidTr="00A60BB8">
        <w:tc>
          <w:tcPr>
            <w:tcW w:w="9625"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snapToGrid w:val="0"/>
              <w:jc w:val="both"/>
              <w:rPr>
                <w:rFonts w:ascii="Arial" w:hAnsi="Arial" w:cs="Arial"/>
                <w:sz w:val="20"/>
                <w:szCs w:val="20"/>
                <w:lang w:eastAsia="it-IT"/>
              </w:rPr>
            </w:pP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Tecniche e regole di rappresentazione.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Tolleranze di lavorazione, di forma e di posizione.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Rappresentazione convenzionale dei principali sistemi di giunzione.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Elementi per la trasmissione del moto.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Elementi meccanici generici.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CAD 2D/3D e Modellazione solida.</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Rappresentazione convenzionale o codificata di elementi normalizzati o unificati.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Vision e mission dell’azienda.</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Modelli organizzativi aziendali e relativi processi funzionali.</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Processi di selezione, formazione, sviluppo, organizzazione e retribuzione delle risorse umane.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Funzioni aziendali e contratti di lavoro.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Strumenti di contabilità industriale/gestionale.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lastRenderedPageBreak/>
              <w:t>Elementi di marketing, analisi di mercato, della concorrenza e di posizionamento aziendale.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Tecniche di approccio sistemico al cliente e al mercato.</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Gli strumenti di comunicazione efficace e le tecniche di negoziazione.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Metodi per la scomposizione del progetto in attività e task.</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Tecniche di Problem Solving.</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Organigrammi delle responsabilità e delle relazioni organizzative.</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Matrici Compiti/Responsabilità.</w:t>
            </w:r>
          </w:p>
          <w:p w:rsidR="00A60BB8" w:rsidRPr="00A60BB8" w:rsidRDefault="00A60BB8" w:rsidP="00A60BB8">
            <w:pPr>
              <w:rPr>
                <w:rFonts w:ascii="Arial" w:eastAsia="ArialNarrow" w:hAnsi="Arial" w:cs="Arial"/>
                <w:sz w:val="20"/>
                <w:szCs w:val="20"/>
                <w:lang w:eastAsia="it-IT"/>
              </w:rPr>
            </w:pPr>
            <w:r w:rsidRPr="00A60BB8">
              <w:rPr>
                <w:rFonts w:ascii="Arial" w:eastAsia="ArialNarrow" w:hAnsi="Arial" w:cs="Arial"/>
                <w:sz w:val="20"/>
                <w:szCs w:val="20"/>
                <w:lang w:eastAsia="it-IT"/>
              </w:rPr>
              <w:t>Strumenti e metodi di pianificazione, monitoraggio e coordinamento del progetto.</w:t>
            </w:r>
          </w:p>
          <w:p w:rsidR="00A60BB8" w:rsidRPr="00A60BB8" w:rsidRDefault="00A60BB8" w:rsidP="00A60BB8">
            <w:pPr>
              <w:rPr>
                <w:rFonts w:ascii="Arial" w:hAnsi="Arial" w:cs="Arial"/>
                <w:sz w:val="20"/>
                <w:szCs w:val="20"/>
                <w:lang w:eastAsia="it-IT"/>
              </w:rPr>
            </w:pPr>
            <w:r w:rsidRPr="00A60BB8">
              <w:rPr>
                <w:rFonts w:ascii="Arial" w:eastAsia="ArialNarrow" w:hAnsi="Arial" w:cs="Arial"/>
                <w:sz w:val="20"/>
                <w:szCs w:val="20"/>
                <w:lang w:eastAsia="it-IT"/>
              </w:rPr>
              <w:t>Normative di settore nazionali e comunitarie sulla sicurezza personale e ambientale.</w:t>
            </w:r>
          </w:p>
          <w:p w:rsidR="00A60BB8" w:rsidRPr="00A60BB8" w:rsidRDefault="00A60BB8" w:rsidP="00A60BB8">
            <w:pPr>
              <w:jc w:val="both"/>
              <w:rPr>
                <w:rFonts w:ascii="Arial" w:hAnsi="Arial" w:cs="Arial"/>
                <w:sz w:val="20"/>
                <w:szCs w:val="20"/>
                <w:lang w:eastAsia="it-IT"/>
              </w:rPr>
            </w:pPr>
          </w:p>
        </w:tc>
      </w:tr>
    </w:tbl>
    <w:p w:rsidR="00A60BB8" w:rsidRPr="00A60BB8" w:rsidRDefault="00A60BB8" w:rsidP="00A60BB8">
      <w:pPr>
        <w:jc w:val="both"/>
        <w:rPr>
          <w:rFonts w:ascii="Arial" w:hAnsi="Arial" w:cs="Arial"/>
          <w:sz w:val="20"/>
          <w:szCs w:val="20"/>
          <w:lang w:eastAsia="it-IT"/>
        </w:rPr>
      </w:pPr>
    </w:p>
    <w:p w:rsidR="00A60BB8" w:rsidRPr="00A60BB8" w:rsidRDefault="00A60BB8" w:rsidP="00A60BB8">
      <w:pPr>
        <w:jc w:val="both"/>
        <w:rPr>
          <w:rFonts w:ascii="Bookman-Demi" w:hAnsi="Bookman-Demi" w:cs="Bookman-Demi"/>
          <w:color w:val="FF0000"/>
          <w:sz w:val="22"/>
          <w:szCs w:val="22"/>
          <w:lang w:eastAsia="it-IT"/>
        </w:rPr>
      </w:pPr>
    </w:p>
    <w:p w:rsidR="00A60BB8" w:rsidRPr="00A60BB8" w:rsidRDefault="00A60BB8" w:rsidP="00A60BB8">
      <w:pPr>
        <w:autoSpaceDE w:val="0"/>
        <w:rPr>
          <w:rFonts w:ascii="Bookman-Demi" w:hAnsi="Bookman-Demi" w:cs="Bookman-Demi"/>
          <w:color w:val="FF0000"/>
          <w:sz w:val="22"/>
          <w:szCs w:val="22"/>
          <w:lang w:eastAsia="it-IT"/>
        </w:rPr>
      </w:pPr>
    </w:p>
    <w:p w:rsidR="00A60BB8" w:rsidRPr="00A60BB8" w:rsidRDefault="00A60BB8" w:rsidP="00A60BB8">
      <w:pPr>
        <w:overflowPunct w:val="0"/>
        <w:autoSpaceDE w:val="0"/>
        <w:jc w:val="both"/>
        <w:textAlignment w:val="baseline"/>
        <w:rPr>
          <w:rFonts w:ascii="Arial" w:eastAsia="Arial" w:hAnsi="Arial" w:cs="Arial"/>
          <w:sz w:val="22"/>
          <w:szCs w:val="20"/>
          <w:lang w:eastAsia="it-IT"/>
        </w:rPr>
      </w:pPr>
      <w:r w:rsidRPr="00A60BB8">
        <w:rPr>
          <w:rFonts w:ascii="Arial" w:hAnsi="Arial" w:cs="Arial"/>
          <w:sz w:val="22"/>
          <w:szCs w:val="20"/>
          <w:lang w:eastAsia="it-IT"/>
        </w:rPr>
        <w:t>1.</w:t>
      </w:r>
      <w:r w:rsidRPr="00A60BB8">
        <w:rPr>
          <w:rFonts w:ascii="Arial" w:eastAsia="Arial" w:hAnsi="Arial" w:cs="Arial"/>
          <w:sz w:val="22"/>
          <w:szCs w:val="20"/>
          <w:lang w:eastAsia="it-IT"/>
        </w:rPr>
        <w:t xml:space="preserve"> </w:t>
      </w:r>
      <w:r w:rsidRPr="00A60BB8">
        <w:rPr>
          <w:rFonts w:ascii="Arial" w:hAnsi="Arial" w:cs="Arial"/>
          <w:sz w:val="22"/>
          <w:szCs w:val="20"/>
          <w:lang w:eastAsia="it-IT"/>
        </w:rPr>
        <w:t>CONTENUTI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DISCIPLINARI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ESPOSTI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PER</w:t>
      </w:r>
      <w:r w:rsidRPr="00A60BB8">
        <w:rPr>
          <w:rFonts w:ascii="Arial" w:eastAsia="Arial" w:hAnsi="Arial" w:cs="Arial"/>
          <w:sz w:val="22"/>
          <w:szCs w:val="20"/>
          <w:lang w:eastAsia="it-IT"/>
        </w:rPr>
        <w:t xml:space="preserve"> </w:t>
      </w:r>
      <w:r w:rsidRPr="00A60BB8">
        <w:rPr>
          <w:rFonts w:ascii="Arial" w:hAnsi="Arial" w:cs="Arial"/>
          <w:sz w:val="22"/>
          <w:szCs w:val="20"/>
          <w:lang w:eastAsia="it-IT"/>
        </w:rPr>
        <w:t>MODULI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w:t>
      </w:r>
      <w:r w:rsidRPr="00A60BB8">
        <w:rPr>
          <w:rFonts w:ascii="Arial" w:eastAsia="Arial" w:hAnsi="Arial" w:cs="Arial"/>
          <w:sz w:val="22"/>
          <w:szCs w:val="20"/>
          <w:lang w:eastAsia="it-IT"/>
        </w:rPr>
        <w:t xml:space="preserve"> </w:t>
      </w:r>
      <w:r w:rsidRPr="00A60BB8">
        <w:rPr>
          <w:rFonts w:ascii="Arial" w:hAnsi="Arial" w:cs="Arial"/>
          <w:sz w:val="22"/>
          <w:szCs w:val="20"/>
          <w:lang w:eastAsia="it-IT"/>
        </w:rPr>
        <w:t>UNITÀ</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DIDATTICHE</w:t>
      </w:r>
      <w:r w:rsidRPr="00A60BB8">
        <w:rPr>
          <w:rFonts w:ascii="Arial" w:eastAsia="Arial" w:hAnsi="Arial" w:cs="Arial"/>
          <w:sz w:val="22"/>
          <w:szCs w:val="20"/>
          <w:lang w:eastAsia="it-IT"/>
        </w:rPr>
        <w:t xml:space="preserve">  </w:t>
      </w:r>
    </w:p>
    <w:p w:rsidR="00A60BB8" w:rsidRPr="00A60BB8" w:rsidRDefault="00A60BB8" w:rsidP="00A60BB8">
      <w:pPr>
        <w:overflowPunct w:val="0"/>
        <w:autoSpaceDE w:val="0"/>
        <w:jc w:val="both"/>
        <w:textAlignment w:val="baseline"/>
        <w:rPr>
          <w:rFonts w:ascii="Arial" w:hAnsi="Arial" w:cs="Arial"/>
          <w:sz w:val="22"/>
          <w:szCs w:val="20"/>
          <w:lang w:eastAsia="it-IT"/>
        </w:rPr>
      </w:pPr>
      <w:r w:rsidRPr="00A60BB8">
        <w:rPr>
          <w:rFonts w:ascii="Arial" w:eastAsia="Arial" w:hAnsi="Arial" w:cs="Arial"/>
          <w:sz w:val="22"/>
          <w:szCs w:val="20"/>
          <w:lang w:eastAsia="it-IT"/>
        </w:rPr>
        <w:t xml:space="preserve">    </w:t>
      </w:r>
      <w:r w:rsidRPr="00A60BB8">
        <w:rPr>
          <w:rFonts w:ascii="Arial" w:hAnsi="Arial" w:cs="Arial"/>
          <w:sz w:val="22"/>
          <w:szCs w:val="20"/>
          <w:lang w:eastAsia="it-IT"/>
        </w:rPr>
        <w:t>PERIODI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DI</w:t>
      </w:r>
      <w:r w:rsidRPr="00A60BB8">
        <w:rPr>
          <w:rFonts w:ascii="Arial" w:eastAsia="Arial" w:hAnsi="Arial" w:cs="Arial"/>
          <w:sz w:val="22"/>
          <w:szCs w:val="20"/>
          <w:lang w:eastAsia="it-IT"/>
        </w:rPr>
        <w:t xml:space="preserve"> </w:t>
      </w:r>
      <w:r w:rsidRPr="00A60BB8">
        <w:rPr>
          <w:rFonts w:ascii="Arial" w:hAnsi="Arial" w:cs="Arial"/>
          <w:sz w:val="22"/>
          <w:szCs w:val="20"/>
          <w:lang w:eastAsia="it-IT"/>
        </w:rPr>
        <w:t>ATTUAZIONE</w:t>
      </w:r>
      <w:r w:rsidRPr="00A60BB8">
        <w:rPr>
          <w:rFonts w:ascii="Arial" w:eastAsia="Arial" w:hAnsi="Arial" w:cs="Arial"/>
          <w:sz w:val="22"/>
          <w:szCs w:val="20"/>
          <w:lang w:eastAsia="it-IT"/>
        </w:rPr>
        <w:t xml:space="preserve"> – </w:t>
      </w:r>
      <w:r w:rsidRPr="00A60BB8">
        <w:rPr>
          <w:rFonts w:ascii="Arial" w:hAnsi="Arial" w:cs="Arial"/>
          <w:sz w:val="22"/>
          <w:szCs w:val="20"/>
          <w:lang w:eastAsia="it-IT"/>
        </w:rPr>
        <w:t>DURATA</w:t>
      </w:r>
    </w:p>
    <w:p w:rsidR="00A60BB8" w:rsidRPr="00A60BB8" w:rsidRDefault="00A60BB8" w:rsidP="00A60BB8">
      <w:pPr>
        <w:overflowPunct w:val="0"/>
        <w:autoSpaceDE w:val="0"/>
        <w:jc w:val="both"/>
        <w:textAlignment w:val="baseline"/>
        <w:rPr>
          <w:rFonts w:ascii="Arial" w:hAnsi="Arial" w:cs="Arial"/>
          <w:sz w:val="22"/>
          <w:szCs w:val="20"/>
          <w:lang w:eastAsia="it-IT"/>
        </w:rPr>
      </w:pPr>
    </w:p>
    <w:p w:rsidR="00A60BB8" w:rsidRPr="00A60BB8" w:rsidRDefault="00A60BB8" w:rsidP="00A60BB8">
      <w:pPr>
        <w:keepNext/>
        <w:numPr>
          <w:ilvl w:val="5"/>
          <w:numId w:val="1"/>
        </w:numPr>
        <w:pBdr>
          <w:top w:val="single" w:sz="20" w:space="0" w:color="000000"/>
          <w:left w:val="single" w:sz="20" w:space="1" w:color="000000"/>
          <w:bottom w:val="single" w:sz="20" w:space="1" w:color="000000"/>
          <w:right w:val="single" w:sz="20"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hAnsi="Arial" w:cs="Arial"/>
          <w:b/>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1</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Tolleranze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geometriche</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richiamo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norme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fondamentali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tolleranze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geometriche</w:t>
      </w:r>
    </w:p>
    <w:p w:rsidR="00A60BB8" w:rsidRPr="00A60BB8" w:rsidRDefault="00A60BB8" w:rsidP="00A60BB8">
      <w:pPr>
        <w:jc w:val="both"/>
        <w:rPr>
          <w:rFonts w:ascii="Arial" w:hAnsi="Arial" w:cs="Arial"/>
          <w:sz w:val="20"/>
          <w:szCs w:val="20"/>
          <w:lang w:eastAsia="it-IT"/>
        </w:rPr>
      </w:pPr>
    </w:p>
    <w:tbl>
      <w:tblPr>
        <w:tblW w:w="0" w:type="auto"/>
        <w:tblInd w:w="48" w:type="dxa"/>
        <w:tblLayout w:type="fixed"/>
        <w:tblCellMar>
          <w:left w:w="71" w:type="dxa"/>
          <w:right w:w="71" w:type="dxa"/>
        </w:tblCellMar>
        <w:tblLook w:val="0000" w:firstRow="0" w:lastRow="0" w:firstColumn="0" w:lastColumn="0" w:noHBand="0" w:noVBand="0"/>
      </w:tblPr>
      <w:tblGrid>
        <w:gridCol w:w="1955"/>
        <w:gridCol w:w="5766"/>
        <w:gridCol w:w="1934"/>
      </w:tblGrid>
      <w:tr w:rsidR="00A60BB8" w:rsidRPr="00A60BB8" w:rsidTr="00A60BB8">
        <w:trPr>
          <w:trHeight w:val="501"/>
        </w:trPr>
        <w:tc>
          <w:tcPr>
            <w:tcW w:w="1955"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5766"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34"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rPr>
          <w:trHeight w:val="1860"/>
        </w:trPr>
        <w:tc>
          <w:tcPr>
            <w:tcW w:w="1955"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tabs>
                <w:tab w:val="left" w:pos="283"/>
              </w:tabs>
              <w:snapToGrid w:val="0"/>
              <w:rPr>
                <w:rFonts w:ascii="Arial" w:hAnsi="Arial" w:cs="Arial"/>
                <w:sz w:val="20"/>
                <w:szCs w:val="20"/>
                <w:lang w:eastAsia="it-IT"/>
              </w:rPr>
            </w:pPr>
            <w:r w:rsidRPr="00A60BB8">
              <w:rPr>
                <w:rFonts w:ascii="Arial" w:hAnsi="Arial" w:cs="Arial"/>
                <w:sz w:val="20"/>
                <w:szCs w:val="20"/>
                <w:lang w:eastAsia="it-IT"/>
              </w:rPr>
              <w:t>normativa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sui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disegni;</w:t>
            </w:r>
          </w:p>
          <w:p w:rsidR="00A60BB8" w:rsidRPr="00A60BB8" w:rsidRDefault="00A60BB8" w:rsidP="00A60BB8">
            <w:pPr>
              <w:tabs>
                <w:tab w:val="left" w:pos="283"/>
              </w:tabs>
              <w:snapToGrid w:val="0"/>
              <w:rPr>
                <w:rFonts w:ascii="Arial" w:hAnsi="Arial" w:cs="Arial"/>
                <w:sz w:val="20"/>
                <w:szCs w:val="20"/>
                <w:lang w:eastAsia="it-IT"/>
              </w:rPr>
            </w:pPr>
            <w:r w:rsidRPr="00A60BB8">
              <w:rPr>
                <w:rFonts w:ascii="Arial" w:hAnsi="Arial" w:cs="Arial"/>
                <w:sz w:val="20"/>
                <w:szCs w:val="20"/>
                <w:lang w:eastAsia="it-IT"/>
              </w:rPr>
              <w:t>rappresentazione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forma</w:t>
            </w:r>
          </w:p>
          <w:p w:rsidR="00A60BB8" w:rsidRPr="00A60BB8" w:rsidRDefault="00A60BB8" w:rsidP="00A60BB8">
            <w:pPr>
              <w:tabs>
                <w:tab w:val="left" w:pos="283"/>
              </w:tabs>
              <w:rPr>
                <w:rFonts w:ascii="Arial" w:hAnsi="Arial" w:cs="Arial"/>
                <w:sz w:val="20"/>
                <w:szCs w:val="20"/>
                <w:lang w:eastAsia="it-IT"/>
              </w:rPr>
            </w:pP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libera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rilievo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vero</w:t>
            </w:r>
          </w:p>
          <w:p w:rsidR="00A60BB8" w:rsidRPr="00A60BB8" w:rsidRDefault="00A60BB8" w:rsidP="00A60BB8">
            <w:pPr>
              <w:tabs>
                <w:tab w:val="left" w:pos="283"/>
              </w:tabs>
              <w:rPr>
                <w:rFonts w:ascii="Arial" w:hAnsi="Arial" w:cs="Arial"/>
                <w:sz w:val="20"/>
                <w:szCs w:val="20"/>
                <w:lang w:eastAsia="it-IT"/>
              </w:rPr>
            </w:pPr>
            <w:r w:rsidRPr="00A60BB8">
              <w:rPr>
                <w:rFonts w:ascii="Arial" w:hAnsi="Arial" w:cs="Arial"/>
                <w:sz w:val="20"/>
                <w:szCs w:val="20"/>
                <w:lang w:eastAsia="it-IT"/>
              </w:rPr>
              <w:t>quotatura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oggetti;</w:t>
            </w:r>
          </w:p>
          <w:p w:rsidR="00A60BB8" w:rsidRPr="00A60BB8" w:rsidRDefault="00A60BB8" w:rsidP="00A60BB8">
            <w:pPr>
              <w:tabs>
                <w:tab w:val="left" w:pos="283"/>
              </w:tabs>
              <w:rPr>
                <w:rFonts w:ascii="Arial" w:hAnsi="Arial" w:cs="Arial"/>
                <w:sz w:val="20"/>
                <w:szCs w:val="20"/>
                <w:lang w:eastAsia="it-IT"/>
              </w:rPr>
            </w:pPr>
            <w:r w:rsidRPr="00A60BB8">
              <w:rPr>
                <w:rFonts w:ascii="Arial" w:hAnsi="Arial" w:cs="Arial"/>
                <w:sz w:val="20"/>
                <w:szCs w:val="20"/>
                <w:lang w:eastAsia="it-IT"/>
              </w:rPr>
              <w:t>lettura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quotato</w:t>
            </w:r>
          </w:p>
        </w:tc>
        <w:tc>
          <w:tcPr>
            <w:tcW w:w="5766"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7"/>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rugosità,</w:t>
            </w:r>
            <w:r w:rsidRPr="00A60BB8">
              <w:rPr>
                <w:rFonts w:ascii="Arial" w:eastAsia="Arial" w:hAnsi="Arial" w:cs="Arial"/>
                <w:sz w:val="20"/>
                <w:szCs w:val="20"/>
                <w:lang w:eastAsia="it-IT"/>
              </w:rPr>
              <w:t xml:space="preserve"> </w:t>
            </w:r>
          </w:p>
          <w:p w:rsidR="00A60BB8" w:rsidRPr="00A60BB8" w:rsidRDefault="00A60BB8" w:rsidP="00A60BB8">
            <w:pPr>
              <w:numPr>
                <w:ilvl w:val="0"/>
                <w:numId w:val="7"/>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zigrinature</w:t>
            </w:r>
            <w:r w:rsidRPr="00A60BB8">
              <w:rPr>
                <w:rFonts w:ascii="Arial" w:eastAsia="Arial" w:hAnsi="Arial" w:cs="Arial"/>
                <w:sz w:val="20"/>
                <w:szCs w:val="20"/>
                <w:lang w:eastAsia="it-IT"/>
              </w:rPr>
              <w:t xml:space="preserve"> </w:t>
            </w:r>
          </w:p>
          <w:p w:rsidR="00A60BB8" w:rsidRPr="00A60BB8" w:rsidRDefault="00A60BB8" w:rsidP="00A60BB8">
            <w:pPr>
              <w:numPr>
                <w:ilvl w:val="0"/>
                <w:numId w:val="7"/>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tolleranze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dimensionali</w:t>
            </w:r>
            <w:r w:rsidRPr="00A60BB8">
              <w:rPr>
                <w:rFonts w:ascii="Arial" w:eastAsia="Arial" w:hAnsi="Arial" w:cs="Arial"/>
                <w:sz w:val="20"/>
                <w:szCs w:val="20"/>
                <w:lang w:eastAsia="it-IT"/>
              </w:rPr>
              <w:t xml:space="preserve"> </w:t>
            </w:r>
          </w:p>
          <w:p w:rsidR="00A60BB8" w:rsidRPr="00A60BB8" w:rsidRDefault="00A60BB8" w:rsidP="00A60BB8">
            <w:pPr>
              <w:numPr>
                <w:ilvl w:val="0"/>
                <w:numId w:val="7"/>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tolleranze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geometriche</w:t>
            </w:r>
            <w:r w:rsidRPr="00A60BB8">
              <w:rPr>
                <w:rFonts w:ascii="Arial" w:eastAsia="Arial" w:hAnsi="Arial" w:cs="Arial"/>
                <w:sz w:val="20"/>
                <w:szCs w:val="20"/>
                <w:lang w:eastAsia="it-IT"/>
              </w:rPr>
              <w:t xml:space="preserve"> </w:t>
            </w:r>
          </w:p>
          <w:p w:rsidR="00A60BB8" w:rsidRPr="00A60BB8" w:rsidRDefault="00A60BB8" w:rsidP="00A60BB8">
            <w:pPr>
              <w:numPr>
                <w:ilvl w:val="0"/>
                <w:numId w:val="7"/>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quote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senza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indicazioni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tolleranze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dimensionali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geometriche</w:t>
            </w:r>
            <w:r w:rsidRPr="00A60BB8">
              <w:rPr>
                <w:rFonts w:ascii="Arial" w:eastAsia="Arial" w:hAnsi="Arial" w:cs="Arial"/>
                <w:sz w:val="20"/>
                <w:szCs w:val="20"/>
                <w:lang w:eastAsia="it-IT"/>
              </w:rPr>
              <w:t xml:space="preserve"> </w:t>
            </w:r>
          </w:p>
        </w:tc>
        <w:tc>
          <w:tcPr>
            <w:tcW w:w="19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Settembre-Ottobre</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(10)</w:t>
            </w:r>
          </w:p>
          <w:p w:rsidR="00A60BB8" w:rsidRPr="00A60BB8" w:rsidRDefault="00A60BB8" w:rsidP="00A60BB8">
            <w:pPr>
              <w:jc w:val="center"/>
              <w:rPr>
                <w:rFonts w:ascii="Arial" w:hAnsi="Arial" w:cs="Arial"/>
                <w:sz w:val="20"/>
                <w:szCs w:val="20"/>
                <w:lang w:eastAsia="it-IT"/>
              </w:rPr>
            </w:pPr>
          </w:p>
        </w:tc>
      </w:tr>
    </w:tbl>
    <w:p w:rsidR="00A60BB8" w:rsidRPr="00A60BB8" w:rsidRDefault="00A60BB8" w:rsidP="00A60BB8">
      <w:pPr>
        <w:jc w:val="both"/>
        <w:rPr>
          <w:sz w:val="20"/>
          <w:szCs w:val="20"/>
          <w:lang w:eastAsia="it-IT"/>
        </w:rPr>
      </w:pPr>
    </w:p>
    <w:p w:rsidR="00A60BB8" w:rsidRDefault="00A60BB8" w:rsidP="00A60BB8">
      <w:pPr>
        <w:jc w:val="both"/>
        <w:rPr>
          <w:rFonts w:ascii="Arial" w:hAnsi="Arial" w:cs="Arial"/>
          <w:sz w:val="20"/>
          <w:szCs w:val="20"/>
          <w:lang w:eastAsia="it-IT"/>
        </w:rPr>
      </w:pPr>
    </w:p>
    <w:p w:rsidR="00093AE6" w:rsidRDefault="00093AE6" w:rsidP="00A60BB8">
      <w:pPr>
        <w:jc w:val="both"/>
        <w:rPr>
          <w:rFonts w:ascii="Arial" w:hAnsi="Arial" w:cs="Arial"/>
          <w:sz w:val="20"/>
          <w:szCs w:val="20"/>
          <w:lang w:eastAsia="it-IT"/>
        </w:rPr>
      </w:pPr>
    </w:p>
    <w:p w:rsidR="00093AE6" w:rsidRPr="00A60BB8" w:rsidRDefault="00093AE6" w:rsidP="00A60BB8">
      <w:pPr>
        <w:jc w:val="both"/>
        <w:rPr>
          <w:rFonts w:ascii="Arial" w:hAnsi="Arial" w:cs="Arial"/>
          <w:sz w:val="20"/>
          <w:szCs w:val="20"/>
          <w:lang w:eastAsia="it-IT"/>
        </w:rPr>
      </w:pPr>
    </w:p>
    <w:p w:rsidR="00A60BB8" w:rsidRPr="00A60BB8" w:rsidRDefault="00A60BB8" w:rsidP="00A60BB8">
      <w:pPr>
        <w:jc w:val="both"/>
        <w:rPr>
          <w:rFonts w:ascii="Arial" w:hAnsi="Arial" w:cs="Arial"/>
          <w:sz w:val="20"/>
          <w:szCs w:val="20"/>
          <w:lang w:eastAsia="it-IT"/>
        </w:rPr>
      </w:pPr>
    </w:p>
    <w:p w:rsidR="00A60BB8" w:rsidRPr="00A60BB8" w:rsidRDefault="00A60BB8" w:rsidP="00A60BB8">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2</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Alberi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di</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trasmissione</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Alberi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perni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supporti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n°4</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cuscinetti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n°5</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guarnizioni</w:t>
      </w:r>
    </w:p>
    <w:p w:rsidR="00A60BB8" w:rsidRPr="00A60BB8" w:rsidRDefault="00A60BB8" w:rsidP="00A60BB8">
      <w:pPr>
        <w:jc w:val="both"/>
        <w:rPr>
          <w:rFonts w:ascii="Arial" w:hAnsi="Arial" w:cs="Arial"/>
          <w:sz w:val="20"/>
          <w:szCs w:val="20"/>
          <w:lang w:eastAsia="it-IT"/>
        </w:rPr>
      </w:pPr>
    </w:p>
    <w:tbl>
      <w:tblPr>
        <w:tblW w:w="0" w:type="auto"/>
        <w:tblInd w:w="73" w:type="dxa"/>
        <w:tblLayout w:type="fixed"/>
        <w:tblCellMar>
          <w:left w:w="71" w:type="dxa"/>
          <w:right w:w="71" w:type="dxa"/>
        </w:tblCellMar>
        <w:tblLook w:val="0000" w:firstRow="0" w:lastRow="0" w:firstColumn="0" w:lastColumn="0" w:noHBand="0" w:noVBand="0"/>
      </w:tblPr>
      <w:tblGrid>
        <w:gridCol w:w="1930"/>
        <w:gridCol w:w="5767"/>
        <w:gridCol w:w="1933"/>
      </w:tblGrid>
      <w:tr w:rsidR="00A60BB8" w:rsidRPr="00A60BB8" w:rsidTr="00A60BB8">
        <w:trPr>
          <w:trHeight w:val="501"/>
        </w:trPr>
        <w:tc>
          <w:tcPr>
            <w:tcW w:w="1930"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5767"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33"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rPr>
          <w:trHeight w:val="780"/>
        </w:trPr>
        <w:tc>
          <w:tcPr>
            <w:tcW w:w="1930" w:type="dxa"/>
            <w:tcBorders>
              <w:top w:val="single" w:sz="8" w:space="0" w:color="000000"/>
              <w:left w:val="single" w:sz="8" w:space="0" w:color="000000"/>
              <w:bottom w:val="single" w:sz="8" w:space="0" w:color="000000"/>
            </w:tcBorders>
            <w:shd w:val="clear" w:color="auto" w:fill="auto"/>
            <w:vAlign w:val="center"/>
          </w:tcPr>
          <w:p w:rsidR="00A60BB8" w:rsidRPr="00A60BB8" w:rsidRDefault="00A60BB8" w:rsidP="00A60BB8">
            <w:pPr>
              <w:tabs>
                <w:tab w:val="left" w:pos="283"/>
              </w:tabs>
              <w:snapToGrid w:val="0"/>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w:t>
            </w:r>
            <w:r w:rsidRPr="00A60BB8">
              <w:rPr>
                <w:rFonts w:ascii="Arial" w:eastAsia="Arial" w:hAnsi="Arial" w:cs="Arial"/>
                <w:sz w:val="20"/>
                <w:szCs w:val="20"/>
                <w:lang w:eastAsia="it-IT"/>
              </w:rPr>
              <w:t xml:space="preserve"> </w:t>
            </w:r>
          </w:p>
        </w:tc>
        <w:tc>
          <w:tcPr>
            <w:tcW w:w="5767"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8"/>
              </w:numPr>
              <w:tabs>
                <w:tab w:val="clear" w:pos="0"/>
                <w:tab w:val="left" w:pos="283"/>
                <w:tab w:val="num" w:pos="720"/>
              </w:tabs>
              <w:snapToGrid w:val="0"/>
              <w:rPr>
                <w:rFonts w:ascii="Arial" w:eastAsia="Arial" w:hAnsi="Arial" w:cs="Arial"/>
                <w:sz w:val="20"/>
                <w:szCs w:val="20"/>
                <w:lang w:eastAsia="it-IT"/>
              </w:rPr>
            </w:pPr>
            <w:r w:rsidRPr="00A60BB8">
              <w:rPr>
                <w:rFonts w:ascii="Arial" w:hAnsi="Arial" w:cs="Arial"/>
                <w:sz w:val="20"/>
                <w:szCs w:val="20"/>
                <w:lang w:eastAsia="it-IT"/>
              </w:rPr>
              <w:t>alberi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trasmissione</w:t>
            </w:r>
          </w:p>
          <w:p w:rsidR="00A60BB8" w:rsidRPr="00A60BB8" w:rsidRDefault="00A60BB8" w:rsidP="00A60BB8">
            <w:pPr>
              <w:numPr>
                <w:ilvl w:val="0"/>
                <w:numId w:val="8"/>
              </w:numPr>
              <w:tabs>
                <w:tab w:val="clear" w:pos="0"/>
                <w:tab w:val="left" w:pos="283"/>
                <w:tab w:val="num" w:pos="720"/>
              </w:tabs>
              <w:snapToGrid w:val="0"/>
              <w:rPr>
                <w:rFonts w:ascii="Arial" w:hAnsi="Arial" w:cs="Arial"/>
                <w:sz w:val="20"/>
                <w:szCs w:val="20"/>
                <w:lang w:eastAsia="it-IT"/>
              </w:rPr>
            </w:pPr>
            <w:r w:rsidRPr="00A60BB8">
              <w:rPr>
                <w:rFonts w:ascii="Arial" w:eastAsia="Arial" w:hAnsi="Arial" w:cs="Arial"/>
                <w:sz w:val="20"/>
                <w:szCs w:val="20"/>
                <w:lang w:eastAsia="it-IT"/>
              </w:rPr>
              <w:t>perni</w:t>
            </w:r>
          </w:p>
          <w:p w:rsidR="00A60BB8" w:rsidRPr="00A60BB8" w:rsidRDefault="00A60BB8" w:rsidP="00A60BB8">
            <w:pPr>
              <w:numPr>
                <w:ilvl w:val="0"/>
                <w:numId w:val="8"/>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sopporti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alberi</w:t>
            </w:r>
            <w:r w:rsidRPr="00A60BB8">
              <w:rPr>
                <w:rFonts w:ascii="Arial" w:eastAsia="Arial" w:hAnsi="Arial" w:cs="Arial"/>
                <w:sz w:val="20"/>
                <w:szCs w:val="20"/>
                <w:lang w:eastAsia="it-IT"/>
              </w:rPr>
              <w:t xml:space="preserve"> </w:t>
            </w:r>
          </w:p>
          <w:p w:rsidR="00A60BB8" w:rsidRPr="00A60BB8" w:rsidRDefault="00A60BB8" w:rsidP="00A60BB8">
            <w:pPr>
              <w:numPr>
                <w:ilvl w:val="0"/>
                <w:numId w:val="8"/>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cuscinetti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radenti</w:t>
            </w:r>
            <w:r w:rsidRPr="00A60BB8">
              <w:rPr>
                <w:rFonts w:ascii="Arial" w:eastAsia="Arial" w:hAnsi="Arial" w:cs="Arial"/>
                <w:sz w:val="20"/>
                <w:szCs w:val="20"/>
                <w:lang w:eastAsia="it-IT"/>
              </w:rPr>
              <w:t xml:space="preserve"> </w:t>
            </w:r>
          </w:p>
          <w:p w:rsidR="00A60BB8" w:rsidRPr="00A60BB8" w:rsidRDefault="00A60BB8" w:rsidP="00A60BB8">
            <w:pPr>
              <w:numPr>
                <w:ilvl w:val="0"/>
                <w:numId w:val="8"/>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cuscinetti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volventi</w:t>
            </w:r>
          </w:p>
          <w:p w:rsidR="00A60BB8" w:rsidRPr="00A60BB8" w:rsidRDefault="00A60BB8" w:rsidP="00A60BB8">
            <w:pPr>
              <w:numPr>
                <w:ilvl w:val="0"/>
                <w:numId w:val="8"/>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lastRenderedPageBreak/>
              <w:t>guarnizioni e tenute</w:t>
            </w:r>
          </w:p>
        </w:tc>
        <w:tc>
          <w:tcPr>
            <w:tcW w:w="19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0BB8" w:rsidRPr="00A60BB8" w:rsidRDefault="00A60BB8" w:rsidP="00A60BB8">
            <w:pPr>
              <w:snapToGrid w:val="0"/>
              <w:jc w:val="center"/>
              <w:rPr>
                <w:rFonts w:ascii="Arial" w:eastAsia="Arial" w:hAnsi="Arial" w:cs="Arial"/>
                <w:sz w:val="20"/>
                <w:szCs w:val="20"/>
                <w:lang w:eastAsia="it-IT"/>
              </w:rPr>
            </w:pPr>
            <w:r w:rsidRPr="00A60BB8">
              <w:rPr>
                <w:rFonts w:ascii="Arial" w:hAnsi="Arial" w:cs="Arial"/>
                <w:sz w:val="20"/>
                <w:szCs w:val="20"/>
                <w:lang w:eastAsia="it-IT"/>
              </w:rPr>
              <w:lastRenderedPageBreak/>
              <w:t>Ottobre-Novembre</w:t>
            </w:r>
            <w:r w:rsidRPr="00A60BB8">
              <w:rPr>
                <w:rFonts w:ascii="Arial" w:eastAsia="Arial" w:hAnsi="Arial" w:cs="Arial"/>
                <w:sz w:val="20"/>
                <w:szCs w:val="20"/>
                <w:lang w:eastAsia="it-IT"/>
              </w:rPr>
              <w:t xml:space="preserve"> </w:t>
            </w:r>
          </w:p>
          <w:p w:rsidR="00A60BB8" w:rsidRPr="00A60BB8" w:rsidRDefault="00A60BB8" w:rsidP="00A60BB8">
            <w:pPr>
              <w:snapToGrid w:val="0"/>
              <w:jc w:val="center"/>
              <w:rPr>
                <w:sz w:val="20"/>
                <w:szCs w:val="20"/>
                <w:lang w:eastAsia="it-IT"/>
              </w:rPr>
            </w:pPr>
            <w:r w:rsidRPr="00A60BB8">
              <w:rPr>
                <w:rFonts w:ascii="Arial" w:eastAsia="Arial" w:hAnsi="Arial" w:cs="Arial"/>
                <w:sz w:val="20"/>
                <w:szCs w:val="20"/>
                <w:lang w:eastAsia="it-IT"/>
              </w:rPr>
              <w:t>(12)</w:t>
            </w:r>
          </w:p>
        </w:tc>
      </w:tr>
    </w:tbl>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jc w:val="both"/>
        <w:rPr>
          <w:sz w:val="20"/>
          <w:szCs w:val="20"/>
          <w:lang w:eastAsia="it-IT"/>
        </w:rPr>
      </w:pPr>
    </w:p>
    <w:p w:rsidR="00A60BB8" w:rsidRPr="00A60BB8" w:rsidRDefault="00A60BB8" w:rsidP="00A60BB8">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3</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CAD</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elementi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computerizzato</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modellazione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solida avanzata</w:t>
      </w:r>
    </w:p>
    <w:p w:rsidR="00A60BB8" w:rsidRPr="00A60BB8" w:rsidRDefault="00A60BB8" w:rsidP="00A60BB8">
      <w:pPr>
        <w:jc w:val="both"/>
        <w:rPr>
          <w:rFonts w:ascii="Arial" w:hAnsi="Arial" w:cs="Arial"/>
          <w:sz w:val="20"/>
          <w:szCs w:val="20"/>
          <w:lang w:eastAsia="it-IT"/>
        </w:rPr>
      </w:pPr>
    </w:p>
    <w:tbl>
      <w:tblPr>
        <w:tblW w:w="0" w:type="auto"/>
        <w:tblInd w:w="48" w:type="dxa"/>
        <w:tblLayout w:type="fixed"/>
        <w:tblCellMar>
          <w:left w:w="71" w:type="dxa"/>
          <w:right w:w="71" w:type="dxa"/>
        </w:tblCellMar>
        <w:tblLook w:val="0000" w:firstRow="0" w:lastRow="0" w:firstColumn="0" w:lastColumn="0" w:noHBand="0" w:noVBand="0"/>
      </w:tblPr>
      <w:tblGrid>
        <w:gridCol w:w="1426"/>
        <w:gridCol w:w="6295"/>
        <w:gridCol w:w="1934"/>
      </w:tblGrid>
      <w:tr w:rsidR="00A60BB8" w:rsidRPr="00A60BB8" w:rsidTr="00A60BB8">
        <w:trPr>
          <w:trHeight w:val="501"/>
        </w:trPr>
        <w:tc>
          <w:tcPr>
            <w:tcW w:w="1426"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34"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rPr>
          <w:trHeight w:val="1363"/>
        </w:trPr>
        <w:tc>
          <w:tcPr>
            <w:tcW w:w="1426" w:type="dxa"/>
            <w:tcBorders>
              <w:top w:val="single" w:sz="8" w:space="0" w:color="000000"/>
              <w:left w:val="single" w:sz="8" w:space="0" w:color="000000"/>
              <w:bottom w:val="single" w:sz="8" w:space="0" w:color="000000"/>
            </w:tcBorders>
            <w:shd w:val="clear" w:color="auto" w:fill="auto"/>
            <w:vAlign w:val="center"/>
          </w:tcPr>
          <w:p w:rsidR="00A60BB8" w:rsidRPr="00A60BB8" w:rsidRDefault="00A60BB8" w:rsidP="00A60BB8">
            <w:pPr>
              <w:tabs>
                <w:tab w:val="left" w:pos="283"/>
              </w:tabs>
              <w:snapToGrid w:val="0"/>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w:t>
            </w:r>
          </w:p>
          <w:p w:rsidR="00A60BB8" w:rsidRPr="00A60BB8" w:rsidRDefault="00A60BB8" w:rsidP="00A60BB8">
            <w:pPr>
              <w:tabs>
                <w:tab w:val="left" w:pos="283"/>
              </w:tabs>
              <w:snapToGrid w:val="0"/>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p>
        </w:tc>
        <w:tc>
          <w:tcPr>
            <w:tcW w:w="6295"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9"/>
              </w:numPr>
              <w:tabs>
                <w:tab w:val="clear" w:pos="0"/>
                <w:tab w:val="left" w:pos="283"/>
                <w:tab w:val="num" w:pos="720"/>
              </w:tabs>
              <w:ind w:left="720"/>
              <w:rPr>
                <w:rFonts w:ascii="Arial" w:hAnsi="Arial" w:cs="Arial"/>
                <w:sz w:val="20"/>
                <w:szCs w:val="20"/>
                <w:lang w:eastAsia="it-IT"/>
              </w:rPr>
            </w:pPr>
            <w:r w:rsidRPr="00A60BB8">
              <w:rPr>
                <w:rFonts w:ascii="Arial" w:hAnsi="Arial" w:cs="Arial"/>
                <w:sz w:val="20"/>
                <w:szCs w:val="20"/>
                <w:lang w:eastAsia="it-IT"/>
              </w:rPr>
              <w:t>Inventor, SolidWorks</w:t>
            </w:r>
          </w:p>
          <w:p w:rsidR="00A60BB8" w:rsidRPr="00A60BB8" w:rsidRDefault="00A60BB8" w:rsidP="00A60BB8">
            <w:pPr>
              <w:numPr>
                <w:ilvl w:val="0"/>
                <w:numId w:val="3"/>
              </w:numPr>
              <w:tabs>
                <w:tab w:val="clear" w:pos="0"/>
                <w:tab w:val="left" w:pos="283"/>
                <w:tab w:val="num" w:pos="720"/>
              </w:tabs>
              <w:rPr>
                <w:rFonts w:ascii="Arial" w:hAnsi="Arial" w:cs="Arial"/>
                <w:sz w:val="20"/>
                <w:szCs w:val="20"/>
                <w:lang w:eastAsia="it-IT"/>
              </w:rPr>
            </w:pPr>
            <w:r w:rsidRPr="00A60BB8">
              <w:rPr>
                <w:rFonts w:ascii="Arial" w:hAnsi="Arial" w:cs="Arial"/>
                <w:sz w:val="20"/>
                <w:szCs w:val="20"/>
                <w:lang w:eastAsia="it-IT"/>
              </w:rPr>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pratiche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costruzioni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pezzi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organi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meccanici.</w:t>
            </w:r>
            <w:r w:rsidRPr="00A60BB8">
              <w:rPr>
                <w:rFonts w:ascii="Arial" w:eastAsia="Arial" w:hAnsi="Arial" w:cs="Arial"/>
                <w:sz w:val="20"/>
                <w:szCs w:val="20"/>
                <w:lang w:eastAsia="it-IT"/>
              </w:rPr>
              <w:t xml:space="preserve"> </w:t>
            </w:r>
          </w:p>
          <w:p w:rsidR="00A60BB8" w:rsidRPr="00A60BB8" w:rsidRDefault="00A60BB8" w:rsidP="00A60BB8">
            <w:pPr>
              <w:numPr>
                <w:ilvl w:val="0"/>
                <w:numId w:val="3"/>
              </w:numPr>
              <w:tabs>
                <w:tab w:val="clear" w:pos="0"/>
                <w:tab w:val="left" w:pos="283"/>
                <w:tab w:val="num" w:pos="720"/>
              </w:tabs>
              <w:rPr>
                <w:rFonts w:ascii="Arial" w:hAnsi="Arial" w:cs="Arial"/>
                <w:sz w:val="20"/>
                <w:szCs w:val="20"/>
                <w:lang w:eastAsia="it-IT"/>
              </w:rPr>
            </w:pPr>
            <w:r w:rsidRPr="00A60BB8">
              <w:rPr>
                <w:rFonts w:ascii="Arial" w:hAnsi="Arial" w:cs="Arial"/>
                <w:sz w:val="20"/>
                <w:szCs w:val="20"/>
                <w:lang w:eastAsia="it-IT"/>
              </w:rPr>
              <w:t>Realizzazione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solidi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mediante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modellazione.</w:t>
            </w:r>
          </w:p>
          <w:p w:rsidR="00A60BB8" w:rsidRPr="00A60BB8" w:rsidRDefault="00A60BB8" w:rsidP="00A60BB8">
            <w:pPr>
              <w:numPr>
                <w:ilvl w:val="0"/>
                <w:numId w:val="3"/>
              </w:numPr>
              <w:tabs>
                <w:tab w:val="clear" w:pos="0"/>
                <w:tab w:val="left" w:pos="283"/>
                <w:tab w:val="num" w:pos="720"/>
              </w:tabs>
              <w:rPr>
                <w:rFonts w:ascii="Arial" w:hAnsi="Arial" w:cs="Arial"/>
                <w:sz w:val="20"/>
                <w:szCs w:val="20"/>
                <w:lang w:eastAsia="it-IT"/>
              </w:rPr>
            </w:pPr>
            <w:r w:rsidRPr="00A60BB8">
              <w:rPr>
                <w:rFonts w:ascii="Arial" w:hAnsi="Arial" w:cs="Arial"/>
                <w:sz w:val="20"/>
                <w:szCs w:val="20"/>
                <w:lang w:eastAsia="it-IT"/>
              </w:rPr>
              <w:t>Esempi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costruzione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complessivi.</w:t>
            </w:r>
          </w:p>
        </w:tc>
        <w:tc>
          <w:tcPr>
            <w:tcW w:w="19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da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Settemdre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Maggio</w:t>
            </w:r>
          </w:p>
          <w:p w:rsidR="00A60BB8" w:rsidRPr="00A60BB8" w:rsidRDefault="00A60BB8" w:rsidP="00A60BB8">
            <w:pPr>
              <w:snapToGrid w:val="0"/>
              <w:jc w:val="center"/>
              <w:rPr>
                <w:sz w:val="20"/>
                <w:szCs w:val="20"/>
                <w:lang w:eastAsia="it-IT"/>
              </w:rPr>
            </w:pPr>
            <w:r w:rsidRPr="00A60BB8">
              <w:rPr>
                <w:rFonts w:ascii="Arial" w:hAnsi="Arial" w:cs="Arial"/>
                <w:sz w:val="20"/>
                <w:szCs w:val="20"/>
                <w:lang w:eastAsia="it-IT"/>
              </w:rPr>
              <w:t>(56)</w:t>
            </w:r>
          </w:p>
        </w:tc>
      </w:tr>
    </w:tbl>
    <w:p w:rsidR="00A60BB8" w:rsidRPr="00A60BB8" w:rsidRDefault="00A60BB8" w:rsidP="00A60BB8">
      <w:pPr>
        <w:rPr>
          <w:sz w:val="20"/>
          <w:szCs w:val="20"/>
          <w:lang w:eastAsia="it-IT"/>
        </w:rPr>
      </w:pPr>
    </w:p>
    <w:p w:rsidR="00A60BB8" w:rsidRPr="00A60BB8" w:rsidRDefault="00A60BB8" w:rsidP="00A60BB8">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4</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Trasmissione</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del</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moto</w:t>
      </w:r>
      <w:r w:rsidRPr="00A60BB8">
        <w:rPr>
          <w:rFonts w:ascii="Arial" w:eastAsia="Arial" w:hAnsi="Arial" w:cs="Arial"/>
          <w:b/>
          <w:sz w:val="20"/>
          <w:szCs w:val="20"/>
          <w:lang w:eastAsia="it-IT"/>
        </w:rPr>
        <w:t>.</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cinghie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funi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catene</w:t>
      </w:r>
    </w:p>
    <w:p w:rsidR="00A60BB8" w:rsidRPr="00A60BB8" w:rsidRDefault="00A60BB8" w:rsidP="00A60BB8">
      <w:pPr>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ruote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dentate</w:t>
      </w:r>
    </w:p>
    <w:p w:rsidR="00A60BB8" w:rsidRPr="00A60BB8" w:rsidRDefault="00A60BB8" w:rsidP="00A60BB8">
      <w:pPr>
        <w:jc w:val="both"/>
        <w:rPr>
          <w:rFonts w:ascii="Arial" w:hAnsi="Arial" w:cs="Arial"/>
          <w:sz w:val="20"/>
          <w:szCs w:val="20"/>
          <w:lang w:eastAsia="it-IT"/>
        </w:rPr>
      </w:pPr>
    </w:p>
    <w:tbl>
      <w:tblPr>
        <w:tblW w:w="0" w:type="auto"/>
        <w:tblInd w:w="60" w:type="dxa"/>
        <w:tblLayout w:type="fixed"/>
        <w:tblCellMar>
          <w:left w:w="71" w:type="dxa"/>
          <w:right w:w="71" w:type="dxa"/>
        </w:tblCellMar>
        <w:tblLook w:val="0000" w:firstRow="0" w:lastRow="0" w:firstColumn="0" w:lastColumn="0" w:noHBand="0" w:noVBand="0"/>
      </w:tblPr>
      <w:tblGrid>
        <w:gridCol w:w="1414"/>
        <w:gridCol w:w="6295"/>
        <w:gridCol w:w="1946"/>
      </w:tblGrid>
      <w:tr w:rsidR="00A60BB8" w:rsidRPr="00A60BB8" w:rsidTr="00A60BB8">
        <w:trPr>
          <w:trHeight w:val="501"/>
        </w:trPr>
        <w:tc>
          <w:tcPr>
            <w:tcW w:w="1414"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(se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946"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sz w:val="20"/>
                <w:szCs w:val="20"/>
                <w:lang w:eastAsia="it-IT"/>
              </w:rPr>
            </w:pPr>
            <w:r w:rsidRPr="00A60BB8">
              <w:rPr>
                <w:rFonts w:ascii="Arial" w:hAnsi="Arial" w:cs="Arial"/>
                <w:sz w:val="20"/>
                <w:szCs w:val="20"/>
                <w:lang w:eastAsia="it-IT"/>
              </w:rPr>
              <w:t>Durata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(ore)</w:t>
            </w:r>
          </w:p>
        </w:tc>
      </w:tr>
      <w:tr w:rsidR="00A60BB8" w:rsidRPr="00A60BB8" w:rsidTr="00A60BB8">
        <w:trPr>
          <w:trHeight w:val="735"/>
        </w:trPr>
        <w:tc>
          <w:tcPr>
            <w:tcW w:w="1414" w:type="dxa"/>
            <w:tcBorders>
              <w:top w:val="single" w:sz="8" w:space="0" w:color="000000"/>
              <w:left w:val="single" w:sz="8" w:space="0" w:color="000000"/>
              <w:bottom w:val="single" w:sz="8" w:space="0" w:color="000000"/>
            </w:tcBorders>
            <w:shd w:val="clear" w:color="auto" w:fill="auto"/>
            <w:vAlign w:val="center"/>
          </w:tcPr>
          <w:p w:rsidR="00A60BB8" w:rsidRPr="00A60BB8" w:rsidRDefault="00A60BB8" w:rsidP="00A60BB8">
            <w:pPr>
              <w:tabs>
                <w:tab w:val="left" w:pos="283"/>
              </w:tabs>
              <w:snapToGrid w:val="0"/>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w:t>
            </w:r>
          </w:p>
          <w:p w:rsidR="00A60BB8" w:rsidRPr="00A60BB8" w:rsidRDefault="00A60BB8" w:rsidP="00A60BB8">
            <w:pPr>
              <w:tabs>
                <w:tab w:val="left" w:pos="283"/>
              </w:tabs>
              <w:snapToGrid w:val="0"/>
              <w:jc w:val="both"/>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p>
        </w:tc>
        <w:tc>
          <w:tcPr>
            <w:tcW w:w="6295"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3"/>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trasmissioni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cinghie</w:t>
            </w:r>
            <w:r w:rsidRPr="00A60BB8">
              <w:rPr>
                <w:rFonts w:ascii="Arial" w:eastAsia="Arial" w:hAnsi="Arial" w:cs="Arial"/>
                <w:sz w:val="20"/>
                <w:szCs w:val="20"/>
                <w:lang w:eastAsia="it-IT"/>
              </w:rPr>
              <w:t xml:space="preserve"> : </w:t>
            </w:r>
            <w:r w:rsidRPr="00A60BB8">
              <w:rPr>
                <w:rFonts w:ascii="Arial" w:hAnsi="Arial" w:cs="Arial"/>
                <w:sz w:val="20"/>
                <w:szCs w:val="20"/>
                <w:lang w:eastAsia="it-IT"/>
              </w:rPr>
              <w:t>piatte,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trapezoidali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dentate;</w:t>
            </w:r>
            <w:r w:rsidRPr="00A60BB8">
              <w:rPr>
                <w:rFonts w:ascii="Arial" w:eastAsia="Arial" w:hAnsi="Arial" w:cs="Arial"/>
                <w:sz w:val="20"/>
                <w:szCs w:val="20"/>
                <w:lang w:eastAsia="it-IT"/>
              </w:rPr>
              <w:t xml:space="preserve"> </w:t>
            </w:r>
          </w:p>
          <w:p w:rsidR="00A60BB8" w:rsidRPr="00A60BB8" w:rsidRDefault="00A60BB8" w:rsidP="00A60BB8">
            <w:pPr>
              <w:numPr>
                <w:ilvl w:val="0"/>
                <w:numId w:val="3"/>
              </w:numPr>
              <w:tabs>
                <w:tab w:val="clear" w:pos="0"/>
                <w:tab w:val="left" w:pos="283"/>
                <w:tab w:val="num" w:pos="720"/>
              </w:tabs>
              <w:rPr>
                <w:rFonts w:ascii="Arial" w:hAnsi="Arial" w:cs="Arial"/>
                <w:sz w:val="20"/>
                <w:szCs w:val="20"/>
                <w:lang w:eastAsia="it-IT"/>
              </w:rPr>
            </w:pPr>
            <w:r w:rsidRPr="00A60BB8">
              <w:rPr>
                <w:rFonts w:ascii="Arial" w:hAnsi="Arial" w:cs="Arial"/>
                <w:sz w:val="20"/>
                <w:szCs w:val="20"/>
                <w:lang w:eastAsia="it-IT"/>
              </w:rPr>
              <w:t>trasmissioni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funi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catene.</w:t>
            </w:r>
          </w:p>
          <w:p w:rsidR="00A60BB8" w:rsidRPr="00A60BB8" w:rsidRDefault="00A60BB8" w:rsidP="00A60BB8">
            <w:pPr>
              <w:numPr>
                <w:ilvl w:val="0"/>
                <w:numId w:val="3"/>
              </w:numPr>
              <w:tabs>
                <w:tab w:val="clear" w:pos="0"/>
                <w:tab w:val="left" w:pos="283"/>
                <w:tab w:val="num" w:pos="720"/>
              </w:tabs>
              <w:rPr>
                <w:rFonts w:ascii="Arial" w:hAnsi="Arial" w:cs="Arial"/>
                <w:sz w:val="20"/>
                <w:szCs w:val="20"/>
                <w:lang w:eastAsia="it-IT"/>
              </w:rPr>
            </w:pPr>
            <w:r w:rsidRPr="00A60BB8">
              <w:rPr>
                <w:rFonts w:ascii="Arial" w:hAnsi="Arial" w:cs="Arial"/>
                <w:sz w:val="20"/>
                <w:szCs w:val="20"/>
                <w:lang w:eastAsia="it-IT"/>
              </w:rPr>
              <w:t>ruote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dentate,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regole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modulari</w:t>
            </w:r>
          </w:p>
          <w:p w:rsidR="00A60BB8" w:rsidRPr="00A60BB8" w:rsidRDefault="00A60BB8" w:rsidP="00A60BB8">
            <w:pPr>
              <w:numPr>
                <w:ilvl w:val="0"/>
                <w:numId w:val="3"/>
              </w:numPr>
              <w:tabs>
                <w:tab w:val="clear" w:pos="0"/>
                <w:tab w:val="left" w:pos="283"/>
                <w:tab w:val="num" w:pos="720"/>
              </w:tabs>
              <w:rPr>
                <w:rFonts w:ascii="Arial" w:hAnsi="Arial" w:cs="Arial"/>
                <w:sz w:val="20"/>
                <w:szCs w:val="20"/>
                <w:lang w:eastAsia="it-IT"/>
              </w:rPr>
            </w:pPr>
            <w:r w:rsidRPr="00A60BB8">
              <w:rPr>
                <w:rFonts w:ascii="Arial" w:hAnsi="Arial" w:cs="Arial"/>
                <w:sz w:val="20"/>
                <w:szCs w:val="20"/>
                <w:lang w:eastAsia="it-IT"/>
              </w:rPr>
              <w:t>ingranaggio a vite senza fine e ruota elicoidale,</w:t>
            </w:r>
          </w:p>
          <w:p w:rsidR="00A60BB8" w:rsidRPr="00A60BB8" w:rsidRDefault="00A60BB8" w:rsidP="00A60BB8">
            <w:pPr>
              <w:numPr>
                <w:ilvl w:val="0"/>
                <w:numId w:val="3"/>
              </w:numPr>
              <w:tabs>
                <w:tab w:val="clear" w:pos="0"/>
                <w:tab w:val="left" w:pos="283"/>
                <w:tab w:val="num" w:pos="720"/>
              </w:tabs>
              <w:rPr>
                <w:rFonts w:ascii="Arial" w:hAnsi="Arial" w:cs="Arial"/>
                <w:sz w:val="20"/>
                <w:szCs w:val="20"/>
                <w:lang w:eastAsia="it-IT"/>
              </w:rPr>
            </w:pPr>
            <w:r w:rsidRPr="00A60BB8">
              <w:rPr>
                <w:rFonts w:ascii="Arial" w:hAnsi="Arial" w:cs="Arial"/>
                <w:sz w:val="20"/>
                <w:szCs w:val="20"/>
                <w:lang w:eastAsia="it-IT"/>
              </w:rPr>
              <w:t>riduttori,</w:t>
            </w:r>
          </w:p>
          <w:p w:rsidR="00A60BB8" w:rsidRPr="00A60BB8" w:rsidRDefault="00A60BB8" w:rsidP="00A60BB8">
            <w:pPr>
              <w:numPr>
                <w:ilvl w:val="0"/>
                <w:numId w:val="3"/>
              </w:numPr>
              <w:tabs>
                <w:tab w:val="clear" w:pos="0"/>
                <w:tab w:val="left" w:pos="283"/>
                <w:tab w:val="num" w:pos="720"/>
              </w:tabs>
              <w:rPr>
                <w:rFonts w:ascii="Arial" w:hAnsi="Arial" w:cs="Arial"/>
                <w:sz w:val="20"/>
                <w:szCs w:val="20"/>
                <w:lang w:eastAsia="it-IT"/>
              </w:rPr>
            </w:pPr>
            <w:r w:rsidRPr="00A60BB8">
              <w:rPr>
                <w:rFonts w:ascii="Arial" w:hAnsi="Arial" w:cs="Arial"/>
                <w:sz w:val="20"/>
                <w:szCs w:val="20"/>
                <w:lang w:eastAsia="it-IT"/>
              </w:rPr>
              <w:t>ruotismi epicicloidali.</w:t>
            </w:r>
          </w:p>
        </w:tc>
        <w:tc>
          <w:tcPr>
            <w:tcW w:w="19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Dicembre</w:t>
            </w:r>
          </w:p>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Gennaio</w:t>
            </w:r>
          </w:p>
          <w:p w:rsidR="00A60BB8" w:rsidRPr="00A60BB8" w:rsidRDefault="00A60BB8" w:rsidP="00A60BB8">
            <w:pPr>
              <w:jc w:val="center"/>
              <w:rPr>
                <w:rFonts w:ascii="Arial" w:hAnsi="Arial" w:cs="Arial"/>
                <w:sz w:val="20"/>
                <w:szCs w:val="20"/>
                <w:lang w:eastAsia="it-IT"/>
              </w:rPr>
            </w:pPr>
            <w:r w:rsidRPr="00A60BB8">
              <w:rPr>
                <w:rFonts w:ascii="Arial" w:hAnsi="Arial" w:cs="Arial"/>
                <w:sz w:val="20"/>
                <w:szCs w:val="20"/>
                <w:lang w:eastAsia="it-IT"/>
              </w:rPr>
              <w:t>Febbraio</w:t>
            </w:r>
          </w:p>
          <w:p w:rsidR="00A60BB8" w:rsidRPr="00A60BB8" w:rsidRDefault="00A60BB8" w:rsidP="00A60BB8">
            <w:pPr>
              <w:jc w:val="center"/>
              <w:rPr>
                <w:sz w:val="20"/>
                <w:szCs w:val="20"/>
                <w:lang w:eastAsia="it-IT"/>
              </w:rPr>
            </w:pPr>
            <w:r w:rsidRPr="00A60BB8">
              <w:rPr>
                <w:rFonts w:ascii="Arial" w:hAnsi="Arial" w:cs="Arial"/>
                <w:sz w:val="20"/>
                <w:szCs w:val="20"/>
                <w:lang w:eastAsia="it-IT"/>
              </w:rPr>
              <w:t>(14)</w:t>
            </w:r>
          </w:p>
        </w:tc>
      </w:tr>
    </w:tbl>
    <w:p w:rsidR="00A60BB8" w:rsidRDefault="00A60BB8" w:rsidP="00A60BB8">
      <w:pPr>
        <w:rPr>
          <w:sz w:val="20"/>
          <w:szCs w:val="20"/>
          <w:lang w:eastAsia="it-IT"/>
        </w:rPr>
      </w:pPr>
    </w:p>
    <w:p w:rsidR="00093AE6" w:rsidRDefault="00093AE6" w:rsidP="00A60BB8">
      <w:pPr>
        <w:rPr>
          <w:sz w:val="20"/>
          <w:szCs w:val="20"/>
          <w:lang w:eastAsia="it-IT"/>
        </w:rPr>
      </w:pPr>
    </w:p>
    <w:p w:rsidR="00093AE6" w:rsidRDefault="00093AE6" w:rsidP="00A60BB8">
      <w:pPr>
        <w:rPr>
          <w:sz w:val="20"/>
          <w:szCs w:val="20"/>
          <w:lang w:eastAsia="it-IT"/>
        </w:rPr>
      </w:pPr>
    </w:p>
    <w:p w:rsidR="00093AE6" w:rsidRDefault="00093AE6" w:rsidP="00A60BB8">
      <w:pPr>
        <w:rPr>
          <w:sz w:val="20"/>
          <w:szCs w:val="20"/>
          <w:lang w:eastAsia="it-IT"/>
        </w:rPr>
      </w:pPr>
    </w:p>
    <w:p w:rsidR="00093AE6" w:rsidRDefault="00093AE6" w:rsidP="00A60BB8">
      <w:pPr>
        <w:rPr>
          <w:sz w:val="20"/>
          <w:szCs w:val="20"/>
          <w:lang w:eastAsia="it-IT"/>
        </w:rPr>
      </w:pPr>
    </w:p>
    <w:p w:rsidR="00093AE6" w:rsidRDefault="00093AE6" w:rsidP="00A60BB8">
      <w:pPr>
        <w:rPr>
          <w:sz w:val="20"/>
          <w:szCs w:val="20"/>
          <w:lang w:eastAsia="it-IT"/>
        </w:rPr>
      </w:pPr>
    </w:p>
    <w:p w:rsidR="00093AE6" w:rsidRDefault="00093AE6" w:rsidP="00A60BB8">
      <w:pPr>
        <w:rPr>
          <w:sz w:val="20"/>
          <w:szCs w:val="20"/>
          <w:lang w:eastAsia="it-IT"/>
        </w:rPr>
      </w:pPr>
    </w:p>
    <w:p w:rsidR="00093AE6" w:rsidRPr="00A60BB8" w:rsidRDefault="00093AE6" w:rsidP="00A60BB8">
      <w:pPr>
        <w:rPr>
          <w:sz w:val="20"/>
          <w:szCs w:val="20"/>
          <w:lang w:eastAsia="it-IT"/>
        </w:rPr>
      </w:pPr>
    </w:p>
    <w:p w:rsidR="00A60BB8" w:rsidRPr="00A60BB8" w:rsidRDefault="00A60BB8" w:rsidP="00A60BB8">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A60BB8">
        <w:rPr>
          <w:rFonts w:ascii="Arial" w:hAnsi="Arial" w:cs="Arial"/>
          <w:b/>
          <w:sz w:val="20"/>
          <w:szCs w:val="20"/>
          <w:lang w:eastAsia="it-IT"/>
        </w:rPr>
        <w:t>Modulo</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5</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w:t>
      </w:r>
      <w:r w:rsidRPr="00A60BB8">
        <w:rPr>
          <w:rFonts w:ascii="Arial" w:eastAsia="Arial" w:hAnsi="Arial" w:cs="Arial"/>
          <w:b/>
          <w:sz w:val="20"/>
          <w:szCs w:val="20"/>
          <w:lang w:eastAsia="it-IT"/>
        </w:rPr>
        <w:t xml:space="preserve"> </w:t>
      </w:r>
      <w:r w:rsidRPr="00A60BB8">
        <w:rPr>
          <w:rFonts w:ascii="Arial" w:hAnsi="Arial" w:cs="Arial"/>
          <w:b/>
          <w:sz w:val="20"/>
          <w:szCs w:val="20"/>
          <w:lang w:eastAsia="it-IT"/>
        </w:rPr>
        <w:t>Organi meccanici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n°1</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giunti</w:t>
      </w:r>
    </w:p>
    <w:p w:rsidR="00A60BB8" w:rsidRPr="00A60BB8" w:rsidRDefault="00A60BB8" w:rsidP="00A60BB8">
      <w:pPr>
        <w:jc w:val="both"/>
        <w:rPr>
          <w:rFonts w:ascii="Arial" w:hAnsi="Arial" w:cs="Arial"/>
          <w:sz w:val="20"/>
          <w:szCs w:val="20"/>
          <w:lang w:eastAsia="it-IT"/>
        </w:rPr>
      </w:pPr>
      <w:r w:rsidRPr="00A60BB8">
        <w:rPr>
          <w:rFonts w:ascii="Arial" w:hAnsi="Arial" w:cs="Arial"/>
          <w:sz w:val="20"/>
          <w:szCs w:val="20"/>
          <w:lang w:eastAsia="it-IT"/>
        </w:rPr>
        <w:t>Unità</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n.2</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v</w:t>
      </w:r>
      <w:r w:rsidRPr="00A60BB8">
        <w:rPr>
          <w:rFonts w:ascii="Arial" w:hAnsi="Arial" w:cs="Arial"/>
          <w:sz w:val="20"/>
          <w:szCs w:val="20"/>
          <w:lang w:eastAsia="it-IT"/>
        </w:rPr>
        <w:t>olani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bielle</w:t>
      </w:r>
    </w:p>
    <w:p w:rsidR="00A60BB8" w:rsidRPr="00A60BB8" w:rsidRDefault="00A60BB8" w:rsidP="00A60BB8">
      <w:pPr>
        <w:jc w:val="both"/>
        <w:rPr>
          <w:rFonts w:ascii="Arial" w:hAnsi="Arial" w:cs="Arial"/>
          <w:sz w:val="20"/>
          <w:szCs w:val="20"/>
          <w:lang w:eastAsia="it-IT"/>
        </w:rPr>
      </w:pPr>
    </w:p>
    <w:tbl>
      <w:tblPr>
        <w:tblW w:w="0" w:type="auto"/>
        <w:tblInd w:w="73" w:type="dxa"/>
        <w:tblLayout w:type="fixed"/>
        <w:tblCellMar>
          <w:top w:w="71" w:type="dxa"/>
          <w:left w:w="71" w:type="dxa"/>
          <w:bottom w:w="71" w:type="dxa"/>
          <w:right w:w="71" w:type="dxa"/>
        </w:tblCellMar>
        <w:tblLook w:val="0000" w:firstRow="0" w:lastRow="0" w:firstColumn="0" w:lastColumn="0" w:noHBand="0" w:noVBand="0"/>
      </w:tblPr>
      <w:tblGrid>
        <w:gridCol w:w="1451"/>
        <w:gridCol w:w="6332"/>
        <w:gridCol w:w="1859"/>
      </w:tblGrid>
      <w:tr w:rsidR="00A60BB8" w:rsidRPr="00A60BB8" w:rsidTr="00A60BB8">
        <w:trPr>
          <w:trHeight w:val="501"/>
        </w:trPr>
        <w:tc>
          <w:tcPr>
            <w:tcW w:w="1451"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Prerequisiti</w:t>
            </w:r>
          </w:p>
          <w:p w:rsidR="00A60BB8" w:rsidRPr="00A60BB8" w:rsidRDefault="00A60BB8" w:rsidP="00A60BB8">
            <w:pPr>
              <w:jc w:val="center"/>
              <w:rPr>
                <w:rFonts w:ascii="Arial" w:hAnsi="Arial" w:cs="Arial"/>
                <w:sz w:val="20"/>
                <w:szCs w:val="20"/>
                <w:lang w:eastAsia="it-IT"/>
              </w:rPr>
            </w:pPr>
          </w:p>
        </w:tc>
        <w:tc>
          <w:tcPr>
            <w:tcW w:w="6332" w:type="dxa"/>
            <w:tcBorders>
              <w:top w:val="single" w:sz="8" w:space="0" w:color="000000"/>
              <w:left w:val="single" w:sz="8" w:space="0" w:color="000000"/>
              <w:bottom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Contenuti</w:t>
            </w:r>
          </w:p>
        </w:tc>
        <w:tc>
          <w:tcPr>
            <w:tcW w:w="1859" w:type="dxa"/>
            <w:tcBorders>
              <w:top w:val="single" w:sz="8" w:space="0" w:color="000000"/>
              <w:left w:val="single" w:sz="8" w:space="0" w:color="000000"/>
              <w:bottom w:val="single" w:sz="8" w:space="0" w:color="000000"/>
              <w:right w:val="single" w:sz="8" w:space="0" w:color="000000"/>
            </w:tcBorders>
            <w:shd w:val="clear" w:color="auto" w:fill="CCCCCC"/>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Periodo</w:t>
            </w:r>
          </w:p>
          <w:p w:rsidR="00A60BB8" w:rsidRPr="00A60BB8" w:rsidRDefault="00A60BB8" w:rsidP="00A60BB8">
            <w:pPr>
              <w:jc w:val="center"/>
              <w:rPr>
                <w:rFonts w:ascii="Arial" w:hAnsi="Arial" w:cs="Arial"/>
                <w:sz w:val="20"/>
                <w:szCs w:val="20"/>
                <w:lang w:eastAsia="it-IT"/>
              </w:rPr>
            </w:pPr>
          </w:p>
        </w:tc>
      </w:tr>
      <w:tr w:rsidR="00A60BB8" w:rsidRPr="00A60BB8" w:rsidTr="00A60BB8">
        <w:tc>
          <w:tcPr>
            <w:tcW w:w="1451"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tabs>
                <w:tab w:val="left" w:pos="283"/>
              </w:tabs>
              <w:snapToGrid w:val="0"/>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1</w:t>
            </w:r>
          </w:p>
          <w:p w:rsidR="00A60BB8" w:rsidRPr="00A60BB8" w:rsidRDefault="00A60BB8" w:rsidP="00A60BB8">
            <w:pPr>
              <w:tabs>
                <w:tab w:val="left" w:pos="283"/>
              </w:tabs>
              <w:snapToGrid w:val="0"/>
              <w:jc w:val="both"/>
              <w:rPr>
                <w:rFonts w:ascii="Arial" w:hAnsi="Arial" w:cs="Arial"/>
                <w:sz w:val="20"/>
                <w:szCs w:val="20"/>
                <w:lang w:eastAsia="it-IT"/>
              </w:rPr>
            </w:pPr>
            <w:r w:rsidRPr="00A60BB8">
              <w:rPr>
                <w:rFonts w:ascii="Arial" w:hAnsi="Arial" w:cs="Arial"/>
                <w:sz w:val="20"/>
                <w:szCs w:val="20"/>
                <w:lang w:eastAsia="it-IT"/>
              </w:rPr>
              <w:t>Modulo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p>
        </w:tc>
        <w:tc>
          <w:tcPr>
            <w:tcW w:w="6332" w:type="dxa"/>
            <w:tcBorders>
              <w:top w:val="single" w:sz="8" w:space="0" w:color="000000"/>
              <w:left w:val="single" w:sz="8" w:space="0" w:color="000000"/>
              <w:bottom w:val="single" w:sz="8" w:space="0" w:color="000000"/>
            </w:tcBorders>
            <w:shd w:val="clear" w:color="auto" w:fill="auto"/>
          </w:tcPr>
          <w:p w:rsidR="00A60BB8" w:rsidRPr="00A60BB8" w:rsidRDefault="00A60BB8" w:rsidP="00A60BB8">
            <w:pPr>
              <w:numPr>
                <w:ilvl w:val="0"/>
                <w:numId w:val="3"/>
              </w:numPr>
              <w:tabs>
                <w:tab w:val="clear" w:pos="0"/>
                <w:tab w:val="left" w:pos="283"/>
                <w:tab w:val="num" w:pos="720"/>
              </w:tabs>
              <w:snapToGrid w:val="0"/>
              <w:rPr>
                <w:rFonts w:ascii="Arial" w:hAnsi="Arial" w:cs="Arial"/>
                <w:sz w:val="20"/>
                <w:szCs w:val="20"/>
                <w:lang w:eastAsia="it-IT"/>
              </w:rPr>
            </w:pPr>
            <w:r w:rsidRPr="00A60BB8">
              <w:rPr>
                <w:rFonts w:ascii="Arial" w:hAnsi="Arial" w:cs="Arial"/>
                <w:sz w:val="20"/>
                <w:szCs w:val="20"/>
                <w:lang w:eastAsia="it-IT"/>
              </w:rPr>
              <w:t>applicazioni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giunti,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volani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bielle, molle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diversi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contesti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applicativi.</w:t>
            </w:r>
          </w:p>
          <w:p w:rsidR="00A60BB8" w:rsidRPr="00A60BB8" w:rsidRDefault="00A60BB8" w:rsidP="00A60BB8">
            <w:pPr>
              <w:tabs>
                <w:tab w:val="left" w:pos="283"/>
              </w:tabs>
              <w:snapToGrid w:val="0"/>
              <w:rPr>
                <w:rFonts w:ascii="Arial" w:hAnsi="Arial" w:cs="Arial"/>
                <w:sz w:val="20"/>
                <w:szCs w:val="20"/>
                <w:lang w:eastAsia="it-IT"/>
              </w:rPr>
            </w:pPr>
          </w:p>
        </w:tc>
        <w:tc>
          <w:tcPr>
            <w:tcW w:w="18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0BB8" w:rsidRPr="00A60BB8" w:rsidRDefault="00A60BB8" w:rsidP="00A60BB8">
            <w:pPr>
              <w:snapToGrid w:val="0"/>
              <w:jc w:val="center"/>
              <w:rPr>
                <w:rFonts w:ascii="Arial" w:hAnsi="Arial" w:cs="Arial"/>
                <w:sz w:val="20"/>
                <w:szCs w:val="20"/>
                <w:lang w:eastAsia="it-IT"/>
              </w:rPr>
            </w:pPr>
            <w:r w:rsidRPr="00A60BB8">
              <w:rPr>
                <w:rFonts w:ascii="Arial" w:hAnsi="Arial" w:cs="Arial"/>
                <w:sz w:val="20"/>
                <w:szCs w:val="20"/>
                <w:lang w:eastAsia="it-IT"/>
              </w:rPr>
              <w:t>Marzo</w:t>
            </w:r>
            <w:r w:rsidRPr="00A60BB8">
              <w:rPr>
                <w:rFonts w:ascii="Arial" w:eastAsia="Arial" w:hAnsi="Arial" w:cs="Arial"/>
                <w:sz w:val="20"/>
                <w:szCs w:val="20"/>
                <w:lang w:eastAsia="it-IT"/>
              </w:rPr>
              <w:t xml:space="preserve"> </w:t>
            </w:r>
          </w:p>
          <w:p w:rsidR="00A60BB8" w:rsidRPr="00A60BB8" w:rsidRDefault="00A60BB8" w:rsidP="00A60BB8">
            <w:pPr>
              <w:snapToGrid w:val="0"/>
              <w:jc w:val="center"/>
              <w:rPr>
                <w:rFonts w:ascii="Arial" w:eastAsia="Arial" w:hAnsi="Arial" w:cs="Arial"/>
                <w:sz w:val="20"/>
                <w:szCs w:val="20"/>
                <w:lang w:eastAsia="it-IT"/>
              </w:rPr>
            </w:pPr>
            <w:r w:rsidRPr="00A60BB8">
              <w:rPr>
                <w:rFonts w:ascii="Arial" w:hAnsi="Arial" w:cs="Arial"/>
                <w:sz w:val="20"/>
                <w:szCs w:val="20"/>
                <w:lang w:eastAsia="it-IT"/>
              </w:rPr>
              <w:t>Aprile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Maggio</w:t>
            </w:r>
            <w:r w:rsidRPr="00A60BB8">
              <w:rPr>
                <w:rFonts w:ascii="Arial" w:eastAsia="Arial" w:hAnsi="Arial" w:cs="Arial"/>
                <w:sz w:val="20"/>
                <w:szCs w:val="20"/>
                <w:lang w:eastAsia="it-IT"/>
              </w:rPr>
              <w:t xml:space="preserve"> </w:t>
            </w:r>
          </w:p>
          <w:p w:rsidR="00A60BB8" w:rsidRPr="00A60BB8" w:rsidRDefault="00A60BB8" w:rsidP="00A60BB8">
            <w:pPr>
              <w:snapToGrid w:val="0"/>
              <w:jc w:val="center"/>
              <w:rPr>
                <w:sz w:val="20"/>
                <w:szCs w:val="20"/>
                <w:lang w:eastAsia="it-IT"/>
              </w:rPr>
            </w:pPr>
            <w:r w:rsidRPr="00A60BB8">
              <w:rPr>
                <w:rFonts w:ascii="Arial" w:eastAsia="Arial" w:hAnsi="Arial" w:cs="Arial"/>
                <w:sz w:val="20"/>
                <w:szCs w:val="20"/>
                <w:lang w:eastAsia="it-IT"/>
              </w:rPr>
              <w:t>(12)</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b/>
          <w:sz w:val="22"/>
          <w:szCs w:val="20"/>
          <w:lang w:eastAsia="it-IT"/>
        </w:rPr>
        <w:t>2.</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METODOLOGIE</w:t>
      </w:r>
    </w:p>
    <w:tbl>
      <w:tblPr>
        <w:tblW w:w="0" w:type="auto"/>
        <w:tblInd w:w="69" w:type="dxa"/>
        <w:tblLayout w:type="fixed"/>
        <w:tblCellMar>
          <w:left w:w="70" w:type="dxa"/>
          <w:right w:w="70" w:type="dxa"/>
        </w:tblCellMar>
        <w:tblLook w:val="0000" w:firstRow="0" w:lastRow="0" w:firstColumn="0" w:lastColumn="0" w:noHBand="0" w:noVBand="0"/>
      </w:tblPr>
      <w:tblGrid>
        <w:gridCol w:w="9622"/>
      </w:tblGrid>
      <w:tr w:rsidR="00A60BB8" w:rsidRPr="00A60BB8" w:rsidTr="00A60BB8">
        <w:tc>
          <w:tcPr>
            <w:tcW w:w="9622"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3"/>
              </w:numPr>
              <w:tabs>
                <w:tab w:val="clear" w:pos="0"/>
                <w:tab w:val="left" w:pos="283"/>
                <w:tab w:val="num" w:pos="720"/>
              </w:tabs>
              <w:snapToGrid w:val="0"/>
              <w:jc w:val="both"/>
              <w:rPr>
                <w:rFonts w:ascii="Arial" w:hAnsi="Arial" w:cs="Arial"/>
                <w:sz w:val="20"/>
                <w:szCs w:val="20"/>
                <w:lang w:eastAsia="it-IT"/>
              </w:rPr>
            </w:pPr>
            <w:r w:rsidRPr="00A60BB8">
              <w:rPr>
                <w:rFonts w:ascii="Arial" w:hAnsi="Arial" w:cs="Arial"/>
                <w:sz w:val="20"/>
                <w:szCs w:val="20"/>
                <w:lang w:eastAsia="it-IT"/>
              </w:rPr>
              <w:t>Lezione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frontale,</w:t>
            </w:r>
            <w:r w:rsidRPr="00A60BB8">
              <w:rPr>
                <w:rFonts w:ascii="Arial" w:eastAsia="Arial" w:hAnsi="Arial" w:cs="Arial"/>
                <w:sz w:val="20"/>
                <w:szCs w:val="20"/>
                <w:lang w:eastAsia="it-IT"/>
              </w:rPr>
              <w:t xml:space="preserve"> </w:t>
            </w:r>
          </w:p>
          <w:p w:rsidR="00A60BB8" w:rsidRPr="00A60BB8" w:rsidRDefault="00A60BB8" w:rsidP="00A60BB8">
            <w:pPr>
              <w:numPr>
                <w:ilvl w:val="0"/>
                <w:numId w:val="3"/>
              </w:numPr>
              <w:tabs>
                <w:tab w:val="clear" w:pos="0"/>
                <w:tab w:val="left" w:pos="283"/>
                <w:tab w:val="num" w:pos="720"/>
              </w:tabs>
              <w:jc w:val="both"/>
              <w:rPr>
                <w:rFonts w:ascii="Arial" w:hAnsi="Arial" w:cs="Arial"/>
                <w:sz w:val="20"/>
                <w:szCs w:val="20"/>
                <w:lang w:eastAsia="it-IT"/>
              </w:rPr>
            </w:pPr>
            <w:r w:rsidRPr="00A60BB8">
              <w:rPr>
                <w:rFonts w:ascii="Arial" w:hAnsi="Arial" w:cs="Arial"/>
                <w:sz w:val="20"/>
                <w:szCs w:val="20"/>
                <w:lang w:eastAsia="it-IT"/>
              </w:rPr>
              <w:t>Coinvolgimento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degli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alunni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esercitazioni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guidate,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Presentazione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esempi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concreti</w:t>
            </w:r>
            <w:r w:rsidRPr="00A60BB8">
              <w:rPr>
                <w:rFonts w:ascii="Arial" w:eastAsia="Arial" w:hAnsi="Arial" w:cs="Arial"/>
                <w:sz w:val="20"/>
                <w:szCs w:val="20"/>
                <w:lang w:eastAsia="it-IT"/>
              </w:rPr>
              <w:t xml:space="preserve"> </w:t>
            </w:r>
          </w:p>
          <w:p w:rsidR="00A60BB8" w:rsidRPr="00A60BB8" w:rsidRDefault="00A60BB8" w:rsidP="00A60BB8">
            <w:pPr>
              <w:numPr>
                <w:ilvl w:val="0"/>
                <w:numId w:val="3"/>
              </w:numPr>
              <w:tabs>
                <w:tab w:val="clear" w:pos="0"/>
                <w:tab w:val="left" w:pos="283"/>
                <w:tab w:val="num" w:pos="720"/>
              </w:tabs>
              <w:jc w:val="both"/>
              <w:rPr>
                <w:rFonts w:ascii="Arial" w:hAnsi="Arial" w:cs="Arial"/>
                <w:sz w:val="20"/>
                <w:szCs w:val="20"/>
                <w:lang w:eastAsia="it-IT"/>
              </w:rPr>
            </w:pPr>
            <w:r w:rsidRPr="00A60BB8">
              <w:rPr>
                <w:rFonts w:ascii="Arial" w:hAnsi="Arial" w:cs="Arial"/>
                <w:sz w:val="20"/>
                <w:szCs w:val="20"/>
                <w:lang w:eastAsia="it-IT"/>
              </w:rPr>
              <w:t>Correzione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proposti</w:t>
            </w:r>
          </w:p>
          <w:p w:rsidR="00A60BB8" w:rsidRPr="00A60BB8" w:rsidRDefault="00A60BB8" w:rsidP="00A60BB8">
            <w:pPr>
              <w:numPr>
                <w:ilvl w:val="0"/>
                <w:numId w:val="3"/>
              </w:numPr>
              <w:tabs>
                <w:tab w:val="clear" w:pos="0"/>
                <w:tab w:val="left" w:pos="283"/>
                <w:tab w:val="num" w:pos="720"/>
              </w:tabs>
              <w:jc w:val="both"/>
              <w:rPr>
                <w:rFonts w:ascii="Arial" w:hAnsi="Arial" w:cs="Arial"/>
                <w:sz w:val="20"/>
                <w:szCs w:val="20"/>
                <w:lang w:eastAsia="it-IT"/>
              </w:rPr>
            </w:pPr>
            <w:r w:rsidRPr="00A60BB8">
              <w:rPr>
                <w:rFonts w:ascii="Arial" w:hAnsi="Arial" w:cs="Arial"/>
                <w:sz w:val="20"/>
                <w:szCs w:val="20"/>
                <w:lang w:eastAsia="it-IT"/>
              </w:rPr>
              <w:t>Svolgimento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un</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ampio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numero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esercizi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grafici</w:t>
            </w:r>
          </w:p>
          <w:p w:rsidR="00A60BB8" w:rsidRPr="00A60BB8" w:rsidRDefault="00A60BB8" w:rsidP="00A60BB8">
            <w:pPr>
              <w:numPr>
                <w:ilvl w:val="0"/>
                <w:numId w:val="3"/>
              </w:numPr>
              <w:tabs>
                <w:tab w:val="clear" w:pos="0"/>
                <w:tab w:val="left" w:pos="283"/>
                <w:tab w:val="num" w:pos="720"/>
              </w:tabs>
              <w:jc w:val="both"/>
              <w:rPr>
                <w:sz w:val="20"/>
                <w:szCs w:val="20"/>
                <w:lang w:eastAsia="it-IT"/>
              </w:rPr>
            </w:pPr>
            <w:r w:rsidRPr="00A60BB8">
              <w:rPr>
                <w:rFonts w:ascii="Arial" w:hAnsi="Arial" w:cs="Arial"/>
                <w:sz w:val="20"/>
                <w:szCs w:val="20"/>
                <w:lang w:eastAsia="it-IT"/>
              </w:rPr>
              <w:t>Schede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lavoro,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Problem</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solving.</w:t>
            </w:r>
          </w:p>
        </w:tc>
      </w:tr>
    </w:tbl>
    <w:p w:rsidR="00A60BB8" w:rsidRPr="00A60BB8" w:rsidRDefault="00A60BB8" w:rsidP="00A60BB8">
      <w:pPr>
        <w:keepNext/>
        <w:numPr>
          <w:ilvl w:val="6"/>
          <w:numId w:val="1"/>
        </w:numPr>
        <w:tabs>
          <w:tab w:val="clear" w:pos="1296"/>
          <w:tab w:val="num" w:pos="0"/>
        </w:tabs>
        <w:overflowPunct w:val="0"/>
        <w:autoSpaceDE w:val="0"/>
        <w:jc w:val="both"/>
        <w:textAlignment w:val="baseline"/>
        <w:outlineLvl w:val="6"/>
        <w:rPr>
          <w:sz w:val="20"/>
          <w:szCs w:val="20"/>
          <w:lang w:eastAsia="it-IT"/>
        </w:rPr>
      </w:pPr>
    </w:p>
    <w:p w:rsidR="00A60BB8" w:rsidRPr="00A60BB8" w:rsidRDefault="00A60BB8" w:rsidP="00A60BB8">
      <w:pPr>
        <w:keepNext/>
        <w:numPr>
          <w:ilvl w:val="6"/>
          <w:numId w:val="1"/>
        </w:numPr>
        <w:tabs>
          <w:tab w:val="clear" w:pos="1296"/>
          <w:tab w:val="num" w:pos="0"/>
        </w:tabs>
        <w:overflowPunct w:val="0"/>
        <w:autoSpaceDE w:val="0"/>
        <w:jc w:val="both"/>
        <w:textAlignment w:val="baseline"/>
        <w:outlineLvl w:val="6"/>
        <w:rPr>
          <w:rFonts w:ascii="Arial" w:hAnsi="Arial" w:cs="Arial"/>
          <w:sz w:val="20"/>
          <w:szCs w:val="20"/>
          <w:lang w:eastAsia="it-IT"/>
        </w:rPr>
      </w:pPr>
      <w:r w:rsidRPr="00A60BB8">
        <w:rPr>
          <w:rFonts w:ascii="Arial" w:hAnsi="Arial" w:cs="Arial"/>
          <w:sz w:val="20"/>
          <w:szCs w:val="20"/>
          <w:lang w:eastAsia="it-IT"/>
        </w:rPr>
        <w:t>3.</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MATERIALI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DIDATTICI</w:t>
      </w:r>
    </w:p>
    <w:tbl>
      <w:tblPr>
        <w:tblW w:w="0" w:type="auto"/>
        <w:tblInd w:w="69" w:type="dxa"/>
        <w:tblLayout w:type="fixed"/>
        <w:tblCellMar>
          <w:left w:w="70" w:type="dxa"/>
          <w:right w:w="70" w:type="dxa"/>
        </w:tblCellMar>
        <w:tblLook w:val="0000" w:firstRow="0" w:lastRow="0" w:firstColumn="0" w:lastColumn="0" w:noHBand="0" w:noVBand="0"/>
      </w:tblPr>
      <w:tblGrid>
        <w:gridCol w:w="9622"/>
      </w:tblGrid>
      <w:tr w:rsidR="00A60BB8" w:rsidRPr="00A60BB8" w:rsidTr="00A60BB8">
        <w:trPr>
          <w:trHeight w:val="1207"/>
        </w:trPr>
        <w:tc>
          <w:tcPr>
            <w:tcW w:w="9622"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3"/>
              </w:numPr>
              <w:tabs>
                <w:tab w:val="clear" w:pos="0"/>
                <w:tab w:val="left" w:pos="283"/>
                <w:tab w:val="num" w:pos="720"/>
              </w:tabs>
              <w:snapToGrid w:val="0"/>
              <w:jc w:val="both"/>
              <w:rPr>
                <w:rFonts w:ascii="Arial" w:hAnsi="Arial" w:cs="Arial"/>
                <w:sz w:val="20"/>
                <w:szCs w:val="20"/>
                <w:lang w:eastAsia="it-IT"/>
              </w:rPr>
            </w:pPr>
            <w:r w:rsidRPr="00A60BB8">
              <w:rPr>
                <w:rFonts w:ascii="Arial" w:hAnsi="Arial" w:cs="Arial"/>
                <w:sz w:val="20"/>
                <w:szCs w:val="20"/>
                <w:lang w:eastAsia="it-IT"/>
              </w:rPr>
              <w:t>Libro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testo: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progetto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prodotto</w:t>
            </w:r>
            <w:r w:rsidRPr="00A60BB8">
              <w:rPr>
                <w:rFonts w:ascii="Arial" w:eastAsia="Arial" w:hAnsi="Arial" w:cs="Arial"/>
                <w:sz w:val="20"/>
                <w:szCs w:val="20"/>
                <w:lang w:eastAsia="it-IT"/>
              </w:rPr>
              <w:t xml:space="preserve"> – </w:t>
            </w:r>
            <w:r w:rsidRPr="00A60BB8">
              <w:rPr>
                <w:rFonts w:ascii="Arial" w:hAnsi="Arial" w:cs="Arial"/>
                <w:sz w:val="20"/>
                <w:szCs w:val="20"/>
                <w:lang w:eastAsia="it-IT"/>
              </w:rPr>
              <w:t>Vol.2</w:t>
            </w:r>
          </w:p>
          <w:p w:rsidR="00A60BB8" w:rsidRPr="00A60BB8" w:rsidRDefault="00A60BB8" w:rsidP="00A60BB8">
            <w:pPr>
              <w:ind w:left="283"/>
              <w:jc w:val="both"/>
              <w:rPr>
                <w:rFonts w:ascii="Arial" w:hAnsi="Arial" w:cs="Arial"/>
                <w:sz w:val="20"/>
                <w:szCs w:val="20"/>
                <w:lang w:eastAsia="it-IT"/>
              </w:rPr>
            </w:pPr>
            <w:r w:rsidRPr="00A60BB8">
              <w:rPr>
                <w:rFonts w:ascii="Arial" w:hAnsi="Arial" w:cs="Arial"/>
                <w:sz w:val="20"/>
                <w:szCs w:val="20"/>
                <w:lang w:eastAsia="it-IT"/>
              </w:rPr>
              <w:t>Autori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Caligaris,</w:t>
            </w:r>
            <w:r w:rsidRPr="00A60BB8">
              <w:rPr>
                <w:rFonts w:ascii="Arial" w:eastAsia="Arial" w:hAnsi="Arial" w:cs="Arial"/>
                <w:sz w:val="20"/>
                <w:szCs w:val="20"/>
                <w:lang w:eastAsia="it-IT"/>
              </w:rPr>
              <w:t xml:space="preserve"> </w:t>
            </w:r>
            <w:r w:rsidRPr="00A60BB8">
              <w:rPr>
                <w:rFonts w:ascii="Arial" w:hAnsi="Arial" w:cs="Arial"/>
                <w:sz w:val="20"/>
                <w:szCs w:val="20"/>
                <w:lang w:eastAsia="it-IT"/>
              </w:rPr>
              <w:t>Fava,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Tomasello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Paravia</w:t>
            </w:r>
          </w:p>
          <w:p w:rsidR="00A60BB8" w:rsidRPr="00A60BB8" w:rsidRDefault="00A60BB8" w:rsidP="00A60BB8">
            <w:pPr>
              <w:numPr>
                <w:ilvl w:val="0"/>
                <w:numId w:val="3"/>
              </w:numPr>
              <w:tabs>
                <w:tab w:val="clear" w:pos="0"/>
                <w:tab w:val="left" w:pos="283"/>
                <w:tab w:val="num" w:pos="720"/>
              </w:tabs>
              <w:jc w:val="both"/>
              <w:rPr>
                <w:rFonts w:ascii="Arial" w:hAnsi="Arial" w:cs="Arial"/>
                <w:sz w:val="20"/>
                <w:szCs w:val="20"/>
                <w:lang w:eastAsia="it-IT"/>
              </w:rPr>
            </w:pPr>
            <w:r w:rsidRPr="00A60BB8">
              <w:rPr>
                <w:rFonts w:ascii="Arial" w:hAnsi="Arial" w:cs="Arial"/>
                <w:sz w:val="20"/>
                <w:szCs w:val="20"/>
                <w:lang w:eastAsia="it-IT"/>
              </w:rPr>
              <w:t>Testo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usato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per</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consultazione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Disegno,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progettazione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organizzazione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industriale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Vol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2</w:t>
            </w:r>
          </w:p>
          <w:p w:rsidR="00A60BB8" w:rsidRPr="00A60BB8" w:rsidRDefault="00A60BB8" w:rsidP="00A60BB8">
            <w:pPr>
              <w:ind w:left="283"/>
              <w:jc w:val="both"/>
              <w:rPr>
                <w:rFonts w:ascii="Arial" w:hAnsi="Arial" w:cs="Arial"/>
                <w:sz w:val="20"/>
                <w:szCs w:val="20"/>
                <w:lang w:eastAsia="it-IT"/>
              </w:rPr>
            </w:pPr>
            <w:r w:rsidRPr="00A60BB8">
              <w:rPr>
                <w:rFonts w:ascii="Arial" w:hAnsi="Arial" w:cs="Arial"/>
                <w:sz w:val="20"/>
                <w:szCs w:val="20"/>
                <w:lang w:eastAsia="it-IT"/>
              </w:rPr>
              <w:t>Autori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Straneo,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Consorti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Ed.</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Principato</w:t>
            </w:r>
          </w:p>
          <w:p w:rsidR="00A60BB8" w:rsidRPr="00A60BB8" w:rsidRDefault="00A60BB8" w:rsidP="00A60BB8">
            <w:pPr>
              <w:numPr>
                <w:ilvl w:val="0"/>
                <w:numId w:val="3"/>
              </w:numPr>
              <w:tabs>
                <w:tab w:val="clear" w:pos="0"/>
                <w:tab w:val="left" w:pos="283"/>
                <w:tab w:val="num" w:pos="720"/>
              </w:tabs>
              <w:jc w:val="both"/>
              <w:rPr>
                <w:sz w:val="20"/>
                <w:szCs w:val="20"/>
                <w:lang w:eastAsia="it-IT"/>
              </w:rPr>
            </w:pPr>
            <w:r w:rsidRPr="00A60BB8">
              <w:rPr>
                <w:rFonts w:ascii="Arial" w:hAnsi="Arial" w:cs="Arial"/>
                <w:sz w:val="20"/>
                <w:szCs w:val="20"/>
                <w:lang w:eastAsia="it-IT"/>
              </w:rPr>
              <w:t>Utilizzo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manuali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documentazione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tecnica.</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b/>
          <w:sz w:val="22"/>
          <w:szCs w:val="20"/>
          <w:lang w:eastAsia="it-IT"/>
        </w:rPr>
        <w:t>4.</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TIPOLOGIA</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E</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NUMERO</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DELLE</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PROVE</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DI</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VERIFICA</w:t>
      </w:r>
      <w:r w:rsidRPr="00A60BB8">
        <w:rPr>
          <w:rFonts w:ascii="Arial" w:eastAsia="Arial" w:hAnsi="Arial" w:cs="Arial"/>
          <w:b/>
          <w:sz w:val="22"/>
          <w:szCs w:val="20"/>
          <w:lang w:eastAsia="it-IT"/>
        </w:rPr>
        <w:t xml:space="preserve"> </w:t>
      </w:r>
    </w:p>
    <w:tbl>
      <w:tblPr>
        <w:tblW w:w="0" w:type="auto"/>
        <w:tblInd w:w="69" w:type="dxa"/>
        <w:tblLayout w:type="fixed"/>
        <w:tblCellMar>
          <w:left w:w="70" w:type="dxa"/>
          <w:right w:w="70" w:type="dxa"/>
        </w:tblCellMar>
        <w:tblLook w:val="0000" w:firstRow="0" w:lastRow="0" w:firstColumn="0" w:lastColumn="0" w:noHBand="0" w:noVBand="0"/>
      </w:tblPr>
      <w:tblGrid>
        <w:gridCol w:w="9635"/>
      </w:tblGrid>
      <w:tr w:rsidR="00A60BB8" w:rsidRPr="00A60BB8" w:rsidTr="00A60BB8">
        <w:tc>
          <w:tcPr>
            <w:tcW w:w="9635"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2"/>
              </w:numPr>
              <w:tabs>
                <w:tab w:val="left" w:pos="360"/>
              </w:tabs>
              <w:snapToGrid w:val="0"/>
              <w:ind w:left="0" w:firstLine="0"/>
              <w:jc w:val="both"/>
              <w:rPr>
                <w:rFonts w:ascii="Arial" w:hAnsi="Arial" w:cs="Arial"/>
                <w:sz w:val="20"/>
                <w:szCs w:val="20"/>
                <w:lang w:eastAsia="it-IT"/>
              </w:rPr>
            </w:pPr>
            <w:r w:rsidRPr="00A60BB8">
              <w:rPr>
                <w:rFonts w:ascii="Arial" w:hAnsi="Arial" w:cs="Arial"/>
                <w:sz w:val="20"/>
                <w:szCs w:val="20"/>
                <w:lang w:eastAsia="it-IT"/>
              </w:rPr>
              <w:t>Elaborazioni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grafiche.</w:t>
            </w:r>
          </w:p>
          <w:p w:rsidR="00A60BB8" w:rsidRPr="00A60BB8" w:rsidRDefault="00A60BB8" w:rsidP="00A60BB8">
            <w:pPr>
              <w:numPr>
                <w:ilvl w:val="0"/>
                <w:numId w:val="2"/>
              </w:numPr>
              <w:tabs>
                <w:tab w:val="left" w:pos="360"/>
              </w:tabs>
              <w:ind w:left="0" w:firstLine="0"/>
              <w:jc w:val="both"/>
              <w:rPr>
                <w:rFonts w:ascii="Arial" w:hAnsi="Arial" w:cs="Arial"/>
                <w:sz w:val="20"/>
                <w:szCs w:val="20"/>
                <w:lang w:eastAsia="it-IT"/>
              </w:rPr>
            </w:pPr>
            <w:r w:rsidRPr="00A60BB8">
              <w:rPr>
                <w:rFonts w:ascii="Arial" w:hAnsi="Arial" w:cs="Arial"/>
                <w:sz w:val="20"/>
                <w:szCs w:val="20"/>
                <w:lang w:eastAsia="it-IT"/>
              </w:rPr>
              <w:t>Test</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oggettivi.</w:t>
            </w:r>
          </w:p>
          <w:p w:rsidR="00A60BB8" w:rsidRPr="00A60BB8" w:rsidRDefault="00A60BB8" w:rsidP="00A60BB8">
            <w:pPr>
              <w:numPr>
                <w:ilvl w:val="0"/>
                <w:numId w:val="2"/>
              </w:numPr>
              <w:tabs>
                <w:tab w:val="left" w:pos="360"/>
              </w:tabs>
              <w:ind w:left="0" w:firstLine="0"/>
              <w:jc w:val="both"/>
              <w:rPr>
                <w:rFonts w:ascii="Arial" w:hAnsi="Arial" w:cs="Arial"/>
                <w:sz w:val="20"/>
                <w:szCs w:val="20"/>
                <w:lang w:eastAsia="it-IT"/>
              </w:rPr>
            </w:pPr>
            <w:r w:rsidRPr="00A60BB8">
              <w:rPr>
                <w:rFonts w:ascii="Arial" w:hAnsi="Arial" w:cs="Arial"/>
                <w:sz w:val="20"/>
                <w:szCs w:val="20"/>
                <w:lang w:eastAsia="it-IT"/>
              </w:rPr>
              <w:t>Valutazione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schede</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lavoro.</w:t>
            </w:r>
          </w:p>
          <w:p w:rsidR="00A60BB8" w:rsidRPr="00A60BB8" w:rsidRDefault="00A60BB8" w:rsidP="00A60BB8">
            <w:pPr>
              <w:numPr>
                <w:ilvl w:val="0"/>
                <w:numId w:val="2"/>
              </w:numPr>
              <w:tabs>
                <w:tab w:val="left" w:pos="360"/>
              </w:tabs>
              <w:ind w:left="0" w:firstLine="0"/>
              <w:jc w:val="both"/>
              <w:rPr>
                <w:rFonts w:ascii="Arial" w:hAnsi="Arial" w:cs="Arial"/>
                <w:sz w:val="20"/>
                <w:szCs w:val="20"/>
                <w:lang w:eastAsia="it-IT"/>
              </w:rPr>
            </w:pPr>
            <w:r w:rsidRPr="00A60BB8">
              <w:rPr>
                <w:rFonts w:ascii="Arial" w:hAnsi="Arial" w:cs="Arial"/>
                <w:sz w:val="20"/>
                <w:szCs w:val="20"/>
                <w:lang w:eastAsia="it-IT"/>
              </w:rPr>
              <w:t>Colloqui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orali.</w:t>
            </w:r>
          </w:p>
          <w:p w:rsidR="00A60BB8" w:rsidRPr="00A60BB8" w:rsidRDefault="00A60BB8" w:rsidP="00A60BB8">
            <w:pPr>
              <w:numPr>
                <w:ilvl w:val="0"/>
                <w:numId w:val="2"/>
              </w:numPr>
              <w:tabs>
                <w:tab w:val="left" w:pos="360"/>
              </w:tabs>
              <w:ind w:left="0" w:firstLine="0"/>
              <w:jc w:val="both"/>
              <w:rPr>
                <w:sz w:val="20"/>
                <w:szCs w:val="20"/>
                <w:lang w:eastAsia="it-IT"/>
              </w:rPr>
            </w:pPr>
            <w:r w:rsidRPr="00A60BB8">
              <w:rPr>
                <w:rFonts w:ascii="Arial" w:hAnsi="Arial" w:cs="Arial"/>
                <w:sz w:val="20"/>
                <w:szCs w:val="20"/>
                <w:lang w:eastAsia="it-IT"/>
              </w:rPr>
              <w:t>Relazioni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tecniche.</w:t>
            </w:r>
          </w:p>
        </w:tc>
      </w:tr>
    </w:tbl>
    <w:p w:rsidR="00A60BB8" w:rsidRPr="00A60BB8" w:rsidRDefault="00A60BB8" w:rsidP="00A60BB8">
      <w:pPr>
        <w:jc w:val="both"/>
        <w:rPr>
          <w:sz w:val="20"/>
          <w:szCs w:val="20"/>
          <w:lang w:eastAsia="it-IT"/>
        </w:rPr>
      </w:pPr>
    </w:p>
    <w:tbl>
      <w:tblPr>
        <w:tblW w:w="0" w:type="auto"/>
        <w:tblInd w:w="57" w:type="dxa"/>
        <w:tblLayout w:type="fixed"/>
        <w:tblCellMar>
          <w:left w:w="70" w:type="dxa"/>
          <w:right w:w="70" w:type="dxa"/>
        </w:tblCellMar>
        <w:tblLook w:val="0000" w:firstRow="0" w:lastRow="0" w:firstColumn="0" w:lastColumn="0" w:noHBand="0" w:noVBand="0"/>
      </w:tblPr>
      <w:tblGrid>
        <w:gridCol w:w="3504"/>
        <w:gridCol w:w="1672"/>
        <w:gridCol w:w="1914"/>
      </w:tblGrid>
      <w:tr w:rsidR="00A60BB8" w:rsidRPr="00A60BB8" w:rsidTr="00A60BB8">
        <w:trPr>
          <w:trHeight w:val="400"/>
        </w:trPr>
        <w:tc>
          <w:tcPr>
            <w:tcW w:w="350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keepNext/>
              <w:numPr>
                <w:ilvl w:val="7"/>
                <w:numId w:val="1"/>
              </w:numPr>
              <w:tabs>
                <w:tab w:val="clear" w:pos="1440"/>
                <w:tab w:val="num" w:pos="0"/>
              </w:tabs>
              <w:snapToGrid w:val="0"/>
              <w:jc w:val="center"/>
              <w:outlineLvl w:val="7"/>
              <w:rPr>
                <w:rFonts w:ascii="Arial" w:hAnsi="Arial" w:cs="Arial"/>
                <w:sz w:val="16"/>
                <w:szCs w:val="20"/>
                <w:lang w:eastAsia="it-IT"/>
              </w:rPr>
            </w:pPr>
            <w:r w:rsidRPr="00A60BB8">
              <w:rPr>
                <w:sz w:val="20"/>
                <w:szCs w:val="20"/>
                <w:lang w:eastAsia="it-IT"/>
              </w:rPr>
              <w:t>TIPO</w:t>
            </w:r>
            <w:r w:rsidRPr="00A60BB8">
              <w:rPr>
                <w:rFonts w:eastAsia="Arial"/>
                <w:sz w:val="20"/>
                <w:szCs w:val="20"/>
                <w:lang w:eastAsia="it-IT"/>
              </w:rPr>
              <w:t xml:space="preserve"> </w:t>
            </w:r>
            <w:r w:rsidRPr="00A60BB8">
              <w:rPr>
                <w:sz w:val="20"/>
                <w:szCs w:val="20"/>
                <w:lang w:eastAsia="it-IT"/>
              </w:rPr>
              <w:t>DI</w:t>
            </w:r>
            <w:r w:rsidRPr="00A60BB8">
              <w:rPr>
                <w:rFonts w:eastAsia="Arial"/>
                <w:sz w:val="20"/>
                <w:szCs w:val="20"/>
                <w:lang w:eastAsia="it-IT"/>
              </w:rPr>
              <w:t xml:space="preserve"> </w:t>
            </w:r>
            <w:r w:rsidRPr="00A60BB8">
              <w:rPr>
                <w:sz w:val="20"/>
                <w:szCs w:val="20"/>
                <w:lang w:eastAsia="it-IT"/>
              </w:rPr>
              <w:t>VERIFICA</w:t>
            </w:r>
          </w:p>
        </w:tc>
        <w:tc>
          <w:tcPr>
            <w:tcW w:w="1672"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b/>
                <w:sz w:val="16"/>
                <w:szCs w:val="20"/>
                <w:lang w:eastAsia="it-IT"/>
              </w:rPr>
            </w:pPr>
            <w:r w:rsidRPr="00A60BB8">
              <w:rPr>
                <w:rFonts w:ascii="Arial" w:hAnsi="Arial" w:cs="Arial"/>
                <w:sz w:val="16"/>
                <w:szCs w:val="20"/>
                <w:lang w:eastAsia="it-IT"/>
              </w:rPr>
              <w:t>PRIMO</w:t>
            </w:r>
            <w:r w:rsidRPr="00A60BB8">
              <w:rPr>
                <w:rFonts w:ascii="Arial" w:eastAsia="Arial" w:hAnsi="Arial" w:cs="Arial"/>
                <w:sz w:val="16"/>
                <w:szCs w:val="20"/>
                <w:lang w:eastAsia="it-IT"/>
              </w:rPr>
              <w:t xml:space="preserve"> </w:t>
            </w:r>
            <w:r w:rsidRPr="00A60BB8">
              <w:rPr>
                <w:rFonts w:ascii="Arial" w:hAnsi="Arial" w:cs="Arial"/>
                <w:sz w:val="16"/>
                <w:szCs w:val="20"/>
                <w:lang w:eastAsia="it-IT"/>
              </w:rPr>
              <w:t>PERIODO</w:t>
            </w:r>
            <w:r w:rsidRPr="00A60BB8">
              <w:rPr>
                <w:rFonts w:ascii="Arial" w:eastAsia="Arial" w:hAnsi="Arial" w:cs="Arial"/>
                <w:sz w:val="16"/>
                <w:szCs w:val="20"/>
                <w:lang w:eastAsia="it-IT"/>
              </w:rPr>
              <w:t xml:space="preserve"> </w:t>
            </w:r>
          </w:p>
          <w:p w:rsidR="00A60BB8" w:rsidRPr="00A60BB8" w:rsidRDefault="00A60BB8" w:rsidP="00A60BB8">
            <w:pPr>
              <w:tabs>
                <w:tab w:val="left" w:pos="4260"/>
              </w:tabs>
              <w:jc w:val="center"/>
              <w:rPr>
                <w:rFonts w:ascii="Arial" w:hAnsi="Arial" w:cs="Arial"/>
                <w:sz w:val="16"/>
                <w:szCs w:val="20"/>
                <w:lang w:eastAsia="it-IT"/>
              </w:rPr>
            </w:pPr>
            <w:r w:rsidRPr="00A60BB8">
              <w:rPr>
                <w:rFonts w:ascii="Arial" w:hAnsi="Arial" w:cs="Arial"/>
                <w:b/>
                <w:sz w:val="16"/>
                <w:szCs w:val="20"/>
                <w:lang w:eastAsia="it-IT"/>
              </w:rPr>
              <w:t>numero</w:t>
            </w:r>
            <w:r w:rsidRPr="00A60BB8">
              <w:rPr>
                <w:rFonts w:ascii="Arial" w:eastAsia="Arial" w:hAnsi="Arial" w:cs="Arial"/>
                <w:b/>
                <w:sz w:val="16"/>
                <w:szCs w:val="20"/>
                <w:lang w:eastAsia="it-IT"/>
              </w:rPr>
              <w:t xml:space="preserve"> </w:t>
            </w:r>
            <w:r w:rsidRPr="00A60BB8">
              <w:rPr>
                <w:rFonts w:ascii="Arial" w:hAnsi="Arial" w:cs="Arial"/>
                <w:b/>
                <w:sz w:val="16"/>
                <w:szCs w:val="20"/>
                <w:lang w:eastAsia="it-IT"/>
              </w:rPr>
              <w:t>previsto</w:t>
            </w:r>
          </w:p>
        </w:tc>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sz w:val="20"/>
                <w:szCs w:val="20"/>
                <w:lang w:eastAsia="it-IT"/>
              </w:rPr>
            </w:pPr>
            <w:r w:rsidRPr="00A60BB8">
              <w:rPr>
                <w:rFonts w:ascii="Arial" w:hAnsi="Arial" w:cs="Arial"/>
                <w:sz w:val="16"/>
                <w:szCs w:val="20"/>
                <w:lang w:eastAsia="it-IT"/>
              </w:rPr>
              <w:t>SECONDO</w:t>
            </w:r>
            <w:r w:rsidRPr="00A60BB8">
              <w:rPr>
                <w:rFonts w:ascii="Arial" w:eastAsia="Arial" w:hAnsi="Arial" w:cs="Arial"/>
                <w:sz w:val="16"/>
                <w:szCs w:val="20"/>
                <w:lang w:eastAsia="it-IT"/>
              </w:rPr>
              <w:t xml:space="preserve"> </w:t>
            </w:r>
            <w:r w:rsidRPr="00A60BB8">
              <w:rPr>
                <w:rFonts w:ascii="Arial" w:hAnsi="Arial" w:cs="Arial"/>
                <w:sz w:val="16"/>
                <w:szCs w:val="20"/>
                <w:lang w:eastAsia="it-IT"/>
              </w:rPr>
              <w:t>PERIODO</w:t>
            </w:r>
            <w:r w:rsidRPr="00A60BB8">
              <w:rPr>
                <w:rFonts w:ascii="Arial" w:eastAsia="Arial" w:hAnsi="Arial" w:cs="Arial"/>
                <w:sz w:val="16"/>
                <w:szCs w:val="20"/>
                <w:lang w:eastAsia="it-IT"/>
              </w:rPr>
              <w:t xml:space="preserve"> </w:t>
            </w:r>
            <w:r w:rsidRPr="00A60BB8">
              <w:rPr>
                <w:rFonts w:ascii="Arial" w:hAnsi="Arial" w:cs="Arial"/>
                <w:b/>
                <w:sz w:val="16"/>
                <w:szCs w:val="20"/>
                <w:lang w:eastAsia="it-IT"/>
              </w:rPr>
              <w:t>numero</w:t>
            </w:r>
            <w:r w:rsidRPr="00A60BB8">
              <w:rPr>
                <w:rFonts w:ascii="Arial" w:eastAsia="Arial" w:hAnsi="Arial" w:cs="Arial"/>
                <w:b/>
                <w:sz w:val="16"/>
                <w:szCs w:val="20"/>
                <w:lang w:eastAsia="it-IT"/>
              </w:rPr>
              <w:t xml:space="preserve"> </w:t>
            </w:r>
            <w:r w:rsidRPr="00A60BB8">
              <w:rPr>
                <w:rFonts w:ascii="Arial" w:hAnsi="Arial" w:cs="Arial"/>
                <w:b/>
                <w:sz w:val="16"/>
                <w:szCs w:val="20"/>
                <w:lang w:eastAsia="it-IT"/>
              </w:rPr>
              <w:t>previsto</w:t>
            </w:r>
          </w:p>
        </w:tc>
      </w:tr>
      <w:tr w:rsidR="00A60BB8" w:rsidRPr="00A60BB8" w:rsidTr="00A60BB8">
        <w:trPr>
          <w:trHeight w:val="400"/>
        </w:trPr>
        <w:tc>
          <w:tcPr>
            <w:tcW w:w="350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hAnsi="Arial" w:cs="Arial"/>
                <w:sz w:val="16"/>
                <w:szCs w:val="20"/>
                <w:lang w:eastAsia="it-IT"/>
              </w:rPr>
            </w:pPr>
            <w:r w:rsidRPr="00A60BB8">
              <w:rPr>
                <w:rFonts w:ascii="Arial" w:hAnsi="Arial" w:cs="Arial"/>
                <w:sz w:val="16"/>
                <w:szCs w:val="20"/>
                <w:lang w:eastAsia="it-IT"/>
              </w:rPr>
              <w:t>TAVOLE – DISEGNI CAD</w:t>
            </w:r>
          </w:p>
        </w:tc>
        <w:tc>
          <w:tcPr>
            <w:tcW w:w="1672"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16"/>
                <w:szCs w:val="20"/>
                <w:lang w:eastAsia="it-IT"/>
              </w:rPr>
            </w:pPr>
            <w:r w:rsidRPr="00A60BB8">
              <w:rPr>
                <w:rFonts w:ascii="Arial" w:hAnsi="Arial" w:cs="Arial"/>
                <w:sz w:val="16"/>
                <w:szCs w:val="20"/>
                <w:lang w:eastAsia="it-IT"/>
              </w:rPr>
              <w:t>3</w:t>
            </w:r>
          </w:p>
        </w:tc>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sz w:val="20"/>
                <w:szCs w:val="20"/>
                <w:lang w:eastAsia="it-IT"/>
              </w:rPr>
            </w:pPr>
            <w:r w:rsidRPr="00A60BB8">
              <w:rPr>
                <w:rFonts w:ascii="Arial" w:hAnsi="Arial" w:cs="Arial"/>
                <w:sz w:val="16"/>
                <w:szCs w:val="20"/>
                <w:lang w:eastAsia="it-IT"/>
              </w:rPr>
              <w:t>3</w:t>
            </w:r>
          </w:p>
        </w:tc>
      </w:tr>
      <w:tr w:rsidR="00A60BB8" w:rsidRPr="00A60BB8" w:rsidTr="00A60BB8">
        <w:trPr>
          <w:trHeight w:val="400"/>
        </w:trPr>
        <w:tc>
          <w:tcPr>
            <w:tcW w:w="3504"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snapToGrid w:val="0"/>
              <w:rPr>
                <w:rFonts w:ascii="Arial" w:hAnsi="Arial" w:cs="Arial"/>
                <w:sz w:val="16"/>
                <w:szCs w:val="20"/>
                <w:lang w:eastAsia="it-IT"/>
              </w:rPr>
            </w:pPr>
            <w:r w:rsidRPr="00A60BB8">
              <w:rPr>
                <w:rFonts w:ascii="Arial" w:hAnsi="Arial" w:cs="Arial"/>
                <w:sz w:val="16"/>
                <w:szCs w:val="20"/>
                <w:lang w:eastAsia="it-IT"/>
              </w:rPr>
              <w:t>TEST</w:t>
            </w:r>
            <w:r w:rsidRPr="00A60BB8">
              <w:rPr>
                <w:rFonts w:ascii="Arial" w:eastAsia="Arial" w:hAnsi="Arial" w:cs="Arial"/>
                <w:sz w:val="16"/>
                <w:szCs w:val="20"/>
                <w:lang w:eastAsia="it-IT"/>
              </w:rPr>
              <w:t xml:space="preserve"> </w:t>
            </w:r>
            <w:r w:rsidRPr="00A60BB8">
              <w:rPr>
                <w:rFonts w:ascii="Arial" w:hAnsi="Arial" w:cs="Arial"/>
                <w:sz w:val="16"/>
                <w:szCs w:val="20"/>
                <w:lang w:eastAsia="it-IT"/>
              </w:rPr>
              <w:t>di</w:t>
            </w:r>
            <w:r w:rsidRPr="00A60BB8">
              <w:rPr>
                <w:rFonts w:ascii="Arial" w:eastAsia="Arial" w:hAnsi="Arial" w:cs="Arial"/>
                <w:sz w:val="16"/>
                <w:szCs w:val="20"/>
                <w:lang w:eastAsia="it-IT"/>
              </w:rPr>
              <w:t xml:space="preserve"> </w:t>
            </w:r>
            <w:r w:rsidRPr="00A60BB8">
              <w:rPr>
                <w:rFonts w:ascii="Arial" w:hAnsi="Arial" w:cs="Arial"/>
                <w:sz w:val="16"/>
                <w:szCs w:val="20"/>
                <w:lang w:eastAsia="it-IT"/>
              </w:rPr>
              <w:t>1</w:t>
            </w:r>
            <w:r w:rsidRPr="00A60BB8">
              <w:rPr>
                <w:rFonts w:ascii="Arial" w:eastAsia="Arial" w:hAnsi="Arial" w:cs="Arial"/>
                <w:sz w:val="16"/>
                <w:szCs w:val="20"/>
                <w:lang w:eastAsia="it-IT"/>
              </w:rPr>
              <w:t xml:space="preserve"> </w:t>
            </w:r>
            <w:r w:rsidRPr="00A60BB8">
              <w:rPr>
                <w:rFonts w:ascii="Arial" w:hAnsi="Arial" w:cs="Arial"/>
                <w:sz w:val="16"/>
                <w:szCs w:val="20"/>
                <w:lang w:eastAsia="it-IT"/>
              </w:rPr>
              <w:t>ora</w:t>
            </w:r>
          </w:p>
        </w:tc>
        <w:tc>
          <w:tcPr>
            <w:tcW w:w="1672" w:type="dxa"/>
            <w:tcBorders>
              <w:top w:val="single" w:sz="4" w:space="0" w:color="000000"/>
              <w:left w:val="single" w:sz="4" w:space="0" w:color="000000"/>
              <w:bottom w:val="single" w:sz="4" w:space="0" w:color="000000"/>
            </w:tcBorders>
            <w:shd w:val="clear" w:color="auto" w:fill="auto"/>
            <w:vAlign w:val="center"/>
          </w:tcPr>
          <w:p w:rsidR="00A60BB8" w:rsidRPr="00A60BB8" w:rsidRDefault="00A60BB8" w:rsidP="00A60BB8">
            <w:pPr>
              <w:tabs>
                <w:tab w:val="left" w:pos="4260"/>
              </w:tabs>
              <w:snapToGrid w:val="0"/>
              <w:jc w:val="center"/>
              <w:rPr>
                <w:rFonts w:ascii="Arial" w:hAnsi="Arial" w:cs="Arial"/>
                <w:sz w:val="16"/>
                <w:szCs w:val="20"/>
                <w:lang w:eastAsia="it-IT"/>
              </w:rPr>
            </w:pPr>
            <w:r w:rsidRPr="00A60BB8">
              <w:rPr>
                <w:rFonts w:ascii="Arial" w:hAnsi="Arial" w:cs="Arial"/>
                <w:sz w:val="16"/>
                <w:szCs w:val="20"/>
                <w:lang w:eastAsia="it-IT"/>
              </w:rPr>
              <w:t>2</w:t>
            </w:r>
          </w:p>
        </w:tc>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BB8" w:rsidRPr="00A60BB8" w:rsidRDefault="00A60BB8" w:rsidP="00A60BB8">
            <w:pPr>
              <w:tabs>
                <w:tab w:val="left" w:pos="4260"/>
              </w:tabs>
              <w:snapToGrid w:val="0"/>
              <w:jc w:val="center"/>
              <w:rPr>
                <w:sz w:val="20"/>
                <w:szCs w:val="20"/>
                <w:lang w:eastAsia="it-IT"/>
              </w:rPr>
            </w:pPr>
            <w:r w:rsidRPr="00A60BB8">
              <w:rPr>
                <w:rFonts w:ascii="Arial" w:hAnsi="Arial" w:cs="Arial"/>
                <w:sz w:val="16"/>
                <w:szCs w:val="20"/>
                <w:lang w:eastAsia="it-IT"/>
              </w:rPr>
              <w:t>2</w:t>
            </w:r>
          </w:p>
        </w:tc>
      </w:tr>
    </w:tbl>
    <w:p w:rsidR="00A60BB8" w:rsidRPr="00A60BB8" w:rsidRDefault="00A60BB8" w:rsidP="00A60BB8">
      <w:pPr>
        <w:jc w:val="both"/>
        <w:rPr>
          <w:sz w:val="20"/>
          <w:szCs w:val="20"/>
          <w:lang w:eastAsia="it-IT"/>
        </w:rPr>
      </w:pPr>
    </w:p>
    <w:p w:rsidR="00A60BB8" w:rsidRPr="00A60BB8" w:rsidRDefault="00A60BB8" w:rsidP="00A60BB8">
      <w:pPr>
        <w:jc w:val="both"/>
        <w:rPr>
          <w:rFonts w:ascii="Arial" w:hAnsi="Arial" w:cs="Arial"/>
          <w:sz w:val="20"/>
          <w:szCs w:val="20"/>
          <w:lang w:eastAsia="it-IT"/>
        </w:rPr>
      </w:pPr>
      <w:r w:rsidRPr="00A60BB8">
        <w:rPr>
          <w:rFonts w:ascii="Arial" w:hAnsi="Arial" w:cs="Arial"/>
          <w:b/>
          <w:sz w:val="22"/>
          <w:szCs w:val="20"/>
          <w:lang w:eastAsia="it-IT"/>
        </w:rPr>
        <w:t>5.</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GRIGLIE</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DI</w:t>
      </w:r>
      <w:r w:rsidRPr="00A60BB8">
        <w:rPr>
          <w:rFonts w:ascii="Arial" w:eastAsia="Arial" w:hAnsi="Arial" w:cs="Arial"/>
          <w:b/>
          <w:sz w:val="22"/>
          <w:szCs w:val="20"/>
          <w:lang w:eastAsia="it-IT"/>
        </w:rPr>
        <w:t xml:space="preserve"> </w:t>
      </w:r>
      <w:r w:rsidRPr="00A60BB8">
        <w:rPr>
          <w:rFonts w:ascii="Arial" w:hAnsi="Arial" w:cs="Arial"/>
          <w:b/>
          <w:sz w:val="22"/>
          <w:szCs w:val="20"/>
          <w:lang w:eastAsia="it-IT"/>
        </w:rPr>
        <w:t>VALUTAZIONE</w:t>
      </w:r>
    </w:p>
    <w:tbl>
      <w:tblPr>
        <w:tblW w:w="0" w:type="auto"/>
        <w:tblInd w:w="57" w:type="dxa"/>
        <w:tblLayout w:type="fixed"/>
        <w:tblCellMar>
          <w:left w:w="70" w:type="dxa"/>
          <w:right w:w="70" w:type="dxa"/>
        </w:tblCellMar>
        <w:tblLook w:val="0000" w:firstRow="0" w:lastRow="0" w:firstColumn="0" w:lastColumn="0" w:noHBand="0" w:noVBand="0"/>
      </w:tblPr>
      <w:tblGrid>
        <w:gridCol w:w="9647"/>
      </w:tblGrid>
      <w:tr w:rsidR="00A60BB8" w:rsidRPr="00A60BB8" w:rsidTr="00A60BB8">
        <w:tc>
          <w:tcPr>
            <w:tcW w:w="9647" w:type="dxa"/>
            <w:tcBorders>
              <w:top w:val="single" w:sz="4" w:space="0" w:color="000000"/>
              <w:left w:val="single" w:sz="4" w:space="0" w:color="000000"/>
              <w:bottom w:val="single" w:sz="4" w:space="0" w:color="000000"/>
              <w:right w:val="single" w:sz="4" w:space="0" w:color="000000"/>
            </w:tcBorders>
            <w:shd w:val="clear" w:color="auto" w:fill="auto"/>
          </w:tcPr>
          <w:p w:rsidR="00A60BB8" w:rsidRPr="00A60BB8" w:rsidRDefault="00A60BB8" w:rsidP="00A60BB8">
            <w:pPr>
              <w:numPr>
                <w:ilvl w:val="0"/>
                <w:numId w:val="5"/>
              </w:numPr>
              <w:tabs>
                <w:tab w:val="clear" w:pos="0"/>
                <w:tab w:val="num" w:pos="720"/>
              </w:tabs>
              <w:snapToGrid w:val="0"/>
              <w:ind w:left="720"/>
              <w:jc w:val="both"/>
              <w:rPr>
                <w:sz w:val="20"/>
                <w:szCs w:val="20"/>
                <w:lang w:eastAsia="it-IT"/>
              </w:rPr>
            </w:pPr>
            <w:r w:rsidRPr="00A60BB8">
              <w:rPr>
                <w:rFonts w:ascii="Arial" w:hAnsi="Arial" w:cs="Arial"/>
                <w:sz w:val="20"/>
                <w:szCs w:val="20"/>
                <w:lang w:eastAsia="it-IT"/>
              </w:rPr>
              <w:t>quella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approvata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Collegio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Docenti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(riportata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POF)</w:t>
            </w:r>
          </w:p>
        </w:tc>
      </w:tr>
    </w:tbl>
    <w:p w:rsidR="00A60BB8" w:rsidRDefault="00A60BB8" w:rsidP="00A60BB8">
      <w:pPr>
        <w:rPr>
          <w:sz w:val="20"/>
          <w:szCs w:val="20"/>
          <w:lang w:eastAsia="it-IT"/>
        </w:rPr>
      </w:pPr>
    </w:p>
    <w:p w:rsidR="00A60BB8" w:rsidRDefault="00A60BB8"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Default="00DB1253" w:rsidP="00A60BB8">
      <w:pPr>
        <w:rPr>
          <w:sz w:val="20"/>
          <w:szCs w:val="20"/>
          <w:lang w:eastAsia="it-IT"/>
        </w:rPr>
      </w:pPr>
    </w:p>
    <w:p w:rsidR="00DB1253" w:rsidRPr="00DB1253" w:rsidRDefault="00DB1253" w:rsidP="00DB1253">
      <w:pPr>
        <w:jc w:val="both"/>
        <w:rPr>
          <w:rFonts w:ascii="Arial" w:hAnsi="Arial" w:cs="Arial"/>
          <w:b/>
          <w:sz w:val="20"/>
          <w:szCs w:val="20"/>
          <w:lang w:eastAsia="it-IT"/>
        </w:rPr>
      </w:pPr>
      <w:r w:rsidRPr="00DB1253">
        <w:rPr>
          <w:rFonts w:ascii="Arial" w:hAnsi="Arial" w:cs="Arial"/>
          <w:b/>
          <w:sz w:val="20"/>
          <w:szCs w:val="20"/>
          <w:lang w:eastAsia="it-IT"/>
        </w:rPr>
        <w:tab/>
      </w:r>
      <w:r w:rsidRPr="00DB1253">
        <w:rPr>
          <w:rFonts w:ascii="Arial" w:hAnsi="Arial" w:cs="Arial"/>
          <w:b/>
          <w:sz w:val="20"/>
          <w:szCs w:val="20"/>
          <w:lang w:eastAsia="it-IT"/>
        </w:rPr>
        <w:tab/>
      </w:r>
      <w:r w:rsidRPr="00DB1253">
        <w:rPr>
          <w:rFonts w:ascii="Arial" w:hAnsi="Arial" w:cs="Arial"/>
          <w:b/>
          <w:sz w:val="20"/>
          <w:szCs w:val="20"/>
          <w:lang w:eastAsia="it-IT"/>
        </w:rPr>
        <w:tab/>
        <w:t xml:space="preserve">            </w:t>
      </w:r>
    </w:p>
    <w:tbl>
      <w:tblPr>
        <w:tblW w:w="0" w:type="auto"/>
        <w:jc w:val="center"/>
        <w:tblLayout w:type="fixed"/>
        <w:tblCellMar>
          <w:left w:w="70" w:type="dxa"/>
          <w:right w:w="70" w:type="dxa"/>
        </w:tblCellMar>
        <w:tblLook w:val="0000" w:firstRow="0" w:lastRow="0" w:firstColumn="0" w:lastColumn="0" w:noHBand="0" w:noVBand="0"/>
      </w:tblPr>
      <w:tblGrid>
        <w:gridCol w:w="9221"/>
      </w:tblGrid>
      <w:tr w:rsidR="00DB1253" w:rsidRPr="00DB1253" w:rsidTr="002016A7">
        <w:trPr>
          <w:jc w:val="center"/>
        </w:trPr>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DB1253" w:rsidRPr="00DB1253" w:rsidRDefault="00DB1253" w:rsidP="00DB1253">
            <w:pPr>
              <w:snapToGrid w:val="0"/>
              <w:jc w:val="center"/>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sz w:val="20"/>
                <w:szCs w:val="20"/>
                <w:lang w:eastAsia="it-IT"/>
              </w:rPr>
            </w:pPr>
            <w:r w:rsidRPr="00DB1253">
              <w:rPr>
                <w:rFonts w:ascii="Arial" w:hAnsi="Arial" w:cs="Arial"/>
                <w:b/>
                <w:sz w:val="20"/>
                <w:szCs w:val="20"/>
                <w:lang w:eastAsia="it-IT"/>
              </w:rPr>
              <w:t>MATERIA:  DISEGNO,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PROGETTAZIONE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ORGANIZZAZIONE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 xml:space="preserve">INDUSTRIALE                  </w:t>
            </w:r>
          </w:p>
          <w:p w:rsidR="00DB1253" w:rsidRPr="00DB1253" w:rsidRDefault="00DB1253" w:rsidP="00DB1253">
            <w:pPr>
              <w:jc w:val="both"/>
              <w:rPr>
                <w:sz w:val="20"/>
                <w:szCs w:val="20"/>
                <w:lang w:eastAsia="it-IT"/>
              </w:rPr>
            </w:pPr>
          </w:p>
          <w:p w:rsidR="00DB1253" w:rsidRPr="00DB1253" w:rsidRDefault="00DB1253" w:rsidP="00DB1253">
            <w:pPr>
              <w:jc w:val="both"/>
              <w:rPr>
                <w:rFonts w:ascii="Arial" w:hAnsi="Arial" w:cs="Arial"/>
                <w:b/>
                <w:sz w:val="20"/>
                <w:szCs w:val="20"/>
                <w:lang w:eastAsia="it-IT"/>
              </w:rPr>
            </w:pPr>
            <w:r w:rsidRPr="00DB1253">
              <w:rPr>
                <w:rFonts w:ascii="Arial" w:hAnsi="Arial" w:cs="Arial"/>
                <w:b/>
                <w:sz w:val="20"/>
                <w:szCs w:val="20"/>
                <w:lang w:eastAsia="it-IT"/>
              </w:rPr>
              <w:t>CLASSI   5 AMM – 5BMM – 5CMM</w:t>
            </w: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r w:rsidRPr="00DB1253">
              <w:rPr>
                <w:rFonts w:ascii="Arial" w:hAnsi="Arial" w:cs="Arial"/>
                <w:b/>
                <w:sz w:val="20"/>
                <w:szCs w:val="20"/>
                <w:lang w:eastAsia="it-IT"/>
              </w:rPr>
              <w:t>INDIRIZZO/I : MECCANICA INDIRIZZO MECCATRONICA</w:t>
            </w:r>
          </w:p>
          <w:p w:rsidR="00DB1253" w:rsidRPr="00DB1253" w:rsidRDefault="00DB1253" w:rsidP="00DB1253">
            <w:pPr>
              <w:jc w:val="both"/>
              <w:rPr>
                <w:rFonts w:ascii="Arial" w:hAnsi="Arial" w:cs="Arial"/>
                <w:b/>
                <w:sz w:val="20"/>
                <w:szCs w:val="20"/>
                <w:lang w:eastAsia="it-IT"/>
              </w:rPr>
            </w:pPr>
          </w:p>
        </w:tc>
      </w:tr>
    </w:tbl>
    <w:p w:rsidR="00DB1253" w:rsidRPr="00DB1253" w:rsidRDefault="00DB1253" w:rsidP="00DB1253">
      <w:pPr>
        <w:jc w:val="both"/>
        <w:rPr>
          <w:sz w:val="20"/>
          <w:szCs w:val="20"/>
          <w:lang w:eastAsia="it-IT"/>
        </w:rPr>
      </w:pPr>
    </w:p>
    <w:p w:rsidR="00DB1253" w:rsidRPr="00DB1253" w:rsidRDefault="00DB1253" w:rsidP="00DB1253">
      <w:pPr>
        <w:keepNext/>
        <w:numPr>
          <w:ilvl w:val="4"/>
          <w:numId w:val="1"/>
        </w:numPr>
        <w:overflowPunct w:val="0"/>
        <w:autoSpaceDE w:val="0"/>
        <w:jc w:val="center"/>
        <w:textAlignment w:val="baseline"/>
        <w:outlineLvl w:val="4"/>
        <w:rPr>
          <w:rFonts w:ascii="Arial" w:hAnsi="Arial" w:cs="Arial"/>
          <w:sz w:val="20"/>
          <w:szCs w:val="20"/>
          <w:lang w:eastAsia="it-IT"/>
        </w:rPr>
      </w:pPr>
    </w:p>
    <w:p w:rsidR="00DB1253" w:rsidRPr="00DB1253" w:rsidRDefault="00DB1253" w:rsidP="00DB1253">
      <w:pPr>
        <w:keepNext/>
        <w:numPr>
          <w:ilvl w:val="4"/>
          <w:numId w:val="1"/>
        </w:numPr>
        <w:overflowPunct w:val="0"/>
        <w:autoSpaceDE w:val="0"/>
        <w:jc w:val="center"/>
        <w:textAlignment w:val="baseline"/>
        <w:outlineLvl w:val="4"/>
        <w:rPr>
          <w:rFonts w:ascii="Arial" w:hAnsi="Arial" w:cs="Arial"/>
          <w:sz w:val="20"/>
          <w:szCs w:val="20"/>
          <w:lang w:eastAsia="it-IT"/>
        </w:rPr>
      </w:pPr>
    </w:p>
    <w:p w:rsidR="00DB1253" w:rsidRPr="00DB1253" w:rsidRDefault="00DB1253" w:rsidP="00DB1253">
      <w:pPr>
        <w:keepNext/>
        <w:numPr>
          <w:ilvl w:val="4"/>
          <w:numId w:val="1"/>
        </w:numPr>
        <w:overflowPunct w:val="0"/>
        <w:autoSpaceDE w:val="0"/>
        <w:jc w:val="center"/>
        <w:textAlignment w:val="baseline"/>
        <w:outlineLvl w:val="4"/>
        <w:rPr>
          <w:rFonts w:ascii="Arial" w:hAnsi="Arial" w:cs="Arial"/>
          <w:sz w:val="20"/>
          <w:szCs w:val="20"/>
          <w:lang w:eastAsia="it-IT"/>
        </w:rPr>
      </w:pPr>
      <w:r w:rsidRPr="00DB1253">
        <w:rPr>
          <w:rFonts w:ascii="Arial" w:hAnsi="Arial" w:cs="Arial"/>
          <w:sz w:val="20"/>
          <w:szCs w:val="20"/>
          <w:lang w:eastAsia="it-IT"/>
        </w:rPr>
        <w:t>PROGETTO DIDATTICO DELLA DISCIPLINA</w:t>
      </w:r>
    </w:p>
    <w:p w:rsidR="00DB1253" w:rsidRPr="00DB1253" w:rsidRDefault="00DB1253" w:rsidP="00DB1253">
      <w:pPr>
        <w:rPr>
          <w:rFonts w:ascii="Arial" w:hAnsi="Arial" w:cs="Arial"/>
          <w:sz w:val="20"/>
          <w:szCs w:val="20"/>
          <w:lang w:eastAsia="it-IT"/>
        </w:rPr>
      </w:pPr>
    </w:p>
    <w:p w:rsidR="00DB1253" w:rsidRPr="00DB1253" w:rsidRDefault="00DB1253" w:rsidP="00DB1253">
      <w:pPr>
        <w:rPr>
          <w:rFonts w:ascii="Arial" w:hAnsi="Arial" w:cs="Arial"/>
          <w:sz w:val="20"/>
          <w:szCs w:val="20"/>
          <w:lang w:eastAsia="it-IT"/>
        </w:rPr>
      </w:pPr>
      <w:r w:rsidRPr="00DB1253">
        <w:rPr>
          <w:rFonts w:ascii="Arial" w:hAnsi="Arial" w:cs="Arial"/>
          <w:sz w:val="20"/>
          <w:szCs w:val="20"/>
          <w:lang w:eastAsia="it-IT"/>
        </w:rPr>
        <w:t xml:space="preserve">In relazione a quanto richiesto dal Piano dell’Offerta Formativa si definiscono i seguenti </w:t>
      </w:r>
      <w:r w:rsidRPr="00DB1253">
        <w:rPr>
          <w:rFonts w:ascii="Arial" w:hAnsi="Arial" w:cs="Arial"/>
          <w:b/>
          <w:sz w:val="20"/>
          <w:szCs w:val="20"/>
          <w:lang w:eastAsia="it-IT"/>
        </w:rPr>
        <w:t>obiettivi</w:t>
      </w:r>
      <w:r w:rsidRPr="00DB1253">
        <w:rPr>
          <w:rFonts w:ascii="Arial" w:hAnsi="Arial" w:cs="Arial"/>
          <w:sz w:val="20"/>
          <w:szCs w:val="20"/>
          <w:lang w:eastAsia="it-IT"/>
        </w:rPr>
        <w:t xml:space="preserve"> in termini di:</w:t>
      </w:r>
    </w:p>
    <w:p w:rsidR="00DB1253" w:rsidRPr="00DB1253" w:rsidRDefault="00DB1253" w:rsidP="00DB1253">
      <w:pPr>
        <w:rPr>
          <w:rFonts w:ascii="Arial" w:hAnsi="Arial" w:cs="Arial"/>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shd w:val="clear" w:color="auto" w:fill="FFFF00"/>
          <w:lang w:eastAsia="it-IT"/>
        </w:rPr>
      </w:pPr>
      <w:r w:rsidRPr="00DB1253">
        <w:rPr>
          <w:rFonts w:ascii="Arial" w:hAnsi="Arial" w:cs="Arial"/>
          <w:b/>
          <w:sz w:val="20"/>
          <w:szCs w:val="20"/>
          <w:lang w:eastAsia="it-IT"/>
        </w:rPr>
        <w:t>COMPETENZE</w:t>
      </w:r>
    </w:p>
    <w:p w:rsidR="00DB1253" w:rsidRPr="00DB1253" w:rsidRDefault="00DB1253" w:rsidP="00DB1253">
      <w:pPr>
        <w:jc w:val="both"/>
        <w:rPr>
          <w:rFonts w:ascii="Arial" w:hAnsi="Arial" w:cs="Arial"/>
          <w:b/>
          <w:sz w:val="20"/>
          <w:szCs w:val="20"/>
          <w:shd w:val="clear" w:color="auto" w:fill="FFFF00"/>
          <w:lang w:eastAsia="it-IT"/>
        </w:rPr>
      </w:pPr>
    </w:p>
    <w:tbl>
      <w:tblPr>
        <w:tblW w:w="0" w:type="auto"/>
        <w:tblInd w:w="67" w:type="dxa"/>
        <w:tblLayout w:type="fixed"/>
        <w:tblCellMar>
          <w:left w:w="70" w:type="dxa"/>
          <w:right w:w="70" w:type="dxa"/>
        </w:tblCellMar>
        <w:tblLook w:val="0000" w:firstRow="0" w:lastRow="0" w:firstColumn="0" w:lastColumn="0" w:noHBand="0" w:noVBand="0"/>
      </w:tblPr>
      <w:tblGrid>
        <w:gridCol w:w="9627"/>
      </w:tblGrid>
      <w:tr w:rsidR="00DB1253" w:rsidRPr="00DB1253" w:rsidTr="002016A7">
        <w:trPr>
          <w:trHeight w:val="2914"/>
        </w:trPr>
        <w:tc>
          <w:tcPr>
            <w:tcW w:w="9627" w:type="dxa"/>
            <w:tcBorders>
              <w:top w:val="single" w:sz="4" w:space="0" w:color="000000"/>
              <w:left w:val="single" w:sz="4" w:space="0" w:color="000000"/>
              <w:bottom w:val="single" w:sz="4" w:space="0" w:color="000000"/>
              <w:right w:val="single" w:sz="4" w:space="0" w:color="000000"/>
            </w:tcBorders>
            <w:shd w:val="clear" w:color="auto" w:fill="auto"/>
          </w:tcPr>
          <w:p w:rsidR="00DB1253" w:rsidRPr="00DB1253" w:rsidRDefault="00DB1253" w:rsidP="00DB1253">
            <w:pPr>
              <w:snapToGrid w:val="0"/>
              <w:jc w:val="both"/>
              <w:rPr>
                <w:rFonts w:ascii="Arial" w:hAnsi="Arial" w:cs="Arial"/>
                <w:b/>
                <w:sz w:val="20"/>
                <w:szCs w:val="20"/>
                <w:shd w:val="clear" w:color="auto" w:fill="FFFF00"/>
                <w:lang w:eastAsia="it-IT"/>
              </w:rPr>
            </w:pPr>
          </w:p>
          <w:p w:rsidR="00DB1253" w:rsidRPr="00DB1253" w:rsidRDefault="00DB1253" w:rsidP="00DB1253">
            <w:pPr>
              <w:numPr>
                <w:ilvl w:val="0"/>
                <w:numId w:val="3"/>
              </w:numPr>
              <w:tabs>
                <w:tab w:val="clear" w:pos="0"/>
                <w:tab w:val="num" w:pos="720"/>
              </w:tabs>
              <w:rPr>
                <w:rFonts w:ascii="Arial" w:eastAsia="ArialNarrow" w:hAnsi="Arial" w:cs="Arial"/>
                <w:sz w:val="20"/>
                <w:szCs w:val="20"/>
                <w:lang w:eastAsia="it-IT"/>
              </w:rPr>
            </w:pPr>
            <w:r w:rsidRPr="00DB1253">
              <w:rPr>
                <w:rFonts w:ascii="Arial" w:eastAsia="ArialNarrow" w:hAnsi="Arial" w:cs="Arial"/>
                <w:sz w:val="20"/>
                <w:szCs w:val="20"/>
                <w:lang w:eastAsia="it-IT"/>
              </w:rPr>
              <w:t>documentare e seguire i processi di industrializzazione</w:t>
            </w:r>
          </w:p>
          <w:p w:rsidR="00DB1253" w:rsidRPr="00DB1253" w:rsidRDefault="00DB1253" w:rsidP="00DB1253">
            <w:pPr>
              <w:numPr>
                <w:ilvl w:val="0"/>
                <w:numId w:val="3"/>
              </w:numPr>
              <w:tabs>
                <w:tab w:val="clear" w:pos="0"/>
                <w:tab w:val="num" w:pos="720"/>
              </w:tabs>
              <w:rPr>
                <w:rFonts w:ascii="Arial" w:eastAsia="ArialNarrow" w:hAnsi="Arial" w:cs="Arial"/>
                <w:sz w:val="20"/>
                <w:szCs w:val="20"/>
                <w:lang w:eastAsia="it-IT"/>
              </w:rPr>
            </w:pPr>
            <w:r w:rsidRPr="00DB1253">
              <w:rPr>
                <w:rFonts w:ascii="Arial" w:eastAsia="ArialNarrow" w:hAnsi="Arial" w:cs="Arial"/>
                <w:sz w:val="20"/>
                <w:szCs w:val="20"/>
                <w:lang w:eastAsia="it-IT"/>
              </w:rPr>
              <w:t>gestire e innovare processi correlati a funzioni aziendali</w:t>
            </w:r>
          </w:p>
          <w:p w:rsidR="00DB1253" w:rsidRPr="00DB1253" w:rsidRDefault="00DB1253" w:rsidP="00DB1253">
            <w:pPr>
              <w:numPr>
                <w:ilvl w:val="0"/>
                <w:numId w:val="3"/>
              </w:numPr>
              <w:tabs>
                <w:tab w:val="clear" w:pos="0"/>
                <w:tab w:val="num" w:pos="720"/>
              </w:tabs>
              <w:rPr>
                <w:rFonts w:ascii="Arial" w:eastAsia="ArialNarrow" w:hAnsi="Arial" w:cs="Arial"/>
                <w:sz w:val="20"/>
                <w:szCs w:val="20"/>
                <w:lang w:eastAsia="it-IT"/>
              </w:rPr>
            </w:pPr>
            <w:r w:rsidRPr="00DB1253">
              <w:rPr>
                <w:rFonts w:ascii="Arial" w:eastAsia="ArialNarrow" w:hAnsi="Arial" w:cs="Arial"/>
                <w:sz w:val="20"/>
                <w:szCs w:val="20"/>
                <w:lang w:eastAsia="it-IT"/>
              </w:rPr>
              <w:t>gestire progetti secondo le procedure e gli standard previsti dai sistemi aziendali della qualita e della sicurezza</w:t>
            </w:r>
          </w:p>
          <w:p w:rsidR="00DB1253" w:rsidRPr="00DB1253" w:rsidRDefault="00DB1253" w:rsidP="00DB1253">
            <w:pPr>
              <w:numPr>
                <w:ilvl w:val="0"/>
                <w:numId w:val="3"/>
              </w:numPr>
              <w:tabs>
                <w:tab w:val="clear" w:pos="0"/>
                <w:tab w:val="num" w:pos="720"/>
              </w:tabs>
              <w:rPr>
                <w:rFonts w:ascii="Arial" w:hAnsi="Arial" w:cs="Arial"/>
                <w:sz w:val="20"/>
                <w:szCs w:val="20"/>
                <w:lang w:eastAsia="it-IT"/>
              </w:rPr>
            </w:pPr>
            <w:r w:rsidRPr="00DB1253">
              <w:rPr>
                <w:rFonts w:ascii="Arial" w:eastAsia="ArialNarrow" w:hAnsi="Arial" w:cs="Arial"/>
                <w:sz w:val="20"/>
                <w:szCs w:val="20"/>
                <w:lang w:eastAsia="it-IT"/>
              </w:rPr>
              <w:t>organizzare il processo produttivo, contribuendo a definire le modalita di realizzazione, di controllo e collaudo del</w:t>
            </w:r>
          </w:p>
          <w:p w:rsidR="00DB1253" w:rsidRPr="00DB1253" w:rsidRDefault="00DB1253" w:rsidP="00DB1253">
            <w:pPr>
              <w:numPr>
                <w:ilvl w:val="0"/>
                <w:numId w:val="3"/>
              </w:numPr>
              <w:tabs>
                <w:tab w:val="clear" w:pos="0"/>
                <w:tab w:val="num" w:pos="720"/>
              </w:tabs>
              <w:rPr>
                <w:rFonts w:ascii="Arial" w:eastAsia="ArialNarrow" w:hAnsi="Arial" w:cs="Arial"/>
                <w:sz w:val="20"/>
                <w:szCs w:val="20"/>
                <w:lang w:eastAsia="it-IT"/>
              </w:rPr>
            </w:pPr>
            <w:r w:rsidRPr="00DB1253">
              <w:rPr>
                <w:rFonts w:ascii="Arial" w:hAnsi="Arial" w:cs="Arial"/>
                <w:sz w:val="20"/>
                <w:szCs w:val="20"/>
                <w:lang w:eastAsia="it-IT"/>
              </w:rPr>
              <w:t>prodotto</w:t>
            </w:r>
          </w:p>
          <w:p w:rsidR="00DB1253" w:rsidRPr="00DB1253" w:rsidRDefault="00DB1253" w:rsidP="00DB1253">
            <w:pPr>
              <w:numPr>
                <w:ilvl w:val="0"/>
                <w:numId w:val="3"/>
              </w:numPr>
              <w:tabs>
                <w:tab w:val="clear" w:pos="0"/>
                <w:tab w:val="num" w:pos="720"/>
              </w:tabs>
              <w:rPr>
                <w:rFonts w:ascii="Arial" w:eastAsia="ArialNarrow" w:hAnsi="Arial" w:cs="Arial"/>
                <w:sz w:val="20"/>
                <w:szCs w:val="20"/>
                <w:lang w:eastAsia="it-IT"/>
              </w:rPr>
            </w:pPr>
            <w:r w:rsidRPr="00DB1253">
              <w:rPr>
                <w:rFonts w:ascii="Arial" w:eastAsia="ArialNarrow" w:hAnsi="Arial" w:cs="Arial"/>
                <w:sz w:val="20"/>
                <w:szCs w:val="20"/>
                <w:lang w:eastAsia="it-IT"/>
              </w:rPr>
              <w:t>individuare e utilizzare gli strumenti di comunicazione e di team working piu appropriati per intervenire nei contesti</w:t>
            </w:r>
          </w:p>
          <w:p w:rsidR="00DB1253" w:rsidRPr="00DB1253" w:rsidRDefault="00DB1253" w:rsidP="00DB1253">
            <w:pPr>
              <w:numPr>
                <w:ilvl w:val="0"/>
                <w:numId w:val="3"/>
              </w:numPr>
              <w:tabs>
                <w:tab w:val="clear" w:pos="0"/>
                <w:tab w:val="num" w:pos="720"/>
              </w:tabs>
              <w:rPr>
                <w:rFonts w:ascii="Arial" w:hAnsi="Arial" w:cs="Arial"/>
                <w:b/>
                <w:sz w:val="20"/>
                <w:szCs w:val="20"/>
                <w:shd w:val="clear" w:color="auto" w:fill="FFFF00"/>
                <w:lang w:eastAsia="it-IT"/>
              </w:rPr>
            </w:pPr>
            <w:r w:rsidRPr="00DB1253">
              <w:rPr>
                <w:rFonts w:ascii="Arial" w:eastAsia="ArialNarrow" w:hAnsi="Arial" w:cs="Arial"/>
                <w:sz w:val="20"/>
                <w:szCs w:val="20"/>
                <w:lang w:eastAsia="it-IT"/>
              </w:rPr>
              <w:t>organizzativi e professionali di riferimento</w:t>
            </w:r>
          </w:p>
          <w:p w:rsidR="00DB1253" w:rsidRPr="00DB1253" w:rsidRDefault="00DB1253" w:rsidP="00DB1253">
            <w:pPr>
              <w:jc w:val="both"/>
              <w:rPr>
                <w:rFonts w:ascii="Arial" w:hAnsi="Arial" w:cs="Arial"/>
                <w:b/>
                <w:sz w:val="20"/>
                <w:szCs w:val="20"/>
                <w:shd w:val="clear" w:color="auto" w:fill="FFFF00"/>
                <w:lang w:eastAsia="it-IT"/>
              </w:rPr>
            </w:pPr>
          </w:p>
        </w:tc>
      </w:tr>
    </w:tbl>
    <w:p w:rsidR="00DB1253" w:rsidRPr="00DB1253" w:rsidRDefault="00DB1253" w:rsidP="00DB1253">
      <w:pPr>
        <w:jc w:val="both"/>
        <w:rPr>
          <w:rFonts w:ascii="Arial" w:hAnsi="Arial" w:cs="Arial"/>
          <w:b/>
          <w:sz w:val="20"/>
          <w:szCs w:val="20"/>
          <w:shd w:val="clear" w:color="auto" w:fill="FFFF00"/>
          <w:lang w:eastAsia="it-IT"/>
        </w:rPr>
      </w:pPr>
    </w:p>
    <w:p w:rsidR="00DB1253" w:rsidRPr="00DB1253" w:rsidRDefault="00DB1253" w:rsidP="00DB1253">
      <w:pPr>
        <w:jc w:val="both"/>
        <w:rPr>
          <w:rFonts w:ascii="Arial" w:hAnsi="Arial" w:cs="Arial"/>
          <w:b/>
          <w:sz w:val="20"/>
          <w:szCs w:val="20"/>
          <w:shd w:val="clear" w:color="auto" w:fill="FFFF00"/>
          <w:lang w:eastAsia="it-IT"/>
        </w:rPr>
      </w:pPr>
    </w:p>
    <w:p w:rsidR="00DB1253" w:rsidRPr="00DB1253" w:rsidRDefault="00DB1253" w:rsidP="00DB1253">
      <w:pPr>
        <w:jc w:val="both"/>
        <w:rPr>
          <w:rFonts w:ascii="Arial" w:hAnsi="Arial" w:cs="Arial"/>
          <w:b/>
          <w:sz w:val="20"/>
          <w:szCs w:val="20"/>
          <w:shd w:val="clear" w:color="auto" w:fill="FFFF00"/>
          <w:lang w:eastAsia="it-IT"/>
        </w:rPr>
      </w:pPr>
    </w:p>
    <w:p w:rsidR="00DB1253" w:rsidRPr="00DB1253" w:rsidRDefault="00DB1253" w:rsidP="00DB1253">
      <w:pPr>
        <w:jc w:val="both"/>
        <w:rPr>
          <w:rFonts w:ascii="Arial" w:hAnsi="Arial" w:cs="Arial"/>
          <w:b/>
          <w:sz w:val="20"/>
          <w:szCs w:val="20"/>
          <w:shd w:val="clear" w:color="auto" w:fill="FFFF00"/>
          <w:lang w:eastAsia="it-IT"/>
        </w:rPr>
      </w:pPr>
    </w:p>
    <w:p w:rsidR="00DB1253" w:rsidRPr="00DB1253" w:rsidRDefault="00DB1253" w:rsidP="00DB1253">
      <w:pPr>
        <w:jc w:val="both"/>
        <w:rPr>
          <w:rFonts w:ascii="Arial" w:hAnsi="Arial" w:cs="Arial"/>
          <w:b/>
          <w:sz w:val="20"/>
          <w:szCs w:val="20"/>
          <w:shd w:val="clear" w:color="auto" w:fill="FFFF00"/>
          <w:lang w:eastAsia="it-IT"/>
        </w:rPr>
      </w:pPr>
      <w:r w:rsidRPr="00DB1253">
        <w:rPr>
          <w:rFonts w:ascii="Arial" w:hAnsi="Arial" w:cs="Arial"/>
          <w:b/>
          <w:sz w:val="20"/>
          <w:szCs w:val="20"/>
          <w:lang w:eastAsia="it-IT"/>
        </w:rPr>
        <w:t>ABILITÀ</w:t>
      </w:r>
    </w:p>
    <w:p w:rsidR="00DB1253" w:rsidRPr="00DB1253" w:rsidRDefault="00DB1253" w:rsidP="00DB1253">
      <w:pPr>
        <w:jc w:val="both"/>
        <w:rPr>
          <w:rFonts w:ascii="Arial" w:hAnsi="Arial" w:cs="Arial"/>
          <w:b/>
          <w:sz w:val="20"/>
          <w:szCs w:val="20"/>
          <w:shd w:val="clear" w:color="auto" w:fill="FFFF00"/>
          <w:lang w:eastAsia="it-IT"/>
        </w:rPr>
      </w:pPr>
    </w:p>
    <w:tbl>
      <w:tblPr>
        <w:tblW w:w="0" w:type="auto"/>
        <w:tblInd w:w="79" w:type="dxa"/>
        <w:tblLayout w:type="fixed"/>
        <w:tblCellMar>
          <w:left w:w="70" w:type="dxa"/>
          <w:right w:w="70" w:type="dxa"/>
        </w:tblCellMar>
        <w:tblLook w:val="0000" w:firstRow="0" w:lastRow="0" w:firstColumn="0" w:lastColumn="0" w:noHBand="0" w:noVBand="0"/>
      </w:tblPr>
      <w:tblGrid>
        <w:gridCol w:w="9627"/>
      </w:tblGrid>
      <w:tr w:rsidR="00DB1253" w:rsidRPr="00DB1253" w:rsidTr="002016A7">
        <w:tc>
          <w:tcPr>
            <w:tcW w:w="9627" w:type="dxa"/>
            <w:tcBorders>
              <w:top w:val="single" w:sz="4" w:space="0" w:color="000000"/>
              <w:left w:val="single" w:sz="4" w:space="0" w:color="000000"/>
              <w:bottom w:val="single" w:sz="4" w:space="0" w:color="000000"/>
              <w:right w:val="single" w:sz="4" w:space="0" w:color="000000"/>
            </w:tcBorders>
            <w:shd w:val="clear" w:color="auto" w:fill="auto"/>
          </w:tcPr>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Documentare progetti o processi produttivi in grado di realizzare gli obiettivi proposti.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Progettare attrezzature, impianti e organi meccanici e idraulici.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Definire e documentare il ciclo di fabbricazione/ montaggio/ manutenzione di un prodotto dalla progettazione alla realizzazione.</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Scegliere macchine, attrezzature, utensili, materiali e relativi trattamenti anche in relazione agli aspetti economici.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Utilizzare tecniche della programmazione e dell’analisi statistica applicate al controllo della produzione.</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Applicare i principi generali delle più importanti teorie di gestione dei processi.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Applicare metodi di ottimizzazione ai volumi di produzione o di acquisto in funzione della gestione dei magazzini e della logistica.</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Gestire rapporti con clienti e fornitori.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Identificare obiettivi, processi e organizzazione delle funzioni aziendali e i relativi strumenti operativi.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Valutare la fattibilità del progetto in relazione a vincoli e risorse, umane, tecniche e finanziarie.</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Pianificare, monitorare e coordinare le fasi di realizzazione di un progetto.</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Utilizzare mappe concettuali per rappresentare e sintetizzare le specifiche di un progetto.</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Realizzare specifiche di progetto, verificando il raggiungimento degli obiettivi prefissati.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Redigere relazioni, rapporti e comunicazioni relative al progetto.</w:t>
            </w:r>
          </w:p>
          <w:p w:rsidR="00DB1253" w:rsidRPr="00DB1253" w:rsidRDefault="00DB1253" w:rsidP="00DB1253">
            <w:pPr>
              <w:rPr>
                <w:sz w:val="20"/>
                <w:szCs w:val="20"/>
                <w:lang w:eastAsia="it-IT"/>
              </w:rPr>
            </w:pPr>
            <w:r w:rsidRPr="00DB1253">
              <w:rPr>
                <w:rFonts w:ascii="Arial" w:eastAsia="ArialNarrow" w:hAnsi="Arial" w:cs="Arial"/>
                <w:sz w:val="20"/>
                <w:szCs w:val="20"/>
                <w:lang w:eastAsia="it-IT"/>
              </w:rPr>
              <w:t>Utilizzare la terminologia tecnica di settore, anche in lingua inglese.</w:t>
            </w:r>
          </w:p>
        </w:tc>
      </w:tr>
    </w:tbl>
    <w:p w:rsidR="00DB1253" w:rsidRPr="00DB1253" w:rsidRDefault="00DB1253" w:rsidP="00DB1253">
      <w:pPr>
        <w:jc w:val="both"/>
        <w:rPr>
          <w:rFonts w:ascii="Arial" w:hAnsi="Arial" w:cs="Arial"/>
          <w:sz w:val="20"/>
          <w:szCs w:val="20"/>
          <w:shd w:val="clear" w:color="auto" w:fill="FFFF00"/>
          <w:lang w:eastAsia="it-IT"/>
        </w:rPr>
      </w:pPr>
    </w:p>
    <w:p w:rsidR="00DB1253" w:rsidRPr="00DB1253" w:rsidRDefault="00DB1253" w:rsidP="00DB1253">
      <w:pPr>
        <w:jc w:val="both"/>
        <w:rPr>
          <w:rFonts w:ascii="Arial" w:hAnsi="Arial" w:cs="Arial"/>
          <w:sz w:val="20"/>
          <w:szCs w:val="20"/>
          <w:shd w:val="clear" w:color="auto" w:fill="FFFF00"/>
          <w:lang w:eastAsia="it-IT"/>
        </w:rPr>
      </w:pPr>
    </w:p>
    <w:p w:rsidR="00DB1253" w:rsidRPr="00DB1253" w:rsidRDefault="00DB1253" w:rsidP="00DB1253">
      <w:pPr>
        <w:jc w:val="both"/>
        <w:rPr>
          <w:rFonts w:ascii="Arial" w:hAnsi="Arial" w:cs="Arial"/>
          <w:sz w:val="20"/>
          <w:szCs w:val="20"/>
          <w:shd w:val="clear" w:color="auto" w:fill="FFFF00"/>
          <w:lang w:eastAsia="it-IT"/>
        </w:rPr>
      </w:pPr>
    </w:p>
    <w:p w:rsidR="00DB1253" w:rsidRPr="00DB1253" w:rsidRDefault="00DB1253" w:rsidP="00DB1253">
      <w:pPr>
        <w:jc w:val="both"/>
        <w:rPr>
          <w:rFonts w:ascii="Arial" w:hAnsi="Arial" w:cs="Arial"/>
          <w:sz w:val="20"/>
          <w:szCs w:val="20"/>
          <w:shd w:val="clear" w:color="auto" w:fill="FFFF00"/>
          <w:lang w:eastAsia="it-IT"/>
        </w:rPr>
      </w:pPr>
    </w:p>
    <w:p w:rsidR="00DB1253" w:rsidRPr="00DB1253" w:rsidRDefault="00DB1253" w:rsidP="00DB1253">
      <w:pPr>
        <w:jc w:val="both"/>
        <w:rPr>
          <w:rFonts w:ascii="Arial" w:hAnsi="Arial" w:cs="Arial"/>
          <w:b/>
          <w:sz w:val="20"/>
          <w:szCs w:val="20"/>
          <w:lang w:eastAsia="it-IT"/>
        </w:rPr>
      </w:pPr>
      <w:r w:rsidRPr="00DB1253">
        <w:rPr>
          <w:rFonts w:ascii="Arial" w:hAnsi="Arial" w:cs="Arial"/>
          <w:b/>
          <w:sz w:val="20"/>
          <w:szCs w:val="20"/>
          <w:lang w:eastAsia="it-IT"/>
        </w:rPr>
        <w:t>CONOSCENZE</w:t>
      </w:r>
    </w:p>
    <w:p w:rsidR="00DB1253" w:rsidRPr="00DB1253" w:rsidRDefault="00DB1253" w:rsidP="00DB1253">
      <w:pPr>
        <w:jc w:val="both"/>
        <w:rPr>
          <w:rFonts w:ascii="Arial" w:hAnsi="Arial" w:cs="Arial"/>
          <w:b/>
          <w:sz w:val="20"/>
          <w:szCs w:val="20"/>
          <w:lang w:eastAsia="it-IT"/>
        </w:rPr>
      </w:pPr>
    </w:p>
    <w:tbl>
      <w:tblPr>
        <w:tblW w:w="0" w:type="auto"/>
        <w:tblInd w:w="67" w:type="dxa"/>
        <w:tblLayout w:type="fixed"/>
        <w:tblCellMar>
          <w:left w:w="70" w:type="dxa"/>
          <w:right w:w="70" w:type="dxa"/>
        </w:tblCellMar>
        <w:tblLook w:val="0000" w:firstRow="0" w:lastRow="0" w:firstColumn="0" w:lastColumn="0" w:noHBand="0" w:noVBand="0"/>
      </w:tblPr>
      <w:tblGrid>
        <w:gridCol w:w="9627"/>
      </w:tblGrid>
      <w:tr w:rsidR="00DB1253" w:rsidRPr="00DB1253" w:rsidTr="002016A7">
        <w:tc>
          <w:tcPr>
            <w:tcW w:w="9627" w:type="dxa"/>
            <w:tcBorders>
              <w:top w:val="single" w:sz="4" w:space="0" w:color="000000"/>
              <w:left w:val="single" w:sz="4" w:space="0" w:color="000000"/>
              <w:bottom w:val="single" w:sz="4" w:space="0" w:color="000000"/>
              <w:right w:val="single" w:sz="4" w:space="0" w:color="000000"/>
            </w:tcBorders>
            <w:shd w:val="clear" w:color="auto" w:fill="auto"/>
          </w:tcPr>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Innovazione e ciclo di vita di un sistema produttivo.</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Tipi di produzione e di processi.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Tipologie e scelta dei livelli di automazione.</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Piano di produzione.</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Attrezzature di bloccaggio, per la lavorazione delle lamiere, oleodinamiche e pneumatiche, elementi normalizzati.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Strumenti della produzione assistita.</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Funzione delle macchine utensili, parametri tecnologici.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Abbinamento di macchine e le attrezzature alle lavorazioni.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Funzione del cartellino e del foglio analisi operazione.</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Tecniche e strumenti del controllo qualità.</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Strumenti della programmazione operativa.</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Lotto economico di produzione o di acquisto.</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Gestione dei magazzini, sistemi di approvvigionamento e gestione delle scorte.</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Caratteristiche della catena e del contratto di fornitura.</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Ciclo di vita del prodotto/impianto.</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Tecniche di trasferimento tecnologico per l’innovazione di processo e prodotto/impianto.</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Normativa sulla proprietà industriale e convenzioni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internazionali su marchi, design e brevetti.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Certificazioni aziendali relative a qualità, ambiente e sicurezza.</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Diagramma dei vincoli, tecniche e strumenti di programmazione, controllo e verifica degli obiettivi. Diagrammi causa-effetto.</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Tecniche di simulazione e procedure di collaudo con software dedicati.</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Prototipazione rapida e attrezzaggio rapido.</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Mappe concettuali per sintetizzare e rappresentare le informazioni e la conoscenza di progetto.</w:t>
            </w:r>
          </w:p>
          <w:p w:rsidR="00DB1253" w:rsidRPr="00DB1253" w:rsidRDefault="00DB1253" w:rsidP="00DB1253">
            <w:pPr>
              <w:rPr>
                <w:rFonts w:ascii="Arial" w:eastAsia="ArialNarrow" w:hAnsi="Arial" w:cs="Arial"/>
                <w:sz w:val="20"/>
                <w:szCs w:val="20"/>
                <w:lang w:eastAsia="it-IT"/>
              </w:rPr>
            </w:pPr>
            <w:r w:rsidRPr="00DB1253">
              <w:rPr>
                <w:rFonts w:ascii="Arial" w:eastAsia="ArialNarrow" w:hAnsi="Arial" w:cs="Arial"/>
                <w:sz w:val="20"/>
                <w:szCs w:val="20"/>
                <w:lang w:eastAsia="it-IT"/>
              </w:rPr>
              <w:t>Normativa nazionale e comunitaria e sistemi di prevenzione e gestione della sicurezza nei luoghi di lavoro.</w:t>
            </w:r>
          </w:p>
          <w:p w:rsidR="00DB1253" w:rsidRPr="00DB1253" w:rsidRDefault="00DB1253" w:rsidP="00DB1253">
            <w:pPr>
              <w:rPr>
                <w:rFonts w:ascii="Arial" w:hAnsi="Arial" w:cs="Arial"/>
                <w:sz w:val="20"/>
                <w:szCs w:val="20"/>
                <w:lang w:eastAsia="it-IT"/>
              </w:rPr>
            </w:pPr>
            <w:r w:rsidRPr="00DB1253">
              <w:rPr>
                <w:rFonts w:ascii="Arial" w:eastAsia="ArialNarrow" w:hAnsi="Arial" w:cs="Arial"/>
                <w:sz w:val="20"/>
                <w:szCs w:val="20"/>
                <w:lang w:eastAsia="it-IT"/>
              </w:rPr>
              <w:t>Terminologia tecnica di settore, anche in lingua inglese.</w:t>
            </w:r>
          </w:p>
          <w:p w:rsidR="00DB1253" w:rsidRPr="00DB1253" w:rsidRDefault="00DB1253" w:rsidP="00DB1253">
            <w:pPr>
              <w:jc w:val="both"/>
              <w:rPr>
                <w:rFonts w:ascii="Arial" w:hAnsi="Arial" w:cs="Arial"/>
                <w:sz w:val="20"/>
                <w:szCs w:val="20"/>
                <w:lang w:eastAsia="it-IT"/>
              </w:rPr>
            </w:pPr>
          </w:p>
        </w:tc>
      </w:tr>
    </w:tbl>
    <w:p w:rsidR="00DB1253" w:rsidRPr="00DB1253" w:rsidRDefault="00DB1253" w:rsidP="00DB1253">
      <w:pPr>
        <w:jc w:val="both"/>
        <w:rPr>
          <w:rFonts w:ascii="Arial" w:hAnsi="Arial" w:cs="Arial"/>
          <w:sz w:val="20"/>
          <w:szCs w:val="20"/>
          <w:lang w:eastAsia="it-IT"/>
        </w:rPr>
      </w:pPr>
    </w:p>
    <w:p w:rsidR="00DB1253" w:rsidRPr="00DB1253" w:rsidRDefault="00DB1253" w:rsidP="00DB1253">
      <w:pPr>
        <w:jc w:val="both"/>
        <w:rPr>
          <w:rFonts w:ascii="Bookman-Demi" w:hAnsi="Bookman-Demi" w:cs="Bookman-Demi"/>
          <w:color w:val="FF0000"/>
          <w:sz w:val="22"/>
          <w:szCs w:val="22"/>
          <w:lang w:eastAsia="it-IT"/>
        </w:rPr>
      </w:pPr>
    </w:p>
    <w:p w:rsidR="00DB1253" w:rsidRPr="00DB1253" w:rsidRDefault="00DB1253" w:rsidP="00DB1253">
      <w:pPr>
        <w:autoSpaceDE w:val="0"/>
        <w:rPr>
          <w:rFonts w:ascii="Bookman-Demi" w:hAnsi="Bookman-Demi" w:cs="Bookman-Demi"/>
          <w:color w:val="FF0000"/>
          <w:sz w:val="22"/>
          <w:szCs w:val="22"/>
          <w:lang w:eastAsia="it-IT"/>
        </w:rPr>
      </w:pPr>
    </w:p>
    <w:p w:rsidR="00DB1253" w:rsidRPr="00DB1253" w:rsidRDefault="00DB1253" w:rsidP="00DB1253">
      <w:pPr>
        <w:pageBreakBefore/>
        <w:overflowPunct w:val="0"/>
        <w:autoSpaceDE w:val="0"/>
        <w:jc w:val="both"/>
        <w:textAlignment w:val="baseline"/>
        <w:rPr>
          <w:rFonts w:ascii="Arial" w:hAnsi="Arial" w:cs="Arial"/>
          <w:sz w:val="20"/>
          <w:szCs w:val="20"/>
          <w:lang w:eastAsia="it-IT"/>
        </w:rPr>
      </w:pPr>
      <w:r w:rsidRPr="00DB1253">
        <w:rPr>
          <w:rFonts w:ascii="Arial" w:hAnsi="Arial" w:cs="Arial"/>
          <w:sz w:val="22"/>
          <w:szCs w:val="20"/>
          <w:lang w:eastAsia="it-IT"/>
        </w:rPr>
        <w:lastRenderedPageBreak/>
        <w:t>1.</w:t>
      </w:r>
      <w:r w:rsidRPr="00DB1253">
        <w:rPr>
          <w:rFonts w:ascii="Arial" w:eastAsia="Arial" w:hAnsi="Arial" w:cs="Arial"/>
          <w:sz w:val="22"/>
          <w:szCs w:val="20"/>
          <w:lang w:eastAsia="it-IT"/>
        </w:rPr>
        <w:t xml:space="preserve"> </w:t>
      </w:r>
      <w:r w:rsidRPr="00DB1253">
        <w:rPr>
          <w:rFonts w:ascii="Arial" w:hAnsi="Arial" w:cs="Arial"/>
          <w:sz w:val="22"/>
          <w:szCs w:val="20"/>
          <w:lang w:eastAsia="it-IT"/>
        </w:rPr>
        <w:t>CONTENUTI</w:t>
      </w:r>
      <w:r w:rsidRPr="00DB1253">
        <w:rPr>
          <w:rFonts w:ascii="Arial" w:eastAsia="Arial" w:hAnsi="Arial" w:cs="Arial"/>
          <w:sz w:val="22"/>
          <w:szCs w:val="20"/>
          <w:lang w:eastAsia="it-IT"/>
        </w:rPr>
        <w:t xml:space="preserve"> </w:t>
      </w:r>
      <w:r w:rsidRPr="00DB1253">
        <w:rPr>
          <w:rFonts w:ascii="Arial" w:hAnsi="Arial" w:cs="Arial"/>
          <w:sz w:val="22"/>
          <w:szCs w:val="20"/>
          <w:lang w:eastAsia="it-IT"/>
        </w:rPr>
        <w:t>DISCIPLINARI</w:t>
      </w:r>
      <w:r w:rsidRPr="00DB1253">
        <w:rPr>
          <w:rFonts w:ascii="Arial" w:eastAsia="Arial" w:hAnsi="Arial" w:cs="Arial"/>
          <w:sz w:val="22"/>
          <w:szCs w:val="20"/>
          <w:lang w:eastAsia="it-IT"/>
        </w:rPr>
        <w:t xml:space="preserve"> </w:t>
      </w:r>
      <w:r w:rsidRPr="00DB1253">
        <w:rPr>
          <w:rFonts w:ascii="Arial" w:hAnsi="Arial" w:cs="Arial"/>
          <w:sz w:val="22"/>
          <w:szCs w:val="20"/>
          <w:u w:val="single"/>
          <w:lang w:eastAsia="it-IT"/>
        </w:rPr>
        <w:t>MINIMI</w:t>
      </w:r>
      <w:r w:rsidRPr="00DB1253">
        <w:rPr>
          <w:rFonts w:ascii="Arial" w:eastAsia="Arial" w:hAnsi="Arial" w:cs="Arial"/>
          <w:sz w:val="22"/>
          <w:szCs w:val="20"/>
          <w:lang w:eastAsia="it-IT"/>
        </w:rPr>
        <w:t xml:space="preserve"> </w:t>
      </w:r>
      <w:r w:rsidRPr="00DB1253">
        <w:rPr>
          <w:rFonts w:ascii="Arial" w:hAnsi="Arial" w:cs="Arial"/>
          <w:sz w:val="22"/>
          <w:szCs w:val="20"/>
          <w:lang w:eastAsia="it-IT"/>
        </w:rPr>
        <w:t>ESPOSTI</w:t>
      </w:r>
      <w:r w:rsidRPr="00DB1253">
        <w:rPr>
          <w:rFonts w:ascii="Arial" w:eastAsia="Arial" w:hAnsi="Arial" w:cs="Arial"/>
          <w:sz w:val="22"/>
          <w:szCs w:val="20"/>
          <w:lang w:eastAsia="it-IT"/>
        </w:rPr>
        <w:t xml:space="preserve"> </w:t>
      </w:r>
      <w:r w:rsidRPr="00DB1253">
        <w:rPr>
          <w:rFonts w:ascii="Arial" w:hAnsi="Arial" w:cs="Arial"/>
          <w:sz w:val="22"/>
          <w:szCs w:val="20"/>
          <w:lang w:eastAsia="it-IT"/>
        </w:rPr>
        <w:t>PER</w:t>
      </w:r>
      <w:r w:rsidRPr="00DB1253">
        <w:rPr>
          <w:rFonts w:ascii="Arial" w:eastAsia="Arial" w:hAnsi="Arial" w:cs="Arial"/>
          <w:sz w:val="22"/>
          <w:szCs w:val="20"/>
          <w:lang w:eastAsia="it-IT"/>
        </w:rPr>
        <w:t xml:space="preserve"> </w:t>
      </w:r>
      <w:r w:rsidRPr="00DB1253">
        <w:rPr>
          <w:rFonts w:ascii="Arial" w:hAnsi="Arial" w:cs="Arial"/>
          <w:sz w:val="22"/>
          <w:szCs w:val="20"/>
          <w:lang w:eastAsia="it-IT"/>
        </w:rPr>
        <w:t>MODULI</w:t>
      </w:r>
      <w:r w:rsidRPr="00DB1253">
        <w:rPr>
          <w:rFonts w:ascii="Arial" w:eastAsia="Arial" w:hAnsi="Arial" w:cs="Arial"/>
          <w:sz w:val="22"/>
          <w:szCs w:val="20"/>
          <w:lang w:eastAsia="it-IT"/>
        </w:rPr>
        <w:t xml:space="preserve"> </w:t>
      </w:r>
      <w:r w:rsidRPr="00DB1253">
        <w:rPr>
          <w:rFonts w:ascii="Arial" w:hAnsi="Arial" w:cs="Arial"/>
          <w:sz w:val="22"/>
          <w:szCs w:val="20"/>
          <w:lang w:eastAsia="it-IT"/>
        </w:rPr>
        <w:t>ED</w:t>
      </w:r>
      <w:r w:rsidRPr="00DB1253">
        <w:rPr>
          <w:rFonts w:ascii="Arial" w:eastAsia="Arial" w:hAnsi="Arial" w:cs="Arial"/>
          <w:sz w:val="22"/>
          <w:szCs w:val="20"/>
          <w:lang w:eastAsia="it-IT"/>
        </w:rPr>
        <w:t xml:space="preserve"> </w:t>
      </w:r>
      <w:r w:rsidRPr="00DB1253">
        <w:rPr>
          <w:rFonts w:ascii="Arial" w:hAnsi="Arial" w:cs="Arial"/>
          <w:sz w:val="22"/>
          <w:szCs w:val="20"/>
          <w:lang w:eastAsia="it-IT"/>
        </w:rPr>
        <w:t>UNITÀ</w:t>
      </w:r>
      <w:r w:rsidRPr="00DB1253">
        <w:rPr>
          <w:rFonts w:ascii="Arial" w:eastAsia="Arial" w:hAnsi="Arial" w:cs="Arial"/>
          <w:sz w:val="22"/>
          <w:szCs w:val="20"/>
          <w:lang w:eastAsia="it-IT"/>
        </w:rPr>
        <w:t xml:space="preserve"> </w:t>
      </w:r>
      <w:r w:rsidRPr="00DB1253">
        <w:rPr>
          <w:rFonts w:ascii="Arial" w:hAnsi="Arial" w:cs="Arial"/>
          <w:sz w:val="22"/>
          <w:szCs w:val="20"/>
          <w:lang w:eastAsia="it-IT"/>
        </w:rPr>
        <w:t>DIDATTICHE</w:t>
      </w:r>
      <w:r w:rsidRPr="00DB1253">
        <w:rPr>
          <w:rFonts w:ascii="Arial" w:eastAsia="Arial" w:hAnsi="Arial" w:cs="Arial"/>
          <w:sz w:val="22"/>
          <w:szCs w:val="20"/>
          <w:lang w:eastAsia="it-IT"/>
        </w:rPr>
        <w:t xml:space="preserve"> </w:t>
      </w:r>
      <w:r w:rsidRPr="00DB1253">
        <w:rPr>
          <w:rFonts w:ascii="Arial" w:hAnsi="Arial" w:cs="Arial"/>
          <w:sz w:val="22"/>
          <w:szCs w:val="20"/>
          <w:lang w:eastAsia="it-IT"/>
        </w:rPr>
        <w:t>E</w:t>
      </w:r>
      <w:r w:rsidRPr="00DB1253">
        <w:rPr>
          <w:rFonts w:ascii="Arial" w:eastAsia="Arial" w:hAnsi="Arial" w:cs="Arial"/>
          <w:sz w:val="22"/>
          <w:szCs w:val="20"/>
          <w:lang w:eastAsia="it-IT"/>
        </w:rPr>
        <w:t xml:space="preserve">   </w:t>
      </w:r>
      <w:r w:rsidRPr="00DB1253">
        <w:rPr>
          <w:rFonts w:ascii="Arial" w:hAnsi="Arial" w:cs="Arial"/>
          <w:sz w:val="22"/>
          <w:szCs w:val="20"/>
          <w:lang w:eastAsia="ar-SA"/>
        </w:rPr>
        <w:t>PERIODI DI ATTUAZIONE</w:t>
      </w:r>
    </w:p>
    <w:p w:rsidR="00DB1253" w:rsidRPr="00DB1253" w:rsidRDefault="00DB1253" w:rsidP="00DB1253">
      <w:pPr>
        <w:jc w:val="both"/>
        <w:rPr>
          <w:rFonts w:ascii="Arial" w:hAnsi="Arial" w:cs="Arial"/>
          <w:sz w:val="20"/>
          <w:szCs w:val="20"/>
          <w:lang w:eastAsia="it-IT"/>
        </w:rPr>
      </w:pPr>
    </w:p>
    <w:p w:rsidR="00DB1253" w:rsidRPr="00DB1253" w:rsidRDefault="00DB1253" w:rsidP="00DB1253">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DB1253">
        <w:rPr>
          <w:rFonts w:ascii="Arial" w:hAnsi="Arial" w:cs="Arial"/>
          <w:b/>
          <w:sz w:val="20"/>
          <w:szCs w:val="20"/>
          <w:lang w:eastAsia="it-IT"/>
        </w:rPr>
        <w:t>Modulo</w:t>
      </w:r>
      <w:r w:rsidRPr="00DB1253">
        <w:rPr>
          <w:rFonts w:ascii="Arial" w:eastAsia="Arial" w:hAnsi="Arial" w:cs="Arial"/>
          <w:b/>
          <w:sz w:val="20"/>
          <w:szCs w:val="20"/>
          <w:lang w:eastAsia="it-IT"/>
        </w:rPr>
        <w:t xml:space="preserve"> 1 – </w:t>
      </w:r>
      <w:r w:rsidRPr="00DB1253">
        <w:rPr>
          <w:rFonts w:ascii="Arial" w:hAnsi="Arial" w:cs="Arial"/>
          <w:b/>
          <w:sz w:val="20"/>
          <w:szCs w:val="20"/>
          <w:lang w:eastAsia="it-IT"/>
        </w:rPr>
        <w:t>TITOLO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Tecnologie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applicate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alla</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produzione</w:t>
      </w:r>
    </w:p>
    <w:p w:rsidR="00DB1253" w:rsidRPr="00DB1253" w:rsidRDefault="00DB1253" w:rsidP="00DB1253">
      <w:pPr>
        <w:jc w:val="both"/>
        <w:rPr>
          <w:rFonts w:ascii="Arial" w:hAnsi="Arial" w:cs="Arial"/>
          <w:sz w:val="20"/>
          <w:szCs w:val="20"/>
          <w:lang w:eastAsia="it-IT"/>
        </w:rPr>
      </w:pP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n°1</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Macchine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Utensili: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scelta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parametri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taglio</w:t>
      </w: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n°2</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Utensili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ed</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attrezzi</w:t>
      </w:r>
    </w:p>
    <w:tbl>
      <w:tblPr>
        <w:tblW w:w="0" w:type="auto"/>
        <w:tblInd w:w="80" w:type="dxa"/>
        <w:tblLayout w:type="fixed"/>
        <w:tblCellMar>
          <w:left w:w="71" w:type="dxa"/>
          <w:right w:w="71" w:type="dxa"/>
        </w:tblCellMar>
        <w:tblLook w:val="0000" w:firstRow="0" w:lastRow="0" w:firstColumn="0" w:lastColumn="0" w:noHBand="0" w:noVBand="0"/>
      </w:tblPr>
      <w:tblGrid>
        <w:gridCol w:w="1414"/>
        <w:gridCol w:w="6295"/>
        <w:gridCol w:w="1673"/>
      </w:tblGrid>
      <w:tr w:rsidR="00DB1253" w:rsidRPr="00DB1253" w:rsidTr="002016A7">
        <w:trPr>
          <w:trHeight w:val="501"/>
        </w:trPr>
        <w:tc>
          <w:tcPr>
            <w:tcW w:w="1414"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Prerequisiti</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Contenuti</w:t>
            </w:r>
          </w:p>
        </w:tc>
        <w:tc>
          <w:tcPr>
            <w:tcW w:w="1673" w:type="dxa"/>
            <w:tcBorders>
              <w:top w:val="single" w:sz="8" w:space="0" w:color="000000"/>
              <w:left w:val="single" w:sz="8" w:space="0" w:color="000000"/>
              <w:bottom w:val="single" w:sz="8" w:space="0" w:color="000000"/>
              <w:right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Periodo</w:t>
            </w:r>
          </w:p>
          <w:p w:rsidR="00DB1253" w:rsidRPr="00DB1253" w:rsidRDefault="00DB1253" w:rsidP="00DB1253">
            <w:pPr>
              <w:jc w:val="center"/>
              <w:rPr>
                <w:rFonts w:ascii="Arial" w:hAnsi="Arial" w:cs="Arial"/>
                <w:sz w:val="20"/>
                <w:szCs w:val="20"/>
                <w:lang w:eastAsia="it-IT"/>
              </w:rPr>
            </w:pPr>
          </w:p>
        </w:tc>
      </w:tr>
      <w:tr w:rsidR="00DB1253" w:rsidRPr="00DB1253" w:rsidTr="002016A7">
        <w:tc>
          <w:tcPr>
            <w:tcW w:w="1414"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snapToGrid w:val="0"/>
              <w:rPr>
                <w:rFonts w:ascii="Arial" w:hAnsi="Arial" w:cs="Arial"/>
                <w:sz w:val="20"/>
                <w:szCs w:val="20"/>
                <w:lang w:eastAsia="it-IT"/>
              </w:rPr>
            </w:pPr>
            <w:r w:rsidRPr="00DB1253">
              <w:rPr>
                <w:rFonts w:ascii="Arial" w:hAnsi="Arial" w:cs="Arial"/>
                <w:sz w:val="20"/>
                <w:szCs w:val="20"/>
                <w:lang w:eastAsia="it-IT"/>
              </w:rPr>
              <w:t>Conoscenze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base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della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diverse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lavorazioni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alle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macchine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utensili</w:t>
            </w:r>
          </w:p>
        </w:tc>
        <w:tc>
          <w:tcPr>
            <w:tcW w:w="6295"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 xml:space="preserve">Lavorazioni ed operazioni nella produzione di pezzi meccanici, </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Metodi e tempi di lavorazione. Parametri di taglio.</w:t>
            </w:r>
          </w:p>
          <w:p w:rsidR="00DB1253" w:rsidRPr="00DB1253" w:rsidRDefault="00DB1253" w:rsidP="00DB1253">
            <w:pPr>
              <w:tabs>
                <w:tab w:val="left" w:pos="2835"/>
              </w:tabs>
              <w:rPr>
                <w:rFonts w:ascii="Arial" w:hAnsi="Arial" w:cs="Arial"/>
                <w:sz w:val="20"/>
                <w:szCs w:val="20"/>
                <w:lang w:eastAsia="it-IT"/>
              </w:rPr>
            </w:pPr>
          </w:p>
        </w:tc>
        <w:tc>
          <w:tcPr>
            <w:tcW w:w="1673" w:type="dxa"/>
            <w:tcBorders>
              <w:top w:val="single" w:sz="8" w:space="0" w:color="000000"/>
              <w:left w:val="single" w:sz="8" w:space="0" w:color="000000"/>
              <w:bottom w:val="single" w:sz="8" w:space="0" w:color="000000"/>
              <w:right w:val="single" w:sz="8" w:space="0" w:color="000000"/>
            </w:tcBorders>
            <w:shd w:val="clear" w:color="auto" w:fill="auto"/>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Settembre</w:t>
            </w:r>
          </w:p>
          <w:p w:rsidR="00DB1253" w:rsidRPr="00DB1253" w:rsidRDefault="00DB1253" w:rsidP="00DB1253">
            <w:pPr>
              <w:snapToGrid w:val="0"/>
              <w:jc w:val="center"/>
              <w:rPr>
                <w:rFonts w:ascii="Arial" w:eastAsia="Arial" w:hAnsi="Arial" w:cs="Arial"/>
                <w:sz w:val="20"/>
                <w:szCs w:val="20"/>
                <w:lang w:eastAsia="it-IT"/>
              </w:rPr>
            </w:pPr>
            <w:r w:rsidRPr="00DB1253">
              <w:rPr>
                <w:rFonts w:ascii="Arial" w:hAnsi="Arial" w:cs="Arial"/>
                <w:sz w:val="20"/>
                <w:szCs w:val="20"/>
                <w:lang w:eastAsia="it-IT"/>
              </w:rPr>
              <w:t>Ottobre</w:t>
            </w:r>
            <w:r w:rsidRPr="00DB1253">
              <w:rPr>
                <w:rFonts w:ascii="Arial" w:eastAsia="Arial" w:hAnsi="Arial" w:cs="Arial"/>
                <w:sz w:val="20"/>
                <w:szCs w:val="20"/>
                <w:lang w:eastAsia="it-IT"/>
              </w:rPr>
              <w:t xml:space="preserve"> </w:t>
            </w:r>
          </w:p>
          <w:p w:rsidR="00DB1253" w:rsidRPr="00DB1253" w:rsidRDefault="00DB1253" w:rsidP="00DB1253">
            <w:pPr>
              <w:jc w:val="center"/>
              <w:rPr>
                <w:sz w:val="20"/>
                <w:szCs w:val="20"/>
                <w:lang w:eastAsia="it-IT"/>
              </w:rPr>
            </w:pPr>
            <w:r w:rsidRPr="00DB1253">
              <w:rPr>
                <w:rFonts w:ascii="Arial" w:eastAsia="Arial" w:hAnsi="Arial" w:cs="Arial"/>
                <w:sz w:val="20"/>
                <w:szCs w:val="20"/>
                <w:lang w:eastAsia="it-IT"/>
              </w:rPr>
              <w:t xml:space="preserve">   </w:t>
            </w:r>
            <w:r w:rsidRPr="00DB1253">
              <w:rPr>
                <w:rFonts w:ascii="Arial" w:hAnsi="Arial" w:cs="Arial"/>
                <w:sz w:val="20"/>
                <w:szCs w:val="20"/>
                <w:lang w:eastAsia="it-IT"/>
              </w:rPr>
              <w:t>(8</w:t>
            </w:r>
            <w:r w:rsidRPr="00DB1253">
              <w:rPr>
                <w:rFonts w:ascii="Arial" w:eastAsia="Arial" w:hAnsi="Arial" w:cs="Arial"/>
                <w:sz w:val="20"/>
                <w:szCs w:val="20"/>
                <w:lang w:eastAsia="it-IT"/>
              </w:rPr>
              <w:t xml:space="preserve"> </w:t>
            </w:r>
            <w:r w:rsidRPr="00DB1253">
              <w:rPr>
                <w:rFonts w:ascii="Arial" w:hAnsi="Arial" w:cs="Arial"/>
                <w:sz w:val="20"/>
                <w:szCs w:val="20"/>
                <w:lang w:eastAsia="it-IT"/>
              </w:rPr>
              <w:t>ore)</w:t>
            </w:r>
          </w:p>
        </w:tc>
      </w:tr>
    </w:tbl>
    <w:p w:rsidR="00DB1253" w:rsidRPr="00DB1253" w:rsidRDefault="00DB1253" w:rsidP="00DB1253">
      <w:pPr>
        <w:jc w:val="both"/>
        <w:rPr>
          <w:sz w:val="20"/>
          <w:szCs w:val="20"/>
          <w:lang w:eastAsia="it-IT"/>
        </w:rPr>
      </w:pPr>
    </w:p>
    <w:p w:rsidR="00DB1253" w:rsidRPr="00DB1253" w:rsidRDefault="00DB1253" w:rsidP="00DB1253">
      <w:pPr>
        <w:jc w:val="both"/>
        <w:rPr>
          <w:rFonts w:ascii="Arial" w:hAnsi="Arial" w:cs="Arial"/>
          <w:sz w:val="20"/>
          <w:szCs w:val="20"/>
          <w:lang w:eastAsia="it-IT"/>
        </w:rPr>
      </w:pPr>
    </w:p>
    <w:p w:rsidR="00DB1253" w:rsidRPr="00DB1253" w:rsidRDefault="00DB1253" w:rsidP="00DB1253">
      <w:pPr>
        <w:jc w:val="both"/>
        <w:rPr>
          <w:rFonts w:ascii="Arial" w:hAnsi="Arial" w:cs="Arial"/>
          <w:sz w:val="20"/>
          <w:szCs w:val="20"/>
          <w:lang w:eastAsia="it-IT"/>
        </w:rPr>
      </w:pPr>
    </w:p>
    <w:p w:rsidR="00DB1253" w:rsidRPr="00DB1253" w:rsidRDefault="00DB1253" w:rsidP="00DB1253">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DB1253">
        <w:rPr>
          <w:rFonts w:ascii="Arial" w:hAnsi="Arial" w:cs="Arial"/>
          <w:b/>
          <w:sz w:val="20"/>
          <w:szCs w:val="20"/>
          <w:lang w:eastAsia="it-IT"/>
        </w:rPr>
        <w:t>Modulo</w:t>
      </w:r>
      <w:r w:rsidRPr="00DB1253">
        <w:rPr>
          <w:rFonts w:ascii="Arial" w:eastAsia="Arial" w:hAnsi="Arial" w:cs="Arial"/>
          <w:b/>
          <w:sz w:val="20"/>
          <w:szCs w:val="20"/>
          <w:lang w:eastAsia="it-IT"/>
        </w:rPr>
        <w:t xml:space="preserve"> 2 – </w:t>
      </w:r>
      <w:r w:rsidRPr="00DB1253">
        <w:rPr>
          <w:rFonts w:ascii="Arial" w:hAnsi="Arial" w:cs="Arial"/>
          <w:b/>
          <w:sz w:val="20"/>
          <w:szCs w:val="20"/>
          <w:lang w:eastAsia="it-IT"/>
        </w:rPr>
        <w:t>TITOLO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Cicli</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di</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fabbricazione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di</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montaggio</w:t>
      </w:r>
    </w:p>
    <w:p w:rsidR="00DB1253" w:rsidRPr="00DB1253" w:rsidRDefault="00DB1253" w:rsidP="00DB1253">
      <w:pPr>
        <w:jc w:val="both"/>
        <w:rPr>
          <w:rFonts w:ascii="Arial" w:hAnsi="Arial" w:cs="Arial"/>
          <w:sz w:val="20"/>
          <w:szCs w:val="20"/>
          <w:lang w:eastAsia="it-IT"/>
        </w:rPr>
      </w:pP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n°1</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Cicli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fabbricazione</w:t>
      </w:r>
      <w:r w:rsidRPr="00DB1253">
        <w:rPr>
          <w:rFonts w:ascii="Arial" w:eastAsia="Arial" w:hAnsi="Arial" w:cs="Arial"/>
          <w:sz w:val="20"/>
          <w:szCs w:val="20"/>
          <w:lang w:eastAsia="it-IT"/>
        </w:rPr>
        <w:t xml:space="preserve"> </w:t>
      </w:r>
    </w:p>
    <w:p w:rsidR="00DB1253" w:rsidRPr="00DB1253" w:rsidRDefault="00DB1253" w:rsidP="00DB1253">
      <w:pPr>
        <w:jc w:val="both"/>
        <w:rPr>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n°2</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Elaborazione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cicli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lavorazione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alle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varie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macchine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utensili</w:t>
      </w:r>
    </w:p>
    <w:p w:rsidR="00DB1253" w:rsidRPr="00DB1253" w:rsidRDefault="00DB1253" w:rsidP="00DB1253">
      <w:pPr>
        <w:jc w:val="both"/>
        <w:rPr>
          <w:sz w:val="20"/>
          <w:szCs w:val="20"/>
          <w:lang w:eastAsia="it-IT"/>
        </w:rPr>
      </w:pPr>
    </w:p>
    <w:tbl>
      <w:tblPr>
        <w:tblW w:w="0" w:type="auto"/>
        <w:tblInd w:w="93" w:type="dxa"/>
        <w:tblLayout w:type="fixed"/>
        <w:tblCellMar>
          <w:left w:w="71" w:type="dxa"/>
          <w:right w:w="71" w:type="dxa"/>
        </w:tblCellMar>
        <w:tblLook w:val="0000" w:firstRow="0" w:lastRow="0" w:firstColumn="0" w:lastColumn="0" w:noHBand="0" w:noVBand="0"/>
      </w:tblPr>
      <w:tblGrid>
        <w:gridCol w:w="1402"/>
        <w:gridCol w:w="6295"/>
        <w:gridCol w:w="1905"/>
      </w:tblGrid>
      <w:tr w:rsidR="00DB1253" w:rsidRPr="00DB1253" w:rsidTr="002016A7">
        <w:trPr>
          <w:trHeight w:val="501"/>
        </w:trPr>
        <w:tc>
          <w:tcPr>
            <w:tcW w:w="1402"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Prerequisiti</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Contenuti</w:t>
            </w:r>
          </w:p>
        </w:tc>
        <w:tc>
          <w:tcPr>
            <w:tcW w:w="1905" w:type="dxa"/>
            <w:tcBorders>
              <w:top w:val="single" w:sz="8" w:space="0" w:color="000000"/>
              <w:left w:val="single" w:sz="8" w:space="0" w:color="000000"/>
              <w:bottom w:val="single" w:sz="8" w:space="0" w:color="000000"/>
              <w:right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Periodo</w:t>
            </w:r>
          </w:p>
          <w:p w:rsidR="00DB1253" w:rsidRPr="00DB1253" w:rsidRDefault="00DB1253" w:rsidP="00DB1253">
            <w:pPr>
              <w:jc w:val="center"/>
              <w:rPr>
                <w:rFonts w:ascii="Arial" w:hAnsi="Arial" w:cs="Arial"/>
                <w:sz w:val="20"/>
                <w:szCs w:val="20"/>
                <w:lang w:eastAsia="it-IT"/>
              </w:rPr>
            </w:pPr>
          </w:p>
        </w:tc>
      </w:tr>
      <w:tr w:rsidR="00DB1253" w:rsidRPr="00DB1253" w:rsidTr="002016A7">
        <w:tc>
          <w:tcPr>
            <w:tcW w:w="1402"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snapToGrid w:val="0"/>
              <w:jc w:val="both"/>
              <w:rPr>
                <w:rFonts w:ascii="Arial" w:hAnsi="Arial" w:cs="Arial"/>
                <w:sz w:val="20"/>
                <w:szCs w:val="20"/>
                <w:lang w:eastAsia="it-IT"/>
              </w:rPr>
            </w:pPr>
            <w:r w:rsidRPr="00DB1253">
              <w:rPr>
                <w:rFonts w:ascii="Arial" w:eastAsia="Arial" w:hAnsi="Arial" w:cs="Arial"/>
                <w:sz w:val="20"/>
                <w:szCs w:val="20"/>
                <w:lang w:eastAsia="it-IT"/>
              </w:rPr>
              <w:t xml:space="preserve"> </w:t>
            </w:r>
            <w:r w:rsidRPr="00DB1253">
              <w:rPr>
                <w:rFonts w:ascii="Arial" w:hAnsi="Arial" w:cs="Arial"/>
                <w:sz w:val="20"/>
                <w:szCs w:val="20"/>
                <w:lang w:eastAsia="it-IT"/>
              </w:rPr>
              <w:t>Modulo</w:t>
            </w:r>
            <w:r w:rsidRPr="00DB1253">
              <w:rPr>
                <w:rFonts w:ascii="Arial" w:eastAsia="Arial" w:hAnsi="Arial" w:cs="Arial"/>
                <w:sz w:val="20"/>
                <w:szCs w:val="20"/>
                <w:lang w:eastAsia="it-IT"/>
              </w:rPr>
              <w:t xml:space="preserve"> </w:t>
            </w:r>
            <w:r w:rsidRPr="00DB1253">
              <w:rPr>
                <w:rFonts w:ascii="Arial" w:hAnsi="Arial" w:cs="Arial"/>
                <w:sz w:val="20"/>
                <w:szCs w:val="20"/>
                <w:lang w:eastAsia="it-IT"/>
              </w:rPr>
              <w:t>2</w:t>
            </w:r>
          </w:p>
        </w:tc>
        <w:tc>
          <w:tcPr>
            <w:tcW w:w="6295"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Materiale greggio di partenza, criteri di scelta delle attrezzature in funzione del numero di pezzi da eseguire.</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Scelta delle macchine operatrici nel contesto aziendale.</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Ciclo di fabbricazione. Foglio analisi.</w:t>
            </w: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Ottobre</w:t>
            </w:r>
          </w:p>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Novembre</w:t>
            </w:r>
          </w:p>
          <w:p w:rsidR="00DB1253" w:rsidRPr="00DB1253" w:rsidRDefault="00DB1253" w:rsidP="00DB1253">
            <w:pPr>
              <w:jc w:val="center"/>
              <w:rPr>
                <w:rFonts w:ascii="Arial" w:eastAsia="Arial" w:hAnsi="Arial" w:cs="Arial"/>
                <w:sz w:val="20"/>
                <w:szCs w:val="20"/>
                <w:lang w:eastAsia="it-IT"/>
              </w:rPr>
            </w:pPr>
            <w:r w:rsidRPr="00DB1253">
              <w:rPr>
                <w:rFonts w:ascii="Arial" w:hAnsi="Arial" w:cs="Arial"/>
                <w:sz w:val="20"/>
                <w:szCs w:val="20"/>
                <w:lang w:eastAsia="it-IT"/>
              </w:rPr>
              <w:t>Dicembre</w:t>
            </w:r>
          </w:p>
          <w:p w:rsidR="00DB1253" w:rsidRPr="00DB1253" w:rsidRDefault="00DB1253" w:rsidP="00DB1253">
            <w:pPr>
              <w:jc w:val="center"/>
              <w:rPr>
                <w:rFonts w:ascii="Arial" w:hAnsi="Arial" w:cs="Arial"/>
                <w:sz w:val="20"/>
                <w:szCs w:val="20"/>
                <w:lang w:eastAsia="it-IT"/>
              </w:rPr>
            </w:pPr>
            <w:r w:rsidRPr="00DB1253">
              <w:rPr>
                <w:rFonts w:ascii="Arial" w:eastAsia="Arial" w:hAnsi="Arial" w:cs="Arial"/>
                <w:sz w:val="20"/>
                <w:szCs w:val="20"/>
                <w:lang w:eastAsia="it-IT"/>
              </w:rPr>
              <w:t xml:space="preserve">  </w:t>
            </w:r>
            <w:r w:rsidRPr="00DB1253">
              <w:rPr>
                <w:rFonts w:ascii="Arial" w:hAnsi="Arial" w:cs="Arial"/>
                <w:sz w:val="20"/>
                <w:szCs w:val="20"/>
                <w:lang w:eastAsia="it-IT"/>
              </w:rPr>
              <w:t>(10</w:t>
            </w:r>
            <w:r w:rsidRPr="00DB1253">
              <w:rPr>
                <w:rFonts w:ascii="Arial" w:eastAsia="Arial" w:hAnsi="Arial" w:cs="Arial"/>
                <w:sz w:val="20"/>
                <w:szCs w:val="20"/>
                <w:lang w:eastAsia="it-IT"/>
              </w:rPr>
              <w:t xml:space="preserve"> </w:t>
            </w:r>
            <w:r w:rsidRPr="00DB1253">
              <w:rPr>
                <w:rFonts w:ascii="Arial" w:hAnsi="Arial" w:cs="Arial"/>
                <w:sz w:val="20"/>
                <w:szCs w:val="20"/>
                <w:lang w:eastAsia="it-IT"/>
              </w:rPr>
              <w:t>ore)</w:t>
            </w:r>
          </w:p>
          <w:p w:rsidR="00DB1253" w:rsidRPr="00DB1253" w:rsidRDefault="00DB1253" w:rsidP="00DB1253">
            <w:pPr>
              <w:rPr>
                <w:rFonts w:ascii="Arial" w:hAnsi="Arial" w:cs="Arial"/>
                <w:sz w:val="20"/>
                <w:szCs w:val="20"/>
                <w:lang w:eastAsia="it-IT"/>
              </w:rPr>
            </w:pPr>
          </w:p>
        </w:tc>
      </w:tr>
    </w:tbl>
    <w:p w:rsidR="00DB1253" w:rsidRPr="00DB1253" w:rsidRDefault="00DB1253" w:rsidP="00DB1253">
      <w:pPr>
        <w:rPr>
          <w:sz w:val="20"/>
          <w:szCs w:val="20"/>
          <w:lang w:eastAsia="it-IT"/>
        </w:rPr>
      </w:pPr>
    </w:p>
    <w:p w:rsidR="00DB1253" w:rsidRPr="00DB1253" w:rsidRDefault="00DB1253" w:rsidP="00DB1253">
      <w:pPr>
        <w:rPr>
          <w:rFonts w:ascii="Arial" w:hAnsi="Arial" w:cs="Arial"/>
          <w:sz w:val="20"/>
          <w:szCs w:val="20"/>
          <w:lang w:eastAsia="it-IT"/>
        </w:rPr>
      </w:pPr>
    </w:p>
    <w:p w:rsidR="00DB1253" w:rsidRPr="00DB1253" w:rsidRDefault="00DB1253" w:rsidP="00DB1253">
      <w:pPr>
        <w:rPr>
          <w:rFonts w:ascii="Arial" w:hAnsi="Arial" w:cs="Arial"/>
          <w:sz w:val="20"/>
          <w:szCs w:val="20"/>
          <w:lang w:eastAsia="it-IT"/>
        </w:rPr>
      </w:pPr>
    </w:p>
    <w:p w:rsidR="00DB1253" w:rsidRPr="00DB1253" w:rsidRDefault="00DB1253" w:rsidP="00DB1253">
      <w:pPr>
        <w:keepNext/>
        <w:numPr>
          <w:ilvl w:val="5"/>
          <w:numId w:val="1"/>
        </w:numPr>
        <w:pBdr>
          <w:top w:val="single" w:sz="20" w:space="0" w:color="000000"/>
          <w:left w:val="single" w:sz="20" w:space="1" w:color="000000"/>
          <w:bottom w:val="single" w:sz="20" w:space="1" w:color="000000"/>
          <w:right w:val="single" w:sz="20" w:space="31" w:color="000000"/>
        </w:pBdr>
        <w:shd w:val="clear" w:color="auto" w:fill="CCCCCC"/>
        <w:overflowPunct w:val="0"/>
        <w:autoSpaceDE w:val="0"/>
        <w:ind w:left="0" w:right="2834" w:firstLine="0"/>
        <w:jc w:val="both"/>
        <w:textAlignment w:val="baseline"/>
        <w:outlineLvl w:val="5"/>
        <w:rPr>
          <w:rFonts w:ascii="Arial" w:hAnsi="Arial" w:cs="Arial"/>
          <w:b/>
          <w:sz w:val="20"/>
          <w:szCs w:val="20"/>
          <w:lang w:eastAsia="it-IT"/>
        </w:rPr>
      </w:pPr>
      <w:r w:rsidRPr="00DB1253">
        <w:rPr>
          <w:rFonts w:ascii="Arial" w:hAnsi="Arial" w:cs="Arial"/>
          <w:b/>
          <w:sz w:val="20"/>
          <w:szCs w:val="20"/>
          <w:lang w:eastAsia="it-IT"/>
        </w:rPr>
        <w:t>Modulo</w:t>
      </w:r>
      <w:r w:rsidRPr="00DB1253">
        <w:rPr>
          <w:rFonts w:ascii="Arial" w:eastAsia="Arial" w:hAnsi="Arial" w:cs="Arial"/>
          <w:b/>
          <w:sz w:val="20"/>
          <w:szCs w:val="20"/>
          <w:lang w:eastAsia="it-IT"/>
        </w:rPr>
        <w:t xml:space="preserve"> 3 – </w:t>
      </w:r>
      <w:r w:rsidRPr="00DB1253">
        <w:rPr>
          <w:rFonts w:ascii="Arial" w:hAnsi="Arial" w:cs="Arial"/>
          <w:b/>
          <w:sz w:val="20"/>
          <w:szCs w:val="20"/>
          <w:lang w:eastAsia="it-IT"/>
        </w:rPr>
        <w:t>TITOLO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Progettazione</w:t>
      </w:r>
    </w:p>
    <w:p w:rsidR="00DB1253" w:rsidRPr="00DB1253" w:rsidRDefault="00DB1253" w:rsidP="00DB1253">
      <w:pPr>
        <w:jc w:val="both"/>
        <w:rPr>
          <w:rFonts w:ascii="Arial" w:hAnsi="Arial" w:cs="Arial"/>
          <w:sz w:val="20"/>
          <w:szCs w:val="20"/>
          <w:lang w:eastAsia="it-IT"/>
        </w:rPr>
      </w:pP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n°1</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Criteri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progettazione</w:t>
      </w: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n°2</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Elaborazione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progetti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con</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diverse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funzionalità</w:t>
      </w:r>
    </w:p>
    <w:p w:rsidR="00DB1253" w:rsidRPr="00DB1253" w:rsidRDefault="00DB1253" w:rsidP="00DB1253">
      <w:pPr>
        <w:jc w:val="both"/>
        <w:rPr>
          <w:rFonts w:ascii="Arial" w:hAnsi="Arial" w:cs="Arial"/>
          <w:sz w:val="20"/>
          <w:szCs w:val="20"/>
          <w:lang w:eastAsia="it-IT"/>
        </w:rPr>
      </w:pPr>
    </w:p>
    <w:tbl>
      <w:tblPr>
        <w:tblW w:w="0" w:type="auto"/>
        <w:tblInd w:w="80" w:type="dxa"/>
        <w:tblLayout w:type="fixed"/>
        <w:tblCellMar>
          <w:left w:w="71" w:type="dxa"/>
          <w:right w:w="71" w:type="dxa"/>
        </w:tblCellMar>
        <w:tblLook w:val="0000" w:firstRow="0" w:lastRow="0" w:firstColumn="0" w:lastColumn="0" w:noHBand="0" w:noVBand="0"/>
      </w:tblPr>
      <w:tblGrid>
        <w:gridCol w:w="1414"/>
        <w:gridCol w:w="6295"/>
        <w:gridCol w:w="1893"/>
      </w:tblGrid>
      <w:tr w:rsidR="00DB1253" w:rsidRPr="00DB1253" w:rsidTr="002016A7">
        <w:trPr>
          <w:trHeight w:val="501"/>
        </w:trPr>
        <w:tc>
          <w:tcPr>
            <w:tcW w:w="1414"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Prerequisiti</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Contenuti</w:t>
            </w:r>
          </w:p>
        </w:tc>
        <w:tc>
          <w:tcPr>
            <w:tcW w:w="1893" w:type="dxa"/>
            <w:tcBorders>
              <w:top w:val="single" w:sz="8" w:space="0" w:color="000000"/>
              <w:left w:val="single" w:sz="8" w:space="0" w:color="000000"/>
              <w:bottom w:val="single" w:sz="8" w:space="0" w:color="000000"/>
              <w:right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Periodo</w:t>
            </w:r>
          </w:p>
          <w:p w:rsidR="00DB1253" w:rsidRPr="00DB1253" w:rsidRDefault="00DB1253" w:rsidP="00DB1253">
            <w:pPr>
              <w:jc w:val="center"/>
              <w:rPr>
                <w:rFonts w:ascii="Arial" w:hAnsi="Arial" w:cs="Arial"/>
                <w:sz w:val="20"/>
                <w:szCs w:val="20"/>
                <w:lang w:eastAsia="it-IT"/>
              </w:rPr>
            </w:pPr>
          </w:p>
        </w:tc>
      </w:tr>
      <w:tr w:rsidR="00DB1253" w:rsidRPr="00DB1253" w:rsidTr="002016A7">
        <w:tc>
          <w:tcPr>
            <w:tcW w:w="1414"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snapToGrid w:val="0"/>
              <w:rPr>
                <w:rFonts w:ascii="Arial" w:hAnsi="Arial" w:cs="Arial"/>
                <w:sz w:val="20"/>
                <w:szCs w:val="20"/>
                <w:lang w:eastAsia="it-IT"/>
              </w:rPr>
            </w:pPr>
            <w:r w:rsidRPr="00DB1253">
              <w:rPr>
                <w:rFonts w:ascii="Arial" w:hAnsi="Arial" w:cs="Arial"/>
                <w:sz w:val="20"/>
                <w:szCs w:val="20"/>
                <w:lang w:eastAsia="it-IT"/>
              </w:rPr>
              <w:t>Conoscenze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base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resistenza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dei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materiali</w:t>
            </w:r>
          </w:p>
        </w:tc>
        <w:tc>
          <w:tcPr>
            <w:tcW w:w="6295"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Progettazione di complessivi meccanici con relazione tecnica e schema dell’assieme; disegni di particolari meccanici.</w:t>
            </w:r>
          </w:p>
          <w:p w:rsidR="00DB1253" w:rsidRPr="00DB1253" w:rsidRDefault="00DB1253" w:rsidP="00DB1253">
            <w:pPr>
              <w:rPr>
                <w:rFonts w:ascii="Arial" w:hAnsi="Arial" w:cs="Arial"/>
                <w:sz w:val="20"/>
                <w:szCs w:val="20"/>
                <w:lang w:eastAsia="it-IT"/>
              </w:rPr>
            </w:pPr>
          </w:p>
        </w:tc>
        <w:tc>
          <w:tcPr>
            <w:tcW w:w="1893" w:type="dxa"/>
            <w:tcBorders>
              <w:top w:val="single" w:sz="8" w:space="0" w:color="000000"/>
              <w:left w:val="single" w:sz="8" w:space="0" w:color="000000"/>
              <w:bottom w:val="single" w:sz="8" w:space="0" w:color="000000"/>
              <w:right w:val="single" w:sz="8" w:space="0" w:color="000000"/>
            </w:tcBorders>
            <w:shd w:val="clear" w:color="auto" w:fill="auto"/>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Ottobre</w:t>
            </w:r>
            <w:r w:rsidRPr="00DB1253">
              <w:rPr>
                <w:rFonts w:ascii="Arial" w:eastAsia="Arial" w:hAnsi="Arial" w:cs="Arial"/>
                <w:sz w:val="20"/>
                <w:szCs w:val="20"/>
                <w:lang w:eastAsia="it-IT"/>
              </w:rPr>
              <w:t xml:space="preserve"> </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Novembre</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Dicembre</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Gennaio</w:t>
            </w:r>
          </w:p>
          <w:p w:rsidR="00DB1253" w:rsidRPr="00DB1253" w:rsidRDefault="00DB1253" w:rsidP="00DB1253">
            <w:pPr>
              <w:jc w:val="center"/>
              <w:rPr>
                <w:rFonts w:ascii="Arial" w:eastAsia="Arial" w:hAnsi="Arial" w:cs="Arial"/>
                <w:sz w:val="20"/>
                <w:szCs w:val="20"/>
                <w:lang w:eastAsia="it-IT"/>
              </w:rPr>
            </w:pPr>
            <w:r w:rsidRPr="00DB1253">
              <w:rPr>
                <w:rFonts w:ascii="Arial" w:hAnsi="Arial" w:cs="Arial"/>
                <w:sz w:val="20"/>
                <w:szCs w:val="20"/>
                <w:lang w:eastAsia="it-IT"/>
              </w:rPr>
              <w:t>Febbraio</w:t>
            </w:r>
          </w:p>
          <w:p w:rsidR="00DB1253" w:rsidRPr="00DB1253" w:rsidRDefault="00DB1253" w:rsidP="00DB1253">
            <w:pPr>
              <w:jc w:val="center"/>
              <w:rPr>
                <w:sz w:val="20"/>
                <w:szCs w:val="20"/>
                <w:lang w:eastAsia="it-IT"/>
              </w:rPr>
            </w:pPr>
            <w:r w:rsidRPr="00DB1253">
              <w:rPr>
                <w:rFonts w:ascii="Arial" w:eastAsia="Arial" w:hAnsi="Arial" w:cs="Arial"/>
                <w:sz w:val="20"/>
                <w:szCs w:val="20"/>
                <w:lang w:eastAsia="it-IT"/>
              </w:rPr>
              <w:t xml:space="preserve">  </w:t>
            </w:r>
            <w:r w:rsidRPr="00DB1253">
              <w:rPr>
                <w:rFonts w:ascii="Arial" w:hAnsi="Arial" w:cs="Arial"/>
                <w:sz w:val="20"/>
                <w:szCs w:val="20"/>
                <w:lang w:eastAsia="it-IT"/>
              </w:rPr>
              <w:t>(12</w:t>
            </w:r>
            <w:r w:rsidRPr="00DB1253">
              <w:rPr>
                <w:rFonts w:ascii="Arial" w:eastAsia="Arial" w:hAnsi="Arial" w:cs="Arial"/>
                <w:sz w:val="20"/>
                <w:szCs w:val="20"/>
                <w:lang w:eastAsia="it-IT"/>
              </w:rPr>
              <w:t xml:space="preserve"> </w:t>
            </w:r>
            <w:r w:rsidRPr="00DB1253">
              <w:rPr>
                <w:rFonts w:ascii="Arial" w:hAnsi="Arial" w:cs="Arial"/>
                <w:sz w:val="20"/>
                <w:szCs w:val="20"/>
                <w:lang w:eastAsia="it-IT"/>
              </w:rPr>
              <w:t>ore)</w:t>
            </w:r>
          </w:p>
        </w:tc>
      </w:tr>
    </w:tbl>
    <w:p w:rsidR="00DB1253" w:rsidRDefault="00DB1253" w:rsidP="00DB1253">
      <w:pPr>
        <w:jc w:val="both"/>
        <w:rPr>
          <w:sz w:val="20"/>
          <w:szCs w:val="20"/>
          <w:lang w:eastAsia="it-IT"/>
        </w:rPr>
      </w:pPr>
    </w:p>
    <w:p w:rsidR="00E2645F" w:rsidRDefault="00E2645F" w:rsidP="00DB1253">
      <w:pPr>
        <w:jc w:val="both"/>
        <w:rPr>
          <w:sz w:val="20"/>
          <w:szCs w:val="20"/>
          <w:lang w:eastAsia="it-IT"/>
        </w:rPr>
      </w:pPr>
    </w:p>
    <w:p w:rsidR="00E2645F" w:rsidRDefault="00E2645F" w:rsidP="00DB1253">
      <w:pPr>
        <w:jc w:val="both"/>
        <w:rPr>
          <w:sz w:val="20"/>
          <w:szCs w:val="20"/>
          <w:lang w:eastAsia="it-IT"/>
        </w:rPr>
      </w:pPr>
    </w:p>
    <w:p w:rsidR="00E2645F" w:rsidRDefault="00E2645F" w:rsidP="00DB1253">
      <w:pPr>
        <w:jc w:val="both"/>
        <w:rPr>
          <w:sz w:val="20"/>
          <w:szCs w:val="20"/>
          <w:lang w:eastAsia="it-IT"/>
        </w:rPr>
      </w:pPr>
    </w:p>
    <w:p w:rsidR="00E2645F" w:rsidRDefault="00E2645F" w:rsidP="00DB1253">
      <w:pPr>
        <w:jc w:val="both"/>
        <w:rPr>
          <w:sz w:val="20"/>
          <w:szCs w:val="20"/>
          <w:lang w:eastAsia="it-IT"/>
        </w:rPr>
      </w:pPr>
    </w:p>
    <w:p w:rsidR="00E2645F" w:rsidRDefault="00E2645F" w:rsidP="00DB1253">
      <w:pPr>
        <w:jc w:val="both"/>
        <w:rPr>
          <w:sz w:val="20"/>
          <w:szCs w:val="20"/>
          <w:lang w:eastAsia="it-IT"/>
        </w:rPr>
      </w:pPr>
    </w:p>
    <w:p w:rsidR="00E2645F" w:rsidRPr="00DB1253" w:rsidRDefault="00E2645F" w:rsidP="00DB1253">
      <w:pPr>
        <w:jc w:val="both"/>
        <w:rPr>
          <w:sz w:val="20"/>
          <w:szCs w:val="20"/>
          <w:lang w:eastAsia="it-IT"/>
        </w:rPr>
      </w:pPr>
    </w:p>
    <w:p w:rsidR="00DB1253" w:rsidRPr="00DB1253" w:rsidRDefault="00DB1253" w:rsidP="00DB1253">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DB1253">
        <w:rPr>
          <w:rFonts w:ascii="Arial" w:hAnsi="Arial" w:cs="Arial"/>
          <w:b/>
          <w:sz w:val="20"/>
          <w:szCs w:val="20"/>
          <w:lang w:eastAsia="it-IT"/>
        </w:rPr>
        <w:t>Modulo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4</w:t>
      </w:r>
      <w:r w:rsidRPr="00DB1253">
        <w:rPr>
          <w:rFonts w:ascii="Arial" w:eastAsia="Arial" w:hAnsi="Arial" w:cs="Arial"/>
          <w:b/>
          <w:sz w:val="20"/>
          <w:szCs w:val="20"/>
          <w:lang w:eastAsia="it-IT"/>
        </w:rPr>
        <w:t xml:space="preserve"> – </w:t>
      </w:r>
      <w:r w:rsidRPr="00DB1253">
        <w:rPr>
          <w:rFonts w:ascii="Arial" w:hAnsi="Arial" w:cs="Arial"/>
          <w:b/>
          <w:sz w:val="20"/>
          <w:szCs w:val="20"/>
          <w:lang w:eastAsia="it-IT"/>
        </w:rPr>
        <w:t>TITOLO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Attrezzature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di</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fabbricazione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di</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montaggio</w:t>
      </w:r>
    </w:p>
    <w:p w:rsidR="00DB1253" w:rsidRPr="00DB1253" w:rsidRDefault="00DB1253" w:rsidP="00DB1253">
      <w:pPr>
        <w:jc w:val="both"/>
        <w:rPr>
          <w:rFonts w:ascii="Arial" w:hAnsi="Arial" w:cs="Arial"/>
          <w:sz w:val="20"/>
          <w:szCs w:val="20"/>
          <w:lang w:eastAsia="it-IT"/>
        </w:rPr>
      </w:pP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n°1</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Generalità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sulle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attrezzature</w:t>
      </w: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n°2</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Studio</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diverse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tipologie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attrezzature</w:t>
      </w:r>
      <w:r w:rsidRPr="00DB1253">
        <w:rPr>
          <w:rFonts w:ascii="Arial" w:eastAsia="Arial" w:hAnsi="Arial" w:cs="Arial"/>
          <w:sz w:val="20"/>
          <w:szCs w:val="20"/>
          <w:lang w:eastAsia="it-IT"/>
        </w:rPr>
        <w:t xml:space="preserve"> </w:t>
      </w:r>
    </w:p>
    <w:tbl>
      <w:tblPr>
        <w:tblW w:w="0" w:type="auto"/>
        <w:tblInd w:w="68" w:type="dxa"/>
        <w:tblLayout w:type="fixed"/>
        <w:tblCellMar>
          <w:left w:w="71" w:type="dxa"/>
          <w:right w:w="71" w:type="dxa"/>
        </w:tblCellMar>
        <w:tblLook w:val="0000" w:firstRow="0" w:lastRow="0" w:firstColumn="0" w:lastColumn="0" w:noHBand="0" w:noVBand="0"/>
      </w:tblPr>
      <w:tblGrid>
        <w:gridCol w:w="1426"/>
        <w:gridCol w:w="6295"/>
        <w:gridCol w:w="1906"/>
      </w:tblGrid>
      <w:tr w:rsidR="00DB1253" w:rsidRPr="00DB1253" w:rsidTr="002016A7">
        <w:trPr>
          <w:trHeight w:val="501"/>
        </w:trPr>
        <w:tc>
          <w:tcPr>
            <w:tcW w:w="1426"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Prerequisiti</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Contenuti</w:t>
            </w:r>
          </w:p>
        </w:tc>
        <w:tc>
          <w:tcPr>
            <w:tcW w:w="1906" w:type="dxa"/>
            <w:tcBorders>
              <w:top w:val="single" w:sz="8" w:space="0" w:color="000000"/>
              <w:left w:val="single" w:sz="8" w:space="0" w:color="000000"/>
              <w:bottom w:val="single" w:sz="8" w:space="0" w:color="000000"/>
              <w:right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Periodo</w:t>
            </w:r>
          </w:p>
          <w:p w:rsidR="00DB1253" w:rsidRPr="00DB1253" w:rsidRDefault="00DB1253" w:rsidP="00DB1253">
            <w:pPr>
              <w:jc w:val="center"/>
              <w:rPr>
                <w:rFonts w:ascii="Arial" w:hAnsi="Arial" w:cs="Arial"/>
                <w:sz w:val="20"/>
                <w:szCs w:val="20"/>
                <w:lang w:eastAsia="it-IT"/>
              </w:rPr>
            </w:pPr>
          </w:p>
        </w:tc>
      </w:tr>
      <w:tr w:rsidR="00DB1253" w:rsidRPr="00DB1253" w:rsidTr="002016A7">
        <w:tc>
          <w:tcPr>
            <w:tcW w:w="1426"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Moduli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1,2</w:t>
            </w:r>
          </w:p>
          <w:p w:rsidR="00DB1253" w:rsidRPr="00DB1253" w:rsidRDefault="00DB1253" w:rsidP="00DB1253">
            <w:pPr>
              <w:jc w:val="both"/>
              <w:rPr>
                <w:rFonts w:ascii="Arial" w:hAnsi="Arial" w:cs="Arial"/>
                <w:sz w:val="20"/>
                <w:szCs w:val="20"/>
                <w:lang w:eastAsia="it-IT"/>
              </w:rPr>
            </w:pPr>
          </w:p>
        </w:tc>
        <w:tc>
          <w:tcPr>
            <w:tcW w:w="6295"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Elementi di attrezzature; elementi normalizzati componibili, riferimenti, bloccaggi, maschere ed attrezzature, in particolare per lavorazioni di foratura.</w:t>
            </w:r>
          </w:p>
        </w:tc>
        <w:tc>
          <w:tcPr>
            <w:tcW w:w="1906" w:type="dxa"/>
            <w:tcBorders>
              <w:top w:val="single" w:sz="8" w:space="0" w:color="000000"/>
              <w:left w:val="single" w:sz="8" w:space="0" w:color="000000"/>
              <w:bottom w:val="single" w:sz="8" w:space="0" w:color="000000"/>
              <w:right w:val="single" w:sz="8" w:space="0" w:color="000000"/>
            </w:tcBorders>
            <w:shd w:val="clear" w:color="auto" w:fill="auto"/>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Ott,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Nov.Dic</w:t>
            </w:r>
          </w:p>
          <w:p w:rsidR="00DB1253" w:rsidRPr="00DB1253" w:rsidRDefault="00DB1253" w:rsidP="00DB1253">
            <w:pPr>
              <w:snapToGrid w:val="0"/>
              <w:jc w:val="center"/>
              <w:rPr>
                <w:sz w:val="20"/>
                <w:szCs w:val="20"/>
                <w:lang w:eastAsia="it-IT"/>
              </w:rPr>
            </w:pPr>
            <w:r w:rsidRPr="00DB1253">
              <w:rPr>
                <w:rFonts w:ascii="Arial" w:hAnsi="Arial" w:cs="Arial"/>
                <w:sz w:val="20"/>
                <w:szCs w:val="20"/>
                <w:lang w:eastAsia="it-IT"/>
              </w:rPr>
              <w:t>(10</w:t>
            </w:r>
            <w:r w:rsidRPr="00DB1253">
              <w:rPr>
                <w:rFonts w:ascii="Arial" w:eastAsia="Arial" w:hAnsi="Arial" w:cs="Arial"/>
                <w:sz w:val="20"/>
                <w:szCs w:val="20"/>
                <w:lang w:eastAsia="it-IT"/>
              </w:rPr>
              <w:t xml:space="preserve"> </w:t>
            </w:r>
            <w:r w:rsidRPr="00DB1253">
              <w:rPr>
                <w:rFonts w:ascii="Arial" w:hAnsi="Arial" w:cs="Arial"/>
                <w:sz w:val="20"/>
                <w:szCs w:val="20"/>
                <w:lang w:eastAsia="it-IT"/>
              </w:rPr>
              <w:t>ore)</w:t>
            </w:r>
          </w:p>
        </w:tc>
      </w:tr>
    </w:tbl>
    <w:p w:rsidR="00DB1253" w:rsidRPr="00DB1253" w:rsidRDefault="00DB1253" w:rsidP="00DB1253">
      <w:pPr>
        <w:rPr>
          <w:sz w:val="20"/>
          <w:szCs w:val="20"/>
          <w:lang w:eastAsia="it-IT"/>
        </w:rPr>
      </w:pPr>
    </w:p>
    <w:p w:rsidR="00DB1253" w:rsidRPr="00DB1253" w:rsidRDefault="00DB1253" w:rsidP="00DB1253">
      <w:pPr>
        <w:pBdr>
          <w:top w:val="single" w:sz="20" w:space="1" w:color="000000"/>
          <w:left w:val="single" w:sz="20" w:space="1" w:color="000000"/>
          <w:bottom w:val="single" w:sz="20" w:space="1" w:color="000000"/>
          <w:right w:val="single" w:sz="20" w:space="31" w:color="000000"/>
        </w:pBdr>
        <w:shd w:val="clear" w:color="auto" w:fill="CCCCCC"/>
        <w:ind w:right="2834"/>
        <w:jc w:val="both"/>
        <w:rPr>
          <w:sz w:val="20"/>
          <w:szCs w:val="20"/>
          <w:lang w:eastAsia="it-IT"/>
        </w:rPr>
      </w:pPr>
      <w:r w:rsidRPr="00DB1253">
        <w:rPr>
          <w:rFonts w:ascii="Arial" w:hAnsi="Arial" w:cs="Arial"/>
          <w:b/>
          <w:sz w:val="20"/>
          <w:szCs w:val="20"/>
          <w:lang w:eastAsia="it-IT"/>
        </w:rPr>
        <w:t>Modulo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5</w:t>
      </w:r>
      <w:r w:rsidRPr="00DB1253">
        <w:rPr>
          <w:rFonts w:ascii="Arial" w:eastAsia="Arial" w:hAnsi="Arial" w:cs="Arial"/>
          <w:b/>
          <w:sz w:val="20"/>
          <w:szCs w:val="20"/>
          <w:lang w:eastAsia="it-IT"/>
        </w:rPr>
        <w:t xml:space="preserve"> – </w:t>
      </w:r>
      <w:r w:rsidRPr="00DB1253">
        <w:rPr>
          <w:rFonts w:ascii="Arial" w:hAnsi="Arial" w:cs="Arial"/>
          <w:b/>
          <w:sz w:val="20"/>
          <w:szCs w:val="20"/>
          <w:lang w:eastAsia="it-IT"/>
        </w:rPr>
        <w:t>TITOLO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Attività</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CAD</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CAM</w:t>
      </w:r>
    </w:p>
    <w:p w:rsidR="00DB1253" w:rsidRPr="00DB1253" w:rsidRDefault="00DB1253" w:rsidP="00DB1253">
      <w:pPr>
        <w:rPr>
          <w:sz w:val="20"/>
          <w:szCs w:val="20"/>
          <w:lang w:eastAsia="it-IT"/>
        </w:rPr>
      </w:pPr>
    </w:p>
    <w:tbl>
      <w:tblPr>
        <w:tblW w:w="0" w:type="auto"/>
        <w:tblInd w:w="80" w:type="dxa"/>
        <w:tblLayout w:type="fixed"/>
        <w:tblCellMar>
          <w:left w:w="71" w:type="dxa"/>
          <w:right w:w="71" w:type="dxa"/>
        </w:tblCellMar>
        <w:tblLook w:val="0000" w:firstRow="0" w:lastRow="0" w:firstColumn="0" w:lastColumn="0" w:noHBand="0" w:noVBand="0"/>
      </w:tblPr>
      <w:tblGrid>
        <w:gridCol w:w="1414"/>
        <w:gridCol w:w="6295"/>
        <w:gridCol w:w="1905"/>
      </w:tblGrid>
      <w:tr w:rsidR="00DB1253" w:rsidRPr="00DB1253" w:rsidTr="002016A7">
        <w:trPr>
          <w:trHeight w:val="501"/>
        </w:trPr>
        <w:tc>
          <w:tcPr>
            <w:tcW w:w="1414"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Prerequisiti</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Contenuti</w:t>
            </w:r>
          </w:p>
        </w:tc>
        <w:tc>
          <w:tcPr>
            <w:tcW w:w="1905" w:type="dxa"/>
            <w:tcBorders>
              <w:top w:val="single" w:sz="8" w:space="0" w:color="000000"/>
              <w:left w:val="single" w:sz="8" w:space="0" w:color="000000"/>
              <w:bottom w:val="single" w:sz="8" w:space="0" w:color="000000"/>
              <w:right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Periodo</w:t>
            </w:r>
          </w:p>
          <w:p w:rsidR="00DB1253" w:rsidRPr="00DB1253" w:rsidRDefault="00DB1253" w:rsidP="00DB1253">
            <w:pPr>
              <w:jc w:val="center"/>
              <w:rPr>
                <w:rFonts w:ascii="Arial" w:hAnsi="Arial" w:cs="Arial"/>
                <w:sz w:val="20"/>
                <w:szCs w:val="20"/>
                <w:lang w:eastAsia="it-IT"/>
              </w:rPr>
            </w:pPr>
          </w:p>
        </w:tc>
      </w:tr>
      <w:tr w:rsidR="00DB1253" w:rsidRPr="00DB1253" w:rsidTr="002016A7">
        <w:tc>
          <w:tcPr>
            <w:tcW w:w="1414"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snapToGrid w:val="0"/>
              <w:rPr>
                <w:rFonts w:ascii="Arial" w:hAnsi="Arial" w:cs="Arial"/>
                <w:sz w:val="20"/>
                <w:szCs w:val="20"/>
                <w:lang w:eastAsia="it-IT"/>
              </w:rPr>
            </w:pPr>
            <w:r w:rsidRPr="00DB1253">
              <w:rPr>
                <w:rFonts w:ascii="Arial" w:hAnsi="Arial" w:cs="Arial"/>
                <w:sz w:val="20"/>
                <w:szCs w:val="20"/>
                <w:lang w:eastAsia="it-IT"/>
              </w:rPr>
              <w:t>Abilità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base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disegno</w:t>
            </w:r>
            <w:r w:rsidRPr="00DB1253">
              <w:rPr>
                <w:rFonts w:ascii="Arial" w:eastAsia="Arial" w:hAnsi="Arial" w:cs="Arial"/>
                <w:sz w:val="20"/>
                <w:szCs w:val="20"/>
                <w:lang w:eastAsia="it-IT"/>
              </w:rPr>
              <w:t xml:space="preserve"> </w:t>
            </w:r>
            <w:r w:rsidRPr="00DB1253">
              <w:rPr>
                <w:rFonts w:ascii="Arial" w:hAnsi="Arial" w:cs="Arial"/>
                <w:sz w:val="20"/>
                <w:szCs w:val="20"/>
                <w:lang w:eastAsia="it-IT"/>
              </w:rPr>
              <w:t>2D</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3D.</w:t>
            </w:r>
          </w:p>
        </w:tc>
        <w:tc>
          <w:tcPr>
            <w:tcW w:w="6295"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Disegno 2D, 3D,  modellazione solida avanzata e introduzione al CAM.</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Attività di progettazione e di messa in tavola.</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Elaborazioni grafiche di particolari meccanici, di attrezzature e di assiemi con l’uso dei software Inventor, SolidWorks e MasterCam.</w:t>
            </w:r>
          </w:p>
          <w:p w:rsidR="00DB1253" w:rsidRPr="00DB1253" w:rsidRDefault="00DB1253" w:rsidP="00DB1253">
            <w:pPr>
              <w:jc w:val="both"/>
              <w:rPr>
                <w:rFonts w:ascii="Arial" w:hAnsi="Arial" w:cs="Arial"/>
                <w:sz w:val="20"/>
                <w:szCs w:val="20"/>
                <w:lang w:eastAsia="it-IT"/>
              </w:rPr>
            </w:pPr>
          </w:p>
        </w:tc>
        <w:tc>
          <w:tcPr>
            <w:tcW w:w="1905" w:type="dxa"/>
            <w:tcBorders>
              <w:top w:val="single" w:sz="8" w:space="0" w:color="000000"/>
              <w:left w:val="single" w:sz="8" w:space="0" w:color="000000"/>
              <w:bottom w:val="single" w:sz="8" w:space="0" w:color="000000"/>
              <w:right w:val="single" w:sz="8" w:space="0" w:color="000000"/>
            </w:tcBorders>
            <w:shd w:val="clear" w:color="auto" w:fill="auto"/>
          </w:tcPr>
          <w:p w:rsidR="00DB1253" w:rsidRPr="00DB1253" w:rsidRDefault="00DB1253" w:rsidP="00DB1253">
            <w:pPr>
              <w:snapToGrid w:val="0"/>
              <w:jc w:val="both"/>
              <w:rPr>
                <w:rFonts w:ascii="Arial" w:hAnsi="Arial" w:cs="Arial"/>
                <w:sz w:val="20"/>
                <w:szCs w:val="20"/>
                <w:lang w:eastAsia="it-IT"/>
              </w:rPr>
            </w:pPr>
          </w:p>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da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Settembre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Maggio</w:t>
            </w:r>
          </w:p>
          <w:p w:rsidR="00DB1253" w:rsidRPr="00DB1253" w:rsidRDefault="00DB1253" w:rsidP="00DB1253">
            <w:pPr>
              <w:snapToGrid w:val="0"/>
              <w:jc w:val="center"/>
              <w:rPr>
                <w:sz w:val="20"/>
                <w:szCs w:val="20"/>
                <w:lang w:eastAsia="it-IT"/>
              </w:rPr>
            </w:pP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56</w:t>
            </w:r>
            <w:r w:rsidRPr="00DB1253">
              <w:rPr>
                <w:rFonts w:ascii="Arial" w:eastAsia="Arial" w:hAnsi="Arial" w:cs="Arial"/>
                <w:sz w:val="20"/>
                <w:szCs w:val="20"/>
                <w:lang w:eastAsia="it-IT"/>
              </w:rPr>
              <w:t xml:space="preserve"> </w:t>
            </w:r>
            <w:r w:rsidRPr="00DB1253">
              <w:rPr>
                <w:rFonts w:ascii="Arial" w:hAnsi="Arial" w:cs="Arial"/>
                <w:sz w:val="20"/>
                <w:szCs w:val="20"/>
                <w:lang w:eastAsia="it-IT"/>
              </w:rPr>
              <w:t>ore)</w:t>
            </w:r>
          </w:p>
          <w:p w:rsidR="00DB1253" w:rsidRPr="00DB1253" w:rsidRDefault="00DB1253" w:rsidP="00DB1253">
            <w:pPr>
              <w:snapToGrid w:val="0"/>
              <w:jc w:val="both"/>
              <w:rPr>
                <w:sz w:val="20"/>
                <w:szCs w:val="20"/>
                <w:lang w:eastAsia="it-IT"/>
              </w:rPr>
            </w:pPr>
          </w:p>
          <w:p w:rsidR="00DB1253" w:rsidRPr="00DB1253" w:rsidRDefault="00DB1253" w:rsidP="00DB1253">
            <w:pPr>
              <w:snapToGrid w:val="0"/>
              <w:jc w:val="both"/>
              <w:rPr>
                <w:rFonts w:ascii="Arial" w:hAnsi="Arial" w:cs="Arial"/>
                <w:sz w:val="20"/>
                <w:szCs w:val="20"/>
                <w:lang w:eastAsia="it-IT"/>
              </w:rPr>
            </w:pPr>
          </w:p>
        </w:tc>
      </w:tr>
    </w:tbl>
    <w:p w:rsidR="00DB1253" w:rsidRPr="00DB1253" w:rsidRDefault="00DB1253" w:rsidP="00DB1253">
      <w:pPr>
        <w:overflowPunct w:val="0"/>
        <w:autoSpaceDE w:val="0"/>
        <w:jc w:val="both"/>
        <w:textAlignment w:val="baseline"/>
        <w:rPr>
          <w:rFonts w:ascii="Arial" w:hAnsi="Arial" w:cs="Arial"/>
          <w:sz w:val="20"/>
          <w:szCs w:val="20"/>
          <w:lang w:eastAsia="it-IT"/>
        </w:rPr>
      </w:pPr>
    </w:p>
    <w:p w:rsidR="00DB1253" w:rsidRPr="00DB1253" w:rsidRDefault="00DB1253" w:rsidP="00DB1253">
      <w:pPr>
        <w:overflowPunct w:val="0"/>
        <w:autoSpaceDE w:val="0"/>
        <w:jc w:val="both"/>
        <w:textAlignment w:val="baseline"/>
        <w:rPr>
          <w:rFonts w:ascii="Arial" w:hAnsi="Arial" w:cs="Arial"/>
          <w:sz w:val="20"/>
          <w:szCs w:val="20"/>
          <w:lang w:eastAsia="it-IT"/>
        </w:rPr>
      </w:pPr>
    </w:p>
    <w:p w:rsidR="00DB1253" w:rsidRPr="00DB1253" w:rsidRDefault="00DB1253" w:rsidP="00DB1253">
      <w:pPr>
        <w:pBdr>
          <w:top w:val="single" w:sz="20" w:space="1" w:color="000000"/>
          <w:left w:val="single" w:sz="20" w:space="1" w:color="000000"/>
          <w:bottom w:val="single" w:sz="20" w:space="1" w:color="000000"/>
          <w:right w:val="single" w:sz="20" w:space="31" w:color="000000"/>
        </w:pBdr>
        <w:shd w:val="clear" w:color="auto" w:fill="CCCCCC"/>
        <w:ind w:right="2834"/>
        <w:jc w:val="both"/>
        <w:rPr>
          <w:rFonts w:ascii="Arial" w:hAnsi="Arial" w:cs="Arial"/>
          <w:sz w:val="20"/>
          <w:szCs w:val="20"/>
          <w:lang w:eastAsia="it-IT"/>
        </w:rPr>
      </w:pPr>
      <w:r w:rsidRPr="00DB1253">
        <w:rPr>
          <w:rFonts w:ascii="Arial" w:hAnsi="Arial" w:cs="Arial"/>
          <w:b/>
          <w:sz w:val="20"/>
          <w:szCs w:val="20"/>
          <w:lang w:eastAsia="it-IT"/>
        </w:rPr>
        <w:t>Modulo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6</w:t>
      </w:r>
      <w:r w:rsidRPr="00DB1253">
        <w:rPr>
          <w:rFonts w:ascii="Arial" w:eastAsia="Arial" w:hAnsi="Arial" w:cs="Arial"/>
          <w:b/>
          <w:sz w:val="20"/>
          <w:szCs w:val="20"/>
          <w:lang w:eastAsia="it-IT"/>
        </w:rPr>
        <w:t xml:space="preserve"> – </w:t>
      </w:r>
      <w:r w:rsidRPr="00DB1253">
        <w:rPr>
          <w:rFonts w:ascii="Arial" w:hAnsi="Arial" w:cs="Arial"/>
          <w:b/>
          <w:sz w:val="20"/>
          <w:szCs w:val="20"/>
          <w:lang w:eastAsia="it-IT"/>
        </w:rPr>
        <w:t>TITOLO</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Organizzazione</w:t>
      </w:r>
      <w:r w:rsidRPr="00DB1253">
        <w:rPr>
          <w:rFonts w:ascii="Arial" w:eastAsia="Arial" w:hAnsi="Arial" w:cs="Arial"/>
          <w:b/>
          <w:sz w:val="20"/>
          <w:szCs w:val="20"/>
          <w:lang w:eastAsia="it-IT"/>
        </w:rPr>
        <w:t xml:space="preserve">  </w:t>
      </w:r>
      <w:r w:rsidRPr="00DB1253">
        <w:rPr>
          <w:rFonts w:ascii="Arial" w:hAnsi="Arial" w:cs="Arial"/>
          <w:b/>
          <w:sz w:val="20"/>
          <w:szCs w:val="20"/>
          <w:lang w:eastAsia="it-IT"/>
        </w:rPr>
        <w:t>Industriale</w:t>
      </w:r>
    </w:p>
    <w:p w:rsidR="00DB1253" w:rsidRPr="00DB1253" w:rsidRDefault="00DB1253" w:rsidP="00DB1253">
      <w:pPr>
        <w:jc w:val="both"/>
        <w:rPr>
          <w:rFonts w:ascii="Arial" w:hAnsi="Arial" w:cs="Arial"/>
          <w:sz w:val="20"/>
          <w:szCs w:val="20"/>
          <w:lang w:eastAsia="it-IT"/>
        </w:rPr>
      </w:pP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n°1</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Funzione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strutture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dell</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azienda</w:t>
      </w: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n°2</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Processi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produttivi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lay-out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degli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impianti</w:t>
      </w: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n°3</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Elementi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analisi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statistica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La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qualità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il</w:t>
      </w:r>
      <w:r w:rsidRPr="00DB1253">
        <w:rPr>
          <w:rFonts w:ascii="Arial" w:eastAsia="Arial" w:hAnsi="Arial" w:cs="Arial"/>
          <w:sz w:val="20"/>
          <w:szCs w:val="20"/>
          <w:lang w:eastAsia="it-IT"/>
        </w:rPr>
        <w:t xml:space="preserve"> </w:t>
      </w:r>
      <w:r w:rsidRPr="00DB1253">
        <w:rPr>
          <w:rFonts w:ascii="Arial" w:hAnsi="Arial" w:cs="Arial"/>
          <w:sz w:val="20"/>
          <w:szCs w:val="20"/>
          <w:lang w:eastAsia="it-IT"/>
        </w:rPr>
        <w:t>sistema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qualità</w:t>
      </w:r>
    </w:p>
    <w:p w:rsidR="00DB1253" w:rsidRPr="00DB1253" w:rsidRDefault="00DB1253" w:rsidP="00DB1253">
      <w:pPr>
        <w:jc w:val="both"/>
        <w:rPr>
          <w:rFonts w:ascii="Arial" w:hAnsi="Arial" w:cs="Arial"/>
          <w:sz w:val="20"/>
          <w:szCs w:val="20"/>
          <w:lang w:eastAsia="it-IT"/>
        </w:rPr>
      </w:pPr>
      <w:r w:rsidRPr="00DB1253">
        <w:rPr>
          <w:rFonts w:ascii="Arial" w:hAnsi="Arial" w:cs="Arial"/>
          <w:sz w:val="20"/>
          <w:szCs w:val="20"/>
          <w:lang w:eastAsia="it-IT"/>
        </w:rPr>
        <w:t>Unità</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n°4</w:t>
      </w:r>
      <w:r w:rsidRPr="00DB1253">
        <w:rPr>
          <w:rFonts w:ascii="Arial" w:eastAsia="Arial" w:hAnsi="Arial" w:cs="Arial"/>
          <w:sz w:val="20"/>
          <w:szCs w:val="20"/>
          <w:lang w:eastAsia="it-IT"/>
        </w:rPr>
        <w:t xml:space="preserve"> </w:t>
      </w:r>
      <w:r w:rsidRPr="00DB1253">
        <w:rPr>
          <w:rFonts w:ascii="Arial" w:hAnsi="Arial" w:cs="Arial"/>
          <w:sz w:val="20"/>
          <w:szCs w:val="20"/>
          <w:lang w:eastAsia="it-IT"/>
        </w:rPr>
        <w:t>:</w:t>
      </w:r>
      <w:r w:rsidRPr="00DB1253">
        <w:rPr>
          <w:rFonts w:ascii="Arial" w:eastAsia="Arial" w:hAnsi="Arial" w:cs="Arial"/>
          <w:sz w:val="20"/>
          <w:szCs w:val="20"/>
          <w:lang w:eastAsia="it-IT"/>
        </w:rPr>
        <w:t xml:space="preserve"> </w:t>
      </w:r>
      <w:r w:rsidRPr="00DB1253">
        <w:rPr>
          <w:rFonts w:ascii="Arial" w:hAnsi="Arial" w:cs="Arial"/>
          <w:sz w:val="20"/>
          <w:szCs w:val="20"/>
          <w:lang w:eastAsia="it-IT"/>
        </w:rPr>
        <w:t>Salute,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sicurezza,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direttiva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macchine,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trasporti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interni.</w:t>
      </w:r>
    </w:p>
    <w:p w:rsidR="00DB1253" w:rsidRPr="00DB1253" w:rsidRDefault="00DB1253" w:rsidP="00DB1253">
      <w:pPr>
        <w:jc w:val="both"/>
        <w:rPr>
          <w:rFonts w:ascii="Arial" w:hAnsi="Arial" w:cs="Arial"/>
          <w:sz w:val="20"/>
          <w:szCs w:val="20"/>
          <w:lang w:eastAsia="it-IT"/>
        </w:rPr>
      </w:pPr>
    </w:p>
    <w:tbl>
      <w:tblPr>
        <w:tblW w:w="0" w:type="auto"/>
        <w:tblInd w:w="80" w:type="dxa"/>
        <w:tblLayout w:type="fixed"/>
        <w:tblCellMar>
          <w:left w:w="71" w:type="dxa"/>
          <w:right w:w="71" w:type="dxa"/>
        </w:tblCellMar>
        <w:tblLook w:val="0000" w:firstRow="0" w:lastRow="0" w:firstColumn="0" w:lastColumn="0" w:noHBand="0" w:noVBand="0"/>
      </w:tblPr>
      <w:tblGrid>
        <w:gridCol w:w="1414"/>
        <w:gridCol w:w="6295"/>
        <w:gridCol w:w="1906"/>
      </w:tblGrid>
      <w:tr w:rsidR="00DB1253" w:rsidRPr="00DB1253" w:rsidTr="002016A7">
        <w:trPr>
          <w:trHeight w:val="501"/>
        </w:trPr>
        <w:tc>
          <w:tcPr>
            <w:tcW w:w="1414"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Prerequisiti</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(se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richiesti)</w:t>
            </w:r>
          </w:p>
        </w:tc>
        <w:tc>
          <w:tcPr>
            <w:tcW w:w="6295" w:type="dxa"/>
            <w:tcBorders>
              <w:top w:val="single" w:sz="8" w:space="0" w:color="000000"/>
              <w:left w:val="single" w:sz="8" w:space="0" w:color="000000"/>
              <w:bottom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Contenuti</w:t>
            </w:r>
          </w:p>
        </w:tc>
        <w:tc>
          <w:tcPr>
            <w:tcW w:w="1906" w:type="dxa"/>
            <w:tcBorders>
              <w:top w:val="single" w:sz="8" w:space="0" w:color="000000"/>
              <w:left w:val="single" w:sz="8" w:space="0" w:color="000000"/>
              <w:bottom w:val="single" w:sz="8" w:space="0" w:color="000000"/>
              <w:right w:val="single" w:sz="8" w:space="0" w:color="000000"/>
            </w:tcBorders>
            <w:shd w:val="clear" w:color="auto" w:fill="CCCCCC"/>
          </w:tcPr>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Periodo</w:t>
            </w:r>
          </w:p>
          <w:p w:rsidR="00DB1253" w:rsidRPr="00DB1253" w:rsidRDefault="00DB1253" w:rsidP="00DB1253">
            <w:pPr>
              <w:jc w:val="center"/>
              <w:rPr>
                <w:rFonts w:ascii="Arial" w:hAnsi="Arial" w:cs="Arial"/>
                <w:sz w:val="20"/>
                <w:szCs w:val="20"/>
                <w:lang w:eastAsia="it-IT"/>
              </w:rPr>
            </w:pPr>
          </w:p>
        </w:tc>
      </w:tr>
      <w:tr w:rsidR="00DB1253" w:rsidRPr="00DB1253" w:rsidTr="002016A7">
        <w:tc>
          <w:tcPr>
            <w:tcW w:w="1414"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snapToGrid w:val="0"/>
              <w:rPr>
                <w:rFonts w:ascii="Arial" w:hAnsi="Arial" w:cs="Arial"/>
                <w:sz w:val="20"/>
                <w:szCs w:val="20"/>
                <w:lang w:eastAsia="it-IT"/>
              </w:rPr>
            </w:pPr>
          </w:p>
        </w:tc>
        <w:tc>
          <w:tcPr>
            <w:tcW w:w="6295" w:type="dxa"/>
            <w:tcBorders>
              <w:top w:val="single" w:sz="8" w:space="0" w:color="000000"/>
              <w:left w:val="single" w:sz="8" w:space="0" w:color="000000"/>
              <w:bottom w:val="single" w:sz="8" w:space="0" w:color="000000"/>
            </w:tcBorders>
            <w:shd w:val="clear" w:color="auto" w:fill="auto"/>
          </w:tcPr>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sz w:val="20"/>
                <w:szCs w:val="20"/>
                <w:lang w:eastAsia="it-IT"/>
              </w:rPr>
              <w:t>O</w:t>
            </w:r>
            <w:r w:rsidRPr="00DB1253">
              <w:rPr>
                <w:rFonts w:ascii="Arial" w:hAnsi="Arial" w:cs="Arial"/>
                <w:sz w:val="20"/>
                <w:szCs w:val="20"/>
                <w:lang w:eastAsia="it-IT"/>
              </w:rPr>
              <w:t>rganizzazione dell’ impresa, organigramma di piccola e di grande impresa.</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Caratteristiche dei sistemi produttivi: produzione per magazzino e su commessa.</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La contabilità nelle Aziende, Centri di Costo.</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La Qualità, il Sistema Qualità.</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La sicurezza, la Direttiva Macchine, l’ Impatto Ambientale.</w:t>
            </w:r>
          </w:p>
          <w:p w:rsidR="00DB1253" w:rsidRPr="00DB1253" w:rsidRDefault="00DB1253" w:rsidP="00DB1253">
            <w:pPr>
              <w:numPr>
                <w:ilvl w:val="0"/>
                <w:numId w:val="4"/>
              </w:numPr>
              <w:tabs>
                <w:tab w:val="clear" w:pos="0"/>
                <w:tab w:val="num" w:pos="720"/>
              </w:tabs>
              <w:snapToGrid w:val="0"/>
              <w:ind w:left="720"/>
              <w:rPr>
                <w:rFonts w:ascii="Arial" w:hAnsi="Arial" w:cs="Arial"/>
                <w:sz w:val="20"/>
                <w:szCs w:val="20"/>
                <w:lang w:eastAsia="it-IT"/>
              </w:rPr>
            </w:pPr>
            <w:r w:rsidRPr="00DB1253">
              <w:rPr>
                <w:rFonts w:ascii="Arial" w:hAnsi="Arial" w:cs="Arial"/>
                <w:sz w:val="20"/>
                <w:szCs w:val="20"/>
                <w:lang w:eastAsia="it-IT"/>
              </w:rPr>
              <w:t>Programmazione e controllo della produzione, caricamento delle macchine, diagrammi di Gantt e di Pert.</w:t>
            </w:r>
          </w:p>
          <w:p w:rsidR="00DB1253" w:rsidRPr="00DB1253" w:rsidRDefault="00DB1253" w:rsidP="00DB1253">
            <w:pPr>
              <w:tabs>
                <w:tab w:val="left" w:pos="2835"/>
              </w:tabs>
              <w:rPr>
                <w:rFonts w:ascii="Arial" w:hAnsi="Arial" w:cs="Arial"/>
                <w:sz w:val="20"/>
                <w:szCs w:val="20"/>
                <w:lang w:eastAsia="it-IT"/>
              </w:rPr>
            </w:pPr>
          </w:p>
        </w:tc>
        <w:tc>
          <w:tcPr>
            <w:tcW w:w="1906" w:type="dxa"/>
            <w:tcBorders>
              <w:top w:val="single" w:sz="8" w:space="0" w:color="000000"/>
              <w:left w:val="single" w:sz="8" w:space="0" w:color="000000"/>
              <w:bottom w:val="single" w:sz="8" w:space="0" w:color="000000"/>
              <w:right w:val="single" w:sz="8" w:space="0" w:color="000000"/>
            </w:tcBorders>
            <w:shd w:val="clear" w:color="auto" w:fill="auto"/>
          </w:tcPr>
          <w:p w:rsidR="00DB1253" w:rsidRPr="00DB1253" w:rsidRDefault="00DB1253" w:rsidP="00DB1253">
            <w:pPr>
              <w:snapToGrid w:val="0"/>
              <w:jc w:val="center"/>
              <w:rPr>
                <w:rFonts w:ascii="Arial" w:hAnsi="Arial" w:cs="Arial"/>
                <w:sz w:val="20"/>
                <w:szCs w:val="20"/>
                <w:lang w:eastAsia="it-IT"/>
              </w:rPr>
            </w:pPr>
          </w:p>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Febbraio</w:t>
            </w:r>
          </w:p>
          <w:p w:rsidR="00DB1253" w:rsidRPr="00DB1253" w:rsidRDefault="00DB1253" w:rsidP="00DB1253">
            <w:pPr>
              <w:snapToGrid w:val="0"/>
              <w:jc w:val="center"/>
              <w:rPr>
                <w:rFonts w:ascii="Arial" w:hAnsi="Arial" w:cs="Arial"/>
                <w:sz w:val="20"/>
                <w:szCs w:val="20"/>
                <w:lang w:eastAsia="it-IT"/>
              </w:rPr>
            </w:pPr>
            <w:r w:rsidRPr="00DB1253">
              <w:rPr>
                <w:rFonts w:ascii="Arial" w:hAnsi="Arial" w:cs="Arial"/>
                <w:sz w:val="20"/>
                <w:szCs w:val="20"/>
                <w:lang w:eastAsia="it-IT"/>
              </w:rPr>
              <w:t>Marzo</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Aprile</w:t>
            </w:r>
          </w:p>
          <w:p w:rsidR="00DB1253" w:rsidRPr="00DB1253" w:rsidRDefault="00DB1253" w:rsidP="00DB1253">
            <w:pPr>
              <w:jc w:val="center"/>
              <w:rPr>
                <w:rFonts w:ascii="Arial" w:hAnsi="Arial" w:cs="Arial"/>
                <w:sz w:val="20"/>
                <w:szCs w:val="20"/>
                <w:lang w:eastAsia="it-IT"/>
              </w:rPr>
            </w:pPr>
            <w:r w:rsidRPr="00DB1253">
              <w:rPr>
                <w:rFonts w:ascii="Arial" w:hAnsi="Arial" w:cs="Arial"/>
                <w:sz w:val="20"/>
                <w:szCs w:val="20"/>
                <w:lang w:eastAsia="it-IT"/>
              </w:rPr>
              <w:t>Maggio</w:t>
            </w:r>
          </w:p>
          <w:p w:rsidR="00DB1253" w:rsidRPr="00DB1253" w:rsidRDefault="00DB1253" w:rsidP="00DB1253">
            <w:pPr>
              <w:jc w:val="center"/>
              <w:rPr>
                <w:rFonts w:ascii="Arial" w:hAnsi="Arial" w:cs="Arial"/>
                <w:sz w:val="20"/>
                <w:szCs w:val="20"/>
                <w:lang w:eastAsia="it-IT"/>
              </w:rPr>
            </w:pPr>
          </w:p>
          <w:p w:rsidR="00DB1253" w:rsidRPr="00DB1253" w:rsidRDefault="00DB1253" w:rsidP="00DB1253">
            <w:pPr>
              <w:jc w:val="center"/>
              <w:rPr>
                <w:sz w:val="20"/>
                <w:szCs w:val="20"/>
                <w:lang w:eastAsia="it-IT"/>
              </w:rPr>
            </w:pPr>
            <w:r w:rsidRPr="00DB1253">
              <w:rPr>
                <w:rFonts w:ascii="Arial" w:hAnsi="Arial" w:cs="Arial"/>
                <w:sz w:val="20"/>
                <w:szCs w:val="20"/>
                <w:lang w:eastAsia="it-IT"/>
              </w:rPr>
              <w:t>(12</w:t>
            </w:r>
            <w:r w:rsidRPr="00DB1253">
              <w:rPr>
                <w:rFonts w:ascii="Arial" w:eastAsia="Arial" w:hAnsi="Arial" w:cs="Arial"/>
                <w:sz w:val="20"/>
                <w:szCs w:val="20"/>
                <w:lang w:eastAsia="it-IT"/>
              </w:rPr>
              <w:t xml:space="preserve"> </w:t>
            </w:r>
            <w:r w:rsidRPr="00DB1253">
              <w:rPr>
                <w:rFonts w:ascii="Arial" w:hAnsi="Arial" w:cs="Arial"/>
                <w:sz w:val="20"/>
                <w:szCs w:val="20"/>
                <w:lang w:eastAsia="it-IT"/>
              </w:rPr>
              <w:t>ore)</w:t>
            </w:r>
          </w:p>
        </w:tc>
      </w:tr>
    </w:tbl>
    <w:p w:rsidR="00DB1253" w:rsidRPr="00DB1253" w:rsidRDefault="00DB1253" w:rsidP="00DB1253">
      <w:pPr>
        <w:overflowPunct w:val="0"/>
        <w:autoSpaceDE w:val="0"/>
        <w:jc w:val="both"/>
        <w:textAlignment w:val="baseline"/>
        <w:rPr>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sz w:val="20"/>
          <w:szCs w:val="20"/>
          <w:lang w:eastAsia="it-IT"/>
        </w:rPr>
      </w:pPr>
      <w:r w:rsidRPr="00DB1253">
        <w:rPr>
          <w:rFonts w:ascii="Arial" w:hAnsi="Arial" w:cs="Arial"/>
          <w:b/>
          <w:sz w:val="22"/>
          <w:szCs w:val="20"/>
          <w:lang w:eastAsia="it-IT"/>
        </w:rPr>
        <w:t>2.</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METODOLOGIE</w:t>
      </w:r>
    </w:p>
    <w:p w:rsidR="00DB1253" w:rsidRPr="00DB1253" w:rsidRDefault="00DB1253" w:rsidP="00DB1253">
      <w:pPr>
        <w:jc w:val="both"/>
        <w:rPr>
          <w:rFonts w:ascii="Arial" w:hAnsi="Arial" w:cs="Arial"/>
          <w:sz w:val="20"/>
          <w:szCs w:val="20"/>
          <w:lang w:eastAsia="it-IT"/>
        </w:rPr>
      </w:pPr>
    </w:p>
    <w:p w:rsidR="00DB1253" w:rsidRPr="00DB1253" w:rsidRDefault="00DB1253" w:rsidP="00DB1253">
      <w:pPr>
        <w:jc w:val="both"/>
        <w:rPr>
          <w:rFonts w:ascii="Arial" w:hAnsi="Arial" w:cs="Arial"/>
          <w:sz w:val="20"/>
          <w:szCs w:val="20"/>
          <w:lang w:eastAsia="it-IT"/>
        </w:rPr>
      </w:pPr>
    </w:p>
    <w:tbl>
      <w:tblPr>
        <w:tblW w:w="0" w:type="auto"/>
        <w:tblInd w:w="79" w:type="dxa"/>
        <w:tblLayout w:type="fixed"/>
        <w:tblCellMar>
          <w:left w:w="70" w:type="dxa"/>
          <w:right w:w="70" w:type="dxa"/>
        </w:tblCellMar>
        <w:tblLook w:val="0000" w:firstRow="0" w:lastRow="0" w:firstColumn="0" w:lastColumn="0" w:noHBand="0" w:noVBand="0"/>
      </w:tblPr>
      <w:tblGrid>
        <w:gridCol w:w="9602"/>
      </w:tblGrid>
      <w:tr w:rsidR="00DB1253" w:rsidRPr="00DB1253" w:rsidTr="002016A7">
        <w:tc>
          <w:tcPr>
            <w:tcW w:w="9602" w:type="dxa"/>
            <w:tcBorders>
              <w:top w:val="single" w:sz="4" w:space="0" w:color="000000"/>
              <w:left w:val="single" w:sz="4" w:space="0" w:color="000000"/>
              <w:bottom w:val="single" w:sz="4" w:space="0" w:color="000000"/>
              <w:right w:val="single" w:sz="4" w:space="0" w:color="000000"/>
            </w:tcBorders>
            <w:shd w:val="clear" w:color="auto" w:fill="auto"/>
          </w:tcPr>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Lezione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frontale,</w:t>
            </w:r>
            <w:r w:rsidRPr="00DB1253">
              <w:rPr>
                <w:rFonts w:ascii="Arial" w:eastAsia="Arial" w:hAnsi="Arial" w:cs="Arial"/>
                <w:sz w:val="20"/>
                <w:szCs w:val="20"/>
                <w:lang w:eastAsia="it-IT"/>
              </w:rPr>
              <w:t xml:space="preserve"> </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Coinvolgimento</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degli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alunni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in</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esercitazioni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guidate</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Lavori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gruppo</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Correzione</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esercizi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proposti</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Presentazione di esempi concreti</w:t>
            </w:r>
            <w:r w:rsidRPr="00DB1253">
              <w:rPr>
                <w:rFonts w:ascii="Arial" w:eastAsia="Arial" w:hAnsi="Arial" w:cs="Arial"/>
                <w:sz w:val="20"/>
                <w:szCs w:val="20"/>
                <w:lang w:eastAsia="it-IT"/>
              </w:rPr>
              <w:t xml:space="preserve"> </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Schede di lavoro</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Problem solving.</w:t>
            </w:r>
          </w:p>
          <w:p w:rsidR="00DB1253" w:rsidRPr="00DB1253" w:rsidRDefault="00DB1253" w:rsidP="00DB1253">
            <w:pPr>
              <w:snapToGrid w:val="0"/>
              <w:jc w:val="both"/>
              <w:rPr>
                <w:sz w:val="20"/>
                <w:szCs w:val="20"/>
                <w:lang w:eastAsia="it-IT"/>
              </w:rPr>
            </w:pPr>
            <w:r w:rsidRPr="00DB1253">
              <w:rPr>
                <w:rFonts w:ascii="Arial" w:hAnsi="Arial" w:cs="Arial"/>
                <w:sz w:val="20"/>
                <w:szCs w:val="20"/>
                <w:lang w:eastAsia="it-IT"/>
              </w:rPr>
              <w:t>Visite aziendali e conferenze monotematiche.</w:t>
            </w:r>
          </w:p>
        </w:tc>
      </w:tr>
    </w:tbl>
    <w:p w:rsidR="00DB1253" w:rsidRPr="00DB1253" w:rsidRDefault="00DB1253" w:rsidP="00DB1253">
      <w:pPr>
        <w:jc w:val="both"/>
        <w:rPr>
          <w:sz w:val="20"/>
          <w:szCs w:val="20"/>
          <w:lang w:eastAsia="it-IT"/>
        </w:rPr>
      </w:pPr>
    </w:p>
    <w:p w:rsidR="00DB1253" w:rsidRPr="00DB1253" w:rsidRDefault="00DB1253" w:rsidP="00DB1253">
      <w:pPr>
        <w:keepNext/>
        <w:numPr>
          <w:ilvl w:val="6"/>
          <w:numId w:val="1"/>
        </w:numPr>
        <w:overflowPunct w:val="0"/>
        <w:autoSpaceDE w:val="0"/>
        <w:jc w:val="both"/>
        <w:textAlignment w:val="baseline"/>
        <w:outlineLvl w:val="6"/>
        <w:rPr>
          <w:rFonts w:ascii="Arial" w:hAnsi="Arial" w:cs="Arial"/>
          <w:sz w:val="20"/>
          <w:szCs w:val="20"/>
          <w:lang w:eastAsia="it-IT"/>
        </w:rPr>
      </w:pPr>
    </w:p>
    <w:p w:rsidR="00DB1253" w:rsidRPr="00DB1253" w:rsidRDefault="00DB1253" w:rsidP="00DB1253">
      <w:pPr>
        <w:rPr>
          <w:sz w:val="20"/>
          <w:szCs w:val="20"/>
          <w:lang w:eastAsia="it-IT"/>
        </w:rPr>
      </w:pPr>
    </w:p>
    <w:p w:rsidR="00DB1253" w:rsidRPr="00DB1253" w:rsidRDefault="00DB1253" w:rsidP="00DB1253">
      <w:pPr>
        <w:keepNext/>
        <w:numPr>
          <w:ilvl w:val="6"/>
          <w:numId w:val="1"/>
        </w:numPr>
        <w:overflowPunct w:val="0"/>
        <w:autoSpaceDE w:val="0"/>
        <w:jc w:val="both"/>
        <w:textAlignment w:val="baseline"/>
        <w:outlineLvl w:val="6"/>
        <w:rPr>
          <w:rFonts w:ascii="Arial" w:hAnsi="Arial" w:cs="Arial"/>
          <w:sz w:val="20"/>
          <w:szCs w:val="20"/>
          <w:lang w:eastAsia="it-IT"/>
        </w:rPr>
      </w:pPr>
      <w:r w:rsidRPr="00DB1253">
        <w:rPr>
          <w:rFonts w:ascii="Arial" w:hAnsi="Arial" w:cs="Arial"/>
          <w:sz w:val="20"/>
          <w:szCs w:val="20"/>
          <w:lang w:eastAsia="it-IT"/>
        </w:rPr>
        <w:t>3.</w:t>
      </w:r>
      <w:r w:rsidRPr="00DB1253">
        <w:rPr>
          <w:rFonts w:ascii="Arial" w:eastAsia="Arial" w:hAnsi="Arial" w:cs="Arial"/>
          <w:sz w:val="20"/>
          <w:szCs w:val="20"/>
          <w:lang w:eastAsia="it-IT"/>
        </w:rPr>
        <w:t xml:space="preserve"> </w:t>
      </w:r>
      <w:r w:rsidRPr="00DB1253">
        <w:rPr>
          <w:rFonts w:ascii="Arial" w:hAnsi="Arial" w:cs="Arial"/>
          <w:sz w:val="20"/>
          <w:szCs w:val="20"/>
          <w:lang w:eastAsia="it-IT"/>
        </w:rPr>
        <w:t>MATERIALI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DIDATTICI</w:t>
      </w:r>
    </w:p>
    <w:p w:rsidR="00DB1253" w:rsidRPr="00DB1253" w:rsidRDefault="00DB1253" w:rsidP="00DB1253">
      <w:pPr>
        <w:jc w:val="both"/>
        <w:rPr>
          <w:rFonts w:ascii="Arial" w:hAnsi="Arial" w:cs="Arial"/>
          <w:sz w:val="20"/>
          <w:szCs w:val="20"/>
          <w:lang w:eastAsia="it-IT"/>
        </w:rPr>
      </w:pPr>
    </w:p>
    <w:p w:rsidR="00DB1253" w:rsidRPr="00DB1253" w:rsidRDefault="00DB1253" w:rsidP="00DB1253">
      <w:pPr>
        <w:jc w:val="both"/>
        <w:rPr>
          <w:rFonts w:ascii="Arial" w:hAnsi="Arial" w:cs="Arial"/>
          <w:sz w:val="20"/>
          <w:szCs w:val="20"/>
          <w:lang w:eastAsia="it-IT"/>
        </w:rPr>
      </w:pPr>
    </w:p>
    <w:tbl>
      <w:tblPr>
        <w:tblW w:w="0" w:type="auto"/>
        <w:tblInd w:w="104" w:type="dxa"/>
        <w:tblLayout w:type="fixed"/>
        <w:tblCellMar>
          <w:left w:w="70" w:type="dxa"/>
          <w:right w:w="70" w:type="dxa"/>
        </w:tblCellMar>
        <w:tblLook w:val="0000" w:firstRow="0" w:lastRow="0" w:firstColumn="0" w:lastColumn="0" w:noHBand="0" w:noVBand="0"/>
      </w:tblPr>
      <w:tblGrid>
        <w:gridCol w:w="9590"/>
      </w:tblGrid>
      <w:tr w:rsidR="00DB1253" w:rsidRPr="00DB1253" w:rsidTr="002016A7">
        <w:tc>
          <w:tcPr>
            <w:tcW w:w="9590" w:type="dxa"/>
            <w:tcBorders>
              <w:top w:val="single" w:sz="4" w:space="0" w:color="000000"/>
              <w:left w:val="single" w:sz="4" w:space="0" w:color="000000"/>
              <w:bottom w:val="single" w:sz="4" w:space="0" w:color="000000"/>
              <w:right w:val="single" w:sz="4" w:space="0" w:color="000000"/>
            </w:tcBorders>
            <w:shd w:val="clear" w:color="auto" w:fill="auto"/>
          </w:tcPr>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Testo adottato : Dal progetto al prodotto – Vol.3</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Autori : Caligaris, Fava, Tomasello  - Ed. Paravia</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Testo usato per consultazione : Disegno, progettazione e organizzazione industriale</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Autori : Straneo, Consorti  - Ed. Principato</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Manuali di Meccanica degli Editori Zanichelli e Cremonese.</w:t>
            </w:r>
          </w:p>
          <w:p w:rsidR="00DB1253" w:rsidRPr="00DB1253" w:rsidRDefault="00DB1253" w:rsidP="00DB1253">
            <w:pPr>
              <w:snapToGrid w:val="0"/>
              <w:jc w:val="both"/>
              <w:rPr>
                <w:sz w:val="20"/>
                <w:szCs w:val="20"/>
                <w:lang w:eastAsia="it-IT"/>
              </w:rPr>
            </w:pPr>
            <w:r w:rsidRPr="00DB1253">
              <w:rPr>
                <w:rFonts w:ascii="Arial" w:hAnsi="Arial" w:cs="Arial"/>
                <w:sz w:val="20"/>
                <w:szCs w:val="20"/>
                <w:lang w:eastAsia="it-IT"/>
              </w:rPr>
              <w:t>Pubblicazioni e cataloghi di componenti per le costruzioni meccaniche.</w:t>
            </w:r>
          </w:p>
        </w:tc>
      </w:tr>
    </w:tbl>
    <w:p w:rsidR="00DB1253" w:rsidRPr="00DB1253" w:rsidRDefault="00DB1253" w:rsidP="00DB1253">
      <w:pPr>
        <w:jc w:val="both"/>
        <w:rPr>
          <w:sz w:val="20"/>
          <w:szCs w:val="20"/>
          <w:lang w:eastAsia="it-IT"/>
        </w:rPr>
      </w:pPr>
    </w:p>
    <w:p w:rsidR="00DB1253" w:rsidRPr="00DB1253" w:rsidRDefault="00DB1253" w:rsidP="00DB1253">
      <w:pPr>
        <w:jc w:val="both"/>
        <w:rPr>
          <w:rFonts w:ascii="Arial" w:hAnsi="Arial" w:cs="Arial"/>
          <w:b/>
          <w:sz w:val="22"/>
          <w:szCs w:val="20"/>
          <w:lang w:eastAsia="it-IT"/>
        </w:rPr>
      </w:pPr>
    </w:p>
    <w:p w:rsidR="00DB1253" w:rsidRPr="00DB1253" w:rsidRDefault="00DB1253" w:rsidP="00DB1253">
      <w:pPr>
        <w:jc w:val="both"/>
        <w:rPr>
          <w:rFonts w:ascii="Arial" w:hAnsi="Arial" w:cs="Arial"/>
          <w:b/>
          <w:sz w:val="22"/>
          <w:szCs w:val="20"/>
          <w:lang w:eastAsia="it-IT"/>
        </w:rPr>
      </w:pPr>
    </w:p>
    <w:p w:rsidR="00DB1253" w:rsidRPr="00DB1253" w:rsidRDefault="00DB1253" w:rsidP="00DB1253">
      <w:pPr>
        <w:jc w:val="both"/>
        <w:rPr>
          <w:rFonts w:ascii="Arial" w:hAnsi="Arial" w:cs="Arial"/>
          <w:b/>
          <w:sz w:val="20"/>
          <w:szCs w:val="20"/>
          <w:lang w:eastAsia="it-IT"/>
        </w:rPr>
      </w:pPr>
      <w:r w:rsidRPr="00DB1253">
        <w:rPr>
          <w:rFonts w:ascii="Arial" w:hAnsi="Arial" w:cs="Arial"/>
          <w:b/>
          <w:sz w:val="22"/>
          <w:szCs w:val="20"/>
          <w:lang w:eastAsia="it-IT"/>
        </w:rPr>
        <w:t>4.</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TIPOLOGIA</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E</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NUMERO</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DELLE</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PROVE</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DI</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VERIFICA</w:t>
      </w:r>
      <w:r w:rsidRPr="00DB1253">
        <w:rPr>
          <w:rFonts w:ascii="Arial" w:eastAsia="Arial" w:hAnsi="Arial" w:cs="Arial"/>
          <w:b/>
          <w:sz w:val="22"/>
          <w:szCs w:val="20"/>
          <w:lang w:eastAsia="it-IT"/>
        </w:rPr>
        <w:t xml:space="preserve"> </w:t>
      </w:r>
    </w:p>
    <w:p w:rsidR="00DB1253" w:rsidRPr="00DB1253" w:rsidRDefault="00DB1253" w:rsidP="00DB1253">
      <w:pPr>
        <w:jc w:val="both"/>
        <w:rPr>
          <w:rFonts w:ascii="Arial" w:hAnsi="Arial" w:cs="Arial"/>
          <w:b/>
          <w:sz w:val="20"/>
          <w:szCs w:val="20"/>
          <w:lang w:eastAsia="it-IT"/>
        </w:rPr>
      </w:pPr>
    </w:p>
    <w:tbl>
      <w:tblPr>
        <w:tblW w:w="0" w:type="auto"/>
        <w:tblInd w:w="67" w:type="dxa"/>
        <w:tblLayout w:type="fixed"/>
        <w:tblCellMar>
          <w:left w:w="70" w:type="dxa"/>
          <w:right w:w="70" w:type="dxa"/>
        </w:tblCellMar>
        <w:tblLook w:val="0000" w:firstRow="0" w:lastRow="0" w:firstColumn="0" w:lastColumn="0" w:noHBand="0" w:noVBand="0"/>
      </w:tblPr>
      <w:tblGrid>
        <w:gridCol w:w="9615"/>
      </w:tblGrid>
      <w:tr w:rsidR="00DB1253" w:rsidRPr="00DB1253" w:rsidTr="002016A7">
        <w:tc>
          <w:tcPr>
            <w:tcW w:w="9615" w:type="dxa"/>
            <w:tcBorders>
              <w:top w:val="single" w:sz="4" w:space="0" w:color="000000"/>
              <w:left w:val="single" w:sz="4" w:space="0" w:color="000000"/>
              <w:bottom w:val="single" w:sz="4" w:space="0" w:color="000000"/>
              <w:right w:val="single" w:sz="4" w:space="0" w:color="000000"/>
            </w:tcBorders>
            <w:shd w:val="clear" w:color="auto" w:fill="auto"/>
          </w:tcPr>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Elaborazioni grafiche.</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Relazioni tecniche.</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Test oggettivi.</w:t>
            </w:r>
          </w:p>
          <w:p w:rsidR="00DB1253" w:rsidRPr="00DB1253" w:rsidRDefault="00DB1253" w:rsidP="00DB1253">
            <w:pPr>
              <w:snapToGrid w:val="0"/>
              <w:jc w:val="both"/>
              <w:rPr>
                <w:rFonts w:ascii="Arial" w:hAnsi="Arial" w:cs="Arial"/>
                <w:sz w:val="20"/>
                <w:szCs w:val="20"/>
                <w:lang w:eastAsia="it-IT"/>
              </w:rPr>
            </w:pPr>
            <w:r w:rsidRPr="00DB1253">
              <w:rPr>
                <w:rFonts w:ascii="Arial" w:hAnsi="Arial" w:cs="Arial"/>
                <w:sz w:val="20"/>
                <w:szCs w:val="20"/>
                <w:lang w:eastAsia="it-IT"/>
              </w:rPr>
              <w:t>Colloqui orali.</w:t>
            </w:r>
          </w:p>
          <w:p w:rsidR="00DB1253" w:rsidRPr="00DB1253" w:rsidRDefault="00DB1253" w:rsidP="00DB1253">
            <w:pPr>
              <w:jc w:val="both"/>
              <w:rPr>
                <w:rFonts w:ascii="Arial" w:hAnsi="Arial" w:cs="Arial"/>
                <w:sz w:val="20"/>
                <w:szCs w:val="20"/>
                <w:lang w:eastAsia="it-IT"/>
              </w:rPr>
            </w:pPr>
          </w:p>
        </w:tc>
      </w:tr>
    </w:tbl>
    <w:p w:rsidR="00DB1253" w:rsidRPr="00DB1253" w:rsidRDefault="00DB1253" w:rsidP="00DB1253">
      <w:pPr>
        <w:jc w:val="both"/>
        <w:rPr>
          <w:sz w:val="20"/>
          <w:szCs w:val="20"/>
          <w:lang w:eastAsia="it-IT"/>
        </w:rPr>
      </w:pPr>
    </w:p>
    <w:p w:rsidR="00DB1253" w:rsidRPr="00DB1253" w:rsidRDefault="00DB1253" w:rsidP="00DB1253">
      <w:pPr>
        <w:jc w:val="both"/>
        <w:rPr>
          <w:sz w:val="20"/>
          <w:szCs w:val="20"/>
          <w:lang w:eastAsia="it-IT"/>
        </w:rPr>
      </w:pPr>
    </w:p>
    <w:tbl>
      <w:tblPr>
        <w:tblW w:w="0" w:type="auto"/>
        <w:tblInd w:w="79" w:type="dxa"/>
        <w:tblLayout w:type="fixed"/>
        <w:tblCellMar>
          <w:left w:w="70" w:type="dxa"/>
          <w:right w:w="70" w:type="dxa"/>
        </w:tblCellMar>
        <w:tblLook w:val="0000" w:firstRow="0" w:lastRow="0" w:firstColumn="0" w:lastColumn="0" w:noHBand="0" w:noVBand="0"/>
      </w:tblPr>
      <w:tblGrid>
        <w:gridCol w:w="3492"/>
        <w:gridCol w:w="1672"/>
        <w:gridCol w:w="1893"/>
      </w:tblGrid>
      <w:tr w:rsidR="00DB1253" w:rsidRPr="00DB1253" w:rsidTr="002016A7">
        <w:trPr>
          <w:trHeight w:val="400"/>
        </w:trPr>
        <w:tc>
          <w:tcPr>
            <w:tcW w:w="3492" w:type="dxa"/>
            <w:tcBorders>
              <w:top w:val="single" w:sz="4" w:space="0" w:color="000000"/>
              <w:left w:val="single" w:sz="4" w:space="0" w:color="000000"/>
              <w:bottom w:val="single" w:sz="4" w:space="0" w:color="000000"/>
            </w:tcBorders>
            <w:shd w:val="clear" w:color="auto" w:fill="auto"/>
            <w:vAlign w:val="center"/>
          </w:tcPr>
          <w:p w:rsidR="00DB1253" w:rsidRPr="00DB1253" w:rsidRDefault="00DB1253" w:rsidP="00DB1253">
            <w:pPr>
              <w:keepNext/>
              <w:numPr>
                <w:ilvl w:val="7"/>
                <w:numId w:val="1"/>
              </w:numPr>
              <w:snapToGrid w:val="0"/>
              <w:jc w:val="center"/>
              <w:outlineLvl w:val="7"/>
              <w:rPr>
                <w:rFonts w:ascii="Arial" w:hAnsi="Arial" w:cs="Arial"/>
                <w:sz w:val="16"/>
                <w:szCs w:val="20"/>
                <w:lang w:eastAsia="it-IT"/>
              </w:rPr>
            </w:pPr>
            <w:r w:rsidRPr="00DB1253">
              <w:rPr>
                <w:sz w:val="20"/>
                <w:szCs w:val="20"/>
                <w:lang w:eastAsia="it-IT"/>
              </w:rPr>
              <w:t>TIPO</w:t>
            </w:r>
            <w:r w:rsidRPr="00DB1253">
              <w:rPr>
                <w:rFonts w:eastAsia="Arial"/>
                <w:sz w:val="20"/>
                <w:szCs w:val="20"/>
                <w:lang w:eastAsia="it-IT"/>
              </w:rPr>
              <w:t xml:space="preserve"> </w:t>
            </w:r>
            <w:r w:rsidRPr="00DB1253">
              <w:rPr>
                <w:sz w:val="20"/>
                <w:szCs w:val="20"/>
                <w:lang w:eastAsia="it-IT"/>
              </w:rPr>
              <w:t>DI</w:t>
            </w:r>
            <w:r w:rsidRPr="00DB1253">
              <w:rPr>
                <w:rFonts w:eastAsia="Arial"/>
                <w:sz w:val="20"/>
                <w:szCs w:val="20"/>
                <w:lang w:eastAsia="it-IT"/>
              </w:rPr>
              <w:t xml:space="preserve"> </w:t>
            </w:r>
            <w:r w:rsidRPr="00DB1253">
              <w:rPr>
                <w:sz w:val="20"/>
                <w:szCs w:val="20"/>
                <w:lang w:eastAsia="it-IT"/>
              </w:rPr>
              <w:t>VERIFICA</w:t>
            </w:r>
          </w:p>
        </w:tc>
        <w:tc>
          <w:tcPr>
            <w:tcW w:w="1672" w:type="dxa"/>
            <w:tcBorders>
              <w:top w:val="single" w:sz="4" w:space="0" w:color="000000"/>
              <w:left w:val="single" w:sz="4" w:space="0" w:color="000000"/>
              <w:bottom w:val="single" w:sz="4" w:space="0" w:color="000000"/>
            </w:tcBorders>
            <w:shd w:val="clear" w:color="auto" w:fill="auto"/>
            <w:vAlign w:val="center"/>
          </w:tcPr>
          <w:p w:rsidR="00DB1253" w:rsidRPr="00DB1253" w:rsidRDefault="00DB1253" w:rsidP="00DB1253">
            <w:pPr>
              <w:tabs>
                <w:tab w:val="left" w:pos="4260"/>
              </w:tabs>
              <w:snapToGrid w:val="0"/>
              <w:jc w:val="center"/>
              <w:rPr>
                <w:rFonts w:ascii="Arial" w:hAnsi="Arial" w:cs="Arial"/>
                <w:b/>
                <w:bCs/>
                <w:sz w:val="16"/>
                <w:szCs w:val="20"/>
                <w:lang w:eastAsia="it-IT"/>
              </w:rPr>
            </w:pPr>
            <w:r w:rsidRPr="00DB1253">
              <w:rPr>
                <w:rFonts w:ascii="Arial" w:hAnsi="Arial" w:cs="Arial"/>
                <w:sz w:val="16"/>
                <w:szCs w:val="20"/>
                <w:lang w:eastAsia="it-IT"/>
              </w:rPr>
              <w:t>PRIMO</w:t>
            </w:r>
            <w:r w:rsidRPr="00DB1253">
              <w:rPr>
                <w:rFonts w:ascii="Arial" w:eastAsia="Arial" w:hAnsi="Arial" w:cs="Arial"/>
                <w:sz w:val="16"/>
                <w:szCs w:val="20"/>
                <w:lang w:eastAsia="it-IT"/>
              </w:rPr>
              <w:t xml:space="preserve"> </w:t>
            </w:r>
            <w:r w:rsidRPr="00DB1253">
              <w:rPr>
                <w:rFonts w:ascii="Arial" w:hAnsi="Arial" w:cs="Arial"/>
                <w:sz w:val="16"/>
                <w:szCs w:val="20"/>
                <w:lang w:eastAsia="it-IT"/>
              </w:rPr>
              <w:t>PERIODO</w:t>
            </w:r>
            <w:r w:rsidRPr="00DB1253">
              <w:rPr>
                <w:rFonts w:ascii="Arial" w:eastAsia="Arial" w:hAnsi="Arial" w:cs="Arial"/>
                <w:sz w:val="16"/>
                <w:szCs w:val="20"/>
                <w:lang w:eastAsia="it-IT"/>
              </w:rPr>
              <w:t xml:space="preserve"> </w:t>
            </w:r>
          </w:p>
          <w:p w:rsidR="00DB1253" w:rsidRPr="00DB1253" w:rsidRDefault="00DB1253" w:rsidP="00DB1253">
            <w:pPr>
              <w:tabs>
                <w:tab w:val="left" w:pos="4260"/>
              </w:tabs>
              <w:jc w:val="center"/>
              <w:rPr>
                <w:rFonts w:ascii="Arial" w:hAnsi="Arial" w:cs="Arial"/>
                <w:sz w:val="16"/>
                <w:szCs w:val="20"/>
                <w:lang w:eastAsia="it-IT"/>
              </w:rPr>
            </w:pPr>
            <w:r w:rsidRPr="00DB1253">
              <w:rPr>
                <w:rFonts w:ascii="Arial" w:hAnsi="Arial" w:cs="Arial"/>
                <w:b/>
                <w:bCs/>
                <w:sz w:val="16"/>
                <w:szCs w:val="20"/>
                <w:lang w:eastAsia="it-IT"/>
              </w:rPr>
              <w:t>numero</w:t>
            </w:r>
            <w:r w:rsidRPr="00DB1253">
              <w:rPr>
                <w:rFonts w:ascii="Arial" w:eastAsia="Arial" w:hAnsi="Arial" w:cs="Arial"/>
                <w:b/>
                <w:bCs/>
                <w:sz w:val="16"/>
                <w:szCs w:val="20"/>
                <w:lang w:eastAsia="it-IT"/>
              </w:rPr>
              <w:t xml:space="preserve"> </w:t>
            </w:r>
            <w:r w:rsidRPr="00DB1253">
              <w:rPr>
                <w:rFonts w:ascii="Arial" w:hAnsi="Arial" w:cs="Arial"/>
                <w:b/>
                <w:bCs/>
                <w:sz w:val="16"/>
                <w:szCs w:val="20"/>
                <w:lang w:eastAsia="it-IT"/>
              </w:rPr>
              <w:t>previsto</w:t>
            </w:r>
          </w:p>
        </w:tc>
        <w:tc>
          <w:tcPr>
            <w:tcW w:w="1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Pr="00DB1253" w:rsidRDefault="00DB1253" w:rsidP="00DB1253">
            <w:pPr>
              <w:tabs>
                <w:tab w:val="left" w:pos="4260"/>
              </w:tabs>
              <w:snapToGrid w:val="0"/>
              <w:jc w:val="center"/>
              <w:rPr>
                <w:sz w:val="20"/>
                <w:szCs w:val="20"/>
                <w:lang w:eastAsia="it-IT"/>
              </w:rPr>
            </w:pPr>
            <w:r w:rsidRPr="00DB1253">
              <w:rPr>
                <w:rFonts w:ascii="Arial" w:hAnsi="Arial" w:cs="Arial"/>
                <w:sz w:val="16"/>
                <w:szCs w:val="20"/>
                <w:lang w:eastAsia="it-IT"/>
              </w:rPr>
              <w:t>SECONDO</w:t>
            </w:r>
            <w:r w:rsidRPr="00DB1253">
              <w:rPr>
                <w:rFonts w:ascii="Arial" w:eastAsia="Arial" w:hAnsi="Arial" w:cs="Arial"/>
                <w:sz w:val="16"/>
                <w:szCs w:val="20"/>
                <w:lang w:eastAsia="it-IT"/>
              </w:rPr>
              <w:t xml:space="preserve"> </w:t>
            </w:r>
            <w:r w:rsidRPr="00DB1253">
              <w:rPr>
                <w:rFonts w:ascii="Arial" w:hAnsi="Arial" w:cs="Arial"/>
                <w:sz w:val="16"/>
                <w:szCs w:val="20"/>
                <w:lang w:eastAsia="it-IT"/>
              </w:rPr>
              <w:t>PERIODO</w:t>
            </w:r>
            <w:r w:rsidRPr="00DB1253">
              <w:rPr>
                <w:rFonts w:ascii="Arial" w:eastAsia="Arial" w:hAnsi="Arial" w:cs="Arial"/>
                <w:sz w:val="16"/>
                <w:szCs w:val="20"/>
                <w:lang w:eastAsia="it-IT"/>
              </w:rPr>
              <w:t xml:space="preserve"> </w:t>
            </w:r>
            <w:r w:rsidRPr="00DB1253">
              <w:rPr>
                <w:rFonts w:ascii="Arial" w:hAnsi="Arial" w:cs="Arial"/>
                <w:b/>
                <w:bCs/>
                <w:sz w:val="16"/>
                <w:szCs w:val="20"/>
                <w:lang w:eastAsia="it-IT"/>
              </w:rPr>
              <w:t>numero</w:t>
            </w:r>
            <w:r w:rsidRPr="00DB1253">
              <w:rPr>
                <w:rFonts w:ascii="Arial" w:eastAsia="Arial" w:hAnsi="Arial" w:cs="Arial"/>
                <w:b/>
                <w:bCs/>
                <w:sz w:val="16"/>
                <w:szCs w:val="20"/>
                <w:lang w:eastAsia="it-IT"/>
              </w:rPr>
              <w:t xml:space="preserve"> </w:t>
            </w:r>
            <w:r w:rsidRPr="00DB1253">
              <w:rPr>
                <w:rFonts w:ascii="Arial" w:hAnsi="Arial" w:cs="Arial"/>
                <w:b/>
                <w:bCs/>
                <w:sz w:val="16"/>
                <w:szCs w:val="20"/>
                <w:lang w:eastAsia="it-IT"/>
              </w:rPr>
              <w:t>previsto</w:t>
            </w:r>
          </w:p>
        </w:tc>
      </w:tr>
      <w:tr w:rsidR="00DB1253" w:rsidRPr="00DB1253" w:rsidTr="002016A7">
        <w:trPr>
          <w:trHeight w:val="400"/>
        </w:trPr>
        <w:tc>
          <w:tcPr>
            <w:tcW w:w="3492" w:type="dxa"/>
            <w:tcBorders>
              <w:top w:val="single" w:sz="4" w:space="0" w:color="000000"/>
              <w:left w:val="single" w:sz="4" w:space="0" w:color="000000"/>
              <w:bottom w:val="single" w:sz="4" w:space="0" w:color="000000"/>
            </w:tcBorders>
            <w:shd w:val="clear" w:color="auto" w:fill="auto"/>
            <w:vAlign w:val="center"/>
          </w:tcPr>
          <w:p w:rsidR="00DB1253" w:rsidRPr="00DB1253" w:rsidRDefault="00DB1253" w:rsidP="00DB1253">
            <w:pPr>
              <w:snapToGrid w:val="0"/>
              <w:rPr>
                <w:rFonts w:ascii="Arial" w:hAnsi="Arial" w:cs="Arial"/>
                <w:sz w:val="16"/>
                <w:szCs w:val="20"/>
                <w:lang w:eastAsia="it-IT"/>
              </w:rPr>
            </w:pPr>
            <w:r w:rsidRPr="00DB1253">
              <w:rPr>
                <w:rFonts w:ascii="Arial" w:hAnsi="Arial" w:cs="Arial"/>
                <w:sz w:val="16"/>
                <w:szCs w:val="20"/>
                <w:lang w:eastAsia="it-IT"/>
              </w:rPr>
              <w:t>TAVOLE – DISEGNI CAD</w:t>
            </w:r>
          </w:p>
        </w:tc>
        <w:tc>
          <w:tcPr>
            <w:tcW w:w="1672" w:type="dxa"/>
            <w:tcBorders>
              <w:top w:val="single" w:sz="4" w:space="0" w:color="000000"/>
              <w:left w:val="single" w:sz="4" w:space="0" w:color="000000"/>
              <w:bottom w:val="single" w:sz="4" w:space="0" w:color="000000"/>
            </w:tcBorders>
            <w:shd w:val="clear" w:color="auto" w:fill="auto"/>
            <w:vAlign w:val="center"/>
          </w:tcPr>
          <w:p w:rsidR="00DB1253" w:rsidRPr="00DB1253" w:rsidRDefault="00DB1253" w:rsidP="00DB1253">
            <w:pPr>
              <w:tabs>
                <w:tab w:val="left" w:pos="4260"/>
              </w:tabs>
              <w:snapToGrid w:val="0"/>
              <w:jc w:val="center"/>
              <w:rPr>
                <w:rFonts w:ascii="Arial" w:hAnsi="Arial" w:cs="Arial"/>
                <w:sz w:val="16"/>
                <w:szCs w:val="20"/>
                <w:lang w:eastAsia="it-IT"/>
              </w:rPr>
            </w:pPr>
            <w:r w:rsidRPr="00DB1253">
              <w:rPr>
                <w:rFonts w:ascii="Arial" w:hAnsi="Arial" w:cs="Arial"/>
                <w:sz w:val="16"/>
                <w:szCs w:val="20"/>
                <w:lang w:eastAsia="it-IT"/>
              </w:rPr>
              <w:t>3</w:t>
            </w:r>
          </w:p>
        </w:tc>
        <w:tc>
          <w:tcPr>
            <w:tcW w:w="1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Pr="00DB1253" w:rsidRDefault="00DB1253" w:rsidP="00DB1253">
            <w:pPr>
              <w:tabs>
                <w:tab w:val="left" w:pos="4260"/>
              </w:tabs>
              <w:snapToGrid w:val="0"/>
              <w:jc w:val="center"/>
              <w:rPr>
                <w:sz w:val="20"/>
                <w:szCs w:val="20"/>
                <w:lang w:eastAsia="it-IT"/>
              </w:rPr>
            </w:pPr>
            <w:r w:rsidRPr="00DB1253">
              <w:rPr>
                <w:rFonts w:ascii="Arial" w:hAnsi="Arial" w:cs="Arial"/>
                <w:sz w:val="16"/>
                <w:szCs w:val="20"/>
                <w:lang w:eastAsia="it-IT"/>
              </w:rPr>
              <w:t>3</w:t>
            </w:r>
          </w:p>
        </w:tc>
      </w:tr>
      <w:tr w:rsidR="00DB1253" w:rsidRPr="00DB1253" w:rsidTr="002016A7">
        <w:trPr>
          <w:trHeight w:val="400"/>
        </w:trPr>
        <w:tc>
          <w:tcPr>
            <w:tcW w:w="3492" w:type="dxa"/>
            <w:tcBorders>
              <w:top w:val="single" w:sz="4" w:space="0" w:color="000000"/>
              <w:left w:val="single" w:sz="4" w:space="0" w:color="000000"/>
              <w:bottom w:val="single" w:sz="4" w:space="0" w:color="000000"/>
            </w:tcBorders>
            <w:shd w:val="clear" w:color="auto" w:fill="auto"/>
            <w:vAlign w:val="center"/>
          </w:tcPr>
          <w:p w:rsidR="00DB1253" w:rsidRPr="00DB1253" w:rsidRDefault="00DB1253" w:rsidP="00DB1253">
            <w:pPr>
              <w:snapToGrid w:val="0"/>
              <w:rPr>
                <w:rFonts w:ascii="Arial" w:hAnsi="Arial" w:cs="Arial"/>
                <w:sz w:val="16"/>
                <w:szCs w:val="20"/>
                <w:lang w:eastAsia="it-IT"/>
              </w:rPr>
            </w:pPr>
            <w:r w:rsidRPr="00DB1253">
              <w:rPr>
                <w:rFonts w:ascii="Arial" w:hAnsi="Arial" w:cs="Arial"/>
                <w:sz w:val="16"/>
                <w:szCs w:val="20"/>
                <w:lang w:eastAsia="it-IT"/>
              </w:rPr>
              <w:t>TEST</w:t>
            </w:r>
            <w:r w:rsidRPr="00DB1253">
              <w:rPr>
                <w:rFonts w:ascii="Arial" w:eastAsia="Arial" w:hAnsi="Arial" w:cs="Arial"/>
                <w:sz w:val="16"/>
                <w:szCs w:val="20"/>
                <w:lang w:eastAsia="it-IT"/>
              </w:rPr>
              <w:t xml:space="preserve"> </w:t>
            </w:r>
            <w:r w:rsidRPr="00DB1253">
              <w:rPr>
                <w:rFonts w:ascii="Arial" w:hAnsi="Arial" w:cs="Arial"/>
                <w:sz w:val="16"/>
                <w:szCs w:val="20"/>
                <w:lang w:eastAsia="it-IT"/>
              </w:rPr>
              <w:t>di</w:t>
            </w:r>
            <w:r w:rsidRPr="00DB1253">
              <w:rPr>
                <w:rFonts w:ascii="Arial" w:eastAsia="Arial" w:hAnsi="Arial" w:cs="Arial"/>
                <w:sz w:val="16"/>
                <w:szCs w:val="20"/>
                <w:lang w:eastAsia="it-IT"/>
              </w:rPr>
              <w:t xml:space="preserve"> </w:t>
            </w:r>
            <w:r w:rsidRPr="00DB1253">
              <w:rPr>
                <w:rFonts w:ascii="Arial" w:hAnsi="Arial" w:cs="Arial"/>
                <w:sz w:val="16"/>
                <w:szCs w:val="20"/>
                <w:lang w:eastAsia="it-IT"/>
              </w:rPr>
              <w:t>1</w:t>
            </w:r>
            <w:r w:rsidRPr="00DB1253">
              <w:rPr>
                <w:rFonts w:ascii="Arial" w:eastAsia="Arial" w:hAnsi="Arial" w:cs="Arial"/>
                <w:sz w:val="16"/>
                <w:szCs w:val="20"/>
                <w:lang w:eastAsia="it-IT"/>
              </w:rPr>
              <w:t xml:space="preserve"> </w:t>
            </w:r>
            <w:r w:rsidRPr="00DB1253">
              <w:rPr>
                <w:rFonts w:ascii="Arial" w:hAnsi="Arial" w:cs="Arial"/>
                <w:sz w:val="16"/>
                <w:szCs w:val="20"/>
                <w:lang w:eastAsia="it-IT"/>
              </w:rPr>
              <w:t>ora</w:t>
            </w:r>
          </w:p>
        </w:tc>
        <w:tc>
          <w:tcPr>
            <w:tcW w:w="1672" w:type="dxa"/>
            <w:tcBorders>
              <w:top w:val="single" w:sz="4" w:space="0" w:color="000000"/>
              <w:left w:val="single" w:sz="4" w:space="0" w:color="000000"/>
              <w:bottom w:val="single" w:sz="4" w:space="0" w:color="000000"/>
            </w:tcBorders>
            <w:shd w:val="clear" w:color="auto" w:fill="auto"/>
            <w:vAlign w:val="center"/>
          </w:tcPr>
          <w:p w:rsidR="00DB1253" w:rsidRPr="00DB1253" w:rsidRDefault="00DB1253" w:rsidP="00DB1253">
            <w:pPr>
              <w:tabs>
                <w:tab w:val="left" w:pos="4260"/>
              </w:tabs>
              <w:snapToGrid w:val="0"/>
              <w:jc w:val="center"/>
              <w:rPr>
                <w:rFonts w:ascii="Arial" w:hAnsi="Arial" w:cs="Arial"/>
                <w:sz w:val="16"/>
                <w:szCs w:val="20"/>
                <w:lang w:eastAsia="it-IT"/>
              </w:rPr>
            </w:pPr>
            <w:r w:rsidRPr="00DB1253">
              <w:rPr>
                <w:rFonts w:ascii="Arial" w:hAnsi="Arial" w:cs="Arial"/>
                <w:sz w:val="16"/>
                <w:szCs w:val="20"/>
                <w:lang w:eastAsia="it-IT"/>
              </w:rPr>
              <w:t>2</w:t>
            </w:r>
          </w:p>
        </w:tc>
        <w:tc>
          <w:tcPr>
            <w:tcW w:w="1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1253" w:rsidRPr="00DB1253" w:rsidRDefault="00DB1253" w:rsidP="00DB1253">
            <w:pPr>
              <w:tabs>
                <w:tab w:val="left" w:pos="4260"/>
              </w:tabs>
              <w:snapToGrid w:val="0"/>
              <w:jc w:val="center"/>
              <w:rPr>
                <w:sz w:val="20"/>
                <w:szCs w:val="20"/>
                <w:lang w:eastAsia="it-IT"/>
              </w:rPr>
            </w:pPr>
            <w:r w:rsidRPr="00DB1253">
              <w:rPr>
                <w:rFonts w:ascii="Arial" w:hAnsi="Arial" w:cs="Arial"/>
                <w:sz w:val="16"/>
                <w:szCs w:val="20"/>
                <w:lang w:eastAsia="it-IT"/>
              </w:rPr>
              <w:t>2</w:t>
            </w:r>
          </w:p>
        </w:tc>
      </w:tr>
    </w:tbl>
    <w:p w:rsidR="00DB1253" w:rsidRPr="00DB1253" w:rsidRDefault="00DB1253" w:rsidP="00DB1253">
      <w:pPr>
        <w:jc w:val="both"/>
        <w:rPr>
          <w:sz w:val="20"/>
          <w:szCs w:val="20"/>
          <w:lang w:eastAsia="it-IT"/>
        </w:rPr>
      </w:pPr>
    </w:p>
    <w:p w:rsidR="00DB1253" w:rsidRPr="00DB1253" w:rsidRDefault="00DB1253" w:rsidP="00DB1253">
      <w:pPr>
        <w:jc w:val="both"/>
        <w:rPr>
          <w:rFonts w:ascii="Arial" w:hAnsi="Arial" w:cs="Arial"/>
          <w:b/>
          <w:sz w:val="22"/>
          <w:szCs w:val="20"/>
          <w:lang w:eastAsia="it-IT"/>
        </w:rPr>
      </w:pPr>
    </w:p>
    <w:p w:rsidR="00DB1253" w:rsidRPr="00DB1253" w:rsidRDefault="00DB1253" w:rsidP="00DB1253">
      <w:pPr>
        <w:jc w:val="both"/>
        <w:rPr>
          <w:rFonts w:ascii="Arial" w:hAnsi="Arial" w:cs="Arial"/>
          <w:b/>
          <w:sz w:val="20"/>
          <w:szCs w:val="20"/>
          <w:lang w:eastAsia="it-IT"/>
        </w:rPr>
      </w:pPr>
      <w:r w:rsidRPr="00DB1253">
        <w:rPr>
          <w:rFonts w:ascii="Arial" w:hAnsi="Arial" w:cs="Arial"/>
          <w:b/>
          <w:sz w:val="22"/>
          <w:szCs w:val="20"/>
          <w:lang w:eastAsia="it-IT"/>
        </w:rPr>
        <w:t>5.</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GRIGLIE</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DI</w:t>
      </w:r>
      <w:r w:rsidRPr="00DB1253">
        <w:rPr>
          <w:rFonts w:ascii="Arial" w:eastAsia="Arial" w:hAnsi="Arial" w:cs="Arial"/>
          <w:b/>
          <w:sz w:val="22"/>
          <w:szCs w:val="20"/>
          <w:lang w:eastAsia="it-IT"/>
        </w:rPr>
        <w:t xml:space="preserve"> </w:t>
      </w:r>
      <w:r w:rsidRPr="00DB1253">
        <w:rPr>
          <w:rFonts w:ascii="Arial" w:hAnsi="Arial" w:cs="Arial"/>
          <w:b/>
          <w:sz w:val="22"/>
          <w:szCs w:val="20"/>
          <w:lang w:eastAsia="it-IT"/>
        </w:rPr>
        <w:t>VALUTAZIONE</w:t>
      </w:r>
    </w:p>
    <w:p w:rsidR="00DB1253" w:rsidRPr="00DB1253" w:rsidRDefault="00DB1253" w:rsidP="00DB1253">
      <w:pPr>
        <w:jc w:val="both"/>
        <w:rPr>
          <w:rFonts w:ascii="Arial" w:hAnsi="Arial" w:cs="Arial"/>
          <w:b/>
          <w:sz w:val="20"/>
          <w:szCs w:val="20"/>
          <w:lang w:eastAsia="it-IT"/>
        </w:rPr>
      </w:pPr>
    </w:p>
    <w:p w:rsidR="00DB1253" w:rsidRPr="00DB1253" w:rsidRDefault="00DB1253" w:rsidP="00DB1253">
      <w:pPr>
        <w:jc w:val="both"/>
        <w:rPr>
          <w:rFonts w:ascii="Arial" w:hAnsi="Arial" w:cs="Arial"/>
          <w:b/>
          <w:sz w:val="20"/>
          <w:szCs w:val="20"/>
          <w:lang w:eastAsia="it-IT"/>
        </w:rPr>
      </w:pPr>
    </w:p>
    <w:tbl>
      <w:tblPr>
        <w:tblW w:w="0" w:type="auto"/>
        <w:tblInd w:w="92" w:type="dxa"/>
        <w:tblLayout w:type="fixed"/>
        <w:tblCellMar>
          <w:left w:w="70" w:type="dxa"/>
          <w:right w:w="70" w:type="dxa"/>
        </w:tblCellMar>
        <w:tblLook w:val="0000" w:firstRow="0" w:lastRow="0" w:firstColumn="0" w:lastColumn="0" w:noHBand="0" w:noVBand="0"/>
      </w:tblPr>
      <w:tblGrid>
        <w:gridCol w:w="9602"/>
      </w:tblGrid>
      <w:tr w:rsidR="00DB1253" w:rsidRPr="00DB1253" w:rsidTr="002016A7">
        <w:tc>
          <w:tcPr>
            <w:tcW w:w="9602" w:type="dxa"/>
            <w:tcBorders>
              <w:top w:val="single" w:sz="4" w:space="0" w:color="000000"/>
              <w:left w:val="single" w:sz="4" w:space="0" w:color="000000"/>
              <w:bottom w:val="single" w:sz="4" w:space="0" w:color="000000"/>
              <w:right w:val="single" w:sz="4" w:space="0" w:color="000000"/>
            </w:tcBorders>
            <w:shd w:val="clear" w:color="auto" w:fill="auto"/>
          </w:tcPr>
          <w:p w:rsidR="00DB1253" w:rsidRPr="00DB1253" w:rsidRDefault="00DB1253" w:rsidP="00DB1253">
            <w:pPr>
              <w:snapToGrid w:val="0"/>
              <w:ind w:left="360"/>
              <w:jc w:val="both"/>
              <w:rPr>
                <w:rFonts w:ascii="Arial" w:hAnsi="Arial" w:cs="Arial"/>
                <w:color w:val="FF0000"/>
                <w:sz w:val="20"/>
                <w:szCs w:val="20"/>
                <w:lang w:eastAsia="it-IT"/>
              </w:rPr>
            </w:pPr>
          </w:p>
          <w:p w:rsidR="00DB1253" w:rsidRPr="00DB1253" w:rsidRDefault="00DB1253" w:rsidP="00DB1253">
            <w:pPr>
              <w:ind w:left="360"/>
              <w:jc w:val="both"/>
              <w:rPr>
                <w:rFonts w:ascii="Arial" w:hAnsi="Arial" w:cs="Arial"/>
                <w:sz w:val="20"/>
                <w:szCs w:val="20"/>
                <w:lang w:eastAsia="it-IT"/>
              </w:rPr>
            </w:pPr>
            <w:r w:rsidRPr="00DB1253">
              <w:rPr>
                <w:rFonts w:ascii="Arial" w:hAnsi="Arial" w:cs="Arial"/>
                <w:sz w:val="20"/>
                <w:szCs w:val="20"/>
                <w:lang w:eastAsia="it-IT"/>
              </w:rPr>
              <w:t>quella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approvata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dal</w:t>
            </w:r>
            <w:r w:rsidRPr="00DB1253">
              <w:rPr>
                <w:rFonts w:ascii="Arial" w:eastAsia="Arial" w:hAnsi="Arial" w:cs="Arial"/>
                <w:sz w:val="20"/>
                <w:szCs w:val="20"/>
                <w:lang w:eastAsia="it-IT"/>
              </w:rPr>
              <w:t xml:space="preserve"> </w:t>
            </w:r>
            <w:r w:rsidRPr="00DB1253">
              <w:rPr>
                <w:rFonts w:ascii="Arial" w:hAnsi="Arial" w:cs="Arial"/>
                <w:sz w:val="20"/>
                <w:szCs w:val="20"/>
                <w:lang w:eastAsia="it-IT"/>
              </w:rPr>
              <w:t>Collegio</w:t>
            </w:r>
            <w:r w:rsidRPr="00DB1253">
              <w:rPr>
                <w:rFonts w:ascii="Arial" w:eastAsia="Arial" w:hAnsi="Arial" w:cs="Arial"/>
                <w:sz w:val="20"/>
                <w:szCs w:val="20"/>
                <w:lang w:eastAsia="it-IT"/>
              </w:rPr>
              <w:t xml:space="preserve"> </w:t>
            </w:r>
            <w:r w:rsidRPr="00DB1253">
              <w:rPr>
                <w:rFonts w:ascii="Arial" w:hAnsi="Arial" w:cs="Arial"/>
                <w:sz w:val="20"/>
                <w:szCs w:val="20"/>
                <w:lang w:eastAsia="it-IT"/>
              </w:rPr>
              <w:t>Docenti</w:t>
            </w:r>
            <w:r w:rsidRPr="00DB1253">
              <w:rPr>
                <w:rFonts w:ascii="Arial" w:eastAsia="Arial" w:hAnsi="Arial" w:cs="Arial"/>
                <w:sz w:val="20"/>
                <w:szCs w:val="20"/>
                <w:lang w:eastAsia="it-IT"/>
              </w:rPr>
              <w:t xml:space="preserve"> </w:t>
            </w:r>
            <w:r w:rsidRPr="00DB1253">
              <w:rPr>
                <w:rFonts w:ascii="Arial" w:hAnsi="Arial" w:cs="Arial"/>
                <w:sz w:val="20"/>
                <w:szCs w:val="20"/>
                <w:lang w:eastAsia="it-IT"/>
              </w:rPr>
              <w:t>(riportata</w:t>
            </w:r>
            <w:r w:rsidRPr="00DB1253">
              <w:rPr>
                <w:rFonts w:ascii="Arial" w:eastAsia="Arial" w:hAnsi="Arial" w:cs="Arial"/>
                <w:sz w:val="20"/>
                <w:szCs w:val="20"/>
                <w:lang w:eastAsia="it-IT"/>
              </w:rPr>
              <w:t xml:space="preserve"> </w:t>
            </w:r>
            <w:r w:rsidRPr="00DB1253">
              <w:rPr>
                <w:rFonts w:ascii="Arial" w:hAnsi="Arial" w:cs="Arial"/>
                <w:sz w:val="20"/>
                <w:szCs w:val="20"/>
                <w:lang w:eastAsia="it-IT"/>
              </w:rPr>
              <w:t>nel</w:t>
            </w:r>
            <w:r w:rsidRPr="00DB1253">
              <w:rPr>
                <w:rFonts w:ascii="Arial" w:eastAsia="Arial" w:hAnsi="Arial" w:cs="Arial"/>
                <w:sz w:val="20"/>
                <w:szCs w:val="20"/>
                <w:lang w:eastAsia="it-IT"/>
              </w:rPr>
              <w:t xml:space="preserve"> </w:t>
            </w:r>
            <w:r w:rsidRPr="00DB1253">
              <w:rPr>
                <w:rFonts w:ascii="Arial" w:hAnsi="Arial" w:cs="Arial"/>
                <w:sz w:val="20"/>
                <w:szCs w:val="20"/>
                <w:lang w:eastAsia="it-IT"/>
              </w:rPr>
              <w:t>POF)</w:t>
            </w:r>
            <w:r w:rsidRPr="00DB1253">
              <w:rPr>
                <w:rFonts w:ascii="Arial" w:eastAsia="Arial" w:hAnsi="Arial" w:cs="Arial"/>
                <w:sz w:val="20"/>
                <w:szCs w:val="20"/>
                <w:lang w:eastAsia="it-IT"/>
              </w:rPr>
              <w:t xml:space="preserve"> </w:t>
            </w:r>
          </w:p>
          <w:p w:rsidR="00DB1253" w:rsidRPr="00DB1253" w:rsidRDefault="00DB1253" w:rsidP="00DB1253">
            <w:pPr>
              <w:ind w:left="360"/>
              <w:jc w:val="both"/>
              <w:rPr>
                <w:rFonts w:ascii="Arial" w:hAnsi="Arial" w:cs="Arial"/>
                <w:sz w:val="20"/>
                <w:szCs w:val="20"/>
                <w:lang w:eastAsia="it-IT"/>
              </w:rPr>
            </w:pPr>
          </w:p>
        </w:tc>
      </w:tr>
    </w:tbl>
    <w:p w:rsidR="00DB1253" w:rsidRPr="00DB1253" w:rsidRDefault="00DB1253" w:rsidP="00DB1253">
      <w:pPr>
        <w:rPr>
          <w:sz w:val="20"/>
          <w:szCs w:val="20"/>
          <w:lang w:eastAsia="it-IT"/>
        </w:rPr>
      </w:pPr>
    </w:p>
    <w:p w:rsidR="00DB1253" w:rsidRDefault="00DB1253" w:rsidP="00DB1253">
      <w:pPr>
        <w:rPr>
          <w:sz w:val="20"/>
          <w:szCs w:val="20"/>
          <w:lang w:eastAsia="it-IT"/>
        </w:rPr>
      </w:pPr>
    </w:p>
    <w:p w:rsidR="00E2645F" w:rsidRDefault="00E2645F" w:rsidP="00DB1253">
      <w:pPr>
        <w:rPr>
          <w:sz w:val="20"/>
          <w:szCs w:val="20"/>
          <w:lang w:eastAsia="it-IT"/>
        </w:rPr>
      </w:pPr>
    </w:p>
    <w:p w:rsidR="00E2645F" w:rsidRDefault="00E2645F" w:rsidP="00DB1253">
      <w:pPr>
        <w:rPr>
          <w:sz w:val="20"/>
          <w:szCs w:val="20"/>
          <w:lang w:eastAsia="it-IT"/>
        </w:rPr>
      </w:pPr>
    </w:p>
    <w:p w:rsidR="00E2645F" w:rsidRDefault="00E2645F" w:rsidP="00DB1253">
      <w:pPr>
        <w:rPr>
          <w:sz w:val="20"/>
          <w:szCs w:val="20"/>
          <w:lang w:eastAsia="it-IT"/>
        </w:rPr>
      </w:pPr>
    </w:p>
    <w:p w:rsidR="00E2645F" w:rsidRDefault="00E2645F" w:rsidP="00DB1253">
      <w:pPr>
        <w:rPr>
          <w:sz w:val="20"/>
          <w:szCs w:val="20"/>
          <w:lang w:eastAsia="it-IT"/>
        </w:rPr>
      </w:pPr>
    </w:p>
    <w:p w:rsidR="00E2645F" w:rsidRPr="00DB1253" w:rsidRDefault="00E2645F" w:rsidP="00DB1253">
      <w:pPr>
        <w:rPr>
          <w:sz w:val="20"/>
          <w:szCs w:val="20"/>
          <w:lang w:eastAsia="it-IT"/>
        </w:rPr>
      </w:pPr>
    </w:p>
    <w:p w:rsidR="00DB1253" w:rsidRPr="00A60BB8" w:rsidRDefault="00DB1253" w:rsidP="00A60BB8">
      <w:pPr>
        <w:rPr>
          <w:sz w:val="20"/>
          <w:szCs w:val="20"/>
          <w:lang w:eastAsia="it-IT"/>
        </w:rPr>
      </w:pPr>
    </w:p>
    <w:tbl>
      <w:tblPr>
        <w:tblW w:w="0" w:type="auto"/>
        <w:tblInd w:w="70" w:type="dxa"/>
        <w:tblLayout w:type="fixed"/>
        <w:tblCellMar>
          <w:left w:w="70" w:type="dxa"/>
          <w:right w:w="70" w:type="dxa"/>
        </w:tblCellMar>
        <w:tblLook w:val="0000" w:firstRow="0" w:lastRow="0" w:firstColumn="0" w:lastColumn="0" w:noHBand="0" w:noVBand="0"/>
      </w:tblPr>
      <w:tblGrid>
        <w:gridCol w:w="9251"/>
      </w:tblGrid>
      <w:tr w:rsidR="002016A7" w:rsidRPr="002016A7" w:rsidTr="002016A7">
        <w:tc>
          <w:tcPr>
            <w:tcW w:w="9251" w:type="dxa"/>
            <w:tcBorders>
              <w:top w:val="single" w:sz="4" w:space="0" w:color="000000"/>
              <w:left w:val="single" w:sz="4" w:space="0" w:color="000000"/>
              <w:bottom w:val="single" w:sz="4" w:space="0" w:color="000000"/>
              <w:right w:val="single" w:sz="4" w:space="0" w:color="000000"/>
            </w:tcBorders>
            <w:shd w:val="clear" w:color="auto" w:fill="auto"/>
          </w:tcPr>
          <w:p w:rsidR="002016A7" w:rsidRPr="002016A7" w:rsidRDefault="002016A7" w:rsidP="002016A7">
            <w:pPr>
              <w:snapToGrid w:val="0"/>
              <w:jc w:val="center"/>
              <w:rPr>
                <w:rFonts w:ascii="Arial" w:hAnsi="Arial" w:cs="Arial"/>
                <w:b/>
                <w:sz w:val="20"/>
                <w:szCs w:val="20"/>
              </w:rPr>
            </w:pPr>
          </w:p>
          <w:p w:rsidR="002016A7" w:rsidRPr="002016A7" w:rsidRDefault="002016A7" w:rsidP="002016A7">
            <w:pPr>
              <w:jc w:val="both"/>
              <w:rPr>
                <w:rFonts w:ascii="Arial" w:hAnsi="Arial" w:cs="Arial"/>
                <w:b/>
                <w:sz w:val="20"/>
                <w:szCs w:val="20"/>
              </w:rPr>
            </w:pPr>
          </w:p>
          <w:p w:rsidR="002016A7" w:rsidRPr="002016A7" w:rsidRDefault="002016A7" w:rsidP="002016A7">
            <w:pPr>
              <w:rPr>
                <w:rFonts w:ascii="Arial" w:hAnsi="Arial" w:cs="Arial"/>
                <w:b/>
                <w:sz w:val="20"/>
                <w:szCs w:val="20"/>
              </w:rPr>
            </w:pPr>
            <w:r w:rsidRPr="002016A7">
              <w:rPr>
                <w:rFonts w:ascii="Arial" w:hAnsi="Arial" w:cs="Arial"/>
                <w:b/>
                <w:sz w:val="20"/>
                <w:szCs w:val="20"/>
              </w:rPr>
              <w:t xml:space="preserve">MATERIA:  IMPIANTI ENERGETICI  PROGETTAZIONE E DISEGNO       </w:t>
            </w:r>
            <w:r w:rsidR="00E2645F">
              <w:rPr>
                <w:rFonts w:ascii="Arial" w:hAnsi="Arial" w:cs="Arial"/>
                <w:b/>
                <w:sz w:val="20"/>
                <w:szCs w:val="20"/>
              </w:rPr>
              <w:t>CLASSI   3_ME</w:t>
            </w:r>
          </w:p>
          <w:p w:rsidR="002016A7" w:rsidRPr="002016A7" w:rsidRDefault="002016A7" w:rsidP="002016A7">
            <w:pPr>
              <w:jc w:val="both"/>
              <w:rPr>
                <w:rFonts w:ascii="Arial" w:hAnsi="Arial" w:cs="Arial"/>
                <w:b/>
                <w:sz w:val="20"/>
                <w:szCs w:val="20"/>
              </w:rPr>
            </w:pPr>
          </w:p>
          <w:p w:rsidR="002016A7" w:rsidRPr="002016A7" w:rsidRDefault="002016A7" w:rsidP="002016A7">
            <w:pPr>
              <w:jc w:val="both"/>
              <w:rPr>
                <w:rFonts w:ascii="Arial" w:hAnsi="Arial" w:cs="Arial"/>
                <w:b/>
                <w:sz w:val="20"/>
                <w:szCs w:val="20"/>
              </w:rPr>
            </w:pPr>
          </w:p>
          <w:p w:rsidR="002016A7" w:rsidRPr="002016A7" w:rsidRDefault="002016A7" w:rsidP="002016A7">
            <w:pPr>
              <w:jc w:val="both"/>
              <w:rPr>
                <w:rFonts w:ascii="Arial" w:hAnsi="Arial" w:cs="Arial"/>
                <w:b/>
                <w:sz w:val="20"/>
                <w:szCs w:val="20"/>
              </w:rPr>
            </w:pPr>
          </w:p>
          <w:p w:rsidR="002016A7" w:rsidRPr="002016A7" w:rsidRDefault="002016A7" w:rsidP="002016A7">
            <w:pPr>
              <w:jc w:val="both"/>
              <w:rPr>
                <w:rFonts w:ascii="Arial" w:hAnsi="Arial" w:cs="Arial"/>
                <w:b/>
                <w:sz w:val="20"/>
                <w:szCs w:val="20"/>
              </w:rPr>
            </w:pPr>
            <w:r w:rsidRPr="002016A7">
              <w:rPr>
                <w:rFonts w:ascii="Arial" w:hAnsi="Arial" w:cs="Arial"/>
                <w:b/>
                <w:sz w:val="20"/>
                <w:szCs w:val="20"/>
              </w:rPr>
              <w:t>INDIRIZZO/I:  MECCANICA / ENERGIA</w:t>
            </w:r>
          </w:p>
          <w:p w:rsidR="002016A7" w:rsidRPr="002016A7" w:rsidRDefault="002016A7" w:rsidP="002016A7">
            <w:pPr>
              <w:jc w:val="both"/>
              <w:rPr>
                <w:rFonts w:ascii="Arial" w:hAnsi="Arial" w:cs="Arial"/>
                <w:b/>
                <w:sz w:val="20"/>
                <w:szCs w:val="20"/>
              </w:rPr>
            </w:pPr>
          </w:p>
        </w:tc>
      </w:tr>
    </w:tbl>
    <w:p w:rsidR="002016A7" w:rsidRPr="002016A7" w:rsidRDefault="002016A7" w:rsidP="002016A7">
      <w:pPr>
        <w:jc w:val="both"/>
      </w:pPr>
    </w:p>
    <w:p w:rsidR="002016A7" w:rsidRPr="002016A7" w:rsidRDefault="002016A7" w:rsidP="002016A7">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2016A7" w:rsidRPr="002016A7" w:rsidRDefault="002016A7" w:rsidP="002016A7">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2016A7" w:rsidRPr="002016A7" w:rsidRDefault="002016A7" w:rsidP="002016A7">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r w:rsidRPr="002016A7">
        <w:rPr>
          <w:rFonts w:ascii="Arial" w:hAnsi="Arial" w:cs="Arial"/>
          <w:b/>
          <w:sz w:val="20"/>
          <w:szCs w:val="20"/>
        </w:rPr>
        <w:t>PROGETTO DIDATTICO DELLA DISCIPLINA</w:t>
      </w:r>
    </w:p>
    <w:p w:rsidR="002016A7" w:rsidRPr="002016A7" w:rsidRDefault="002016A7" w:rsidP="002016A7">
      <w:pPr>
        <w:rPr>
          <w:rFonts w:ascii="Arial" w:hAnsi="Arial" w:cs="Arial"/>
          <w:sz w:val="20"/>
          <w:szCs w:val="20"/>
        </w:rPr>
      </w:pPr>
    </w:p>
    <w:p w:rsidR="002016A7" w:rsidRPr="002016A7" w:rsidRDefault="002016A7" w:rsidP="002016A7">
      <w:pPr>
        <w:rPr>
          <w:rFonts w:ascii="Arial" w:hAnsi="Arial" w:cs="Arial"/>
          <w:sz w:val="20"/>
          <w:szCs w:val="20"/>
        </w:rPr>
      </w:pPr>
      <w:r w:rsidRPr="002016A7">
        <w:rPr>
          <w:rFonts w:ascii="Arial" w:hAnsi="Arial" w:cs="Arial"/>
          <w:sz w:val="20"/>
          <w:szCs w:val="20"/>
        </w:rPr>
        <w:t xml:space="preserve">In relazione a quanto richiesto dal Piano dell’Offerta Formativa si definiscono i seguenti </w:t>
      </w:r>
      <w:r w:rsidRPr="002016A7">
        <w:rPr>
          <w:rFonts w:ascii="Arial" w:hAnsi="Arial" w:cs="Arial"/>
          <w:b/>
          <w:sz w:val="20"/>
          <w:szCs w:val="20"/>
        </w:rPr>
        <w:t>obiettivi</w:t>
      </w:r>
      <w:r w:rsidRPr="002016A7">
        <w:rPr>
          <w:rFonts w:ascii="Arial" w:hAnsi="Arial" w:cs="Arial"/>
          <w:sz w:val="20"/>
          <w:szCs w:val="20"/>
        </w:rPr>
        <w:t xml:space="preserve"> in termini di:</w:t>
      </w:r>
    </w:p>
    <w:p w:rsidR="002016A7" w:rsidRPr="002016A7" w:rsidRDefault="002016A7" w:rsidP="002016A7">
      <w:pPr>
        <w:rPr>
          <w:rFonts w:ascii="Arial" w:hAnsi="Arial" w:cs="Arial"/>
          <w:sz w:val="20"/>
          <w:szCs w:val="20"/>
        </w:rPr>
      </w:pPr>
    </w:p>
    <w:p w:rsidR="002016A7" w:rsidRPr="002016A7" w:rsidRDefault="002016A7" w:rsidP="002016A7">
      <w:pPr>
        <w:jc w:val="both"/>
        <w:rPr>
          <w:rFonts w:ascii="Arial" w:hAnsi="Arial" w:cs="Arial"/>
          <w:b/>
          <w:sz w:val="20"/>
          <w:szCs w:val="20"/>
        </w:rPr>
      </w:pPr>
    </w:p>
    <w:p w:rsidR="002016A7" w:rsidRPr="002016A7" w:rsidRDefault="002016A7" w:rsidP="002016A7">
      <w:pPr>
        <w:jc w:val="both"/>
        <w:rPr>
          <w:rFonts w:ascii="Arial" w:hAnsi="Arial" w:cs="Arial"/>
          <w:b/>
          <w:sz w:val="20"/>
          <w:szCs w:val="20"/>
          <w:shd w:val="clear" w:color="auto" w:fill="FFFF00"/>
        </w:rPr>
      </w:pPr>
      <w:r w:rsidRPr="002016A7">
        <w:rPr>
          <w:rFonts w:ascii="Arial" w:hAnsi="Arial" w:cs="Arial"/>
          <w:b/>
          <w:sz w:val="20"/>
          <w:szCs w:val="20"/>
        </w:rPr>
        <w:t>COMPETENZE</w:t>
      </w:r>
    </w:p>
    <w:p w:rsidR="002016A7" w:rsidRPr="002016A7" w:rsidRDefault="002016A7" w:rsidP="002016A7">
      <w:pPr>
        <w:jc w:val="both"/>
        <w:rPr>
          <w:rFonts w:ascii="Arial" w:hAnsi="Arial" w:cs="Arial"/>
          <w:b/>
          <w:sz w:val="20"/>
          <w:szCs w:val="20"/>
          <w:shd w:val="clear" w:color="auto" w:fill="FFFF00"/>
        </w:rPr>
      </w:pPr>
    </w:p>
    <w:tbl>
      <w:tblPr>
        <w:tblW w:w="0" w:type="auto"/>
        <w:tblInd w:w="-20" w:type="dxa"/>
        <w:tblLayout w:type="fixed"/>
        <w:tblCellMar>
          <w:left w:w="70" w:type="dxa"/>
          <w:right w:w="70" w:type="dxa"/>
        </w:tblCellMar>
        <w:tblLook w:val="0000" w:firstRow="0" w:lastRow="0" w:firstColumn="0" w:lastColumn="0" w:noHBand="0" w:noVBand="0"/>
      </w:tblPr>
      <w:tblGrid>
        <w:gridCol w:w="9251"/>
      </w:tblGrid>
      <w:tr w:rsidR="002016A7" w:rsidRPr="002016A7" w:rsidTr="002016A7">
        <w:tc>
          <w:tcPr>
            <w:tcW w:w="9251" w:type="dxa"/>
            <w:tcBorders>
              <w:top w:val="single" w:sz="4" w:space="0" w:color="000000"/>
              <w:left w:val="single" w:sz="4" w:space="0" w:color="000000"/>
              <w:bottom w:val="single" w:sz="4" w:space="0" w:color="000000"/>
              <w:right w:val="single" w:sz="4" w:space="0" w:color="000000"/>
            </w:tcBorders>
            <w:shd w:val="clear" w:color="auto" w:fill="auto"/>
          </w:tcPr>
          <w:p w:rsidR="002016A7" w:rsidRPr="002016A7" w:rsidRDefault="002016A7" w:rsidP="002016A7">
            <w:pPr>
              <w:snapToGrid w:val="0"/>
              <w:jc w:val="both"/>
              <w:rPr>
                <w:rFonts w:ascii="Arial" w:hAnsi="Arial" w:cs="Arial"/>
                <w:sz w:val="22"/>
                <w:szCs w:val="22"/>
              </w:rPr>
            </w:pPr>
            <w:r w:rsidRPr="002016A7">
              <w:rPr>
                <w:rFonts w:ascii="Arial" w:hAnsi="Arial" w:cs="Arial"/>
                <w:sz w:val="22"/>
                <w:szCs w:val="22"/>
              </w:rPr>
              <w:t>Gli allievi dovranno acquisire competenze per :</w:t>
            </w:r>
          </w:p>
          <w:p w:rsidR="002016A7" w:rsidRPr="002016A7" w:rsidRDefault="002016A7" w:rsidP="002016A7">
            <w:pPr>
              <w:rPr>
                <w:rFonts w:ascii="Arial" w:hAnsi="Arial" w:cs="Arial"/>
                <w:sz w:val="22"/>
                <w:szCs w:val="22"/>
              </w:rPr>
            </w:pPr>
            <w:r w:rsidRPr="002016A7">
              <w:rPr>
                <w:rFonts w:ascii="Arial" w:hAnsi="Arial" w:cs="Arial"/>
                <w:sz w:val="22"/>
                <w:szCs w:val="22"/>
              </w:rPr>
              <w:t>- esprimere la forma mediante le proiezioni ortogonali,</w:t>
            </w:r>
          </w:p>
          <w:p w:rsidR="002016A7" w:rsidRPr="002016A7" w:rsidRDefault="002016A7" w:rsidP="002016A7">
            <w:pPr>
              <w:rPr>
                <w:rFonts w:ascii="Arial" w:hAnsi="Arial" w:cs="Arial"/>
                <w:sz w:val="22"/>
                <w:szCs w:val="22"/>
              </w:rPr>
            </w:pPr>
            <w:r w:rsidRPr="002016A7">
              <w:rPr>
                <w:rFonts w:ascii="Arial" w:hAnsi="Arial" w:cs="Arial"/>
                <w:sz w:val="22"/>
                <w:szCs w:val="22"/>
              </w:rPr>
              <w:t>- rappresentare parti interne con sezioni,</w:t>
            </w:r>
          </w:p>
          <w:p w:rsidR="002016A7" w:rsidRPr="002016A7" w:rsidRDefault="002016A7" w:rsidP="002016A7">
            <w:pPr>
              <w:rPr>
                <w:rFonts w:ascii="Arial" w:hAnsi="Arial" w:cs="Arial"/>
                <w:sz w:val="22"/>
                <w:szCs w:val="22"/>
              </w:rPr>
            </w:pPr>
            <w:r w:rsidRPr="002016A7">
              <w:rPr>
                <w:rFonts w:ascii="Arial" w:hAnsi="Arial" w:cs="Arial"/>
                <w:sz w:val="22"/>
                <w:szCs w:val="22"/>
              </w:rPr>
              <w:t>- usare i diversi sistemi di quotatura,</w:t>
            </w:r>
          </w:p>
          <w:p w:rsidR="002016A7" w:rsidRPr="002016A7" w:rsidRDefault="002016A7" w:rsidP="002016A7">
            <w:pPr>
              <w:rPr>
                <w:rFonts w:ascii="Arial" w:hAnsi="Arial" w:cs="Arial"/>
                <w:sz w:val="22"/>
                <w:szCs w:val="22"/>
              </w:rPr>
            </w:pPr>
            <w:r w:rsidRPr="002016A7">
              <w:rPr>
                <w:rFonts w:ascii="Arial" w:hAnsi="Arial" w:cs="Arial"/>
                <w:sz w:val="22"/>
                <w:szCs w:val="22"/>
              </w:rPr>
              <w:t>- esprimere la rugosità e rappresentare le zigrinature delle superfici,</w:t>
            </w:r>
          </w:p>
          <w:p w:rsidR="002016A7" w:rsidRPr="002016A7" w:rsidRDefault="002016A7" w:rsidP="002016A7">
            <w:pPr>
              <w:rPr>
                <w:rFonts w:ascii="Arial" w:hAnsi="Arial" w:cs="Arial"/>
                <w:sz w:val="22"/>
                <w:szCs w:val="22"/>
              </w:rPr>
            </w:pPr>
            <w:r w:rsidRPr="002016A7">
              <w:rPr>
                <w:rFonts w:ascii="Arial" w:hAnsi="Arial" w:cs="Arial"/>
                <w:sz w:val="22"/>
                <w:szCs w:val="22"/>
              </w:rPr>
              <w:t>- leggere, interpretare ed applicare le tolleranze dimensionali,</w:t>
            </w:r>
          </w:p>
          <w:p w:rsidR="002016A7" w:rsidRPr="002016A7" w:rsidRDefault="002016A7" w:rsidP="002016A7">
            <w:pPr>
              <w:rPr>
                <w:rFonts w:ascii="Arial" w:hAnsi="Arial" w:cs="Arial"/>
                <w:sz w:val="22"/>
                <w:szCs w:val="22"/>
              </w:rPr>
            </w:pPr>
            <w:r w:rsidRPr="002016A7">
              <w:rPr>
                <w:rFonts w:ascii="Arial" w:hAnsi="Arial" w:cs="Arial"/>
                <w:sz w:val="22"/>
                <w:szCs w:val="22"/>
              </w:rPr>
              <w:t>-</w:t>
            </w:r>
            <w:r w:rsidRPr="002016A7">
              <w:rPr>
                <w:sz w:val="22"/>
                <w:szCs w:val="22"/>
              </w:rPr>
              <w:t xml:space="preserve"> </w:t>
            </w:r>
            <w:r w:rsidRPr="002016A7">
              <w:rPr>
                <w:rFonts w:ascii="Arial" w:hAnsi="Arial" w:cs="Arial"/>
                <w:sz w:val="22"/>
                <w:szCs w:val="22"/>
              </w:rPr>
              <w:t>rappresentare le filettature nei disegni,</w:t>
            </w:r>
          </w:p>
          <w:p w:rsidR="002016A7" w:rsidRPr="002016A7" w:rsidRDefault="002016A7" w:rsidP="002016A7">
            <w:pPr>
              <w:rPr>
                <w:rFonts w:ascii="Arial" w:hAnsi="Arial" w:cs="Arial"/>
                <w:sz w:val="22"/>
                <w:szCs w:val="22"/>
              </w:rPr>
            </w:pPr>
            <w:r w:rsidRPr="002016A7">
              <w:rPr>
                <w:rFonts w:ascii="Arial" w:hAnsi="Arial" w:cs="Arial"/>
                <w:sz w:val="22"/>
                <w:szCs w:val="22"/>
              </w:rPr>
              <w:t>- realizzare accoppiamenti con elementi filettati.</w:t>
            </w:r>
          </w:p>
          <w:p w:rsidR="002016A7" w:rsidRPr="002016A7" w:rsidRDefault="002016A7" w:rsidP="002016A7">
            <w:pPr>
              <w:rPr>
                <w:rFonts w:ascii="Arial" w:hAnsi="Arial" w:cs="Arial"/>
                <w:b/>
                <w:sz w:val="20"/>
                <w:szCs w:val="20"/>
                <w:shd w:val="clear" w:color="auto" w:fill="FFFF00"/>
              </w:rPr>
            </w:pPr>
            <w:r w:rsidRPr="002016A7">
              <w:rPr>
                <w:rFonts w:ascii="Arial" w:hAnsi="Arial" w:cs="Arial"/>
                <w:sz w:val="22"/>
                <w:szCs w:val="22"/>
              </w:rPr>
              <w:t xml:space="preserve">- riconoscere simboli grafici di impianti tecnici </w:t>
            </w:r>
          </w:p>
        </w:tc>
      </w:tr>
    </w:tbl>
    <w:p w:rsidR="002016A7" w:rsidRPr="002016A7" w:rsidRDefault="002016A7" w:rsidP="002016A7">
      <w:pPr>
        <w:jc w:val="both"/>
        <w:rPr>
          <w:rFonts w:ascii="Arial" w:hAnsi="Arial" w:cs="Arial"/>
          <w:b/>
          <w:sz w:val="20"/>
          <w:szCs w:val="20"/>
          <w:shd w:val="clear" w:color="auto" w:fill="FFFF00"/>
        </w:rPr>
      </w:pPr>
    </w:p>
    <w:p w:rsidR="002016A7" w:rsidRPr="002016A7" w:rsidRDefault="002016A7" w:rsidP="002016A7">
      <w:pPr>
        <w:jc w:val="both"/>
        <w:rPr>
          <w:rFonts w:ascii="Arial" w:hAnsi="Arial" w:cs="Arial"/>
          <w:b/>
          <w:sz w:val="20"/>
          <w:szCs w:val="20"/>
          <w:shd w:val="clear" w:color="auto" w:fill="FFFF00"/>
        </w:rPr>
      </w:pPr>
      <w:r w:rsidRPr="002016A7">
        <w:rPr>
          <w:rFonts w:ascii="Arial" w:hAnsi="Arial" w:cs="Arial"/>
          <w:b/>
          <w:sz w:val="20"/>
          <w:szCs w:val="20"/>
        </w:rPr>
        <w:t>ABILITÀ</w:t>
      </w:r>
    </w:p>
    <w:p w:rsidR="002016A7" w:rsidRPr="002016A7" w:rsidRDefault="002016A7" w:rsidP="002016A7">
      <w:pPr>
        <w:jc w:val="both"/>
        <w:rPr>
          <w:rFonts w:ascii="Arial" w:hAnsi="Arial" w:cs="Arial"/>
          <w:b/>
          <w:sz w:val="20"/>
          <w:szCs w:val="20"/>
          <w:shd w:val="clear" w:color="auto" w:fill="FFFF00"/>
        </w:rPr>
      </w:pPr>
    </w:p>
    <w:tbl>
      <w:tblPr>
        <w:tblW w:w="0" w:type="auto"/>
        <w:tblInd w:w="-20" w:type="dxa"/>
        <w:tblLayout w:type="fixed"/>
        <w:tblCellMar>
          <w:left w:w="70" w:type="dxa"/>
          <w:right w:w="70" w:type="dxa"/>
        </w:tblCellMar>
        <w:tblLook w:val="0000" w:firstRow="0" w:lastRow="0" w:firstColumn="0" w:lastColumn="0" w:noHBand="0" w:noVBand="0"/>
      </w:tblPr>
      <w:tblGrid>
        <w:gridCol w:w="9251"/>
      </w:tblGrid>
      <w:tr w:rsidR="002016A7" w:rsidRPr="002016A7" w:rsidTr="002016A7">
        <w:tc>
          <w:tcPr>
            <w:tcW w:w="9251" w:type="dxa"/>
            <w:tcBorders>
              <w:top w:val="single" w:sz="4" w:space="0" w:color="000000"/>
              <w:left w:val="single" w:sz="4" w:space="0" w:color="000000"/>
              <w:bottom w:val="single" w:sz="4" w:space="0" w:color="000000"/>
              <w:right w:val="single" w:sz="4" w:space="0" w:color="000000"/>
            </w:tcBorders>
            <w:shd w:val="clear" w:color="auto" w:fill="auto"/>
          </w:tcPr>
          <w:p w:rsidR="002016A7" w:rsidRPr="002016A7" w:rsidRDefault="002016A7" w:rsidP="002016A7">
            <w:pPr>
              <w:snapToGrid w:val="0"/>
              <w:rPr>
                <w:rFonts w:ascii="Arial" w:hAnsi="Arial" w:cs="Arial"/>
                <w:sz w:val="22"/>
                <w:szCs w:val="22"/>
              </w:rPr>
            </w:pPr>
            <w:r w:rsidRPr="002016A7">
              <w:rPr>
                <w:rFonts w:ascii="Arial" w:hAnsi="Arial" w:cs="Arial"/>
                <w:sz w:val="22"/>
                <w:szCs w:val="22"/>
              </w:rPr>
              <w:t>Gli allievi dovranno acquisire le seguenti capacità :</w:t>
            </w:r>
          </w:p>
          <w:p w:rsidR="002016A7" w:rsidRPr="002016A7" w:rsidRDefault="002016A7" w:rsidP="002016A7">
            <w:pPr>
              <w:rPr>
                <w:rFonts w:ascii="Arial" w:hAnsi="Arial" w:cs="Arial"/>
                <w:sz w:val="22"/>
                <w:szCs w:val="22"/>
              </w:rPr>
            </w:pPr>
            <w:r w:rsidRPr="002016A7">
              <w:rPr>
                <w:rFonts w:ascii="Arial" w:hAnsi="Arial" w:cs="Arial"/>
                <w:sz w:val="22"/>
                <w:szCs w:val="22"/>
              </w:rPr>
              <w:t>- eseguire semplici disegni a mano libera e rilievi dal vero,</w:t>
            </w:r>
          </w:p>
          <w:p w:rsidR="002016A7" w:rsidRPr="002016A7" w:rsidRDefault="002016A7" w:rsidP="002016A7">
            <w:pPr>
              <w:rPr>
                <w:rFonts w:ascii="Arial" w:hAnsi="Arial" w:cs="Arial"/>
                <w:sz w:val="22"/>
                <w:szCs w:val="22"/>
              </w:rPr>
            </w:pPr>
            <w:r w:rsidRPr="002016A7">
              <w:rPr>
                <w:rFonts w:ascii="Arial" w:hAnsi="Arial" w:cs="Arial"/>
                <w:sz w:val="22"/>
                <w:szCs w:val="22"/>
              </w:rPr>
              <w:t>- leggere un disegno complessivo, individuando le parti che lo compongono,</w:t>
            </w:r>
          </w:p>
          <w:p w:rsidR="002016A7" w:rsidRPr="002016A7" w:rsidRDefault="002016A7" w:rsidP="002016A7">
            <w:pPr>
              <w:rPr>
                <w:rFonts w:ascii="Arial" w:hAnsi="Arial" w:cs="Arial"/>
                <w:sz w:val="22"/>
                <w:szCs w:val="22"/>
              </w:rPr>
            </w:pPr>
            <w:r w:rsidRPr="002016A7">
              <w:rPr>
                <w:rFonts w:ascii="Arial" w:hAnsi="Arial" w:cs="Arial"/>
                <w:sz w:val="22"/>
                <w:szCs w:val="22"/>
              </w:rPr>
              <w:t>- interpretare il funzionamento di un meccanismo,</w:t>
            </w:r>
          </w:p>
          <w:p w:rsidR="002016A7" w:rsidRPr="002016A7" w:rsidRDefault="002016A7" w:rsidP="002016A7">
            <w:pPr>
              <w:jc w:val="both"/>
              <w:rPr>
                <w:rFonts w:ascii="Arial" w:hAnsi="Arial" w:cs="Arial"/>
                <w:sz w:val="22"/>
                <w:szCs w:val="22"/>
              </w:rPr>
            </w:pPr>
            <w:r w:rsidRPr="002016A7">
              <w:rPr>
                <w:rFonts w:ascii="Arial" w:hAnsi="Arial" w:cs="Arial"/>
                <w:sz w:val="22"/>
                <w:szCs w:val="22"/>
              </w:rPr>
              <w:t>- eseguire il disegno dei particolari di un complessivo</w:t>
            </w:r>
          </w:p>
          <w:p w:rsidR="002016A7" w:rsidRPr="002016A7" w:rsidRDefault="002016A7" w:rsidP="002016A7">
            <w:pPr>
              <w:jc w:val="both"/>
              <w:rPr>
                <w:rFonts w:ascii="Arial" w:hAnsi="Arial" w:cs="Arial"/>
                <w:sz w:val="20"/>
                <w:szCs w:val="20"/>
                <w:shd w:val="clear" w:color="auto" w:fill="FFFF00"/>
              </w:rPr>
            </w:pPr>
            <w:r w:rsidRPr="002016A7">
              <w:rPr>
                <w:rFonts w:ascii="Arial" w:hAnsi="Arial" w:cs="Arial"/>
                <w:sz w:val="22"/>
                <w:szCs w:val="22"/>
              </w:rPr>
              <w:t>- leggere disegni di semplici impianti tecnici</w:t>
            </w:r>
          </w:p>
        </w:tc>
      </w:tr>
    </w:tbl>
    <w:p w:rsidR="002016A7" w:rsidRPr="002016A7" w:rsidRDefault="002016A7" w:rsidP="002016A7">
      <w:pPr>
        <w:jc w:val="both"/>
        <w:rPr>
          <w:rFonts w:ascii="Arial" w:hAnsi="Arial" w:cs="Arial"/>
          <w:sz w:val="20"/>
          <w:szCs w:val="20"/>
          <w:shd w:val="clear" w:color="auto" w:fill="FFFF00"/>
        </w:rPr>
      </w:pPr>
    </w:p>
    <w:p w:rsidR="002016A7" w:rsidRPr="002016A7" w:rsidRDefault="002016A7" w:rsidP="002016A7">
      <w:pPr>
        <w:jc w:val="both"/>
        <w:rPr>
          <w:rFonts w:ascii="Arial" w:hAnsi="Arial" w:cs="Arial"/>
          <w:b/>
          <w:sz w:val="20"/>
          <w:szCs w:val="20"/>
        </w:rPr>
      </w:pPr>
      <w:r w:rsidRPr="002016A7">
        <w:rPr>
          <w:rFonts w:ascii="Arial" w:hAnsi="Arial" w:cs="Arial"/>
          <w:b/>
          <w:sz w:val="20"/>
          <w:szCs w:val="20"/>
        </w:rPr>
        <w:t>CONOSCENZE</w:t>
      </w:r>
    </w:p>
    <w:p w:rsidR="002016A7" w:rsidRPr="002016A7" w:rsidRDefault="002016A7" w:rsidP="002016A7">
      <w:pPr>
        <w:jc w:val="both"/>
        <w:rPr>
          <w:rFonts w:ascii="Arial" w:hAnsi="Arial" w:cs="Arial"/>
          <w:b/>
          <w:sz w:val="20"/>
          <w:szCs w:val="20"/>
        </w:rPr>
      </w:pPr>
    </w:p>
    <w:tbl>
      <w:tblPr>
        <w:tblW w:w="0" w:type="auto"/>
        <w:tblInd w:w="-20" w:type="dxa"/>
        <w:tblLayout w:type="fixed"/>
        <w:tblCellMar>
          <w:left w:w="70" w:type="dxa"/>
          <w:right w:w="70" w:type="dxa"/>
        </w:tblCellMar>
        <w:tblLook w:val="0000" w:firstRow="0" w:lastRow="0" w:firstColumn="0" w:lastColumn="0" w:noHBand="0" w:noVBand="0"/>
      </w:tblPr>
      <w:tblGrid>
        <w:gridCol w:w="9251"/>
      </w:tblGrid>
      <w:tr w:rsidR="002016A7" w:rsidRPr="002016A7" w:rsidTr="002016A7">
        <w:tc>
          <w:tcPr>
            <w:tcW w:w="9251" w:type="dxa"/>
            <w:tcBorders>
              <w:top w:val="single" w:sz="4" w:space="0" w:color="000000"/>
              <w:left w:val="single" w:sz="4" w:space="0" w:color="000000"/>
              <w:bottom w:val="single" w:sz="4" w:space="0" w:color="000000"/>
              <w:right w:val="single" w:sz="4" w:space="0" w:color="000000"/>
            </w:tcBorders>
            <w:shd w:val="clear" w:color="auto" w:fill="auto"/>
          </w:tcPr>
          <w:p w:rsidR="002016A7" w:rsidRPr="002016A7" w:rsidRDefault="002016A7" w:rsidP="002016A7">
            <w:pPr>
              <w:snapToGrid w:val="0"/>
              <w:rPr>
                <w:rFonts w:ascii="Arial" w:hAnsi="Arial" w:cs="Arial"/>
                <w:sz w:val="22"/>
                <w:szCs w:val="22"/>
              </w:rPr>
            </w:pPr>
            <w:r w:rsidRPr="002016A7">
              <w:rPr>
                <w:rFonts w:ascii="Arial" w:hAnsi="Arial" w:cs="Arial"/>
                <w:sz w:val="22"/>
                <w:szCs w:val="22"/>
              </w:rPr>
              <w:t>Gli allievi dovranno acquisire conoscenze su :</w:t>
            </w:r>
          </w:p>
          <w:p w:rsidR="002016A7" w:rsidRPr="002016A7" w:rsidRDefault="002016A7" w:rsidP="002016A7">
            <w:pPr>
              <w:rPr>
                <w:rFonts w:ascii="Arial" w:hAnsi="Arial" w:cs="Arial"/>
                <w:sz w:val="22"/>
                <w:szCs w:val="22"/>
              </w:rPr>
            </w:pPr>
            <w:r w:rsidRPr="002016A7">
              <w:rPr>
                <w:rFonts w:ascii="Arial" w:hAnsi="Arial" w:cs="Arial"/>
                <w:sz w:val="22"/>
                <w:szCs w:val="22"/>
              </w:rPr>
              <w:t>- strumenti per il disegno,</w:t>
            </w:r>
          </w:p>
          <w:p w:rsidR="002016A7" w:rsidRPr="002016A7" w:rsidRDefault="002016A7" w:rsidP="002016A7">
            <w:pPr>
              <w:rPr>
                <w:rFonts w:ascii="Arial" w:hAnsi="Arial" w:cs="Arial"/>
                <w:sz w:val="22"/>
                <w:szCs w:val="22"/>
              </w:rPr>
            </w:pPr>
            <w:r w:rsidRPr="002016A7">
              <w:rPr>
                <w:rFonts w:ascii="Arial" w:hAnsi="Arial" w:cs="Arial"/>
                <w:sz w:val="22"/>
                <w:szCs w:val="22"/>
              </w:rPr>
              <w:t>- principali norme di disegno tecnico - meccanico,</w:t>
            </w:r>
          </w:p>
          <w:p w:rsidR="002016A7" w:rsidRPr="002016A7" w:rsidRDefault="002016A7" w:rsidP="002016A7">
            <w:pPr>
              <w:rPr>
                <w:rFonts w:ascii="Arial" w:hAnsi="Arial" w:cs="Arial"/>
                <w:sz w:val="22"/>
                <w:szCs w:val="22"/>
              </w:rPr>
            </w:pPr>
            <w:r w:rsidRPr="002016A7">
              <w:rPr>
                <w:rFonts w:ascii="Arial" w:hAnsi="Arial" w:cs="Arial"/>
                <w:sz w:val="22"/>
                <w:szCs w:val="22"/>
              </w:rPr>
              <w:t>- rugosità superficiale e tolleranze dimensionali,</w:t>
            </w:r>
          </w:p>
          <w:p w:rsidR="002016A7" w:rsidRPr="002016A7" w:rsidRDefault="002016A7" w:rsidP="002016A7">
            <w:pPr>
              <w:rPr>
                <w:rFonts w:ascii="Arial" w:hAnsi="Arial" w:cs="Arial"/>
                <w:sz w:val="22"/>
                <w:szCs w:val="22"/>
              </w:rPr>
            </w:pPr>
            <w:r w:rsidRPr="002016A7">
              <w:rPr>
                <w:rFonts w:ascii="Arial" w:hAnsi="Arial" w:cs="Arial"/>
                <w:sz w:val="22"/>
                <w:szCs w:val="22"/>
              </w:rPr>
              <w:lastRenderedPageBreak/>
              <w:t>- principali tipi di giunzione</w:t>
            </w:r>
          </w:p>
          <w:p w:rsidR="002016A7" w:rsidRPr="002016A7" w:rsidRDefault="002016A7" w:rsidP="002016A7">
            <w:pPr>
              <w:rPr>
                <w:rFonts w:ascii="Arial" w:hAnsi="Arial" w:cs="Arial"/>
                <w:sz w:val="22"/>
                <w:szCs w:val="22"/>
              </w:rPr>
            </w:pPr>
            <w:r w:rsidRPr="002016A7">
              <w:rPr>
                <w:rFonts w:ascii="Arial" w:hAnsi="Arial" w:cs="Arial"/>
                <w:sz w:val="22"/>
                <w:szCs w:val="22"/>
              </w:rPr>
              <w:t>- elementi e componenti degli impianti termotecnici</w:t>
            </w:r>
          </w:p>
          <w:p w:rsidR="002016A7" w:rsidRPr="002016A7" w:rsidRDefault="002016A7" w:rsidP="002016A7">
            <w:pPr>
              <w:rPr>
                <w:rFonts w:ascii="Bookman-Demi" w:eastAsia="Bookman-Demi" w:hAnsi="Bookman-Demi" w:cs="Bookman-Demi"/>
                <w:color w:val="FF0000"/>
                <w:sz w:val="22"/>
                <w:szCs w:val="22"/>
              </w:rPr>
            </w:pPr>
            <w:r w:rsidRPr="002016A7">
              <w:rPr>
                <w:rFonts w:ascii="Arial" w:hAnsi="Arial" w:cs="Arial"/>
                <w:sz w:val="22"/>
                <w:szCs w:val="22"/>
              </w:rPr>
              <w:t>- rappresentazione di componenti/elementi unificati</w:t>
            </w:r>
          </w:p>
        </w:tc>
      </w:tr>
    </w:tbl>
    <w:p w:rsidR="002016A7" w:rsidRDefault="002016A7" w:rsidP="002016A7">
      <w:pPr>
        <w:jc w:val="both"/>
        <w:rPr>
          <w:rFonts w:ascii="Bookman-Demi" w:eastAsia="Bookman-Demi" w:hAnsi="Bookman-Demi" w:cs="Bookman-Demi"/>
          <w:color w:val="FF0000"/>
          <w:sz w:val="22"/>
          <w:szCs w:val="22"/>
        </w:rPr>
      </w:pPr>
    </w:p>
    <w:p w:rsidR="00E2645F" w:rsidRDefault="00E2645F" w:rsidP="002016A7">
      <w:pPr>
        <w:jc w:val="both"/>
        <w:rPr>
          <w:rFonts w:ascii="Bookman-Demi" w:eastAsia="Bookman-Demi" w:hAnsi="Bookman-Demi" w:cs="Bookman-Demi"/>
          <w:color w:val="FF0000"/>
          <w:sz w:val="22"/>
          <w:szCs w:val="22"/>
        </w:rPr>
      </w:pPr>
    </w:p>
    <w:p w:rsidR="00E2645F" w:rsidRDefault="00E2645F" w:rsidP="002016A7">
      <w:pPr>
        <w:jc w:val="both"/>
        <w:rPr>
          <w:rFonts w:ascii="Bookman-Demi" w:eastAsia="Bookman-Demi" w:hAnsi="Bookman-Demi" w:cs="Bookman-Demi"/>
          <w:color w:val="FF0000"/>
          <w:sz w:val="22"/>
          <w:szCs w:val="22"/>
        </w:rPr>
      </w:pPr>
    </w:p>
    <w:p w:rsidR="00E2645F" w:rsidRDefault="00E2645F" w:rsidP="002016A7">
      <w:pPr>
        <w:jc w:val="both"/>
        <w:rPr>
          <w:rFonts w:ascii="Bookman-Demi" w:eastAsia="Bookman-Demi" w:hAnsi="Bookman-Demi" w:cs="Bookman-Demi"/>
          <w:color w:val="FF0000"/>
          <w:sz w:val="22"/>
          <w:szCs w:val="22"/>
        </w:rPr>
      </w:pPr>
    </w:p>
    <w:p w:rsidR="00E2645F" w:rsidRDefault="00E2645F" w:rsidP="002016A7">
      <w:pPr>
        <w:jc w:val="both"/>
        <w:rPr>
          <w:rFonts w:ascii="Bookman-Demi" w:eastAsia="Bookman-Demi" w:hAnsi="Bookman-Demi" w:cs="Bookman-Demi"/>
          <w:color w:val="FF0000"/>
          <w:sz w:val="22"/>
          <w:szCs w:val="22"/>
        </w:rPr>
      </w:pPr>
    </w:p>
    <w:p w:rsidR="00E2645F" w:rsidRDefault="00E2645F" w:rsidP="002016A7">
      <w:pPr>
        <w:jc w:val="both"/>
        <w:rPr>
          <w:rFonts w:ascii="Bookman-Demi" w:eastAsia="Bookman-Demi" w:hAnsi="Bookman-Demi" w:cs="Bookman-Demi"/>
          <w:color w:val="FF0000"/>
          <w:sz w:val="22"/>
          <w:szCs w:val="22"/>
        </w:rPr>
      </w:pPr>
    </w:p>
    <w:p w:rsidR="00E2645F" w:rsidRPr="002016A7" w:rsidRDefault="00E2645F" w:rsidP="002016A7">
      <w:pPr>
        <w:jc w:val="both"/>
        <w:rPr>
          <w:rFonts w:ascii="Bookman-Demi" w:eastAsia="Bookman-Demi" w:hAnsi="Bookman-Demi" w:cs="Bookman-Demi"/>
          <w:color w:val="FF0000"/>
          <w:sz w:val="22"/>
          <w:szCs w:val="22"/>
        </w:rPr>
      </w:pPr>
    </w:p>
    <w:p w:rsidR="002016A7" w:rsidRPr="002016A7" w:rsidRDefault="002016A7" w:rsidP="002016A7">
      <w:pPr>
        <w:overflowPunct w:val="0"/>
        <w:autoSpaceDE w:val="0"/>
        <w:jc w:val="both"/>
        <w:textAlignment w:val="baseline"/>
        <w:rPr>
          <w:rFonts w:ascii="Arial" w:eastAsia="Arial" w:hAnsi="Arial" w:cs="Arial"/>
          <w:b/>
          <w:bCs/>
          <w:sz w:val="22"/>
          <w:szCs w:val="20"/>
        </w:rPr>
      </w:pPr>
      <w:r w:rsidRPr="002016A7">
        <w:rPr>
          <w:rFonts w:ascii="Arial" w:hAnsi="Arial" w:cs="Arial"/>
          <w:b/>
          <w:bCs/>
          <w:sz w:val="22"/>
          <w:szCs w:val="20"/>
        </w:rPr>
        <w:t xml:space="preserve">1. CONTENUTI DISCIPLINARI ESPOSTI PER MODULI - UNITÀ DIDATTICHE  </w:t>
      </w:r>
    </w:p>
    <w:p w:rsidR="002016A7" w:rsidRPr="002016A7" w:rsidRDefault="002016A7" w:rsidP="002016A7">
      <w:pPr>
        <w:overflowPunct w:val="0"/>
        <w:autoSpaceDE w:val="0"/>
        <w:jc w:val="both"/>
        <w:textAlignment w:val="baseline"/>
        <w:rPr>
          <w:rFonts w:ascii="Arial" w:hAnsi="Arial" w:cs="Arial"/>
          <w:b/>
          <w:bCs/>
          <w:sz w:val="22"/>
          <w:szCs w:val="20"/>
        </w:rPr>
      </w:pPr>
      <w:r w:rsidRPr="002016A7">
        <w:rPr>
          <w:rFonts w:ascii="Arial" w:eastAsia="Arial" w:hAnsi="Arial" w:cs="Arial"/>
          <w:b/>
          <w:bCs/>
          <w:sz w:val="22"/>
          <w:szCs w:val="20"/>
        </w:rPr>
        <w:t xml:space="preserve">    </w:t>
      </w:r>
      <w:r w:rsidRPr="002016A7">
        <w:rPr>
          <w:rFonts w:ascii="Arial" w:hAnsi="Arial" w:cs="Arial"/>
          <w:b/>
          <w:bCs/>
          <w:sz w:val="22"/>
          <w:szCs w:val="20"/>
        </w:rPr>
        <w:t>PERIODI DI ATTUAZIONE – DURATA</w:t>
      </w:r>
    </w:p>
    <w:p w:rsidR="002016A7" w:rsidRPr="002016A7" w:rsidRDefault="002016A7" w:rsidP="002016A7">
      <w:pPr>
        <w:overflowPunct w:val="0"/>
        <w:autoSpaceDE w:val="0"/>
        <w:jc w:val="both"/>
        <w:textAlignment w:val="baseline"/>
        <w:rPr>
          <w:rFonts w:ascii="Arial" w:hAnsi="Arial" w:cs="Arial"/>
          <w:b/>
          <w:bCs/>
          <w:sz w:val="22"/>
          <w:szCs w:val="20"/>
        </w:rPr>
      </w:pPr>
    </w:p>
    <w:p w:rsidR="002016A7" w:rsidRPr="002016A7" w:rsidRDefault="002016A7" w:rsidP="002016A7">
      <w:pPr>
        <w:keepNext/>
        <w:numPr>
          <w:ilvl w:val="5"/>
          <w:numId w:val="1"/>
        </w:numPr>
        <w:pBdr>
          <w:top w:val="single" w:sz="18" w:space="0" w:color="000000"/>
          <w:left w:val="single" w:sz="18" w:space="1" w:color="000000"/>
          <w:bottom w:val="single" w:sz="18" w:space="1" w:color="000000"/>
          <w:right w:val="single" w:sz="1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hAnsi="Arial" w:cs="Arial"/>
          <w:b/>
          <w:sz w:val="20"/>
          <w:szCs w:val="20"/>
        </w:rPr>
      </w:pPr>
      <w:r w:rsidRPr="002016A7">
        <w:rPr>
          <w:rFonts w:ascii="Arial" w:hAnsi="Arial" w:cs="Arial"/>
          <w:b/>
          <w:sz w:val="20"/>
          <w:szCs w:val="20"/>
        </w:rPr>
        <w:t>Modulo 1 - Introduzione al disegno meccanico</w:t>
      </w:r>
    </w:p>
    <w:p w:rsidR="002016A7" w:rsidRPr="002016A7" w:rsidRDefault="002016A7" w:rsidP="002016A7">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2231"/>
        <w:gridCol w:w="5760"/>
        <w:gridCol w:w="1305"/>
      </w:tblGrid>
      <w:tr w:rsidR="002016A7" w:rsidRPr="002016A7" w:rsidTr="002016A7">
        <w:trPr>
          <w:trHeight w:val="501"/>
        </w:trPr>
        <w:tc>
          <w:tcPr>
            <w:tcW w:w="2231" w:type="dxa"/>
            <w:tcBorders>
              <w:top w:val="single" w:sz="18" w:space="0" w:color="000000"/>
              <w:left w:val="single" w:sz="18"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Prerequisiti</w:t>
            </w:r>
          </w:p>
          <w:p w:rsidR="002016A7" w:rsidRPr="002016A7" w:rsidRDefault="002016A7" w:rsidP="002016A7">
            <w:pPr>
              <w:jc w:val="center"/>
              <w:rPr>
                <w:rFonts w:ascii="Arial" w:hAnsi="Arial" w:cs="Arial"/>
                <w:sz w:val="20"/>
              </w:rPr>
            </w:pPr>
            <w:r w:rsidRPr="002016A7">
              <w:rPr>
                <w:rFonts w:ascii="Arial" w:hAnsi="Arial" w:cs="Arial"/>
                <w:sz w:val="20"/>
              </w:rPr>
              <w:t>(se richiesti)</w:t>
            </w:r>
          </w:p>
        </w:tc>
        <w:tc>
          <w:tcPr>
            <w:tcW w:w="5760" w:type="dxa"/>
            <w:tcBorders>
              <w:top w:val="single" w:sz="18" w:space="0" w:color="000000"/>
              <w:left w:val="single" w:sz="6"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Periodo</w:t>
            </w:r>
          </w:p>
          <w:p w:rsidR="002016A7" w:rsidRPr="002016A7" w:rsidRDefault="002016A7" w:rsidP="002016A7">
            <w:pPr>
              <w:jc w:val="center"/>
              <w:rPr>
                <w:rFonts w:ascii="Arial" w:hAnsi="Arial" w:cs="Arial"/>
                <w:sz w:val="20"/>
              </w:rPr>
            </w:pPr>
            <w:r w:rsidRPr="002016A7">
              <w:rPr>
                <w:rFonts w:ascii="Arial" w:hAnsi="Arial" w:cs="Arial"/>
                <w:sz w:val="20"/>
              </w:rPr>
              <w:t>Durata (ore)</w:t>
            </w:r>
          </w:p>
        </w:tc>
      </w:tr>
      <w:tr w:rsidR="002016A7" w:rsidRPr="002016A7" w:rsidTr="002016A7">
        <w:trPr>
          <w:trHeight w:val="1860"/>
        </w:trPr>
        <w:tc>
          <w:tcPr>
            <w:tcW w:w="2231" w:type="dxa"/>
            <w:tcBorders>
              <w:top w:val="single" w:sz="6" w:space="0" w:color="000000"/>
              <w:left w:val="single" w:sz="18" w:space="0" w:color="000000"/>
              <w:bottom w:val="single" w:sz="18" w:space="0" w:color="000000"/>
            </w:tcBorders>
            <w:shd w:val="clear" w:color="auto" w:fill="auto"/>
          </w:tcPr>
          <w:p w:rsidR="002016A7" w:rsidRPr="002016A7" w:rsidRDefault="002016A7" w:rsidP="002016A7">
            <w:pPr>
              <w:numPr>
                <w:ilvl w:val="0"/>
                <w:numId w:val="5"/>
              </w:numPr>
              <w:tabs>
                <w:tab w:val="clear" w:pos="0"/>
                <w:tab w:val="num" w:pos="720"/>
              </w:tabs>
              <w:ind w:left="720"/>
              <w:rPr>
                <w:rFonts w:ascii="Arial" w:hAnsi="Arial" w:cs="Arial"/>
                <w:sz w:val="20"/>
              </w:rPr>
            </w:pPr>
            <w:r w:rsidRPr="002016A7">
              <w:rPr>
                <w:rFonts w:ascii="Arial" w:hAnsi="Arial" w:cs="Arial"/>
                <w:sz w:val="20"/>
              </w:rPr>
              <w:t>Conoscenza delle unità di  misura</w:t>
            </w:r>
          </w:p>
          <w:p w:rsidR="002016A7" w:rsidRPr="002016A7" w:rsidRDefault="002016A7" w:rsidP="002016A7">
            <w:pPr>
              <w:numPr>
                <w:ilvl w:val="0"/>
                <w:numId w:val="5"/>
              </w:numPr>
              <w:tabs>
                <w:tab w:val="clear" w:pos="0"/>
                <w:tab w:val="num" w:pos="720"/>
              </w:tabs>
              <w:ind w:left="720"/>
              <w:rPr>
                <w:rFonts w:ascii="Arial" w:hAnsi="Arial" w:cs="Arial"/>
                <w:sz w:val="20"/>
                <w:szCs w:val="20"/>
              </w:rPr>
            </w:pPr>
            <w:r w:rsidRPr="002016A7">
              <w:rPr>
                <w:rFonts w:ascii="Arial" w:hAnsi="Arial" w:cs="Arial"/>
                <w:sz w:val="20"/>
              </w:rPr>
              <w:t>conoscenza della terminologia di base del disegno tecnico</w:t>
            </w:r>
          </w:p>
        </w:tc>
        <w:tc>
          <w:tcPr>
            <w:tcW w:w="5760" w:type="dxa"/>
            <w:tcBorders>
              <w:top w:val="single" w:sz="6" w:space="0" w:color="000000"/>
              <w:left w:val="single" w:sz="6" w:space="0" w:color="000000"/>
              <w:bottom w:val="single" w:sz="4" w:space="0" w:color="000000"/>
            </w:tcBorders>
            <w:shd w:val="clear" w:color="auto" w:fill="auto"/>
          </w:tcPr>
          <w:p w:rsidR="002016A7" w:rsidRPr="002016A7" w:rsidRDefault="002016A7" w:rsidP="002016A7">
            <w:pPr>
              <w:numPr>
                <w:ilvl w:val="0"/>
                <w:numId w:val="5"/>
              </w:numPr>
              <w:tabs>
                <w:tab w:val="clear" w:pos="0"/>
                <w:tab w:val="num" w:pos="720"/>
              </w:tabs>
              <w:ind w:left="720"/>
              <w:rPr>
                <w:rFonts w:ascii="Arial" w:hAnsi="Arial" w:cs="Arial"/>
                <w:sz w:val="20"/>
                <w:szCs w:val="20"/>
              </w:rPr>
            </w:pPr>
            <w:r w:rsidRPr="002016A7">
              <w:rPr>
                <w:rFonts w:ascii="Arial" w:hAnsi="Arial" w:cs="Arial"/>
                <w:sz w:val="20"/>
                <w:szCs w:val="20"/>
              </w:rPr>
              <w:t xml:space="preserve">Materiali, strumenti ed attrezzi per disegnare a mano; Norme su.  Tipi di linee, scritte, scale di rappresentazione e tratteggi di materiale; Metodo delle proiezioni assonometriche; Metodo delle proiezioni ortogonali; </w:t>
            </w:r>
          </w:p>
          <w:p w:rsidR="002016A7" w:rsidRPr="002016A7" w:rsidRDefault="002016A7" w:rsidP="002016A7">
            <w:pPr>
              <w:numPr>
                <w:ilvl w:val="0"/>
                <w:numId w:val="5"/>
              </w:numPr>
              <w:tabs>
                <w:tab w:val="clear" w:pos="0"/>
                <w:tab w:val="num" w:pos="720"/>
              </w:tabs>
              <w:ind w:left="720"/>
              <w:rPr>
                <w:rFonts w:ascii="Arial" w:hAnsi="Arial" w:cs="Arial"/>
                <w:sz w:val="20"/>
              </w:rPr>
            </w:pPr>
            <w:r w:rsidRPr="002016A7">
              <w:rPr>
                <w:rFonts w:ascii="Arial" w:hAnsi="Arial" w:cs="Arial"/>
                <w:sz w:val="20"/>
                <w:szCs w:val="20"/>
              </w:rPr>
              <w:t>Rappresentazione di sezioni; Disegno a mano libera e rilievo dal vero; Linee di misura e di riferimento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2016A7" w:rsidRPr="002016A7" w:rsidRDefault="002016A7" w:rsidP="002016A7">
            <w:pPr>
              <w:jc w:val="center"/>
              <w:rPr>
                <w:rFonts w:ascii="Arial" w:hAnsi="Arial" w:cs="Arial"/>
                <w:sz w:val="20"/>
              </w:rPr>
            </w:pPr>
            <w:r w:rsidRPr="002016A7">
              <w:rPr>
                <w:rFonts w:ascii="Arial" w:hAnsi="Arial" w:cs="Arial"/>
                <w:sz w:val="20"/>
              </w:rPr>
              <w:t>Sett.-Nov.</w:t>
            </w:r>
          </w:p>
          <w:p w:rsidR="002016A7" w:rsidRPr="002016A7" w:rsidRDefault="002016A7" w:rsidP="002016A7">
            <w:pPr>
              <w:jc w:val="center"/>
              <w:rPr>
                <w:rFonts w:ascii="Arial" w:hAnsi="Arial" w:cs="Arial"/>
                <w:sz w:val="20"/>
              </w:rPr>
            </w:pPr>
          </w:p>
        </w:tc>
      </w:tr>
    </w:tbl>
    <w:p w:rsidR="002016A7" w:rsidRPr="002016A7" w:rsidRDefault="002016A7" w:rsidP="002016A7">
      <w:pPr>
        <w:jc w:val="both"/>
        <w:rPr>
          <w:rFonts w:ascii="Arial" w:hAnsi="Arial" w:cs="Arial"/>
          <w:sz w:val="20"/>
        </w:rPr>
      </w:pPr>
    </w:p>
    <w:p w:rsidR="002016A7" w:rsidRPr="002016A7" w:rsidRDefault="002016A7" w:rsidP="002016A7">
      <w:pPr>
        <w:keepNext/>
        <w:numPr>
          <w:ilvl w:val="5"/>
          <w:numId w:val="1"/>
        </w:numPr>
        <w:pBdr>
          <w:top w:val="single" w:sz="18" w:space="0" w:color="000000"/>
          <w:left w:val="single" w:sz="18" w:space="1" w:color="000000"/>
          <w:bottom w:val="single" w:sz="18" w:space="1" w:color="000000"/>
          <w:right w:val="single" w:sz="18" w:space="31" w:color="000000"/>
        </w:pBdr>
        <w:shd w:val="clear" w:color="auto" w:fill="CCCCCC"/>
        <w:tabs>
          <w:tab w:val="clear" w:pos="1152"/>
          <w:tab w:val="num" w:pos="0"/>
        </w:tabs>
        <w:overflowPunct w:val="0"/>
        <w:autoSpaceDE w:val="0"/>
        <w:ind w:left="0" w:right="2834" w:firstLine="0"/>
        <w:jc w:val="both"/>
        <w:textAlignment w:val="baseline"/>
        <w:outlineLvl w:val="5"/>
        <w:rPr>
          <w:rFonts w:ascii="Arial" w:hAnsi="Arial" w:cs="Arial"/>
          <w:b/>
          <w:sz w:val="20"/>
          <w:szCs w:val="20"/>
        </w:rPr>
      </w:pPr>
      <w:r w:rsidRPr="002016A7">
        <w:rPr>
          <w:rFonts w:ascii="Arial" w:hAnsi="Arial" w:cs="Arial"/>
          <w:b/>
          <w:sz w:val="20"/>
          <w:szCs w:val="20"/>
        </w:rPr>
        <w:t>Modulo 2 – Quotatura e lettura del disegno quotato</w:t>
      </w:r>
    </w:p>
    <w:p w:rsidR="002016A7" w:rsidRPr="002016A7" w:rsidRDefault="002016A7" w:rsidP="002016A7">
      <w:pPr>
        <w:jc w:val="both"/>
        <w:rPr>
          <w:rFonts w:ascii="Arial" w:hAnsi="Arial" w:cs="Arial"/>
          <w:sz w:val="20"/>
          <w:szCs w:val="20"/>
        </w:rPr>
      </w:pPr>
    </w:p>
    <w:p w:rsidR="002016A7" w:rsidRPr="002016A7" w:rsidRDefault="002016A7" w:rsidP="002016A7">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2016A7" w:rsidRPr="002016A7" w:rsidTr="002016A7">
        <w:trPr>
          <w:trHeight w:val="501"/>
        </w:trPr>
        <w:tc>
          <w:tcPr>
            <w:tcW w:w="1701" w:type="dxa"/>
            <w:tcBorders>
              <w:top w:val="single" w:sz="18" w:space="0" w:color="000000"/>
              <w:left w:val="single" w:sz="18"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Prerequisiti</w:t>
            </w:r>
          </w:p>
          <w:p w:rsidR="002016A7" w:rsidRPr="002016A7" w:rsidRDefault="002016A7" w:rsidP="002016A7">
            <w:pPr>
              <w:jc w:val="center"/>
              <w:rPr>
                <w:rFonts w:ascii="Arial" w:hAnsi="Arial" w:cs="Arial"/>
                <w:sz w:val="20"/>
              </w:rPr>
            </w:pPr>
            <w:r w:rsidRPr="002016A7">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Periodo</w:t>
            </w:r>
          </w:p>
          <w:p w:rsidR="002016A7" w:rsidRPr="002016A7" w:rsidRDefault="002016A7" w:rsidP="002016A7">
            <w:pPr>
              <w:jc w:val="center"/>
              <w:rPr>
                <w:rFonts w:ascii="Arial" w:hAnsi="Arial" w:cs="Arial"/>
                <w:sz w:val="20"/>
                <w:szCs w:val="20"/>
              </w:rPr>
            </w:pPr>
            <w:r w:rsidRPr="002016A7">
              <w:rPr>
                <w:rFonts w:ascii="Arial" w:hAnsi="Arial" w:cs="Arial"/>
                <w:sz w:val="20"/>
              </w:rPr>
              <w:t>Durata (ore)</w:t>
            </w:r>
          </w:p>
        </w:tc>
      </w:tr>
      <w:tr w:rsidR="002016A7" w:rsidRPr="002016A7" w:rsidTr="002016A7">
        <w:trPr>
          <w:trHeight w:val="755"/>
        </w:trPr>
        <w:tc>
          <w:tcPr>
            <w:tcW w:w="1701" w:type="dxa"/>
            <w:tcBorders>
              <w:top w:val="single" w:sz="6" w:space="0" w:color="000000"/>
              <w:left w:val="single" w:sz="18" w:space="0" w:color="000000"/>
              <w:bottom w:val="single" w:sz="18" w:space="0" w:color="000000"/>
            </w:tcBorders>
            <w:shd w:val="clear" w:color="auto" w:fill="auto"/>
            <w:vAlign w:val="center"/>
          </w:tcPr>
          <w:p w:rsidR="002016A7" w:rsidRPr="002016A7" w:rsidRDefault="002016A7" w:rsidP="002016A7">
            <w:pPr>
              <w:snapToGrid w:val="0"/>
              <w:rPr>
                <w:rFonts w:ascii="Arial" w:hAnsi="Arial" w:cs="Arial"/>
                <w:sz w:val="20"/>
                <w:szCs w:val="20"/>
              </w:rPr>
            </w:pPr>
          </w:p>
        </w:tc>
        <w:tc>
          <w:tcPr>
            <w:tcW w:w="6290" w:type="dxa"/>
            <w:tcBorders>
              <w:top w:val="single" w:sz="6" w:space="0" w:color="000000"/>
              <w:left w:val="single" w:sz="6" w:space="0" w:color="000000"/>
              <w:bottom w:val="single" w:sz="4" w:space="0" w:color="000000"/>
            </w:tcBorders>
            <w:shd w:val="clear" w:color="auto" w:fill="auto"/>
          </w:tcPr>
          <w:p w:rsidR="002016A7" w:rsidRPr="002016A7" w:rsidRDefault="002016A7" w:rsidP="002016A7">
            <w:pPr>
              <w:snapToGrid w:val="0"/>
              <w:ind w:left="283"/>
              <w:rPr>
                <w:rFonts w:ascii="Arial" w:hAnsi="Arial" w:cs="Arial"/>
                <w:sz w:val="20"/>
                <w:szCs w:val="20"/>
              </w:rPr>
            </w:pPr>
            <w:r w:rsidRPr="002016A7">
              <w:rPr>
                <w:rFonts w:ascii="Arial" w:hAnsi="Arial" w:cs="Arial"/>
                <w:sz w:val="20"/>
                <w:szCs w:val="20"/>
              </w:rPr>
              <w:t>Sistemi di quotatura; Convenzioni particolari; Quotatura geometrica, funzionale e tecnologica; Lettura di disegni quotati.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2016A7" w:rsidRPr="002016A7" w:rsidRDefault="002016A7" w:rsidP="002016A7">
            <w:pPr>
              <w:snapToGrid w:val="0"/>
              <w:jc w:val="center"/>
              <w:rPr>
                <w:rFonts w:ascii="Arial" w:hAnsi="Arial" w:cs="Arial"/>
                <w:sz w:val="20"/>
                <w:szCs w:val="20"/>
              </w:rPr>
            </w:pPr>
            <w:r w:rsidRPr="002016A7">
              <w:rPr>
                <w:rFonts w:ascii="Arial" w:hAnsi="Arial" w:cs="Arial"/>
                <w:sz w:val="20"/>
                <w:szCs w:val="20"/>
              </w:rPr>
              <w:t>Dic-gen.</w:t>
            </w:r>
          </w:p>
          <w:p w:rsidR="002016A7" w:rsidRPr="002016A7" w:rsidRDefault="002016A7" w:rsidP="002016A7">
            <w:pPr>
              <w:snapToGrid w:val="0"/>
              <w:jc w:val="center"/>
              <w:rPr>
                <w:rFonts w:ascii="Arial" w:hAnsi="Arial" w:cs="Arial"/>
                <w:sz w:val="20"/>
                <w:szCs w:val="20"/>
              </w:rPr>
            </w:pPr>
          </w:p>
        </w:tc>
      </w:tr>
    </w:tbl>
    <w:p w:rsidR="002016A7" w:rsidRPr="002016A7" w:rsidRDefault="002016A7" w:rsidP="002016A7">
      <w:pPr>
        <w:rPr>
          <w:rFonts w:ascii="Arial" w:hAnsi="Arial" w:cs="Arial"/>
          <w:sz w:val="20"/>
        </w:rPr>
      </w:pPr>
    </w:p>
    <w:p w:rsidR="002016A7" w:rsidRPr="002016A7" w:rsidRDefault="002016A7" w:rsidP="002016A7">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sz w:val="20"/>
          <w:szCs w:val="20"/>
        </w:rPr>
      </w:pPr>
      <w:r w:rsidRPr="002016A7">
        <w:rPr>
          <w:rFonts w:ascii="Arial" w:hAnsi="Arial" w:cs="Arial"/>
          <w:b/>
          <w:sz w:val="20"/>
        </w:rPr>
        <w:t>Modulo 3 – Principali sistemi di giunzione</w:t>
      </w:r>
    </w:p>
    <w:p w:rsidR="002016A7" w:rsidRPr="002016A7" w:rsidRDefault="002016A7" w:rsidP="002016A7">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2231"/>
        <w:gridCol w:w="5760"/>
        <w:gridCol w:w="1305"/>
      </w:tblGrid>
      <w:tr w:rsidR="002016A7" w:rsidRPr="002016A7" w:rsidTr="002016A7">
        <w:trPr>
          <w:trHeight w:val="501"/>
        </w:trPr>
        <w:tc>
          <w:tcPr>
            <w:tcW w:w="2231" w:type="dxa"/>
            <w:tcBorders>
              <w:top w:val="single" w:sz="18" w:space="0" w:color="000000"/>
              <w:left w:val="single" w:sz="18"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Prerequisiti</w:t>
            </w:r>
          </w:p>
          <w:p w:rsidR="002016A7" w:rsidRPr="002016A7" w:rsidRDefault="002016A7" w:rsidP="002016A7">
            <w:pPr>
              <w:jc w:val="center"/>
              <w:rPr>
                <w:rFonts w:ascii="Arial" w:hAnsi="Arial" w:cs="Arial"/>
                <w:sz w:val="20"/>
              </w:rPr>
            </w:pPr>
            <w:r w:rsidRPr="002016A7">
              <w:rPr>
                <w:rFonts w:ascii="Arial" w:hAnsi="Arial" w:cs="Arial"/>
                <w:sz w:val="20"/>
              </w:rPr>
              <w:t>(se richiesti)</w:t>
            </w:r>
          </w:p>
        </w:tc>
        <w:tc>
          <w:tcPr>
            <w:tcW w:w="5760" w:type="dxa"/>
            <w:tcBorders>
              <w:top w:val="single" w:sz="18" w:space="0" w:color="000000"/>
              <w:left w:val="single" w:sz="6"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Periodo</w:t>
            </w:r>
          </w:p>
          <w:p w:rsidR="002016A7" w:rsidRPr="002016A7" w:rsidRDefault="002016A7" w:rsidP="002016A7">
            <w:pPr>
              <w:jc w:val="center"/>
              <w:rPr>
                <w:rFonts w:ascii="Arial" w:hAnsi="Arial" w:cs="Arial"/>
                <w:sz w:val="20"/>
                <w:szCs w:val="20"/>
              </w:rPr>
            </w:pPr>
            <w:r w:rsidRPr="002016A7">
              <w:rPr>
                <w:rFonts w:ascii="Arial" w:hAnsi="Arial" w:cs="Arial"/>
                <w:sz w:val="20"/>
              </w:rPr>
              <w:t>Durata (ore)</w:t>
            </w:r>
          </w:p>
        </w:tc>
      </w:tr>
      <w:tr w:rsidR="002016A7" w:rsidRPr="002016A7" w:rsidTr="002016A7">
        <w:trPr>
          <w:trHeight w:val="459"/>
        </w:trPr>
        <w:tc>
          <w:tcPr>
            <w:tcW w:w="2231" w:type="dxa"/>
            <w:tcBorders>
              <w:top w:val="single" w:sz="6" w:space="0" w:color="000000"/>
              <w:left w:val="single" w:sz="18" w:space="0" w:color="000000"/>
              <w:bottom w:val="single" w:sz="18" w:space="0" w:color="000000"/>
            </w:tcBorders>
            <w:shd w:val="clear" w:color="auto" w:fill="auto"/>
          </w:tcPr>
          <w:p w:rsidR="002016A7" w:rsidRPr="002016A7" w:rsidRDefault="002016A7" w:rsidP="002016A7">
            <w:pPr>
              <w:tabs>
                <w:tab w:val="left" w:pos="283"/>
              </w:tabs>
              <w:snapToGrid w:val="0"/>
              <w:ind w:left="283"/>
              <w:rPr>
                <w:rFonts w:ascii="Arial" w:hAnsi="Arial" w:cs="Arial"/>
                <w:sz w:val="20"/>
                <w:szCs w:val="20"/>
              </w:rPr>
            </w:pPr>
          </w:p>
        </w:tc>
        <w:tc>
          <w:tcPr>
            <w:tcW w:w="5760" w:type="dxa"/>
            <w:tcBorders>
              <w:top w:val="single" w:sz="6" w:space="0" w:color="000000"/>
              <w:left w:val="single" w:sz="6" w:space="0" w:color="000000"/>
              <w:bottom w:val="single" w:sz="4" w:space="0" w:color="000000"/>
            </w:tcBorders>
            <w:shd w:val="clear" w:color="auto" w:fill="auto"/>
          </w:tcPr>
          <w:p w:rsidR="002016A7" w:rsidRPr="002016A7" w:rsidRDefault="002016A7" w:rsidP="002016A7">
            <w:pPr>
              <w:numPr>
                <w:ilvl w:val="0"/>
                <w:numId w:val="6"/>
              </w:numPr>
              <w:tabs>
                <w:tab w:val="clear" w:pos="0"/>
                <w:tab w:val="num" w:pos="283"/>
              </w:tabs>
              <w:ind w:left="283" w:hanging="283"/>
              <w:rPr>
                <w:rFonts w:ascii="Arial" w:hAnsi="Arial" w:cs="Arial"/>
                <w:sz w:val="20"/>
              </w:rPr>
            </w:pPr>
            <w:r w:rsidRPr="002016A7">
              <w:rPr>
                <w:rFonts w:ascii="Arial" w:hAnsi="Arial" w:cs="Arial"/>
                <w:sz w:val="20"/>
                <w:szCs w:val="20"/>
              </w:rPr>
              <w:t>Riconoscere i sistemi di giunzione, Rappresentazione dei principali sistemi di giunzione.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2016A7" w:rsidRPr="002016A7" w:rsidRDefault="002016A7" w:rsidP="002016A7">
            <w:pPr>
              <w:jc w:val="center"/>
              <w:rPr>
                <w:rFonts w:ascii="Arial" w:hAnsi="Arial" w:cs="Arial"/>
                <w:sz w:val="20"/>
              </w:rPr>
            </w:pPr>
            <w:r w:rsidRPr="002016A7">
              <w:rPr>
                <w:rFonts w:ascii="Arial" w:hAnsi="Arial" w:cs="Arial"/>
                <w:sz w:val="20"/>
              </w:rPr>
              <w:t>Feb.-mar.</w:t>
            </w:r>
          </w:p>
          <w:p w:rsidR="002016A7" w:rsidRPr="002016A7" w:rsidRDefault="002016A7" w:rsidP="002016A7">
            <w:pPr>
              <w:jc w:val="center"/>
              <w:rPr>
                <w:rFonts w:ascii="Arial" w:hAnsi="Arial" w:cs="Arial"/>
                <w:sz w:val="20"/>
              </w:rPr>
            </w:pPr>
          </w:p>
        </w:tc>
      </w:tr>
    </w:tbl>
    <w:p w:rsidR="002016A7" w:rsidRPr="002016A7" w:rsidRDefault="002016A7" w:rsidP="002016A7">
      <w:pPr>
        <w:jc w:val="both"/>
        <w:rPr>
          <w:rFonts w:ascii="Arial" w:hAnsi="Arial" w:cs="Arial"/>
          <w:sz w:val="20"/>
        </w:rPr>
      </w:pPr>
    </w:p>
    <w:p w:rsidR="002016A7" w:rsidRPr="002016A7" w:rsidRDefault="002016A7" w:rsidP="002016A7">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sz w:val="20"/>
          <w:szCs w:val="20"/>
        </w:rPr>
      </w:pPr>
      <w:r w:rsidRPr="002016A7">
        <w:rPr>
          <w:rFonts w:ascii="Arial" w:hAnsi="Arial" w:cs="Arial"/>
          <w:b/>
          <w:sz w:val="20"/>
        </w:rPr>
        <w:t>Modulo 4 - Finitura superficiale e tolleranze dimensionali</w:t>
      </w:r>
    </w:p>
    <w:p w:rsidR="002016A7" w:rsidRPr="002016A7" w:rsidRDefault="002016A7" w:rsidP="002016A7">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2231"/>
        <w:gridCol w:w="5760"/>
        <w:gridCol w:w="1305"/>
      </w:tblGrid>
      <w:tr w:rsidR="002016A7" w:rsidRPr="002016A7" w:rsidTr="002016A7">
        <w:trPr>
          <w:trHeight w:val="501"/>
        </w:trPr>
        <w:tc>
          <w:tcPr>
            <w:tcW w:w="2231" w:type="dxa"/>
            <w:tcBorders>
              <w:top w:val="single" w:sz="18" w:space="0" w:color="000000"/>
              <w:left w:val="single" w:sz="18"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Prerequisiti</w:t>
            </w:r>
          </w:p>
          <w:p w:rsidR="002016A7" w:rsidRPr="002016A7" w:rsidRDefault="002016A7" w:rsidP="002016A7">
            <w:pPr>
              <w:jc w:val="center"/>
              <w:rPr>
                <w:rFonts w:ascii="Arial" w:hAnsi="Arial" w:cs="Arial"/>
                <w:sz w:val="20"/>
              </w:rPr>
            </w:pPr>
            <w:r w:rsidRPr="002016A7">
              <w:rPr>
                <w:rFonts w:ascii="Arial" w:hAnsi="Arial" w:cs="Arial"/>
                <w:sz w:val="20"/>
              </w:rPr>
              <w:t>(se richiesti)</w:t>
            </w:r>
          </w:p>
        </w:tc>
        <w:tc>
          <w:tcPr>
            <w:tcW w:w="5760" w:type="dxa"/>
            <w:tcBorders>
              <w:top w:val="single" w:sz="18" w:space="0" w:color="000000"/>
              <w:left w:val="single" w:sz="6"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Periodo</w:t>
            </w:r>
          </w:p>
          <w:p w:rsidR="002016A7" w:rsidRPr="002016A7" w:rsidRDefault="002016A7" w:rsidP="002016A7">
            <w:pPr>
              <w:jc w:val="center"/>
              <w:rPr>
                <w:rFonts w:ascii="Arial" w:hAnsi="Arial" w:cs="Arial"/>
                <w:sz w:val="20"/>
                <w:szCs w:val="20"/>
              </w:rPr>
            </w:pPr>
            <w:r w:rsidRPr="002016A7">
              <w:rPr>
                <w:rFonts w:ascii="Arial" w:hAnsi="Arial" w:cs="Arial"/>
                <w:sz w:val="20"/>
              </w:rPr>
              <w:t>Durata (ore)</w:t>
            </w:r>
          </w:p>
        </w:tc>
      </w:tr>
      <w:tr w:rsidR="002016A7" w:rsidRPr="002016A7" w:rsidTr="002016A7">
        <w:trPr>
          <w:trHeight w:val="780"/>
        </w:trPr>
        <w:tc>
          <w:tcPr>
            <w:tcW w:w="2231" w:type="dxa"/>
            <w:tcBorders>
              <w:top w:val="single" w:sz="6" w:space="0" w:color="000000"/>
              <w:left w:val="single" w:sz="18" w:space="0" w:color="000000"/>
              <w:bottom w:val="single" w:sz="18" w:space="0" w:color="000000"/>
            </w:tcBorders>
            <w:shd w:val="clear" w:color="auto" w:fill="auto"/>
          </w:tcPr>
          <w:p w:rsidR="002016A7" w:rsidRPr="002016A7" w:rsidRDefault="002016A7" w:rsidP="002016A7">
            <w:pPr>
              <w:numPr>
                <w:ilvl w:val="0"/>
                <w:numId w:val="4"/>
              </w:numPr>
              <w:tabs>
                <w:tab w:val="clear" w:pos="0"/>
                <w:tab w:val="left" w:pos="283"/>
                <w:tab w:val="num" w:pos="720"/>
              </w:tabs>
              <w:snapToGrid w:val="0"/>
              <w:ind w:left="720"/>
              <w:rPr>
                <w:rFonts w:ascii="Arial" w:hAnsi="Arial" w:cs="Arial"/>
                <w:sz w:val="20"/>
                <w:szCs w:val="20"/>
              </w:rPr>
            </w:pPr>
            <w:r w:rsidRPr="002016A7">
              <w:rPr>
                <w:rFonts w:ascii="Arial" w:hAnsi="Arial" w:cs="Arial"/>
                <w:sz w:val="20"/>
                <w:szCs w:val="20"/>
              </w:rPr>
              <w:lastRenderedPageBreak/>
              <w:t xml:space="preserve">; </w:t>
            </w:r>
          </w:p>
          <w:p w:rsidR="002016A7" w:rsidRPr="002016A7" w:rsidRDefault="002016A7" w:rsidP="002016A7">
            <w:pPr>
              <w:ind w:left="283"/>
              <w:rPr>
                <w:rFonts w:ascii="Arial" w:hAnsi="Arial" w:cs="Arial"/>
                <w:sz w:val="20"/>
                <w:szCs w:val="20"/>
              </w:rPr>
            </w:pPr>
          </w:p>
        </w:tc>
        <w:tc>
          <w:tcPr>
            <w:tcW w:w="5760" w:type="dxa"/>
            <w:tcBorders>
              <w:top w:val="single" w:sz="6" w:space="0" w:color="000000"/>
              <w:left w:val="single" w:sz="6" w:space="0" w:color="000000"/>
              <w:bottom w:val="single" w:sz="4" w:space="0" w:color="000000"/>
            </w:tcBorders>
            <w:shd w:val="clear" w:color="auto" w:fill="auto"/>
          </w:tcPr>
          <w:p w:rsidR="002016A7" w:rsidRPr="002016A7" w:rsidRDefault="002016A7" w:rsidP="002016A7">
            <w:pPr>
              <w:numPr>
                <w:ilvl w:val="0"/>
                <w:numId w:val="6"/>
              </w:numPr>
              <w:tabs>
                <w:tab w:val="clear" w:pos="0"/>
                <w:tab w:val="num" w:pos="283"/>
              </w:tabs>
              <w:ind w:left="283" w:hanging="283"/>
              <w:rPr>
                <w:rFonts w:ascii="Arial" w:hAnsi="Arial" w:cs="Arial"/>
                <w:sz w:val="20"/>
              </w:rPr>
            </w:pPr>
            <w:r w:rsidRPr="002016A7">
              <w:rPr>
                <w:rFonts w:ascii="Arial" w:hAnsi="Arial" w:cs="Arial"/>
                <w:sz w:val="20"/>
                <w:szCs w:val="20"/>
              </w:rPr>
              <w:t>Rugosità superficiale; Zigrinature; Tolleranze dimensionali; Accoppiamenti con tolleranze ISO e indicazioni delle tolleranze nella quotatura.</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2016A7" w:rsidRPr="002016A7" w:rsidRDefault="002016A7" w:rsidP="002016A7">
            <w:pPr>
              <w:jc w:val="center"/>
              <w:rPr>
                <w:rFonts w:ascii="Arial" w:hAnsi="Arial" w:cs="Arial"/>
                <w:sz w:val="20"/>
              </w:rPr>
            </w:pPr>
            <w:r w:rsidRPr="002016A7">
              <w:rPr>
                <w:rFonts w:ascii="Arial" w:hAnsi="Arial" w:cs="Arial"/>
                <w:sz w:val="20"/>
              </w:rPr>
              <w:t>Apr-mag.</w:t>
            </w:r>
          </w:p>
          <w:p w:rsidR="002016A7" w:rsidRPr="002016A7" w:rsidRDefault="002016A7" w:rsidP="002016A7">
            <w:pPr>
              <w:jc w:val="center"/>
              <w:rPr>
                <w:rFonts w:ascii="Arial" w:hAnsi="Arial" w:cs="Arial"/>
                <w:sz w:val="20"/>
              </w:rPr>
            </w:pPr>
          </w:p>
        </w:tc>
      </w:tr>
    </w:tbl>
    <w:p w:rsidR="002016A7" w:rsidRPr="002016A7" w:rsidRDefault="002016A7" w:rsidP="002016A7">
      <w:pPr>
        <w:rPr>
          <w:rFonts w:ascii="Arial" w:hAnsi="Arial" w:cs="Arial"/>
          <w:sz w:val="20"/>
        </w:rPr>
      </w:pPr>
    </w:p>
    <w:p w:rsidR="002016A7" w:rsidRPr="002016A7" w:rsidRDefault="002016A7" w:rsidP="002016A7">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sz w:val="20"/>
          <w:szCs w:val="20"/>
        </w:rPr>
      </w:pPr>
      <w:r w:rsidRPr="002016A7">
        <w:rPr>
          <w:rFonts w:ascii="Arial" w:hAnsi="Arial" w:cs="Arial"/>
          <w:b/>
          <w:sz w:val="20"/>
        </w:rPr>
        <w:t>Modulo 5 – CAD 2D</w:t>
      </w:r>
    </w:p>
    <w:p w:rsidR="002016A7" w:rsidRPr="002016A7" w:rsidRDefault="002016A7" w:rsidP="002016A7">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2231"/>
        <w:gridCol w:w="5760"/>
        <w:gridCol w:w="1305"/>
      </w:tblGrid>
      <w:tr w:rsidR="002016A7" w:rsidRPr="002016A7" w:rsidTr="002016A7">
        <w:trPr>
          <w:trHeight w:val="501"/>
        </w:trPr>
        <w:tc>
          <w:tcPr>
            <w:tcW w:w="2231" w:type="dxa"/>
            <w:tcBorders>
              <w:top w:val="single" w:sz="18" w:space="0" w:color="000000"/>
              <w:left w:val="single" w:sz="18"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Prerequisiti</w:t>
            </w:r>
          </w:p>
          <w:p w:rsidR="002016A7" w:rsidRPr="002016A7" w:rsidRDefault="002016A7" w:rsidP="002016A7">
            <w:pPr>
              <w:jc w:val="center"/>
              <w:rPr>
                <w:rFonts w:ascii="Arial" w:hAnsi="Arial" w:cs="Arial"/>
                <w:sz w:val="20"/>
              </w:rPr>
            </w:pPr>
            <w:r w:rsidRPr="002016A7">
              <w:rPr>
                <w:rFonts w:ascii="Arial" w:hAnsi="Arial" w:cs="Arial"/>
                <w:sz w:val="20"/>
              </w:rPr>
              <w:t>(se richiesti)</w:t>
            </w:r>
          </w:p>
        </w:tc>
        <w:tc>
          <w:tcPr>
            <w:tcW w:w="5760" w:type="dxa"/>
            <w:tcBorders>
              <w:top w:val="single" w:sz="18" w:space="0" w:color="000000"/>
              <w:left w:val="single" w:sz="6" w:space="0" w:color="000000"/>
              <w:bottom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2016A7" w:rsidRPr="002016A7" w:rsidRDefault="002016A7" w:rsidP="002016A7">
            <w:pPr>
              <w:jc w:val="center"/>
              <w:rPr>
                <w:rFonts w:ascii="Arial" w:hAnsi="Arial" w:cs="Arial"/>
                <w:sz w:val="20"/>
              </w:rPr>
            </w:pPr>
            <w:r w:rsidRPr="002016A7">
              <w:rPr>
                <w:rFonts w:ascii="Arial" w:hAnsi="Arial" w:cs="Arial"/>
                <w:sz w:val="20"/>
              </w:rPr>
              <w:t>Periodo</w:t>
            </w:r>
          </w:p>
          <w:p w:rsidR="002016A7" w:rsidRPr="002016A7" w:rsidRDefault="002016A7" w:rsidP="002016A7">
            <w:pPr>
              <w:jc w:val="center"/>
              <w:rPr>
                <w:rFonts w:ascii="Arial" w:hAnsi="Arial" w:cs="Arial"/>
                <w:sz w:val="20"/>
                <w:szCs w:val="20"/>
              </w:rPr>
            </w:pPr>
            <w:r w:rsidRPr="002016A7">
              <w:rPr>
                <w:rFonts w:ascii="Arial" w:hAnsi="Arial" w:cs="Arial"/>
                <w:sz w:val="20"/>
              </w:rPr>
              <w:t>Durata (ore)</w:t>
            </w:r>
          </w:p>
        </w:tc>
      </w:tr>
      <w:tr w:rsidR="002016A7" w:rsidRPr="002016A7" w:rsidTr="002016A7">
        <w:trPr>
          <w:trHeight w:val="780"/>
        </w:trPr>
        <w:tc>
          <w:tcPr>
            <w:tcW w:w="2231" w:type="dxa"/>
            <w:tcBorders>
              <w:top w:val="single" w:sz="6" w:space="0" w:color="000000"/>
              <w:left w:val="single" w:sz="18" w:space="0" w:color="000000"/>
              <w:bottom w:val="single" w:sz="18" w:space="0" w:color="000000"/>
            </w:tcBorders>
            <w:shd w:val="clear" w:color="auto" w:fill="auto"/>
          </w:tcPr>
          <w:p w:rsidR="002016A7" w:rsidRPr="002016A7" w:rsidRDefault="002016A7" w:rsidP="002016A7">
            <w:pPr>
              <w:numPr>
                <w:ilvl w:val="0"/>
                <w:numId w:val="4"/>
              </w:numPr>
              <w:tabs>
                <w:tab w:val="clear" w:pos="0"/>
                <w:tab w:val="left" w:pos="283"/>
                <w:tab w:val="num" w:pos="720"/>
              </w:tabs>
              <w:snapToGrid w:val="0"/>
              <w:ind w:left="720"/>
              <w:rPr>
                <w:rFonts w:ascii="Arial" w:hAnsi="Arial" w:cs="Arial"/>
                <w:sz w:val="20"/>
                <w:szCs w:val="20"/>
              </w:rPr>
            </w:pPr>
            <w:r w:rsidRPr="002016A7">
              <w:rPr>
                <w:rFonts w:ascii="Arial" w:hAnsi="Arial" w:cs="Arial"/>
                <w:sz w:val="20"/>
                <w:szCs w:val="20"/>
              </w:rPr>
              <w:t xml:space="preserve">; </w:t>
            </w:r>
          </w:p>
          <w:p w:rsidR="002016A7" w:rsidRPr="002016A7" w:rsidRDefault="002016A7" w:rsidP="002016A7">
            <w:pPr>
              <w:ind w:left="283"/>
              <w:rPr>
                <w:rFonts w:ascii="Arial" w:hAnsi="Arial" w:cs="Arial"/>
                <w:sz w:val="20"/>
                <w:szCs w:val="20"/>
              </w:rPr>
            </w:pPr>
          </w:p>
        </w:tc>
        <w:tc>
          <w:tcPr>
            <w:tcW w:w="5760" w:type="dxa"/>
            <w:tcBorders>
              <w:top w:val="single" w:sz="6" w:space="0" w:color="000000"/>
              <w:left w:val="single" w:sz="6" w:space="0" w:color="000000"/>
              <w:bottom w:val="single" w:sz="4" w:space="0" w:color="000000"/>
            </w:tcBorders>
            <w:shd w:val="clear" w:color="auto" w:fill="auto"/>
          </w:tcPr>
          <w:p w:rsidR="002016A7" w:rsidRPr="002016A7" w:rsidRDefault="002016A7" w:rsidP="002016A7">
            <w:pPr>
              <w:numPr>
                <w:ilvl w:val="0"/>
                <w:numId w:val="6"/>
              </w:numPr>
              <w:tabs>
                <w:tab w:val="clear" w:pos="0"/>
                <w:tab w:val="num" w:pos="283"/>
              </w:tabs>
              <w:ind w:left="283" w:hanging="283"/>
              <w:rPr>
                <w:rFonts w:ascii="Arial" w:hAnsi="Arial" w:cs="Arial"/>
                <w:sz w:val="20"/>
              </w:rPr>
            </w:pPr>
            <w:r w:rsidRPr="002016A7">
              <w:rPr>
                <w:rFonts w:ascii="Arial" w:hAnsi="Arial" w:cs="Arial"/>
                <w:sz w:val="20"/>
                <w:szCs w:val="20"/>
              </w:rPr>
              <w:t>Rappresentazione di elementi e componenti degli impianti termotecnici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2016A7" w:rsidRPr="002016A7" w:rsidRDefault="002016A7" w:rsidP="002016A7">
            <w:pPr>
              <w:jc w:val="center"/>
              <w:rPr>
                <w:rFonts w:ascii="Arial" w:hAnsi="Arial" w:cs="Arial"/>
                <w:sz w:val="20"/>
              </w:rPr>
            </w:pPr>
            <w:r w:rsidRPr="002016A7">
              <w:rPr>
                <w:rFonts w:ascii="Arial" w:hAnsi="Arial" w:cs="Arial"/>
                <w:sz w:val="20"/>
              </w:rPr>
              <w:t>Sett-mag.</w:t>
            </w:r>
          </w:p>
          <w:p w:rsidR="002016A7" w:rsidRPr="002016A7" w:rsidRDefault="002016A7" w:rsidP="002016A7">
            <w:pPr>
              <w:jc w:val="center"/>
              <w:rPr>
                <w:rFonts w:ascii="Arial" w:hAnsi="Arial" w:cs="Arial"/>
                <w:sz w:val="20"/>
              </w:rPr>
            </w:pPr>
          </w:p>
        </w:tc>
      </w:tr>
    </w:tbl>
    <w:p w:rsidR="002016A7" w:rsidRPr="002016A7" w:rsidRDefault="002016A7" w:rsidP="002016A7">
      <w:pPr>
        <w:jc w:val="both"/>
        <w:rPr>
          <w:rFonts w:ascii="Arial" w:hAnsi="Arial" w:cs="Arial"/>
          <w:sz w:val="20"/>
          <w:szCs w:val="20"/>
        </w:rPr>
      </w:pPr>
    </w:p>
    <w:p w:rsidR="002016A7" w:rsidRPr="002016A7" w:rsidRDefault="002016A7" w:rsidP="002016A7">
      <w:pPr>
        <w:jc w:val="both"/>
        <w:rPr>
          <w:rFonts w:ascii="Arial" w:hAnsi="Arial" w:cs="Arial"/>
          <w:sz w:val="20"/>
          <w:szCs w:val="20"/>
        </w:rPr>
      </w:pPr>
    </w:p>
    <w:p w:rsidR="002016A7" w:rsidRPr="002016A7" w:rsidRDefault="002016A7" w:rsidP="002016A7">
      <w:pPr>
        <w:jc w:val="both"/>
        <w:rPr>
          <w:rFonts w:ascii="Arial" w:hAnsi="Arial" w:cs="Arial"/>
          <w:b/>
          <w:sz w:val="20"/>
          <w:szCs w:val="20"/>
        </w:rPr>
      </w:pPr>
    </w:p>
    <w:p w:rsidR="002016A7" w:rsidRPr="002016A7" w:rsidRDefault="002016A7" w:rsidP="002016A7">
      <w:pPr>
        <w:jc w:val="both"/>
        <w:rPr>
          <w:rFonts w:ascii="Arial" w:hAnsi="Arial" w:cs="Arial"/>
          <w:sz w:val="20"/>
        </w:rPr>
      </w:pPr>
      <w:r w:rsidRPr="002016A7">
        <w:rPr>
          <w:rFonts w:ascii="Arial" w:hAnsi="Arial" w:cs="Arial"/>
          <w:b/>
          <w:sz w:val="22"/>
        </w:rPr>
        <w:t>2. METODOLOGIE</w:t>
      </w:r>
    </w:p>
    <w:p w:rsidR="002016A7" w:rsidRPr="002016A7" w:rsidRDefault="002016A7" w:rsidP="002016A7">
      <w:pPr>
        <w:jc w:val="both"/>
        <w:rPr>
          <w:rFonts w:ascii="Arial" w:hAnsi="Arial" w:cs="Arial"/>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2016A7" w:rsidRPr="002016A7" w:rsidTr="002016A7">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2016A7" w:rsidRPr="002016A7" w:rsidRDefault="002016A7" w:rsidP="002016A7">
            <w:pPr>
              <w:numPr>
                <w:ilvl w:val="0"/>
                <w:numId w:val="3"/>
              </w:numPr>
              <w:tabs>
                <w:tab w:val="clear" w:pos="0"/>
                <w:tab w:val="left" w:pos="283"/>
                <w:tab w:val="num" w:pos="720"/>
              </w:tabs>
              <w:jc w:val="both"/>
              <w:rPr>
                <w:rFonts w:ascii="Arial" w:hAnsi="Arial" w:cs="Arial"/>
                <w:sz w:val="20"/>
                <w:szCs w:val="20"/>
              </w:rPr>
            </w:pPr>
            <w:r w:rsidRPr="002016A7">
              <w:rPr>
                <w:rFonts w:ascii="Arial" w:hAnsi="Arial" w:cs="Arial"/>
                <w:sz w:val="20"/>
                <w:szCs w:val="20"/>
              </w:rPr>
              <w:t xml:space="preserve">Lezione frontale, </w:t>
            </w:r>
          </w:p>
          <w:p w:rsidR="002016A7" w:rsidRPr="002016A7" w:rsidRDefault="002016A7" w:rsidP="002016A7">
            <w:pPr>
              <w:numPr>
                <w:ilvl w:val="0"/>
                <w:numId w:val="3"/>
              </w:numPr>
              <w:tabs>
                <w:tab w:val="clear" w:pos="0"/>
                <w:tab w:val="left" w:pos="283"/>
                <w:tab w:val="num" w:pos="720"/>
              </w:tabs>
              <w:jc w:val="both"/>
              <w:rPr>
                <w:rFonts w:ascii="Arial" w:hAnsi="Arial" w:cs="Arial"/>
                <w:sz w:val="20"/>
                <w:szCs w:val="20"/>
              </w:rPr>
            </w:pPr>
            <w:r w:rsidRPr="002016A7">
              <w:rPr>
                <w:rFonts w:ascii="Arial" w:hAnsi="Arial" w:cs="Arial"/>
                <w:sz w:val="20"/>
                <w:szCs w:val="20"/>
              </w:rPr>
              <w:t>Coinvolgimento degli alunni in esercitazioni guidate</w:t>
            </w:r>
          </w:p>
          <w:p w:rsidR="002016A7" w:rsidRPr="002016A7" w:rsidRDefault="002016A7" w:rsidP="002016A7">
            <w:pPr>
              <w:numPr>
                <w:ilvl w:val="0"/>
                <w:numId w:val="3"/>
              </w:numPr>
              <w:tabs>
                <w:tab w:val="clear" w:pos="0"/>
                <w:tab w:val="left" w:pos="283"/>
                <w:tab w:val="num" w:pos="720"/>
              </w:tabs>
              <w:jc w:val="both"/>
              <w:rPr>
                <w:rFonts w:ascii="Arial" w:hAnsi="Arial" w:cs="Arial"/>
                <w:sz w:val="20"/>
                <w:szCs w:val="20"/>
              </w:rPr>
            </w:pPr>
            <w:r w:rsidRPr="002016A7">
              <w:rPr>
                <w:rFonts w:ascii="Arial" w:hAnsi="Arial" w:cs="Arial"/>
                <w:sz w:val="20"/>
                <w:szCs w:val="20"/>
              </w:rPr>
              <w:t>Correzione di esercizi proposti</w:t>
            </w:r>
          </w:p>
          <w:p w:rsidR="002016A7" w:rsidRPr="002016A7" w:rsidRDefault="002016A7" w:rsidP="002016A7">
            <w:pPr>
              <w:numPr>
                <w:ilvl w:val="0"/>
                <w:numId w:val="3"/>
              </w:numPr>
              <w:tabs>
                <w:tab w:val="clear" w:pos="0"/>
                <w:tab w:val="left" w:pos="283"/>
                <w:tab w:val="num" w:pos="720"/>
              </w:tabs>
              <w:jc w:val="both"/>
              <w:rPr>
                <w:rFonts w:ascii="Arial" w:hAnsi="Arial" w:cs="Arial"/>
                <w:sz w:val="20"/>
                <w:szCs w:val="20"/>
              </w:rPr>
            </w:pPr>
            <w:r w:rsidRPr="002016A7">
              <w:rPr>
                <w:rFonts w:ascii="Arial" w:hAnsi="Arial" w:cs="Arial"/>
                <w:sz w:val="20"/>
                <w:szCs w:val="20"/>
              </w:rPr>
              <w:t>Svolgimento in classe e a casa di un ampio numero di esercizi grafici</w:t>
            </w:r>
          </w:p>
          <w:p w:rsidR="002016A7" w:rsidRPr="002016A7" w:rsidRDefault="002016A7" w:rsidP="002016A7">
            <w:pPr>
              <w:numPr>
                <w:ilvl w:val="0"/>
                <w:numId w:val="3"/>
              </w:numPr>
              <w:tabs>
                <w:tab w:val="clear" w:pos="0"/>
                <w:tab w:val="left" w:pos="283"/>
                <w:tab w:val="num" w:pos="720"/>
              </w:tabs>
              <w:jc w:val="both"/>
              <w:rPr>
                <w:rFonts w:ascii="Arial" w:hAnsi="Arial" w:cs="Arial"/>
                <w:sz w:val="20"/>
                <w:szCs w:val="20"/>
              </w:rPr>
            </w:pPr>
            <w:r w:rsidRPr="002016A7">
              <w:rPr>
                <w:rFonts w:ascii="Arial" w:hAnsi="Arial" w:cs="Arial"/>
                <w:sz w:val="20"/>
                <w:szCs w:val="20"/>
              </w:rPr>
              <w:t xml:space="preserve">Presentazione di esempi concreti </w:t>
            </w:r>
          </w:p>
          <w:p w:rsidR="002016A7" w:rsidRPr="002016A7" w:rsidRDefault="002016A7" w:rsidP="002016A7">
            <w:pPr>
              <w:numPr>
                <w:ilvl w:val="0"/>
                <w:numId w:val="3"/>
              </w:numPr>
              <w:tabs>
                <w:tab w:val="clear" w:pos="0"/>
                <w:tab w:val="left" w:pos="283"/>
                <w:tab w:val="num" w:pos="720"/>
              </w:tabs>
              <w:jc w:val="both"/>
            </w:pPr>
            <w:r w:rsidRPr="002016A7">
              <w:rPr>
                <w:rFonts w:ascii="Arial" w:hAnsi="Arial" w:cs="Arial"/>
                <w:sz w:val="20"/>
                <w:szCs w:val="20"/>
              </w:rPr>
              <w:t>Schede di lavoro/problem solving.</w:t>
            </w:r>
          </w:p>
        </w:tc>
      </w:tr>
    </w:tbl>
    <w:p w:rsidR="002016A7" w:rsidRPr="002016A7" w:rsidRDefault="002016A7" w:rsidP="002016A7">
      <w:pPr>
        <w:jc w:val="both"/>
      </w:pPr>
    </w:p>
    <w:p w:rsidR="002016A7" w:rsidRPr="002016A7" w:rsidRDefault="002016A7" w:rsidP="002016A7">
      <w:pPr>
        <w:keepNext/>
        <w:numPr>
          <w:ilvl w:val="6"/>
          <w:numId w:val="1"/>
        </w:numPr>
        <w:tabs>
          <w:tab w:val="clear" w:pos="1296"/>
          <w:tab w:val="num" w:pos="0"/>
        </w:tabs>
        <w:overflowPunct w:val="0"/>
        <w:autoSpaceDE w:val="0"/>
        <w:jc w:val="both"/>
        <w:textAlignment w:val="baseline"/>
        <w:outlineLvl w:val="6"/>
        <w:rPr>
          <w:rFonts w:ascii="Arial" w:hAnsi="Arial" w:cs="Arial"/>
          <w:b/>
          <w:bCs/>
          <w:sz w:val="20"/>
          <w:szCs w:val="20"/>
        </w:rPr>
      </w:pPr>
      <w:r w:rsidRPr="002016A7">
        <w:rPr>
          <w:rFonts w:ascii="Arial" w:hAnsi="Arial" w:cs="Arial"/>
          <w:b/>
          <w:bCs/>
          <w:sz w:val="22"/>
          <w:szCs w:val="20"/>
        </w:rPr>
        <w:t>3. MATERIALI DIDATTICI</w:t>
      </w:r>
    </w:p>
    <w:p w:rsidR="002016A7" w:rsidRPr="002016A7" w:rsidRDefault="002016A7" w:rsidP="002016A7">
      <w:pPr>
        <w:jc w:val="both"/>
        <w:rPr>
          <w:rFonts w:ascii="Arial" w:hAnsi="Arial" w:cs="Arial"/>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2016A7" w:rsidRPr="002016A7" w:rsidTr="002016A7">
        <w:trPr>
          <w:trHeight w:val="1207"/>
        </w:trPr>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2016A7" w:rsidRPr="002016A7" w:rsidRDefault="002016A7" w:rsidP="002016A7">
            <w:pPr>
              <w:numPr>
                <w:ilvl w:val="0"/>
                <w:numId w:val="3"/>
              </w:numPr>
              <w:tabs>
                <w:tab w:val="clear" w:pos="0"/>
                <w:tab w:val="left" w:pos="283"/>
                <w:tab w:val="num" w:pos="720"/>
              </w:tabs>
              <w:jc w:val="both"/>
              <w:rPr>
                <w:rFonts w:ascii="Arial" w:hAnsi="Arial" w:cs="Arial"/>
                <w:sz w:val="20"/>
                <w:szCs w:val="20"/>
              </w:rPr>
            </w:pPr>
            <w:r w:rsidRPr="002016A7">
              <w:rPr>
                <w:rFonts w:ascii="Arial" w:hAnsi="Arial" w:cs="Arial"/>
                <w:sz w:val="20"/>
                <w:szCs w:val="20"/>
              </w:rPr>
              <w:t>Libro di testo: Dal progetto al prodotto – Vol.A</w:t>
            </w:r>
          </w:p>
          <w:p w:rsidR="002016A7" w:rsidRPr="002016A7" w:rsidRDefault="002016A7" w:rsidP="002016A7">
            <w:pPr>
              <w:ind w:left="283"/>
              <w:jc w:val="both"/>
              <w:rPr>
                <w:rFonts w:ascii="Arial" w:hAnsi="Arial" w:cs="Arial"/>
                <w:sz w:val="20"/>
                <w:szCs w:val="20"/>
              </w:rPr>
            </w:pPr>
            <w:r w:rsidRPr="002016A7">
              <w:rPr>
                <w:rFonts w:ascii="Arial" w:hAnsi="Arial" w:cs="Arial"/>
                <w:sz w:val="20"/>
                <w:szCs w:val="20"/>
              </w:rPr>
              <w:t>Autori : Caligaris, Fava, Tomasello  - Ed. Paravia</w:t>
            </w:r>
          </w:p>
          <w:p w:rsidR="002016A7" w:rsidRPr="002016A7" w:rsidRDefault="002016A7" w:rsidP="002016A7">
            <w:pPr>
              <w:numPr>
                <w:ilvl w:val="0"/>
                <w:numId w:val="3"/>
              </w:numPr>
              <w:tabs>
                <w:tab w:val="clear" w:pos="0"/>
                <w:tab w:val="left" w:pos="283"/>
                <w:tab w:val="left" w:pos="356"/>
                <w:tab w:val="num" w:pos="720"/>
              </w:tabs>
              <w:jc w:val="both"/>
              <w:rPr>
                <w:rFonts w:ascii="Arial" w:hAnsi="Arial" w:cs="Arial"/>
                <w:sz w:val="20"/>
                <w:szCs w:val="20"/>
              </w:rPr>
            </w:pPr>
            <w:r w:rsidRPr="002016A7">
              <w:rPr>
                <w:rFonts w:ascii="Arial" w:hAnsi="Arial" w:cs="Arial"/>
                <w:sz w:val="20"/>
                <w:szCs w:val="20"/>
              </w:rPr>
              <w:t>Testo usato per consultazione : Disegno, progettazione e organizzazione industriale</w:t>
            </w:r>
          </w:p>
          <w:p w:rsidR="002016A7" w:rsidRPr="002016A7" w:rsidRDefault="002016A7" w:rsidP="002016A7">
            <w:pPr>
              <w:ind w:left="283"/>
              <w:jc w:val="both"/>
              <w:rPr>
                <w:rFonts w:ascii="Arial" w:hAnsi="Arial" w:cs="Arial"/>
                <w:sz w:val="20"/>
                <w:szCs w:val="20"/>
              </w:rPr>
            </w:pPr>
            <w:r w:rsidRPr="002016A7">
              <w:rPr>
                <w:rFonts w:ascii="Arial" w:hAnsi="Arial" w:cs="Arial"/>
                <w:sz w:val="20"/>
                <w:szCs w:val="20"/>
              </w:rPr>
              <w:t>Autori : Straneo, Consorti  - Ed. Principato</w:t>
            </w:r>
          </w:p>
          <w:p w:rsidR="002016A7" w:rsidRPr="002016A7" w:rsidRDefault="002016A7" w:rsidP="002016A7">
            <w:pPr>
              <w:numPr>
                <w:ilvl w:val="0"/>
                <w:numId w:val="3"/>
              </w:numPr>
              <w:tabs>
                <w:tab w:val="clear" w:pos="0"/>
                <w:tab w:val="left" w:pos="283"/>
                <w:tab w:val="num" w:pos="720"/>
              </w:tabs>
              <w:jc w:val="both"/>
              <w:rPr>
                <w:rFonts w:ascii="Arial" w:hAnsi="Arial" w:cs="Arial"/>
                <w:b/>
                <w:sz w:val="22"/>
              </w:rPr>
            </w:pPr>
            <w:r w:rsidRPr="002016A7">
              <w:rPr>
                <w:rFonts w:ascii="Arial" w:hAnsi="Arial" w:cs="Arial"/>
                <w:sz w:val="20"/>
                <w:szCs w:val="20"/>
              </w:rPr>
              <w:t>Utilizzo manuali e documentazione tecnica.</w:t>
            </w:r>
          </w:p>
        </w:tc>
      </w:tr>
    </w:tbl>
    <w:p w:rsidR="002016A7" w:rsidRPr="002016A7" w:rsidRDefault="002016A7" w:rsidP="002016A7">
      <w:pPr>
        <w:jc w:val="both"/>
        <w:rPr>
          <w:rFonts w:ascii="Arial" w:hAnsi="Arial" w:cs="Arial"/>
          <w:b/>
          <w:sz w:val="20"/>
        </w:rPr>
      </w:pPr>
      <w:r w:rsidRPr="002016A7">
        <w:rPr>
          <w:rFonts w:ascii="Arial" w:hAnsi="Arial" w:cs="Arial"/>
          <w:b/>
          <w:sz w:val="22"/>
        </w:rPr>
        <w:t xml:space="preserve">4. TIPOLOGIA E NUMERO DELLE PROVE DI VERIFICA </w:t>
      </w:r>
    </w:p>
    <w:p w:rsidR="002016A7" w:rsidRPr="002016A7" w:rsidRDefault="002016A7" w:rsidP="002016A7">
      <w:pPr>
        <w:jc w:val="both"/>
        <w:rPr>
          <w:rFonts w:ascii="Arial" w:hAnsi="Arial" w:cs="Arial"/>
          <w:b/>
          <w:sz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2016A7" w:rsidRPr="002016A7"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2016A7" w:rsidRPr="002016A7" w:rsidRDefault="002016A7" w:rsidP="002016A7">
            <w:pPr>
              <w:numPr>
                <w:ilvl w:val="0"/>
                <w:numId w:val="2"/>
              </w:numPr>
              <w:tabs>
                <w:tab w:val="left" w:pos="360"/>
              </w:tabs>
              <w:ind w:left="1080"/>
              <w:jc w:val="both"/>
              <w:rPr>
                <w:rFonts w:ascii="Arial" w:hAnsi="Arial" w:cs="Arial"/>
                <w:sz w:val="20"/>
              </w:rPr>
            </w:pPr>
            <w:r w:rsidRPr="002016A7">
              <w:rPr>
                <w:rFonts w:ascii="Arial" w:hAnsi="Arial" w:cs="Arial"/>
                <w:sz w:val="20"/>
              </w:rPr>
              <w:t>Elaborazioni grafiche.</w:t>
            </w:r>
          </w:p>
          <w:p w:rsidR="002016A7" w:rsidRPr="002016A7" w:rsidRDefault="002016A7" w:rsidP="002016A7">
            <w:pPr>
              <w:numPr>
                <w:ilvl w:val="0"/>
                <w:numId w:val="2"/>
              </w:numPr>
              <w:tabs>
                <w:tab w:val="left" w:pos="360"/>
              </w:tabs>
              <w:ind w:left="1080"/>
              <w:jc w:val="both"/>
              <w:rPr>
                <w:rFonts w:ascii="Arial" w:hAnsi="Arial" w:cs="Arial"/>
                <w:sz w:val="20"/>
              </w:rPr>
            </w:pPr>
            <w:r w:rsidRPr="002016A7">
              <w:rPr>
                <w:rFonts w:ascii="Arial" w:hAnsi="Arial" w:cs="Arial"/>
                <w:sz w:val="20"/>
              </w:rPr>
              <w:t>Test oggettivi.</w:t>
            </w:r>
          </w:p>
          <w:p w:rsidR="002016A7" w:rsidRPr="002016A7" w:rsidRDefault="002016A7" w:rsidP="002016A7">
            <w:pPr>
              <w:numPr>
                <w:ilvl w:val="0"/>
                <w:numId w:val="2"/>
              </w:numPr>
              <w:tabs>
                <w:tab w:val="left" w:pos="360"/>
              </w:tabs>
              <w:ind w:left="1080"/>
              <w:jc w:val="both"/>
              <w:rPr>
                <w:rFonts w:ascii="Arial" w:hAnsi="Arial" w:cs="Arial"/>
                <w:sz w:val="20"/>
              </w:rPr>
            </w:pPr>
            <w:r w:rsidRPr="002016A7">
              <w:rPr>
                <w:rFonts w:ascii="Arial" w:hAnsi="Arial" w:cs="Arial"/>
                <w:sz w:val="20"/>
              </w:rPr>
              <w:t>Valutazione schede di lavoro.</w:t>
            </w:r>
          </w:p>
          <w:p w:rsidR="002016A7" w:rsidRPr="002016A7" w:rsidRDefault="002016A7" w:rsidP="002016A7">
            <w:pPr>
              <w:numPr>
                <w:ilvl w:val="0"/>
                <w:numId w:val="2"/>
              </w:numPr>
              <w:tabs>
                <w:tab w:val="left" w:pos="360"/>
              </w:tabs>
              <w:ind w:left="1080"/>
              <w:jc w:val="both"/>
              <w:rPr>
                <w:rFonts w:ascii="Arial" w:hAnsi="Arial" w:cs="Arial"/>
                <w:sz w:val="20"/>
              </w:rPr>
            </w:pPr>
            <w:r w:rsidRPr="002016A7">
              <w:rPr>
                <w:rFonts w:ascii="Arial" w:hAnsi="Arial" w:cs="Arial"/>
                <w:sz w:val="20"/>
              </w:rPr>
              <w:t>Colloqui orali.</w:t>
            </w:r>
          </w:p>
          <w:p w:rsidR="002016A7" w:rsidRPr="002016A7" w:rsidRDefault="002016A7" w:rsidP="002016A7">
            <w:pPr>
              <w:numPr>
                <w:ilvl w:val="0"/>
                <w:numId w:val="2"/>
              </w:numPr>
              <w:tabs>
                <w:tab w:val="left" w:pos="360"/>
              </w:tabs>
              <w:ind w:left="1080"/>
              <w:jc w:val="both"/>
            </w:pPr>
            <w:r w:rsidRPr="002016A7">
              <w:rPr>
                <w:rFonts w:ascii="Arial" w:hAnsi="Arial" w:cs="Arial"/>
                <w:sz w:val="20"/>
              </w:rPr>
              <w:t>Ev.prove comuni</w:t>
            </w:r>
          </w:p>
        </w:tc>
      </w:tr>
    </w:tbl>
    <w:p w:rsidR="002016A7" w:rsidRPr="002016A7" w:rsidRDefault="002016A7" w:rsidP="002016A7">
      <w:pPr>
        <w:jc w:val="both"/>
      </w:pPr>
    </w:p>
    <w:tbl>
      <w:tblPr>
        <w:tblW w:w="0" w:type="auto"/>
        <w:tblInd w:w="-5" w:type="dxa"/>
        <w:tblLayout w:type="fixed"/>
        <w:tblCellMar>
          <w:left w:w="70" w:type="dxa"/>
          <w:right w:w="70" w:type="dxa"/>
        </w:tblCellMar>
        <w:tblLook w:val="0000" w:firstRow="0" w:lastRow="0" w:firstColumn="0" w:lastColumn="0" w:noHBand="0" w:noVBand="0"/>
      </w:tblPr>
      <w:tblGrid>
        <w:gridCol w:w="3614"/>
        <w:gridCol w:w="1676"/>
        <w:gridCol w:w="1810"/>
      </w:tblGrid>
      <w:tr w:rsidR="002016A7" w:rsidRPr="002016A7"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2016A7" w:rsidRPr="002016A7" w:rsidRDefault="002016A7" w:rsidP="002016A7">
            <w:pPr>
              <w:keepNext/>
              <w:numPr>
                <w:ilvl w:val="7"/>
                <w:numId w:val="1"/>
              </w:numPr>
              <w:tabs>
                <w:tab w:val="clear" w:pos="1440"/>
                <w:tab w:val="num" w:pos="0"/>
              </w:tabs>
              <w:jc w:val="center"/>
              <w:outlineLvl w:val="7"/>
              <w:rPr>
                <w:rFonts w:ascii="Arial" w:hAnsi="Arial" w:cs="Arial"/>
                <w:b/>
                <w:sz w:val="16"/>
              </w:rPr>
            </w:pPr>
            <w:r w:rsidRPr="002016A7">
              <w:rPr>
                <w:rFonts w:ascii="Arial" w:hAnsi="Arial" w:cs="Arial"/>
                <w:b/>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2016A7" w:rsidRPr="002016A7" w:rsidRDefault="002016A7" w:rsidP="002016A7">
            <w:pPr>
              <w:tabs>
                <w:tab w:val="left" w:pos="4260"/>
              </w:tabs>
              <w:jc w:val="center"/>
              <w:rPr>
                <w:rFonts w:ascii="Arial" w:hAnsi="Arial" w:cs="Arial"/>
                <w:b/>
                <w:sz w:val="16"/>
              </w:rPr>
            </w:pPr>
            <w:r w:rsidRPr="002016A7">
              <w:rPr>
                <w:rFonts w:ascii="Arial" w:hAnsi="Arial" w:cs="Arial"/>
                <w:sz w:val="16"/>
              </w:rPr>
              <w:t xml:space="preserve">PRIMO PERIODO </w:t>
            </w:r>
          </w:p>
          <w:p w:rsidR="002016A7" w:rsidRPr="002016A7" w:rsidRDefault="002016A7" w:rsidP="002016A7">
            <w:pPr>
              <w:tabs>
                <w:tab w:val="left" w:pos="4260"/>
              </w:tabs>
              <w:jc w:val="center"/>
              <w:rPr>
                <w:rFonts w:ascii="Arial" w:hAnsi="Arial" w:cs="Arial"/>
                <w:sz w:val="16"/>
              </w:rPr>
            </w:pPr>
            <w:r w:rsidRPr="002016A7">
              <w:rPr>
                <w:rFonts w:ascii="Arial" w:hAnsi="Arial" w:cs="Arial"/>
                <w:b/>
                <w:sz w:val="16"/>
              </w:rPr>
              <w:t>numero previsto</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16A7" w:rsidRPr="002016A7" w:rsidRDefault="002016A7" w:rsidP="002016A7">
            <w:pPr>
              <w:tabs>
                <w:tab w:val="left" w:pos="4260"/>
              </w:tabs>
              <w:jc w:val="center"/>
              <w:rPr>
                <w:rFonts w:ascii="Arial" w:hAnsi="Arial" w:cs="Arial"/>
                <w:sz w:val="16"/>
              </w:rPr>
            </w:pPr>
            <w:r w:rsidRPr="002016A7">
              <w:rPr>
                <w:rFonts w:ascii="Arial" w:hAnsi="Arial" w:cs="Arial"/>
                <w:sz w:val="16"/>
              </w:rPr>
              <w:t xml:space="preserve">SECONDO PERIODO </w:t>
            </w:r>
            <w:r w:rsidRPr="002016A7">
              <w:rPr>
                <w:rFonts w:ascii="Arial" w:hAnsi="Arial" w:cs="Arial"/>
                <w:b/>
                <w:sz w:val="16"/>
              </w:rPr>
              <w:t>numero previsto</w:t>
            </w:r>
          </w:p>
        </w:tc>
      </w:tr>
      <w:tr w:rsidR="002016A7" w:rsidRPr="002016A7"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2016A7" w:rsidRPr="002016A7" w:rsidRDefault="002016A7" w:rsidP="002016A7">
            <w:pPr>
              <w:rPr>
                <w:rFonts w:ascii="Arial" w:hAnsi="Arial" w:cs="Arial"/>
                <w:sz w:val="16"/>
              </w:rPr>
            </w:pPr>
            <w:r w:rsidRPr="002016A7">
              <w:rPr>
                <w:rFonts w:ascii="Arial" w:hAnsi="Arial" w:cs="Arial"/>
                <w:sz w:val="16"/>
              </w:rPr>
              <w:t xml:space="preserve">TAVOLE  </w:t>
            </w:r>
          </w:p>
        </w:tc>
        <w:tc>
          <w:tcPr>
            <w:tcW w:w="1676" w:type="dxa"/>
            <w:tcBorders>
              <w:top w:val="single" w:sz="4" w:space="0" w:color="000000"/>
              <w:left w:val="single" w:sz="4" w:space="0" w:color="000000"/>
              <w:bottom w:val="single" w:sz="4" w:space="0" w:color="000000"/>
            </w:tcBorders>
            <w:shd w:val="clear" w:color="auto" w:fill="auto"/>
            <w:vAlign w:val="center"/>
          </w:tcPr>
          <w:p w:rsidR="002016A7" w:rsidRPr="002016A7" w:rsidRDefault="002016A7" w:rsidP="002016A7">
            <w:pPr>
              <w:tabs>
                <w:tab w:val="left" w:pos="4260"/>
              </w:tabs>
              <w:jc w:val="center"/>
              <w:rPr>
                <w:rFonts w:ascii="Arial" w:hAnsi="Arial" w:cs="Arial"/>
                <w:sz w:val="16"/>
              </w:rPr>
            </w:pPr>
            <w:r w:rsidRPr="002016A7">
              <w:rPr>
                <w:rFonts w:ascii="Arial" w:hAnsi="Arial" w:cs="Arial"/>
                <w:sz w:val="16"/>
              </w:rPr>
              <w:t>2</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16A7" w:rsidRPr="002016A7" w:rsidRDefault="002016A7" w:rsidP="002016A7">
            <w:pPr>
              <w:tabs>
                <w:tab w:val="left" w:pos="4260"/>
              </w:tabs>
              <w:jc w:val="center"/>
              <w:rPr>
                <w:rFonts w:ascii="Arial" w:hAnsi="Arial" w:cs="Arial"/>
                <w:sz w:val="16"/>
              </w:rPr>
            </w:pPr>
            <w:r w:rsidRPr="002016A7">
              <w:rPr>
                <w:rFonts w:ascii="Arial" w:hAnsi="Arial" w:cs="Arial"/>
                <w:sz w:val="16"/>
              </w:rPr>
              <w:t>2</w:t>
            </w:r>
          </w:p>
        </w:tc>
      </w:tr>
      <w:tr w:rsidR="002016A7" w:rsidRPr="002016A7"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2016A7" w:rsidRPr="002016A7" w:rsidRDefault="002016A7" w:rsidP="002016A7">
            <w:pPr>
              <w:rPr>
                <w:rFonts w:ascii="Arial" w:hAnsi="Arial" w:cs="Arial"/>
                <w:sz w:val="16"/>
              </w:rPr>
            </w:pPr>
            <w:r w:rsidRPr="002016A7">
              <w:rPr>
                <w:rFonts w:ascii="Arial" w:hAnsi="Arial" w:cs="Arial"/>
                <w:sz w:val="16"/>
              </w:rPr>
              <w:t>TEST di 1 ora</w:t>
            </w:r>
          </w:p>
        </w:tc>
        <w:tc>
          <w:tcPr>
            <w:tcW w:w="1676" w:type="dxa"/>
            <w:tcBorders>
              <w:top w:val="single" w:sz="4" w:space="0" w:color="000000"/>
              <w:left w:val="single" w:sz="4" w:space="0" w:color="000000"/>
              <w:bottom w:val="single" w:sz="4" w:space="0" w:color="000000"/>
            </w:tcBorders>
            <w:shd w:val="clear" w:color="auto" w:fill="auto"/>
            <w:vAlign w:val="center"/>
          </w:tcPr>
          <w:p w:rsidR="002016A7" w:rsidRPr="002016A7" w:rsidRDefault="002016A7" w:rsidP="002016A7">
            <w:pPr>
              <w:tabs>
                <w:tab w:val="left" w:pos="4260"/>
              </w:tabs>
              <w:jc w:val="center"/>
              <w:rPr>
                <w:rFonts w:ascii="Arial" w:hAnsi="Arial" w:cs="Arial"/>
                <w:sz w:val="16"/>
              </w:rPr>
            </w:pPr>
            <w:r w:rsidRPr="002016A7">
              <w:rPr>
                <w:rFonts w:ascii="Arial" w:hAnsi="Arial" w:cs="Arial"/>
                <w:sz w:val="16"/>
              </w:rPr>
              <w:t>2</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16A7" w:rsidRPr="002016A7" w:rsidRDefault="002016A7" w:rsidP="002016A7">
            <w:pPr>
              <w:tabs>
                <w:tab w:val="left" w:pos="4260"/>
              </w:tabs>
              <w:jc w:val="center"/>
              <w:rPr>
                <w:rFonts w:ascii="Arial" w:hAnsi="Arial" w:cs="Arial"/>
                <w:sz w:val="16"/>
              </w:rPr>
            </w:pPr>
            <w:r w:rsidRPr="002016A7">
              <w:rPr>
                <w:rFonts w:ascii="Arial" w:hAnsi="Arial" w:cs="Arial"/>
                <w:sz w:val="16"/>
              </w:rPr>
              <w:t>2</w:t>
            </w:r>
          </w:p>
        </w:tc>
      </w:tr>
      <w:tr w:rsidR="002016A7" w:rsidRPr="002016A7" w:rsidTr="002016A7">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2016A7" w:rsidRPr="002016A7" w:rsidRDefault="002016A7" w:rsidP="002016A7">
            <w:pPr>
              <w:rPr>
                <w:rFonts w:ascii="Arial" w:hAnsi="Arial" w:cs="Arial"/>
                <w:sz w:val="16"/>
              </w:rPr>
            </w:pPr>
            <w:r w:rsidRPr="002016A7">
              <w:rPr>
                <w:rFonts w:ascii="Arial" w:hAnsi="Arial" w:cs="Arial"/>
                <w:sz w:val="16"/>
              </w:rPr>
              <w:t>SCHEDE DI LAVORO</w:t>
            </w:r>
          </w:p>
        </w:tc>
        <w:tc>
          <w:tcPr>
            <w:tcW w:w="1676" w:type="dxa"/>
            <w:tcBorders>
              <w:top w:val="single" w:sz="4" w:space="0" w:color="000000"/>
              <w:left w:val="single" w:sz="4" w:space="0" w:color="000000"/>
              <w:bottom w:val="single" w:sz="4" w:space="0" w:color="000000"/>
            </w:tcBorders>
            <w:shd w:val="clear" w:color="auto" w:fill="auto"/>
            <w:vAlign w:val="center"/>
          </w:tcPr>
          <w:p w:rsidR="002016A7" w:rsidRPr="002016A7" w:rsidRDefault="002016A7" w:rsidP="002016A7">
            <w:pPr>
              <w:tabs>
                <w:tab w:val="left" w:pos="4260"/>
              </w:tabs>
              <w:jc w:val="center"/>
              <w:rPr>
                <w:rFonts w:ascii="Arial" w:hAnsi="Arial" w:cs="Arial"/>
                <w:sz w:val="16"/>
              </w:rPr>
            </w:pPr>
            <w:r w:rsidRPr="002016A7">
              <w:rPr>
                <w:rFonts w:ascii="Arial" w:hAnsi="Arial" w:cs="Arial"/>
                <w:sz w:val="16"/>
              </w:rPr>
              <w:t>0</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16A7" w:rsidRPr="002016A7" w:rsidRDefault="002016A7" w:rsidP="002016A7">
            <w:pPr>
              <w:tabs>
                <w:tab w:val="left" w:pos="4260"/>
              </w:tabs>
              <w:jc w:val="center"/>
              <w:rPr>
                <w:rFonts w:ascii="Arial" w:hAnsi="Arial" w:cs="Arial"/>
                <w:b/>
                <w:sz w:val="22"/>
              </w:rPr>
            </w:pPr>
            <w:r w:rsidRPr="002016A7">
              <w:rPr>
                <w:rFonts w:ascii="Arial" w:hAnsi="Arial" w:cs="Arial"/>
                <w:sz w:val="16"/>
              </w:rPr>
              <w:t>0</w:t>
            </w:r>
          </w:p>
        </w:tc>
      </w:tr>
    </w:tbl>
    <w:p w:rsidR="002016A7" w:rsidRPr="002016A7" w:rsidRDefault="002016A7" w:rsidP="002016A7">
      <w:pPr>
        <w:jc w:val="both"/>
        <w:rPr>
          <w:rFonts w:ascii="Arial" w:hAnsi="Arial" w:cs="Arial"/>
          <w:b/>
          <w:sz w:val="22"/>
        </w:rPr>
      </w:pPr>
    </w:p>
    <w:p w:rsidR="002016A7" w:rsidRPr="002016A7" w:rsidRDefault="002016A7" w:rsidP="002016A7">
      <w:pPr>
        <w:jc w:val="both"/>
        <w:rPr>
          <w:rFonts w:ascii="Arial" w:hAnsi="Arial" w:cs="Arial"/>
          <w:b/>
          <w:sz w:val="20"/>
          <w:szCs w:val="20"/>
        </w:rPr>
      </w:pPr>
      <w:r w:rsidRPr="002016A7">
        <w:rPr>
          <w:rFonts w:ascii="Arial" w:hAnsi="Arial" w:cs="Arial"/>
          <w:b/>
          <w:sz w:val="22"/>
        </w:rPr>
        <w:t>5. GRIGLIE DI VALUTAZIONE</w:t>
      </w:r>
    </w:p>
    <w:p w:rsidR="002016A7" w:rsidRPr="002016A7" w:rsidRDefault="002016A7" w:rsidP="002016A7">
      <w:pPr>
        <w:jc w:val="both"/>
        <w:rPr>
          <w:rFonts w:ascii="Arial" w:hAnsi="Arial" w:cs="Arial"/>
          <w:b/>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9221"/>
      </w:tblGrid>
      <w:tr w:rsidR="002016A7" w:rsidTr="002016A7">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2016A7" w:rsidRDefault="002016A7" w:rsidP="002016A7">
            <w:pPr>
              <w:numPr>
                <w:ilvl w:val="0"/>
                <w:numId w:val="7"/>
              </w:numPr>
              <w:tabs>
                <w:tab w:val="clear" w:pos="0"/>
                <w:tab w:val="num" w:pos="283"/>
              </w:tabs>
              <w:ind w:left="283" w:hanging="283"/>
              <w:jc w:val="both"/>
            </w:pPr>
            <w:r>
              <w:rPr>
                <w:rFonts w:ascii="Arial" w:hAnsi="Arial" w:cs="Arial"/>
                <w:sz w:val="20"/>
              </w:rPr>
              <w:t xml:space="preserve">quella approvata dal Collegio Docenti (riportata nel POF) </w:t>
            </w:r>
          </w:p>
        </w:tc>
      </w:tr>
    </w:tbl>
    <w:p w:rsidR="00A60BB8" w:rsidRDefault="00A60BB8">
      <w:pPr>
        <w:shd w:val="clear" w:color="auto" w:fill="FFFFFF"/>
      </w:pPr>
    </w:p>
    <w:p w:rsidR="002016A7" w:rsidRDefault="002016A7">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p w:rsidR="00093AE6" w:rsidRDefault="00093AE6">
      <w:pPr>
        <w:shd w:val="clear" w:color="auto" w:fill="FFFFFF"/>
      </w:pPr>
    </w:p>
    <w:tbl>
      <w:tblPr>
        <w:tblW w:w="0" w:type="auto"/>
        <w:tblInd w:w="70" w:type="dxa"/>
        <w:tblLayout w:type="fixed"/>
        <w:tblCellMar>
          <w:left w:w="70" w:type="dxa"/>
          <w:right w:w="70" w:type="dxa"/>
        </w:tblCellMar>
        <w:tblLook w:val="0000" w:firstRow="0" w:lastRow="0" w:firstColumn="0" w:lastColumn="0" w:noHBand="0" w:noVBand="0"/>
      </w:tblPr>
      <w:tblGrid>
        <w:gridCol w:w="9261"/>
      </w:tblGrid>
      <w:tr w:rsidR="00E322B9" w:rsidRPr="00E322B9" w:rsidTr="002646B9">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snapToGrid w:val="0"/>
              <w:jc w:val="center"/>
              <w:rPr>
                <w:rFonts w:ascii="Arial" w:hAnsi="Arial" w:cs="Arial"/>
                <w:b/>
                <w:sz w:val="20"/>
                <w:szCs w:val="20"/>
              </w:rPr>
            </w:pPr>
          </w:p>
          <w:p w:rsidR="00E322B9" w:rsidRPr="00E322B9" w:rsidRDefault="00E322B9" w:rsidP="00E322B9">
            <w:pPr>
              <w:jc w:val="both"/>
              <w:rPr>
                <w:rFonts w:ascii="Arial" w:hAnsi="Arial" w:cs="Arial"/>
                <w:b/>
                <w:sz w:val="20"/>
                <w:szCs w:val="20"/>
              </w:rPr>
            </w:pPr>
          </w:p>
          <w:p w:rsidR="00E322B9" w:rsidRPr="00E322B9" w:rsidRDefault="00E322B9" w:rsidP="00E322B9">
            <w:pPr>
              <w:rPr>
                <w:rFonts w:ascii="Arial" w:hAnsi="Arial" w:cs="Arial"/>
                <w:b/>
                <w:sz w:val="20"/>
                <w:szCs w:val="20"/>
              </w:rPr>
            </w:pPr>
            <w:r w:rsidRPr="00E322B9">
              <w:rPr>
                <w:rFonts w:ascii="Arial" w:hAnsi="Arial" w:cs="Arial"/>
                <w:b/>
                <w:sz w:val="20"/>
                <w:szCs w:val="20"/>
              </w:rPr>
              <w:t>MATERIA:  IMPIANTI ENERGETICI  PROGETTAZIONE E DISEGNO       CLASSI   4^AME</w:t>
            </w:r>
          </w:p>
          <w:p w:rsidR="00E322B9" w:rsidRPr="00E322B9" w:rsidRDefault="00E322B9" w:rsidP="00E322B9">
            <w:pPr>
              <w:jc w:val="both"/>
              <w:rPr>
                <w:rFonts w:ascii="Arial" w:hAnsi="Arial" w:cs="Arial"/>
                <w:b/>
                <w:sz w:val="20"/>
                <w:szCs w:val="20"/>
              </w:rPr>
            </w:pPr>
          </w:p>
          <w:p w:rsidR="00E322B9" w:rsidRPr="00E322B9" w:rsidRDefault="00E322B9" w:rsidP="00E322B9">
            <w:pPr>
              <w:jc w:val="both"/>
              <w:rPr>
                <w:rFonts w:ascii="Arial" w:hAnsi="Arial" w:cs="Arial"/>
                <w:b/>
                <w:sz w:val="20"/>
                <w:szCs w:val="20"/>
              </w:rPr>
            </w:pPr>
          </w:p>
          <w:p w:rsidR="00E322B9" w:rsidRPr="00E322B9" w:rsidRDefault="00E322B9" w:rsidP="00E322B9">
            <w:pPr>
              <w:jc w:val="both"/>
              <w:rPr>
                <w:rFonts w:ascii="Arial" w:hAnsi="Arial" w:cs="Arial"/>
                <w:b/>
                <w:sz w:val="20"/>
                <w:szCs w:val="20"/>
              </w:rPr>
            </w:pPr>
          </w:p>
          <w:p w:rsidR="00E322B9" w:rsidRPr="00E322B9" w:rsidRDefault="00E322B9" w:rsidP="00E322B9">
            <w:pPr>
              <w:jc w:val="both"/>
              <w:rPr>
                <w:rFonts w:ascii="Arial" w:hAnsi="Arial" w:cs="Arial"/>
                <w:b/>
                <w:sz w:val="20"/>
                <w:szCs w:val="20"/>
              </w:rPr>
            </w:pPr>
            <w:r w:rsidRPr="00E322B9">
              <w:rPr>
                <w:rFonts w:ascii="Arial" w:hAnsi="Arial" w:cs="Arial"/>
                <w:b/>
                <w:sz w:val="20"/>
                <w:szCs w:val="20"/>
              </w:rPr>
              <w:t>INDIRIZZO/I:  MECCANICA / ENERGIA</w:t>
            </w:r>
          </w:p>
          <w:p w:rsidR="00E322B9" w:rsidRPr="00E322B9" w:rsidRDefault="00E322B9" w:rsidP="00E322B9">
            <w:pPr>
              <w:jc w:val="both"/>
              <w:rPr>
                <w:rFonts w:ascii="Arial" w:hAnsi="Arial" w:cs="Arial"/>
                <w:b/>
                <w:sz w:val="20"/>
                <w:szCs w:val="20"/>
              </w:rPr>
            </w:pPr>
          </w:p>
        </w:tc>
      </w:tr>
    </w:tbl>
    <w:p w:rsidR="00E322B9" w:rsidRPr="00E322B9" w:rsidRDefault="00E322B9" w:rsidP="00E322B9">
      <w:pPr>
        <w:jc w:val="both"/>
      </w:pPr>
    </w:p>
    <w:p w:rsidR="00E322B9" w:rsidRPr="00E322B9" w:rsidRDefault="00E322B9" w:rsidP="00E322B9">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E322B9" w:rsidRPr="00E322B9" w:rsidRDefault="00E322B9" w:rsidP="00E322B9">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E322B9" w:rsidRPr="00E322B9" w:rsidRDefault="00E322B9" w:rsidP="00E322B9">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r w:rsidRPr="00E322B9">
        <w:rPr>
          <w:rFonts w:ascii="Arial" w:hAnsi="Arial" w:cs="Arial"/>
          <w:b/>
          <w:sz w:val="20"/>
          <w:szCs w:val="20"/>
        </w:rPr>
        <w:t>PROGETTO DIDATTICO DELLA DISCIPLINA</w:t>
      </w:r>
    </w:p>
    <w:p w:rsidR="00E322B9" w:rsidRPr="00E322B9" w:rsidRDefault="00E322B9" w:rsidP="00E322B9">
      <w:pPr>
        <w:rPr>
          <w:rFonts w:ascii="Arial" w:hAnsi="Arial" w:cs="Arial"/>
          <w:sz w:val="20"/>
          <w:szCs w:val="20"/>
        </w:rPr>
      </w:pPr>
    </w:p>
    <w:p w:rsidR="00E322B9" w:rsidRPr="00E322B9" w:rsidRDefault="00E322B9" w:rsidP="00E322B9">
      <w:pPr>
        <w:rPr>
          <w:rFonts w:ascii="Arial" w:hAnsi="Arial" w:cs="Arial"/>
          <w:sz w:val="20"/>
          <w:szCs w:val="20"/>
        </w:rPr>
      </w:pPr>
      <w:r w:rsidRPr="00E322B9">
        <w:rPr>
          <w:rFonts w:ascii="Arial" w:hAnsi="Arial" w:cs="Arial"/>
          <w:sz w:val="20"/>
          <w:szCs w:val="20"/>
        </w:rPr>
        <w:t xml:space="preserve">In relazione a quanto richiesto dal Piano dell’Offerta Formativa si definiscono i seguenti </w:t>
      </w:r>
      <w:r w:rsidRPr="00E322B9">
        <w:rPr>
          <w:rFonts w:ascii="Arial" w:hAnsi="Arial" w:cs="Arial"/>
          <w:b/>
          <w:sz w:val="20"/>
          <w:szCs w:val="20"/>
        </w:rPr>
        <w:t>obiettivi</w:t>
      </w:r>
      <w:r w:rsidRPr="00E322B9">
        <w:rPr>
          <w:rFonts w:ascii="Arial" w:hAnsi="Arial" w:cs="Arial"/>
          <w:sz w:val="20"/>
          <w:szCs w:val="20"/>
        </w:rPr>
        <w:t xml:space="preserve"> in termini di:</w:t>
      </w:r>
    </w:p>
    <w:p w:rsidR="00E322B9" w:rsidRPr="00E322B9" w:rsidRDefault="00E322B9" w:rsidP="00E322B9">
      <w:pPr>
        <w:rPr>
          <w:rFonts w:ascii="Arial" w:hAnsi="Arial" w:cs="Arial"/>
          <w:sz w:val="20"/>
          <w:szCs w:val="20"/>
        </w:rPr>
      </w:pPr>
    </w:p>
    <w:p w:rsidR="00E322B9" w:rsidRPr="00E322B9" w:rsidRDefault="00E322B9" w:rsidP="00E322B9">
      <w:pPr>
        <w:jc w:val="both"/>
        <w:rPr>
          <w:rFonts w:ascii="Arial" w:hAnsi="Arial" w:cs="Arial"/>
          <w:b/>
          <w:sz w:val="20"/>
          <w:szCs w:val="20"/>
        </w:rPr>
      </w:pPr>
    </w:p>
    <w:p w:rsidR="00E322B9" w:rsidRPr="00E322B9" w:rsidRDefault="00E322B9" w:rsidP="00E322B9">
      <w:pPr>
        <w:jc w:val="both"/>
        <w:rPr>
          <w:rFonts w:ascii="Arial" w:hAnsi="Arial" w:cs="Arial"/>
          <w:b/>
          <w:sz w:val="20"/>
          <w:szCs w:val="20"/>
          <w:shd w:val="clear" w:color="auto" w:fill="FFFF00"/>
        </w:rPr>
      </w:pPr>
      <w:r w:rsidRPr="00E322B9">
        <w:rPr>
          <w:rFonts w:ascii="Arial" w:hAnsi="Arial" w:cs="Arial"/>
          <w:b/>
          <w:sz w:val="20"/>
          <w:szCs w:val="20"/>
        </w:rPr>
        <w:t>COMPETENZE</w:t>
      </w:r>
    </w:p>
    <w:p w:rsidR="00E322B9" w:rsidRPr="00E322B9" w:rsidRDefault="00E322B9" w:rsidP="00E322B9">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E322B9" w:rsidRPr="00E322B9" w:rsidTr="002646B9">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snapToGrid w:val="0"/>
              <w:jc w:val="both"/>
              <w:rPr>
                <w:rFonts w:ascii="Arial" w:hAnsi="Arial" w:cs="Arial"/>
                <w:sz w:val="22"/>
                <w:szCs w:val="22"/>
              </w:rPr>
            </w:pPr>
            <w:r w:rsidRPr="00E322B9">
              <w:rPr>
                <w:rFonts w:ascii="Arial" w:hAnsi="Arial" w:cs="Arial"/>
                <w:sz w:val="22"/>
                <w:szCs w:val="22"/>
              </w:rPr>
              <w:t>Gli allievi dovranno acquisire competenze per :</w:t>
            </w:r>
          </w:p>
          <w:p w:rsidR="00E322B9" w:rsidRPr="00E322B9" w:rsidRDefault="00E322B9" w:rsidP="00E322B9">
            <w:pPr>
              <w:rPr>
                <w:rFonts w:ascii="Arial" w:hAnsi="Arial" w:cs="Arial"/>
                <w:sz w:val="22"/>
                <w:szCs w:val="22"/>
              </w:rPr>
            </w:pPr>
            <w:r w:rsidRPr="00E322B9">
              <w:rPr>
                <w:rFonts w:ascii="Arial" w:hAnsi="Arial" w:cs="Arial"/>
                <w:sz w:val="22"/>
                <w:szCs w:val="22"/>
              </w:rPr>
              <w:t>- leggere, interpretare ed applicare le tolleranze funzionali,</w:t>
            </w:r>
          </w:p>
          <w:p w:rsidR="00E322B9" w:rsidRPr="00E322B9" w:rsidRDefault="00E322B9" w:rsidP="00E322B9">
            <w:pPr>
              <w:rPr>
                <w:rFonts w:ascii="Arial" w:hAnsi="Arial" w:cs="Arial"/>
                <w:sz w:val="22"/>
                <w:szCs w:val="22"/>
              </w:rPr>
            </w:pPr>
            <w:r w:rsidRPr="00E322B9">
              <w:rPr>
                <w:rFonts w:ascii="Arial" w:hAnsi="Arial" w:cs="Arial"/>
                <w:sz w:val="22"/>
                <w:szCs w:val="22"/>
              </w:rPr>
              <w:t xml:space="preserve">- riconoscere simboli grafici di impianti tecnici </w:t>
            </w:r>
          </w:p>
          <w:p w:rsidR="00E322B9" w:rsidRPr="00E322B9" w:rsidRDefault="00E322B9" w:rsidP="00E322B9">
            <w:r w:rsidRPr="00E322B9">
              <w:rPr>
                <w:rFonts w:ascii="Arial" w:hAnsi="Arial" w:cs="Arial"/>
                <w:sz w:val="22"/>
                <w:szCs w:val="22"/>
              </w:rPr>
              <w:t>- leggere e interpretare disegni di impianti termici -idraulici</w:t>
            </w:r>
          </w:p>
        </w:tc>
      </w:tr>
    </w:tbl>
    <w:p w:rsidR="00E322B9" w:rsidRPr="00E322B9" w:rsidRDefault="00E322B9" w:rsidP="00E322B9">
      <w:pPr>
        <w:jc w:val="both"/>
        <w:rPr>
          <w:rFonts w:ascii="Arial" w:hAnsi="Arial" w:cs="Arial"/>
          <w:b/>
          <w:sz w:val="20"/>
          <w:szCs w:val="20"/>
          <w:shd w:val="clear" w:color="auto" w:fill="FFFF00"/>
        </w:rPr>
      </w:pPr>
    </w:p>
    <w:p w:rsidR="00E322B9" w:rsidRPr="00E322B9" w:rsidRDefault="00E322B9" w:rsidP="00E322B9">
      <w:pPr>
        <w:jc w:val="both"/>
        <w:rPr>
          <w:rFonts w:ascii="Arial" w:hAnsi="Arial" w:cs="Arial"/>
          <w:b/>
          <w:sz w:val="20"/>
          <w:szCs w:val="20"/>
          <w:shd w:val="clear" w:color="auto" w:fill="FFFF00"/>
        </w:rPr>
      </w:pPr>
    </w:p>
    <w:p w:rsidR="00E322B9" w:rsidRPr="00E322B9" w:rsidRDefault="00E322B9" w:rsidP="00E322B9">
      <w:pPr>
        <w:jc w:val="both"/>
        <w:rPr>
          <w:rFonts w:ascii="Arial" w:hAnsi="Arial" w:cs="Arial"/>
          <w:b/>
          <w:sz w:val="20"/>
          <w:szCs w:val="20"/>
          <w:shd w:val="clear" w:color="auto" w:fill="FFFF00"/>
        </w:rPr>
      </w:pPr>
      <w:r w:rsidRPr="00E322B9">
        <w:rPr>
          <w:rFonts w:ascii="Arial" w:hAnsi="Arial" w:cs="Arial"/>
          <w:b/>
          <w:sz w:val="20"/>
          <w:szCs w:val="20"/>
        </w:rPr>
        <w:t>ABILITÀ</w:t>
      </w:r>
    </w:p>
    <w:p w:rsidR="00E322B9" w:rsidRPr="00E322B9" w:rsidRDefault="00E322B9" w:rsidP="00E322B9">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E322B9" w:rsidRPr="00E322B9" w:rsidTr="002646B9">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snapToGrid w:val="0"/>
              <w:rPr>
                <w:rFonts w:ascii="Arial" w:hAnsi="Arial" w:cs="Arial"/>
                <w:sz w:val="22"/>
                <w:szCs w:val="22"/>
              </w:rPr>
            </w:pPr>
            <w:r w:rsidRPr="00E322B9">
              <w:rPr>
                <w:rFonts w:ascii="Arial" w:hAnsi="Arial" w:cs="Arial"/>
                <w:sz w:val="22"/>
                <w:szCs w:val="22"/>
              </w:rPr>
              <w:t>Gli allievi dovranno acquisire le seguenti capacità :</w:t>
            </w:r>
          </w:p>
          <w:p w:rsidR="00E322B9" w:rsidRPr="00E322B9" w:rsidRDefault="00E322B9" w:rsidP="00E322B9">
            <w:pPr>
              <w:rPr>
                <w:rFonts w:ascii="Arial" w:hAnsi="Arial" w:cs="Arial"/>
                <w:sz w:val="22"/>
                <w:szCs w:val="22"/>
              </w:rPr>
            </w:pPr>
            <w:r w:rsidRPr="00E322B9">
              <w:rPr>
                <w:rFonts w:ascii="Arial" w:hAnsi="Arial" w:cs="Arial"/>
                <w:sz w:val="22"/>
                <w:szCs w:val="22"/>
              </w:rPr>
              <w:t>- leggere un disegno complessivo, individuando le parti che lo compongono,</w:t>
            </w:r>
          </w:p>
          <w:p w:rsidR="00E322B9" w:rsidRPr="00E322B9" w:rsidRDefault="00E322B9" w:rsidP="00E322B9">
            <w:pPr>
              <w:jc w:val="both"/>
              <w:rPr>
                <w:rFonts w:ascii="Arial" w:hAnsi="Arial" w:cs="Arial"/>
                <w:sz w:val="22"/>
                <w:szCs w:val="22"/>
              </w:rPr>
            </w:pPr>
            <w:r w:rsidRPr="00E322B9">
              <w:rPr>
                <w:rFonts w:ascii="Arial" w:hAnsi="Arial" w:cs="Arial"/>
                <w:sz w:val="22"/>
                <w:szCs w:val="22"/>
              </w:rPr>
              <w:t xml:space="preserve">- eseguire il disegno dei particolari di un complessivo </w:t>
            </w:r>
          </w:p>
          <w:p w:rsidR="00E322B9" w:rsidRPr="00E322B9" w:rsidRDefault="00E322B9" w:rsidP="00E322B9">
            <w:pPr>
              <w:jc w:val="both"/>
              <w:rPr>
                <w:rFonts w:ascii="Arial" w:hAnsi="Arial" w:cs="Arial"/>
                <w:sz w:val="22"/>
                <w:szCs w:val="22"/>
              </w:rPr>
            </w:pPr>
            <w:r w:rsidRPr="00E322B9">
              <w:rPr>
                <w:rFonts w:ascii="Arial" w:hAnsi="Arial" w:cs="Arial"/>
                <w:sz w:val="22"/>
                <w:szCs w:val="22"/>
              </w:rPr>
              <w:t>- descrivere e dimensionare un impianto solare termico</w:t>
            </w:r>
          </w:p>
          <w:p w:rsidR="00E322B9" w:rsidRPr="00E322B9" w:rsidRDefault="00E322B9" w:rsidP="00E322B9">
            <w:pPr>
              <w:jc w:val="both"/>
              <w:rPr>
                <w:rFonts w:ascii="Arial" w:hAnsi="Arial" w:cs="Arial"/>
                <w:sz w:val="22"/>
                <w:szCs w:val="22"/>
              </w:rPr>
            </w:pPr>
            <w:r w:rsidRPr="00E322B9">
              <w:rPr>
                <w:rFonts w:ascii="Arial" w:hAnsi="Arial" w:cs="Arial"/>
                <w:sz w:val="22"/>
                <w:szCs w:val="22"/>
              </w:rPr>
              <w:t>- descrivere un impianto geotermico</w:t>
            </w:r>
          </w:p>
          <w:p w:rsidR="00E322B9" w:rsidRPr="00E322B9" w:rsidRDefault="00E322B9" w:rsidP="00E322B9">
            <w:pPr>
              <w:jc w:val="both"/>
              <w:rPr>
                <w:rFonts w:ascii="Arial" w:hAnsi="Arial" w:cs="Arial"/>
                <w:sz w:val="20"/>
                <w:szCs w:val="20"/>
              </w:rPr>
            </w:pPr>
            <w:r w:rsidRPr="00E322B9">
              <w:rPr>
                <w:rFonts w:ascii="Arial" w:hAnsi="Arial" w:cs="Arial"/>
                <w:sz w:val="22"/>
                <w:szCs w:val="22"/>
              </w:rPr>
              <w:t>- descrivere e dimensionare le reti di distribuzione dei fluidi</w:t>
            </w:r>
          </w:p>
          <w:p w:rsidR="00E322B9" w:rsidRPr="00E322B9" w:rsidRDefault="00E322B9" w:rsidP="00E322B9">
            <w:pPr>
              <w:snapToGrid w:val="0"/>
              <w:jc w:val="both"/>
            </w:pPr>
            <w:r w:rsidRPr="00E322B9">
              <w:rPr>
                <w:rFonts w:ascii="Arial" w:hAnsi="Arial" w:cs="Arial"/>
                <w:sz w:val="20"/>
                <w:szCs w:val="20"/>
              </w:rPr>
              <w:t>- effettuare simulazioni di proporzionamento di semplici organi meccanici</w:t>
            </w:r>
          </w:p>
        </w:tc>
      </w:tr>
    </w:tbl>
    <w:p w:rsidR="00E322B9" w:rsidRPr="00E322B9" w:rsidRDefault="00E322B9" w:rsidP="00E322B9">
      <w:pPr>
        <w:jc w:val="both"/>
        <w:rPr>
          <w:rFonts w:ascii="Arial" w:hAnsi="Arial" w:cs="Arial"/>
          <w:sz w:val="20"/>
          <w:szCs w:val="20"/>
          <w:shd w:val="clear" w:color="auto" w:fill="FFFF00"/>
        </w:rPr>
      </w:pPr>
    </w:p>
    <w:p w:rsidR="00E322B9" w:rsidRPr="00E322B9" w:rsidRDefault="00E322B9" w:rsidP="00E322B9">
      <w:pPr>
        <w:jc w:val="both"/>
        <w:rPr>
          <w:rFonts w:ascii="Arial" w:hAnsi="Arial" w:cs="Arial"/>
          <w:b/>
          <w:sz w:val="20"/>
          <w:szCs w:val="20"/>
        </w:rPr>
      </w:pPr>
      <w:r w:rsidRPr="00E322B9">
        <w:rPr>
          <w:rFonts w:ascii="Arial" w:hAnsi="Arial" w:cs="Arial"/>
          <w:b/>
          <w:sz w:val="20"/>
          <w:szCs w:val="20"/>
        </w:rPr>
        <w:t>CONOSCENZE</w:t>
      </w:r>
    </w:p>
    <w:p w:rsidR="00E322B9" w:rsidRPr="00E322B9" w:rsidRDefault="00E322B9" w:rsidP="00E322B9">
      <w:pPr>
        <w:jc w:val="both"/>
        <w:rPr>
          <w:rFonts w:ascii="Arial" w:hAnsi="Arial" w:cs="Arial"/>
          <w:b/>
          <w:sz w:val="20"/>
          <w:szCs w:val="2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E322B9" w:rsidRPr="00E322B9" w:rsidTr="002646B9">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snapToGrid w:val="0"/>
              <w:rPr>
                <w:rFonts w:ascii="Arial" w:hAnsi="Arial" w:cs="Arial"/>
                <w:sz w:val="22"/>
                <w:szCs w:val="22"/>
              </w:rPr>
            </w:pPr>
            <w:r w:rsidRPr="00E322B9">
              <w:rPr>
                <w:rFonts w:ascii="Arial" w:hAnsi="Arial" w:cs="Arial"/>
                <w:sz w:val="22"/>
                <w:szCs w:val="22"/>
              </w:rPr>
              <w:t>Gli allievi dovranno acquisire conoscenze su :</w:t>
            </w:r>
          </w:p>
          <w:p w:rsidR="00E322B9" w:rsidRPr="00E322B9" w:rsidRDefault="00E322B9" w:rsidP="00E322B9">
            <w:pPr>
              <w:rPr>
                <w:rFonts w:ascii="Arial" w:hAnsi="Arial" w:cs="Arial"/>
                <w:sz w:val="22"/>
                <w:szCs w:val="22"/>
              </w:rPr>
            </w:pPr>
            <w:r w:rsidRPr="00E322B9">
              <w:rPr>
                <w:rFonts w:ascii="Arial" w:hAnsi="Arial" w:cs="Arial"/>
                <w:sz w:val="22"/>
                <w:szCs w:val="22"/>
              </w:rPr>
              <w:t>- strumenti per il disegno,</w:t>
            </w:r>
          </w:p>
          <w:p w:rsidR="00E322B9" w:rsidRPr="00E322B9" w:rsidRDefault="00E322B9" w:rsidP="00E322B9">
            <w:pPr>
              <w:rPr>
                <w:rFonts w:ascii="Arial" w:hAnsi="Arial" w:cs="Arial"/>
                <w:sz w:val="22"/>
                <w:szCs w:val="22"/>
              </w:rPr>
            </w:pPr>
            <w:r w:rsidRPr="00E322B9">
              <w:rPr>
                <w:rFonts w:ascii="Arial" w:hAnsi="Arial" w:cs="Arial"/>
                <w:sz w:val="22"/>
                <w:szCs w:val="22"/>
              </w:rPr>
              <w:t>- principali norme di disegno tecnico - meccanico,</w:t>
            </w:r>
          </w:p>
          <w:p w:rsidR="00E322B9" w:rsidRPr="00E322B9" w:rsidRDefault="00E322B9" w:rsidP="00E322B9">
            <w:pPr>
              <w:rPr>
                <w:rFonts w:ascii="Arial" w:hAnsi="Arial" w:cs="Arial"/>
                <w:sz w:val="22"/>
                <w:szCs w:val="22"/>
              </w:rPr>
            </w:pPr>
            <w:r w:rsidRPr="00E322B9">
              <w:rPr>
                <w:rFonts w:ascii="Arial" w:hAnsi="Arial" w:cs="Arial"/>
                <w:sz w:val="22"/>
                <w:szCs w:val="22"/>
              </w:rPr>
              <w:t>- tolleranze funzionali,</w:t>
            </w:r>
          </w:p>
          <w:p w:rsidR="00E322B9" w:rsidRPr="00E322B9" w:rsidRDefault="00E322B9" w:rsidP="00E322B9">
            <w:pPr>
              <w:rPr>
                <w:rFonts w:ascii="Arial" w:hAnsi="Arial" w:cs="Arial"/>
                <w:sz w:val="22"/>
                <w:szCs w:val="22"/>
              </w:rPr>
            </w:pPr>
            <w:r w:rsidRPr="00E322B9">
              <w:rPr>
                <w:rFonts w:ascii="Arial" w:hAnsi="Arial" w:cs="Arial"/>
                <w:sz w:val="22"/>
                <w:szCs w:val="22"/>
              </w:rPr>
              <w:t>- simboli grafici componentistica impianti</w:t>
            </w:r>
          </w:p>
          <w:p w:rsidR="00E322B9" w:rsidRPr="00E322B9" w:rsidRDefault="00E322B9" w:rsidP="00E322B9">
            <w:pPr>
              <w:rPr>
                <w:rFonts w:ascii="Arial" w:eastAsia="Bookman-Demi" w:hAnsi="Arial" w:cs="Bookman-Demi"/>
                <w:color w:val="000000"/>
                <w:sz w:val="22"/>
                <w:szCs w:val="22"/>
              </w:rPr>
            </w:pPr>
            <w:r w:rsidRPr="00E322B9">
              <w:rPr>
                <w:rFonts w:ascii="Arial" w:hAnsi="Arial" w:cs="Arial"/>
                <w:sz w:val="22"/>
                <w:szCs w:val="22"/>
              </w:rPr>
              <w:t>- componenti imp.solari termici</w:t>
            </w:r>
          </w:p>
          <w:p w:rsidR="00E322B9" w:rsidRPr="00E322B9" w:rsidRDefault="00E322B9" w:rsidP="00E322B9">
            <w:r w:rsidRPr="00E322B9">
              <w:rPr>
                <w:rFonts w:ascii="Arial" w:eastAsia="Bookman-Demi" w:hAnsi="Arial" w:cs="Bookman-Demi"/>
                <w:color w:val="000000"/>
                <w:sz w:val="22"/>
                <w:szCs w:val="22"/>
              </w:rPr>
              <w:t>- componenti imp.geotermici di bassa temp.</w:t>
            </w:r>
          </w:p>
        </w:tc>
      </w:tr>
    </w:tbl>
    <w:p w:rsidR="00E322B9" w:rsidRDefault="00E322B9" w:rsidP="00E322B9">
      <w:pPr>
        <w:overflowPunct w:val="0"/>
        <w:autoSpaceDE w:val="0"/>
        <w:jc w:val="both"/>
        <w:textAlignment w:val="baseline"/>
        <w:rPr>
          <w:rFonts w:ascii="Arial" w:hAnsi="Arial" w:cs="Arial"/>
          <w:b/>
          <w:bCs/>
          <w:sz w:val="22"/>
          <w:szCs w:val="20"/>
        </w:rPr>
      </w:pPr>
    </w:p>
    <w:p w:rsidR="00093AE6" w:rsidRDefault="00093AE6" w:rsidP="00E322B9">
      <w:pPr>
        <w:overflowPunct w:val="0"/>
        <w:autoSpaceDE w:val="0"/>
        <w:jc w:val="both"/>
        <w:textAlignment w:val="baseline"/>
        <w:rPr>
          <w:rFonts w:ascii="Arial" w:hAnsi="Arial" w:cs="Arial"/>
          <w:b/>
          <w:bCs/>
          <w:sz w:val="22"/>
          <w:szCs w:val="20"/>
        </w:rPr>
      </w:pPr>
    </w:p>
    <w:p w:rsidR="00093AE6" w:rsidRDefault="00093AE6" w:rsidP="00E322B9">
      <w:pPr>
        <w:overflowPunct w:val="0"/>
        <w:autoSpaceDE w:val="0"/>
        <w:jc w:val="both"/>
        <w:textAlignment w:val="baseline"/>
        <w:rPr>
          <w:rFonts w:ascii="Arial" w:hAnsi="Arial" w:cs="Arial"/>
          <w:b/>
          <w:bCs/>
          <w:sz w:val="22"/>
          <w:szCs w:val="20"/>
        </w:rPr>
      </w:pPr>
    </w:p>
    <w:p w:rsidR="00093AE6" w:rsidRDefault="00093AE6" w:rsidP="00E322B9">
      <w:pPr>
        <w:overflowPunct w:val="0"/>
        <w:autoSpaceDE w:val="0"/>
        <w:jc w:val="both"/>
        <w:textAlignment w:val="baseline"/>
        <w:rPr>
          <w:rFonts w:ascii="Arial" w:hAnsi="Arial" w:cs="Arial"/>
          <w:b/>
          <w:bCs/>
          <w:sz w:val="22"/>
          <w:szCs w:val="20"/>
        </w:rPr>
      </w:pPr>
    </w:p>
    <w:p w:rsidR="00093AE6" w:rsidRDefault="00093AE6" w:rsidP="00E322B9">
      <w:pPr>
        <w:overflowPunct w:val="0"/>
        <w:autoSpaceDE w:val="0"/>
        <w:jc w:val="both"/>
        <w:textAlignment w:val="baseline"/>
        <w:rPr>
          <w:rFonts w:ascii="Arial" w:hAnsi="Arial" w:cs="Arial"/>
          <w:b/>
          <w:bCs/>
          <w:sz w:val="22"/>
          <w:szCs w:val="20"/>
        </w:rPr>
      </w:pPr>
    </w:p>
    <w:p w:rsidR="00093AE6" w:rsidRDefault="00093AE6" w:rsidP="00E322B9">
      <w:pPr>
        <w:overflowPunct w:val="0"/>
        <w:autoSpaceDE w:val="0"/>
        <w:jc w:val="both"/>
        <w:textAlignment w:val="baseline"/>
        <w:rPr>
          <w:rFonts w:ascii="Arial" w:hAnsi="Arial" w:cs="Arial"/>
          <w:b/>
          <w:bCs/>
          <w:sz w:val="22"/>
          <w:szCs w:val="20"/>
        </w:rPr>
      </w:pPr>
    </w:p>
    <w:p w:rsidR="00093AE6" w:rsidRDefault="00093AE6" w:rsidP="00E322B9">
      <w:pPr>
        <w:overflowPunct w:val="0"/>
        <w:autoSpaceDE w:val="0"/>
        <w:jc w:val="both"/>
        <w:textAlignment w:val="baseline"/>
        <w:rPr>
          <w:rFonts w:ascii="Arial" w:hAnsi="Arial" w:cs="Arial"/>
          <w:b/>
          <w:bCs/>
          <w:sz w:val="22"/>
          <w:szCs w:val="20"/>
        </w:rPr>
      </w:pPr>
    </w:p>
    <w:p w:rsidR="00093AE6" w:rsidRDefault="00093AE6" w:rsidP="00E322B9">
      <w:pPr>
        <w:overflowPunct w:val="0"/>
        <w:autoSpaceDE w:val="0"/>
        <w:jc w:val="both"/>
        <w:textAlignment w:val="baseline"/>
        <w:rPr>
          <w:rFonts w:ascii="Arial" w:hAnsi="Arial" w:cs="Arial"/>
          <w:b/>
          <w:bCs/>
          <w:sz w:val="22"/>
          <w:szCs w:val="20"/>
        </w:rPr>
      </w:pPr>
    </w:p>
    <w:p w:rsidR="00093AE6" w:rsidRDefault="00093AE6" w:rsidP="00E322B9">
      <w:pPr>
        <w:overflowPunct w:val="0"/>
        <w:autoSpaceDE w:val="0"/>
        <w:jc w:val="both"/>
        <w:textAlignment w:val="baseline"/>
        <w:rPr>
          <w:rFonts w:ascii="Arial" w:hAnsi="Arial" w:cs="Arial"/>
          <w:b/>
          <w:bCs/>
          <w:sz w:val="22"/>
          <w:szCs w:val="20"/>
        </w:rPr>
      </w:pPr>
    </w:p>
    <w:p w:rsidR="00093AE6" w:rsidRDefault="00093AE6" w:rsidP="00E322B9">
      <w:pPr>
        <w:overflowPunct w:val="0"/>
        <w:autoSpaceDE w:val="0"/>
        <w:jc w:val="both"/>
        <w:textAlignment w:val="baseline"/>
        <w:rPr>
          <w:rFonts w:ascii="Arial" w:hAnsi="Arial" w:cs="Arial"/>
          <w:b/>
          <w:bCs/>
          <w:sz w:val="22"/>
          <w:szCs w:val="20"/>
        </w:rPr>
      </w:pPr>
    </w:p>
    <w:p w:rsidR="00093AE6" w:rsidRPr="00E322B9" w:rsidRDefault="00093AE6" w:rsidP="00E322B9">
      <w:pPr>
        <w:overflowPunct w:val="0"/>
        <w:autoSpaceDE w:val="0"/>
        <w:jc w:val="both"/>
        <w:textAlignment w:val="baseline"/>
        <w:rPr>
          <w:rFonts w:ascii="Arial" w:hAnsi="Arial" w:cs="Arial"/>
          <w:b/>
          <w:bCs/>
          <w:sz w:val="22"/>
          <w:szCs w:val="20"/>
        </w:rPr>
      </w:pPr>
    </w:p>
    <w:p w:rsidR="00E322B9" w:rsidRPr="00E322B9" w:rsidRDefault="00E322B9" w:rsidP="00E322B9">
      <w:pPr>
        <w:overflowPunct w:val="0"/>
        <w:autoSpaceDE w:val="0"/>
        <w:jc w:val="both"/>
        <w:textAlignment w:val="baseline"/>
        <w:rPr>
          <w:rFonts w:ascii="Arial" w:hAnsi="Arial" w:cs="Arial"/>
          <w:b/>
          <w:bCs/>
          <w:sz w:val="22"/>
          <w:szCs w:val="20"/>
        </w:rPr>
      </w:pPr>
      <w:r w:rsidRPr="00E322B9">
        <w:rPr>
          <w:rFonts w:ascii="Arial" w:hAnsi="Arial" w:cs="Arial"/>
          <w:b/>
          <w:bCs/>
          <w:sz w:val="22"/>
          <w:szCs w:val="20"/>
        </w:rPr>
        <w:t>1. CONTENUTI DISCIPLINARI ESPOSTI PER MODULI - UNITÀ DIDATTICHE</w:t>
      </w:r>
    </w:p>
    <w:p w:rsidR="00E322B9" w:rsidRPr="00E322B9" w:rsidRDefault="00E322B9" w:rsidP="00E322B9">
      <w:pPr>
        <w:overflowPunct w:val="0"/>
        <w:autoSpaceDE w:val="0"/>
        <w:jc w:val="both"/>
        <w:textAlignment w:val="baseline"/>
        <w:rPr>
          <w:rFonts w:ascii="Arial" w:hAnsi="Arial" w:cs="Arial"/>
          <w:b/>
          <w:bCs/>
          <w:sz w:val="20"/>
          <w:szCs w:val="20"/>
        </w:rPr>
      </w:pPr>
      <w:r w:rsidRPr="00E322B9">
        <w:rPr>
          <w:rFonts w:ascii="Arial" w:hAnsi="Arial" w:cs="Arial"/>
          <w:b/>
          <w:bCs/>
          <w:sz w:val="22"/>
          <w:szCs w:val="20"/>
        </w:rPr>
        <w:t xml:space="preserve"> </w:t>
      </w:r>
    </w:p>
    <w:p w:rsidR="00E322B9" w:rsidRPr="00E322B9" w:rsidRDefault="00E322B9" w:rsidP="00E322B9">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sz w:val="20"/>
          <w:szCs w:val="20"/>
        </w:rPr>
      </w:pPr>
      <w:r w:rsidRPr="00E322B9">
        <w:rPr>
          <w:rFonts w:ascii="Arial" w:hAnsi="Arial" w:cs="Arial"/>
          <w:b/>
          <w:sz w:val="20"/>
        </w:rPr>
        <w:t>Modulo 1- Tolleranze geometriche</w:t>
      </w:r>
    </w:p>
    <w:p w:rsidR="00E322B9" w:rsidRPr="00E322B9" w:rsidRDefault="00E322B9" w:rsidP="00E322B9">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2231"/>
        <w:gridCol w:w="5760"/>
        <w:gridCol w:w="1305"/>
      </w:tblGrid>
      <w:tr w:rsidR="00E322B9" w:rsidRPr="00E322B9" w:rsidTr="002646B9">
        <w:trPr>
          <w:trHeight w:val="501"/>
        </w:trPr>
        <w:tc>
          <w:tcPr>
            <w:tcW w:w="223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576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szCs w:val="20"/>
              </w:rPr>
            </w:pPr>
            <w:r w:rsidRPr="00E322B9">
              <w:rPr>
                <w:rFonts w:ascii="Arial" w:hAnsi="Arial" w:cs="Arial"/>
                <w:sz w:val="20"/>
              </w:rPr>
              <w:t>Durata (ore)</w:t>
            </w:r>
          </w:p>
        </w:tc>
      </w:tr>
      <w:tr w:rsidR="00E322B9" w:rsidRPr="00E322B9" w:rsidTr="002646B9">
        <w:trPr>
          <w:trHeight w:val="780"/>
        </w:trPr>
        <w:tc>
          <w:tcPr>
            <w:tcW w:w="2231" w:type="dxa"/>
            <w:tcBorders>
              <w:top w:val="single" w:sz="6" w:space="0" w:color="000000"/>
              <w:left w:val="single" w:sz="18" w:space="0" w:color="000000"/>
              <w:bottom w:val="single" w:sz="18" w:space="0" w:color="000000"/>
            </w:tcBorders>
            <w:shd w:val="clear" w:color="auto" w:fill="auto"/>
          </w:tcPr>
          <w:p w:rsidR="00E322B9" w:rsidRPr="00E322B9" w:rsidRDefault="00E322B9" w:rsidP="00E322B9">
            <w:pPr>
              <w:snapToGrid w:val="0"/>
              <w:ind w:left="283"/>
              <w:rPr>
                <w:rFonts w:ascii="Arial" w:hAnsi="Arial" w:cs="Arial"/>
                <w:sz w:val="20"/>
                <w:szCs w:val="20"/>
              </w:rPr>
            </w:pPr>
          </w:p>
        </w:tc>
        <w:tc>
          <w:tcPr>
            <w:tcW w:w="5760" w:type="dxa"/>
            <w:tcBorders>
              <w:top w:val="single" w:sz="6" w:space="0" w:color="000000"/>
              <w:left w:val="single" w:sz="6" w:space="0" w:color="000000"/>
              <w:bottom w:val="single" w:sz="4" w:space="0" w:color="000000"/>
            </w:tcBorders>
            <w:shd w:val="clear" w:color="auto" w:fill="auto"/>
          </w:tcPr>
          <w:p w:rsidR="00E322B9" w:rsidRPr="00E322B9" w:rsidRDefault="00E322B9" w:rsidP="00E322B9">
            <w:pPr>
              <w:numPr>
                <w:ilvl w:val="0"/>
                <w:numId w:val="6"/>
              </w:numPr>
              <w:tabs>
                <w:tab w:val="clear" w:pos="0"/>
                <w:tab w:val="num" w:pos="283"/>
              </w:tabs>
              <w:ind w:left="283" w:hanging="283"/>
              <w:rPr>
                <w:rFonts w:ascii="Arial" w:hAnsi="Arial" w:cs="Arial"/>
                <w:sz w:val="20"/>
              </w:rPr>
            </w:pPr>
            <w:r w:rsidRPr="00E322B9">
              <w:rPr>
                <w:rFonts w:ascii="Arial" w:hAnsi="Arial" w:cs="Arial"/>
                <w:sz w:val="20"/>
                <w:szCs w:val="20"/>
              </w:rPr>
              <w:t xml:space="preserve">Tolleranze funzionali </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E322B9" w:rsidRPr="00E322B9" w:rsidRDefault="00E322B9" w:rsidP="00E322B9">
            <w:pPr>
              <w:jc w:val="center"/>
              <w:rPr>
                <w:rFonts w:ascii="Arial" w:hAnsi="Arial" w:cs="Arial"/>
                <w:sz w:val="20"/>
              </w:rPr>
            </w:pPr>
            <w:r w:rsidRPr="00E322B9">
              <w:rPr>
                <w:rFonts w:ascii="Arial" w:hAnsi="Arial" w:cs="Arial"/>
                <w:sz w:val="20"/>
              </w:rPr>
              <w:t>Sett-ott</w:t>
            </w:r>
          </w:p>
          <w:p w:rsidR="00E322B9" w:rsidRPr="00E322B9" w:rsidRDefault="00E322B9" w:rsidP="00E322B9">
            <w:pPr>
              <w:jc w:val="center"/>
              <w:rPr>
                <w:rFonts w:ascii="Arial" w:hAnsi="Arial" w:cs="Arial"/>
                <w:sz w:val="20"/>
              </w:rPr>
            </w:pPr>
            <w:r w:rsidRPr="00E322B9">
              <w:rPr>
                <w:rFonts w:ascii="Arial" w:hAnsi="Arial" w:cs="Arial"/>
                <w:sz w:val="20"/>
              </w:rPr>
              <w:t>13</w:t>
            </w:r>
          </w:p>
          <w:p w:rsidR="00E322B9" w:rsidRPr="00E322B9" w:rsidRDefault="00E322B9" w:rsidP="00E322B9">
            <w:pPr>
              <w:jc w:val="center"/>
              <w:rPr>
                <w:rFonts w:ascii="Arial" w:hAnsi="Arial" w:cs="Arial"/>
                <w:sz w:val="20"/>
              </w:rPr>
            </w:pPr>
          </w:p>
        </w:tc>
      </w:tr>
    </w:tbl>
    <w:p w:rsidR="00E322B9" w:rsidRPr="00E322B9" w:rsidRDefault="00E322B9" w:rsidP="00E322B9">
      <w:pPr>
        <w:jc w:val="both"/>
        <w:rPr>
          <w:rFonts w:ascii="Arial" w:hAnsi="Arial" w:cs="Arial"/>
          <w:sz w:val="20"/>
        </w:rPr>
      </w:pPr>
    </w:p>
    <w:p w:rsidR="00E322B9" w:rsidRPr="00E322B9" w:rsidRDefault="00E322B9" w:rsidP="00E322B9">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sz w:val="20"/>
          <w:szCs w:val="20"/>
        </w:rPr>
      </w:pPr>
      <w:r w:rsidRPr="00E322B9">
        <w:rPr>
          <w:rFonts w:ascii="Arial" w:hAnsi="Arial" w:cs="Arial"/>
          <w:b/>
          <w:sz w:val="20"/>
        </w:rPr>
        <w:t>Modulo 2 – Impianti solari termici</w:t>
      </w:r>
    </w:p>
    <w:p w:rsidR="00E322B9" w:rsidRPr="00E322B9" w:rsidRDefault="00E322B9" w:rsidP="00E322B9">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E322B9" w:rsidRPr="00E322B9" w:rsidTr="002646B9">
        <w:trPr>
          <w:trHeight w:val="501"/>
        </w:trPr>
        <w:tc>
          <w:tcPr>
            <w:tcW w:w="170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szCs w:val="20"/>
              </w:rPr>
            </w:pPr>
            <w:r w:rsidRPr="00E322B9">
              <w:rPr>
                <w:rFonts w:ascii="Arial" w:hAnsi="Arial" w:cs="Arial"/>
                <w:sz w:val="20"/>
              </w:rPr>
              <w:t>Durata (ore)</w:t>
            </w:r>
          </w:p>
        </w:tc>
      </w:tr>
      <w:tr w:rsidR="00E322B9" w:rsidRPr="00E322B9" w:rsidTr="002646B9">
        <w:trPr>
          <w:trHeight w:val="755"/>
        </w:trPr>
        <w:tc>
          <w:tcPr>
            <w:tcW w:w="1701" w:type="dxa"/>
            <w:tcBorders>
              <w:top w:val="single" w:sz="6" w:space="0" w:color="000000"/>
              <w:left w:val="single" w:sz="18" w:space="0" w:color="000000"/>
              <w:bottom w:val="single" w:sz="18" w:space="0" w:color="000000"/>
            </w:tcBorders>
            <w:shd w:val="clear" w:color="auto" w:fill="auto"/>
            <w:vAlign w:val="center"/>
          </w:tcPr>
          <w:p w:rsidR="00E322B9" w:rsidRPr="00E322B9" w:rsidRDefault="00E322B9" w:rsidP="00E322B9">
            <w:pPr>
              <w:snapToGrid w:val="0"/>
              <w:rPr>
                <w:rFonts w:ascii="Arial" w:hAnsi="Arial" w:cs="Arial"/>
                <w:sz w:val="20"/>
                <w:szCs w:val="20"/>
              </w:rPr>
            </w:pPr>
          </w:p>
        </w:tc>
        <w:tc>
          <w:tcPr>
            <w:tcW w:w="6290" w:type="dxa"/>
            <w:tcBorders>
              <w:top w:val="single" w:sz="6" w:space="0" w:color="000000"/>
              <w:left w:val="single" w:sz="6" w:space="0" w:color="000000"/>
              <w:bottom w:val="single" w:sz="4" w:space="0" w:color="000000"/>
            </w:tcBorders>
            <w:shd w:val="clear" w:color="auto" w:fill="auto"/>
          </w:tcPr>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Componenti impianti solari termici</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Tipologie di impianti solari</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Schemi di impianti</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Stima costi-benefici</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Grandezze per la progettazione di un imp..solare termico</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Proposte di lavoro su semplici complessivi di componenti idraulici</w:t>
            </w:r>
          </w:p>
          <w:p w:rsidR="00E322B9" w:rsidRPr="00E322B9" w:rsidRDefault="00E322B9" w:rsidP="00E322B9">
            <w:pPr>
              <w:snapToGrid w:val="0"/>
              <w:rPr>
                <w:rFonts w:ascii="Arial" w:hAnsi="Arial" w:cs="Arial"/>
                <w:sz w:val="20"/>
                <w:szCs w:val="20"/>
              </w:rPr>
            </w:pP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E322B9" w:rsidRPr="00E322B9" w:rsidRDefault="00E322B9" w:rsidP="00E322B9">
            <w:pPr>
              <w:snapToGrid w:val="0"/>
              <w:jc w:val="center"/>
              <w:rPr>
                <w:rFonts w:ascii="Arial" w:hAnsi="Arial" w:cs="Arial"/>
                <w:sz w:val="20"/>
                <w:szCs w:val="20"/>
              </w:rPr>
            </w:pPr>
            <w:r w:rsidRPr="00E322B9">
              <w:rPr>
                <w:rFonts w:ascii="Arial" w:hAnsi="Arial" w:cs="Arial"/>
                <w:sz w:val="20"/>
                <w:szCs w:val="20"/>
              </w:rPr>
              <w:t>Ott-Nov</w:t>
            </w:r>
          </w:p>
          <w:p w:rsidR="00E322B9" w:rsidRPr="00E322B9" w:rsidRDefault="00E322B9" w:rsidP="00E322B9">
            <w:pPr>
              <w:snapToGrid w:val="0"/>
              <w:jc w:val="center"/>
              <w:rPr>
                <w:rFonts w:ascii="Arial" w:hAnsi="Arial" w:cs="Arial"/>
                <w:sz w:val="20"/>
                <w:szCs w:val="20"/>
              </w:rPr>
            </w:pPr>
          </w:p>
        </w:tc>
      </w:tr>
    </w:tbl>
    <w:p w:rsidR="00E322B9" w:rsidRPr="00E322B9" w:rsidRDefault="00E322B9" w:rsidP="00E322B9">
      <w:pPr>
        <w:rPr>
          <w:rFonts w:ascii="Arial" w:hAnsi="Arial" w:cs="Arial"/>
          <w:sz w:val="20"/>
        </w:rPr>
      </w:pPr>
    </w:p>
    <w:p w:rsidR="00E322B9" w:rsidRPr="00E322B9" w:rsidRDefault="00E322B9" w:rsidP="00E322B9">
      <w:pPr>
        <w:pBdr>
          <w:top w:val="single" w:sz="18" w:space="1" w:color="000000"/>
          <w:left w:val="single" w:sz="18" w:space="1" w:color="000000"/>
          <w:bottom w:val="single" w:sz="18" w:space="1" w:color="000000"/>
          <w:right w:val="single" w:sz="18" w:space="31" w:color="000000"/>
        </w:pBdr>
        <w:shd w:val="clear" w:color="auto" w:fill="CCCCCC"/>
        <w:ind w:right="2834"/>
        <w:jc w:val="both"/>
        <w:rPr>
          <w:rFonts w:ascii="Arial" w:hAnsi="Arial" w:cs="Arial"/>
          <w:sz w:val="20"/>
          <w:szCs w:val="20"/>
        </w:rPr>
      </w:pPr>
      <w:r w:rsidRPr="00E322B9">
        <w:rPr>
          <w:rFonts w:ascii="Arial" w:hAnsi="Arial" w:cs="Arial"/>
          <w:b/>
          <w:sz w:val="20"/>
        </w:rPr>
        <w:t>Modulo 3 – Pompe di calore</w:t>
      </w:r>
    </w:p>
    <w:p w:rsidR="00E322B9" w:rsidRPr="00E322B9" w:rsidRDefault="00E322B9" w:rsidP="00E322B9">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E322B9" w:rsidRPr="00E322B9" w:rsidTr="002646B9">
        <w:trPr>
          <w:trHeight w:val="501"/>
        </w:trPr>
        <w:tc>
          <w:tcPr>
            <w:tcW w:w="170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szCs w:val="20"/>
              </w:rPr>
            </w:pPr>
            <w:r w:rsidRPr="00E322B9">
              <w:rPr>
                <w:rFonts w:ascii="Arial" w:hAnsi="Arial" w:cs="Arial"/>
                <w:sz w:val="20"/>
              </w:rPr>
              <w:t>Durata (ore)</w:t>
            </w:r>
          </w:p>
        </w:tc>
      </w:tr>
      <w:tr w:rsidR="00E322B9" w:rsidRPr="00E322B9" w:rsidTr="002646B9">
        <w:trPr>
          <w:trHeight w:val="755"/>
        </w:trPr>
        <w:tc>
          <w:tcPr>
            <w:tcW w:w="1701" w:type="dxa"/>
            <w:tcBorders>
              <w:top w:val="single" w:sz="6" w:space="0" w:color="000000"/>
              <w:left w:val="single" w:sz="18" w:space="0" w:color="000000"/>
              <w:bottom w:val="single" w:sz="18" w:space="0" w:color="000000"/>
            </w:tcBorders>
            <w:shd w:val="clear" w:color="auto" w:fill="auto"/>
            <w:vAlign w:val="center"/>
          </w:tcPr>
          <w:p w:rsidR="00E322B9" w:rsidRPr="00E322B9" w:rsidRDefault="00E322B9" w:rsidP="00E322B9">
            <w:pPr>
              <w:snapToGrid w:val="0"/>
              <w:rPr>
                <w:rFonts w:ascii="Arial" w:hAnsi="Arial" w:cs="Arial"/>
                <w:sz w:val="20"/>
                <w:szCs w:val="20"/>
              </w:rPr>
            </w:pPr>
          </w:p>
        </w:tc>
        <w:tc>
          <w:tcPr>
            <w:tcW w:w="6290" w:type="dxa"/>
            <w:tcBorders>
              <w:top w:val="single" w:sz="6" w:space="0" w:color="000000"/>
              <w:left w:val="single" w:sz="6" w:space="0" w:color="000000"/>
              <w:bottom w:val="single" w:sz="4" w:space="0" w:color="000000"/>
            </w:tcBorders>
            <w:shd w:val="clear" w:color="auto" w:fill="auto"/>
          </w:tcPr>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Elementi impianto frigorifero</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Schema impianto a compressione</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Schema impianto ad assorbimento</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Pompa di calore</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Pompe di calore geotermiche</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E322B9" w:rsidRPr="00E322B9" w:rsidRDefault="00E322B9" w:rsidP="00E322B9">
            <w:pPr>
              <w:snapToGrid w:val="0"/>
              <w:jc w:val="center"/>
              <w:rPr>
                <w:rFonts w:ascii="Arial" w:hAnsi="Arial" w:cs="Arial"/>
                <w:sz w:val="20"/>
                <w:szCs w:val="20"/>
              </w:rPr>
            </w:pPr>
            <w:r w:rsidRPr="00E322B9">
              <w:rPr>
                <w:rFonts w:ascii="Arial" w:hAnsi="Arial" w:cs="Arial"/>
                <w:sz w:val="20"/>
                <w:szCs w:val="20"/>
              </w:rPr>
              <w:t>Nov</w:t>
            </w:r>
          </w:p>
          <w:p w:rsidR="00E322B9" w:rsidRPr="00E322B9" w:rsidRDefault="00E322B9" w:rsidP="00E322B9">
            <w:pPr>
              <w:snapToGrid w:val="0"/>
              <w:jc w:val="center"/>
              <w:rPr>
                <w:rFonts w:ascii="Arial" w:hAnsi="Arial" w:cs="Arial"/>
                <w:sz w:val="20"/>
                <w:szCs w:val="20"/>
              </w:rPr>
            </w:pPr>
          </w:p>
        </w:tc>
      </w:tr>
    </w:tbl>
    <w:p w:rsidR="00E322B9" w:rsidRPr="00E322B9" w:rsidRDefault="00E322B9" w:rsidP="00E322B9">
      <w:pPr>
        <w:rPr>
          <w:rFonts w:ascii="Arial" w:hAnsi="Arial" w:cs="Arial"/>
          <w:sz w:val="20"/>
        </w:rPr>
      </w:pPr>
    </w:p>
    <w:p w:rsidR="00E322B9" w:rsidRPr="00E322B9" w:rsidRDefault="00E322B9" w:rsidP="00E322B9">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sz w:val="18"/>
        </w:rPr>
      </w:pPr>
      <w:r w:rsidRPr="00E322B9">
        <w:rPr>
          <w:rFonts w:ascii="Arial" w:hAnsi="Arial" w:cs="Arial"/>
          <w:b/>
          <w:sz w:val="20"/>
        </w:rPr>
        <w:t>Modulo 4– Impianto geotermico di bassa temperatura</w:t>
      </w:r>
    </w:p>
    <w:p w:rsidR="00E322B9" w:rsidRPr="00E322B9" w:rsidRDefault="00E322B9" w:rsidP="00E322B9">
      <w:pPr>
        <w:rPr>
          <w:rFonts w:ascii="Arial" w:hAnsi="Arial" w:cs="Arial"/>
          <w:sz w:val="18"/>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E322B9" w:rsidRPr="00E322B9" w:rsidTr="002646B9">
        <w:trPr>
          <w:trHeight w:val="501"/>
        </w:trPr>
        <w:tc>
          <w:tcPr>
            <w:tcW w:w="170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rPr>
            </w:pPr>
          </w:p>
        </w:tc>
      </w:tr>
      <w:tr w:rsidR="00E322B9" w:rsidRPr="00E322B9" w:rsidTr="002646B9">
        <w:trPr>
          <w:trHeight w:val="855"/>
        </w:trPr>
        <w:tc>
          <w:tcPr>
            <w:tcW w:w="1701" w:type="dxa"/>
            <w:tcBorders>
              <w:top w:val="single" w:sz="6" w:space="0" w:color="000000"/>
              <w:left w:val="single" w:sz="18" w:space="0" w:color="000000"/>
              <w:bottom w:val="single" w:sz="18" w:space="0" w:color="000000"/>
            </w:tcBorders>
            <w:shd w:val="clear" w:color="auto" w:fill="auto"/>
          </w:tcPr>
          <w:p w:rsidR="00E322B9" w:rsidRPr="00E322B9" w:rsidRDefault="00E322B9" w:rsidP="00E322B9">
            <w:pPr>
              <w:snapToGrid w:val="0"/>
              <w:ind w:left="283"/>
              <w:jc w:val="both"/>
              <w:rPr>
                <w:rFonts w:ascii="Arial" w:hAnsi="Arial" w:cs="Arial"/>
                <w:sz w:val="20"/>
              </w:rPr>
            </w:pPr>
          </w:p>
        </w:tc>
        <w:tc>
          <w:tcPr>
            <w:tcW w:w="6290" w:type="dxa"/>
            <w:tcBorders>
              <w:top w:val="single" w:sz="6" w:space="0" w:color="000000"/>
              <w:left w:val="single" w:sz="6" w:space="0" w:color="000000"/>
              <w:bottom w:val="single" w:sz="4" w:space="0" w:color="000000"/>
            </w:tcBorders>
            <w:shd w:val="clear" w:color="auto" w:fill="auto"/>
          </w:tcPr>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 xml:space="preserve">Principio di funzionamento </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Disposizione delle sonde negli impianti</w:t>
            </w:r>
          </w:p>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rPr>
            </w:pPr>
            <w:r w:rsidRPr="00E322B9">
              <w:rPr>
                <w:rFonts w:ascii="Arial" w:hAnsi="Arial" w:cs="Arial"/>
                <w:sz w:val="20"/>
                <w:szCs w:val="20"/>
              </w:rPr>
              <w:t>Rappresentazione e lettura di schemi di impianti geotermici</w:t>
            </w:r>
          </w:p>
          <w:p w:rsidR="00E322B9" w:rsidRPr="00E322B9" w:rsidRDefault="00E322B9" w:rsidP="00E322B9">
            <w:pPr>
              <w:jc w:val="both"/>
              <w:rPr>
                <w:rFonts w:ascii="Arial" w:hAnsi="Arial" w:cs="Arial"/>
                <w:sz w:val="20"/>
              </w:rPr>
            </w:pPr>
          </w:p>
        </w:tc>
        <w:tc>
          <w:tcPr>
            <w:tcW w:w="1305" w:type="dxa"/>
            <w:tcBorders>
              <w:top w:val="single" w:sz="6" w:space="0" w:color="000000"/>
              <w:left w:val="single" w:sz="6" w:space="0" w:color="000000"/>
              <w:bottom w:val="single" w:sz="18" w:space="0" w:color="000000"/>
              <w:right w:val="single" w:sz="18" w:space="0" w:color="000000"/>
            </w:tcBorders>
            <w:shd w:val="clear" w:color="auto" w:fill="auto"/>
          </w:tcPr>
          <w:p w:rsidR="00E322B9" w:rsidRPr="00E322B9" w:rsidRDefault="00E322B9" w:rsidP="00E322B9">
            <w:pPr>
              <w:jc w:val="both"/>
              <w:rPr>
                <w:rFonts w:ascii="Arial" w:hAnsi="Arial" w:cs="Arial"/>
                <w:sz w:val="20"/>
              </w:rPr>
            </w:pPr>
            <w:r w:rsidRPr="00E322B9">
              <w:rPr>
                <w:rFonts w:ascii="Arial" w:hAnsi="Arial" w:cs="Arial"/>
                <w:sz w:val="20"/>
                <w:szCs w:val="20"/>
              </w:rPr>
              <w:t>Nov-Dic</w:t>
            </w:r>
          </w:p>
        </w:tc>
      </w:tr>
    </w:tbl>
    <w:p w:rsidR="00E322B9" w:rsidRDefault="00E322B9" w:rsidP="00E322B9">
      <w:pPr>
        <w:jc w:val="both"/>
        <w:rPr>
          <w:rFonts w:ascii="Arial" w:hAnsi="Arial" w:cs="Arial"/>
          <w:sz w:val="20"/>
        </w:rPr>
      </w:pPr>
    </w:p>
    <w:p w:rsidR="00093AE6" w:rsidRDefault="00093AE6" w:rsidP="00E322B9">
      <w:pPr>
        <w:jc w:val="both"/>
        <w:rPr>
          <w:rFonts w:ascii="Arial" w:hAnsi="Arial" w:cs="Arial"/>
          <w:sz w:val="20"/>
        </w:rPr>
      </w:pPr>
    </w:p>
    <w:p w:rsidR="00093AE6" w:rsidRDefault="00093AE6" w:rsidP="00E322B9">
      <w:pPr>
        <w:jc w:val="both"/>
        <w:rPr>
          <w:rFonts w:ascii="Arial" w:hAnsi="Arial" w:cs="Arial"/>
          <w:sz w:val="20"/>
        </w:rPr>
      </w:pPr>
    </w:p>
    <w:p w:rsidR="00093AE6" w:rsidRDefault="00093AE6" w:rsidP="00E322B9">
      <w:pPr>
        <w:jc w:val="both"/>
        <w:rPr>
          <w:rFonts w:ascii="Arial" w:hAnsi="Arial" w:cs="Arial"/>
          <w:sz w:val="20"/>
        </w:rPr>
      </w:pPr>
    </w:p>
    <w:p w:rsidR="00093AE6" w:rsidRDefault="00093AE6" w:rsidP="00E322B9">
      <w:pPr>
        <w:jc w:val="both"/>
        <w:rPr>
          <w:rFonts w:ascii="Arial" w:hAnsi="Arial" w:cs="Arial"/>
          <w:sz w:val="20"/>
        </w:rPr>
      </w:pPr>
    </w:p>
    <w:p w:rsidR="00093AE6" w:rsidRDefault="00093AE6" w:rsidP="00E322B9">
      <w:pPr>
        <w:jc w:val="both"/>
        <w:rPr>
          <w:rFonts w:ascii="Arial" w:hAnsi="Arial" w:cs="Arial"/>
          <w:sz w:val="20"/>
        </w:rPr>
      </w:pPr>
    </w:p>
    <w:p w:rsidR="00093AE6" w:rsidRDefault="00093AE6" w:rsidP="00E322B9">
      <w:pPr>
        <w:jc w:val="both"/>
        <w:rPr>
          <w:rFonts w:ascii="Arial" w:hAnsi="Arial" w:cs="Arial"/>
          <w:sz w:val="20"/>
        </w:rPr>
      </w:pPr>
    </w:p>
    <w:p w:rsidR="00093AE6" w:rsidRPr="00E322B9" w:rsidRDefault="00093AE6" w:rsidP="00E322B9">
      <w:pPr>
        <w:jc w:val="both"/>
        <w:rPr>
          <w:rFonts w:ascii="Arial" w:hAnsi="Arial" w:cs="Arial"/>
          <w:sz w:val="20"/>
        </w:rPr>
      </w:pPr>
    </w:p>
    <w:p w:rsidR="00E322B9" w:rsidRPr="00E322B9" w:rsidRDefault="00E322B9" w:rsidP="00E322B9">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sz w:val="18"/>
        </w:rPr>
      </w:pPr>
      <w:r w:rsidRPr="00E322B9">
        <w:rPr>
          <w:rFonts w:ascii="Arial" w:hAnsi="Arial" w:cs="Arial"/>
          <w:b/>
          <w:sz w:val="20"/>
        </w:rPr>
        <w:t>Modulo 5– Proporzionamento di organi meccanici e termotecnici</w:t>
      </w:r>
    </w:p>
    <w:p w:rsidR="00E322B9" w:rsidRPr="00E322B9" w:rsidRDefault="00E322B9" w:rsidP="00E322B9">
      <w:pPr>
        <w:rPr>
          <w:rFonts w:ascii="Arial" w:hAnsi="Arial" w:cs="Arial"/>
          <w:sz w:val="18"/>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E322B9" w:rsidRPr="00E322B9" w:rsidTr="002646B9">
        <w:trPr>
          <w:trHeight w:val="501"/>
        </w:trPr>
        <w:tc>
          <w:tcPr>
            <w:tcW w:w="170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rPr>
            </w:pPr>
          </w:p>
        </w:tc>
      </w:tr>
      <w:tr w:rsidR="00E322B9" w:rsidRPr="00E322B9" w:rsidTr="002646B9">
        <w:trPr>
          <w:trHeight w:val="855"/>
        </w:trPr>
        <w:tc>
          <w:tcPr>
            <w:tcW w:w="1701" w:type="dxa"/>
            <w:tcBorders>
              <w:top w:val="single" w:sz="6" w:space="0" w:color="000000"/>
              <w:left w:val="single" w:sz="18" w:space="0" w:color="000000"/>
              <w:bottom w:val="single" w:sz="18" w:space="0" w:color="000000"/>
            </w:tcBorders>
            <w:shd w:val="clear" w:color="auto" w:fill="auto"/>
          </w:tcPr>
          <w:p w:rsidR="00E322B9" w:rsidRPr="00E322B9" w:rsidRDefault="00E322B9" w:rsidP="00E322B9">
            <w:pPr>
              <w:snapToGrid w:val="0"/>
              <w:jc w:val="both"/>
              <w:rPr>
                <w:rFonts w:ascii="Arial" w:hAnsi="Arial" w:cs="Arial"/>
                <w:sz w:val="20"/>
              </w:rPr>
            </w:pPr>
          </w:p>
        </w:tc>
        <w:tc>
          <w:tcPr>
            <w:tcW w:w="6290" w:type="dxa"/>
            <w:tcBorders>
              <w:top w:val="single" w:sz="6" w:space="0" w:color="000000"/>
              <w:left w:val="single" w:sz="6" w:space="0" w:color="000000"/>
              <w:bottom w:val="single" w:sz="4" w:space="0" w:color="000000"/>
            </w:tcBorders>
            <w:shd w:val="clear" w:color="auto" w:fill="auto"/>
          </w:tcPr>
          <w:p w:rsidR="00E322B9" w:rsidRPr="00E322B9" w:rsidRDefault="00E322B9" w:rsidP="00E322B9">
            <w:pPr>
              <w:numPr>
                <w:ilvl w:val="0"/>
                <w:numId w:val="4"/>
              </w:numPr>
              <w:tabs>
                <w:tab w:val="clear" w:pos="0"/>
                <w:tab w:val="left" w:pos="283"/>
                <w:tab w:val="num" w:pos="720"/>
              </w:tabs>
              <w:snapToGrid w:val="0"/>
              <w:ind w:left="720"/>
              <w:rPr>
                <w:rFonts w:ascii="Arial" w:hAnsi="Arial" w:cs="Arial"/>
                <w:sz w:val="20"/>
                <w:szCs w:val="20"/>
              </w:rPr>
            </w:pPr>
            <w:r w:rsidRPr="00E322B9">
              <w:rPr>
                <w:rFonts w:ascii="Arial" w:hAnsi="Arial" w:cs="Arial"/>
                <w:sz w:val="20"/>
                <w:szCs w:val="20"/>
              </w:rPr>
              <w:t>Proporzionamento componenti meccanici e termotecnici</w:t>
            </w:r>
          </w:p>
          <w:p w:rsidR="00E322B9" w:rsidRPr="00E322B9" w:rsidRDefault="00E322B9" w:rsidP="00E322B9">
            <w:pPr>
              <w:tabs>
                <w:tab w:val="left" w:pos="283"/>
              </w:tabs>
              <w:snapToGrid w:val="0"/>
              <w:ind w:left="283"/>
              <w:rPr>
                <w:rFonts w:ascii="Arial" w:hAnsi="Arial" w:cs="Arial"/>
                <w:sz w:val="20"/>
                <w:szCs w:val="20"/>
              </w:rPr>
            </w:pPr>
            <w:r w:rsidRPr="00E322B9">
              <w:rPr>
                <w:rFonts w:ascii="Arial" w:hAnsi="Arial" w:cs="Arial"/>
                <w:sz w:val="20"/>
                <w:szCs w:val="20"/>
              </w:rPr>
              <w:t>anche con l’uso di software dedicato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tcPr>
          <w:p w:rsidR="00E322B9" w:rsidRPr="00E322B9" w:rsidRDefault="00E322B9" w:rsidP="00E322B9">
            <w:pPr>
              <w:snapToGrid w:val="0"/>
              <w:jc w:val="center"/>
              <w:rPr>
                <w:rFonts w:ascii="Arial" w:eastAsia="Arial" w:hAnsi="Arial" w:cs="Arial"/>
                <w:sz w:val="20"/>
                <w:szCs w:val="20"/>
              </w:rPr>
            </w:pPr>
            <w:r w:rsidRPr="00E322B9">
              <w:rPr>
                <w:rFonts w:ascii="Arial" w:hAnsi="Arial" w:cs="Arial"/>
                <w:sz w:val="20"/>
                <w:szCs w:val="20"/>
              </w:rPr>
              <w:t>Apr-Mag</w:t>
            </w:r>
          </w:p>
          <w:p w:rsidR="00E322B9" w:rsidRPr="00E322B9" w:rsidRDefault="00E322B9" w:rsidP="00E322B9">
            <w:pPr>
              <w:jc w:val="both"/>
              <w:rPr>
                <w:rFonts w:ascii="Arial" w:hAnsi="Arial" w:cs="Arial"/>
                <w:sz w:val="20"/>
              </w:rPr>
            </w:pPr>
            <w:r w:rsidRPr="00E322B9">
              <w:rPr>
                <w:rFonts w:ascii="Arial" w:eastAsia="Arial" w:hAnsi="Arial" w:cs="Arial"/>
                <w:sz w:val="20"/>
                <w:szCs w:val="20"/>
              </w:rPr>
              <w:t xml:space="preserve">       </w:t>
            </w:r>
            <w:r w:rsidRPr="00E322B9">
              <w:rPr>
                <w:rFonts w:ascii="Arial" w:hAnsi="Arial" w:cs="Arial"/>
                <w:sz w:val="20"/>
                <w:szCs w:val="20"/>
              </w:rPr>
              <w:t>8 h</w:t>
            </w:r>
          </w:p>
        </w:tc>
      </w:tr>
    </w:tbl>
    <w:p w:rsidR="00E322B9" w:rsidRPr="00E322B9" w:rsidRDefault="00E322B9" w:rsidP="00E322B9">
      <w:pPr>
        <w:jc w:val="both"/>
        <w:rPr>
          <w:rFonts w:ascii="Arial" w:hAnsi="Arial" w:cs="Arial"/>
          <w:sz w:val="20"/>
        </w:rPr>
      </w:pPr>
    </w:p>
    <w:p w:rsidR="00E322B9" w:rsidRPr="00E322B9" w:rsidRDefault="00E322B9" w:rsidP="00E322B9">
      <w:pPr>
        <w:pBdr>
          <w:top w:val="single" w:sz="18" w:space="1" w:color="000000"/>
          <w:left w:val="single" w:sz="18" w:space="1" w:color="000000"/>
          <w:bottom w:val="single" w:sz="18" w:space="1" w:color="000000"/>
          <w:right w:val="single" w:sz="18" w:space="1" w:color="000000"/>
        </w:pBdr>
        <w:shd w:val="clear" w:color="auto" w:fill="CCCCCC"/>
        <w:ind w:right="2834"/>
        <w:jc w:val="both"/>
        <w:rPr>
          <w:rFonts w:ascii="Arial" w:hAnsi="Arial" w:cs="Arial"/>
          <w:sz w:val="18"/>
        </w:rPr>
      </w:pPr>
      <w:r w:rsidRPr="00E322B9">
        <w:rPr>
          <w:rFonts w:ascii="Arial" w:hAnsi="Arial" w:cs="Arial"/>
          <w:b/>
          <w:sz w:val="20"/>
        </w:rPr>
        <w:t>Modulo 6– CAD 3D</w:t>
      </w:r>
    </w:p>
    <w:p w:rsidR="00E322B9" w:rsidRPr="00E322B9" w:rsidRDefault="00E322B9" w:rsidP="00E322B9">
      <w:pPr>
        <w:rPr>
          <w:rFonts w:ascii="Arial" w:hAnsi="Arial" w:cs="Arial"/>
          <w:sz w:val="18"/>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E322B9" w:rsidRPr="00E322B9" w:rsidTr="002646B9">
        <w:trPr>
          <w:trHeight w:val="501"/>
        </w:trPr>
        <w:tc>
          <w:tcPr>
            <w:tcW w:w="170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rPr>
            </w:pPr>
          </w:p>
        </w:tc>
      </w:tr>
      <w:tr w:rsidR="00E322B9" w:rsidRPr="00E322B9" w:rsidTr="002646B9">
        <w:trPr>
          <w:trHeight w:val="855"/>
        </w:trPr>
        <w:tc>
          <w:tcPr>
            <w:tcW w:w="1701" w:type="dxa"/>
            <w:tcBorders>
              <w:top w:val="single" w:sz="6" w:space="0" w:color="000000"/>
              <w:left w:val="single" w:sz="18" w:space="0" w:color="000000"/>
              <w:bottom w:val="single" w:sz="18" w:space="0" w:color="000000"/>
            </w:tcBorders>
            <w:shd w:val="clear" w:color="auto" w:fill="auto"/>
          </w:tcPr>
          <w:p w:rsidR="00E322B9" w:rsidRPr="00E322B9" w:rsidRDefault="00E322B9" w:rsidP="00E322B9">
            <w:pPr>
              <w:snapToGrid w:val="0"/>
              <w:jc w:val="both"/>
              <w:rPr>
                <w:rFonts w:ascii="Arial" w:hAnsi="Arial" w:cs="Arial"/>
                <w:sz w:val="20"/>
              </w:rPr>
            </w:pPr>
          </w:p>
        </w:tc>
        <w:tc>
          <w:tcPr>
            <w:tcW w:w="6290" w:type="dxa"/>
            <w:tcBorders>
              <w:top w:val="single" w:sz="6" w:space="0" w:color="000000"/>
              <w:left w:val="single" w:sz="6" w:space="0" w:color="000000"/>
              <w:bottom w:val="single" w:sz="4" w:space="0" w:color="000000"/>
            </w:tcBorders>
            <w:shd w:val="clear" w:color="auto" w:fill="auto"/>
          </w:tcPr>
          <w:p w:rsidR="00E322B9" w:rsidRPr="00E322B9" w:rsidRDefault="00E322B9" w:rsidP="00E322B9">
            <w:pPr>
              <w:tabs>
                <w:tab w:val="left" w:pos="283"/>
              </w:tabs>
              <w:snapToGrid w:val="0"/>
              <w:ind w:left="283"/>
              <w:rPr>
                <w:rFonts w:ascii="Arial" w:hAnsi="Arial" w:cs="Arial"/>
                <w:sz w:val="20"/>
                <w:szCs w:val="20"/>
              </w:rPr>
            </w:pPr>
            <w:r w:rsidRPr="00E322B9">
              <w:rPr>
                <w:rFonts w:ascii="Arial" w:hAnsi="Arial" w:cs="Arial"/>
                <w:sz w:val="20"/>
                <w:szCs w:val="20"/>
              </w:rPr>
              <w:t>Modellazione , assemblaggio , messa in tavola di componenti impianto termotecnici e idraulici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tcPr>
          <w:p w:rsidR="00E322B9" w:rsidRPr="00E322B9" w:rsidRDefault="00E322B9" w:rsidP="00E322B9">
            <w:pPr>
              <w:snapToGrid w:val="0"/>
              <w:jc w:val="center"/>
              <w:rPr>
                <w:rFonts w:ascii="Arial" w:hAnsi="Arial" w:cs="Arial"/>
                <w:sz w:val="20"/>
              </w:rPr>
            </w:pPr>
            <w:r w:rsidRPr="00E322B9">
              <w:rPr>
                <w:rFonts w:ascii="Arial" w:hAnsi="Arial" w:cs="Arial"/>
                <w:sz w:val="20"/>
                <w:szCs w:val="20"/>
              </w:rPr>
              <w:t>Sett-Mag</w:t>
            </w:r>
          </w:p>
          <w:p w:rsidR="00E322B9" w:rsidRPr="00E322B9" w:rsidRDefault="00E322B9" w:rsidP="00E322B9">
            <w:pPr>
              <w:jc w:val="both"/>
              <w:rPr>
                <w:rFonts w:ascii="Arial" w:hAnsi="Arial" w:cs="Arial"/>
                <w:sz w:val="20"/>
              </w:rPr>
            </w:pPr>
          </w:p>
        </w:tc>
      </w:tr>
    </w:tbl>
    <w:p w:rsidR="00093AE6" w:rsidRDefault="00093AE6" w:rsidP="00E322B9">
      <w:pPr>
        <w:jc w:val="both"/>
      </w:pPr>
    </w:p>
    <w:p w:rsidR="00E322B9" w:rsidRPr="00E322B9" w:rsidRDefault="00E322B9" w:rsidP="00E322B9">
      <w:pPr>
        <w:jc w:val="both"/>
        <w:rPr>
          <w:rFonts w:ascii="Arial" w:hAnsi="Arial" w:cs="Arial"/>
          <w:sz w:val="20"/>
        </w:rPr>
      </w:pPr>
      <w:r w:rsidRPr="00E322B9">
        <w:rPr>
          <w:rFonts w:ascii="Arial" w:hAnsi="Arial" w:cs="Arial"/>
          <w:b/>
          <w:sz w:val="22"/>
        </w:rPr>
        <w:t>2. METODOLOGIE</w:t>
      </w:r>
    </w:p>
    <w:p w:rsidR="00E322B9" w:rsidRPr="00E322B9" w:rsidRDefault="00E322B9" w:rsidP="00E322B9">
      <w:pPr>
        <w:jc w:val="both"/>
        <w:rPr>
          <w:rFonts w:ascii="Arial" w:hAnsi="Arial" w:cs="Arial"/>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E322B9" w:rsidRPr="00E322B9" w:rsidTr="002646B9">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numPr>
                <w:ilvl w:val="0"/>
                <w:numId w:val="4"/>
              </w:numPr>
              <w:tabs>
                <w:tab w:val="clear" w:pos="0"/>
                <w:tab w:val="left" w:pos="283"/>
                <w:tab w:val="num" w:pos="720"/>
              </w:tabs>
              <w:ind w:left="720"/>
              <w:jc w:val="both"/>
              <w:rPr>
                <w:rFonts w:ascii="Arial" w:hAnsi="Arial" w:cs="Arial"/>
                <w:sz w:val="20"/>
                <w:szCs w:val="20"/>
              </w:rPr>
            </w:pPr>
            <w:r w:rsidRPr="00E322B9">
              <w:rPr>
                <w:rFonts w:ascii="Arial" w:hAnsi="Arial" w:cs="Arial"/>
                <w:sz w:val="20"/>
                <w:szCs w:val="20"/>
              </w:rPr>
              <w:t xml:space="preserve">Lezione frontale, </w:t>
            </w:r>
          </w:p>
          <w:p w:rsidR="00E322B9" w:rsidRPr="00E322B9" w:rsidRDefault="00E322B9" w:rsidP="00E322B9">
            <w:pPr>
              <w:numPr>
                <w:ilvl w:val="0"/>
                <w:numId w:val="4"/>
              </w:numPr>
              <w:tabs>
                <w:tab w:val="clear" w:pos="0"/>
                <w:tab w:val="left" w:pos="283"/>
                <w:tab w:val="num" w:pos="720"/>
              </w:tabs>
              <w:ind w:left="720"/>
              <w:jc w:val="both"/>
              <w:rPr>
                <w:rFonts w:ascii="Arial" w:hAnsi="Arial" w:cs="Arial"/>
                <w:sz w:val="20"/>
                <w:szCs w:val="20"/>
              </w:rPr>
            </w:pPr>
            <w:r w:rsidRPr="00E322B9">
              <w:rPr>
                <w:rFonts w:ascii="Arial" w:hAnsi="Arial" w:cs="Arial"/>
                <w:sz w:val="20"/>
                <w:szCs w:val="20"/>
              </w:rPr>
              <w:t>Coinvolgimento degli alunni in esercitazioni guidate</w:t>
            </w:r>
          </w:p>
          <w:p w:rsidR="00E322B9" w:rsidRPr="00E322B9" w:rsidRDefault="00E322B9" w:rsidP="00E322B9">
            <w:pPr>
              <w:numPr>
                <w:ilvl w:val="0"/>
                <w:numId w:val="4"/>
              </w:numPr>
              <w:tabs>
                <w:tab w:val="clear" w:pos="0"/>
                <w:tab w:val="left" w:pos="283"/>
                <w:tab w:val="num" w:pos="720"/>
              </w:tabs>
              <w:ind w:left="720"/>
              <w:jc w:val="both"/>
              <w:rPr>
                <w:rFonts w:ascii="Arial" w:hAnsi="Arial" w:cs="Arial"/>
                <w:sz w:val="20"/>
                <w:szCs w:val="20"/>
              </w:rPr>
            </w:pPr>
            <w:r w:rsidRPr="00E322B9">
              <w:rPr>
                <w:rFonts w:ascii="Arial" w:hAnsi="Arial" w:cs="Arial"/>
                <w:sz w:val="20"/>
                <w:szCs w:val="20"/>
              </w:rPr>
              <w:t>Correzione di esercizi proposti</w:t>
            </w:r>
          </w:p>
          <w:p w:rsidR="00E322B9" w:rsidRPr="00E322B9" w:rsidRDefault="00E322B9" w:rsidP="00E322B9">
            <w:pPr>
              <w:numPr>
                <w:ilvl w:val="0"/>
                <w:numId w:val="4"/>
              </w:numPr>
              <w:tabs>
                <w:tab w:val="clear" w:pos="0"/>
                <w:tab w:val="left" w:pos="283"/>
                <w:tab w:val="num" w:pos="720"/>
              </w:tabs>
              <w:ind w:left="720"/>
              <w:jc w:val="both"/>
              <w:rPr>
                <w:rFonts w:ascii="Arial" w:hAnsi="Arial" w:cs="Arial"/>
                <w:sz w:val="20"/>
                <w:szCs w:val="20"/>
              </w:rPr>
            </w:pPr>
            <w:r w:rsidRPr="00E322B9">
              <w:rPr>
                <w:rFonts w:ascii="Arial" w:hAnsi="Arial" w:cs="Arial"/>
                <w:sz w:val="20"/>
                <w:szCs w:val="20"/>
              </w:rPr>
              <w:t>Svolgimento in classe e a casa di un ampio numero di esercizi grafici</w:t>
            </w:r>
          </w:p>
          <w:p w:rsidR="00E322B9" w:rsidRPr="00E322B9" w:rsidRDefault="00E322B9" w:rsidP="00E322B9">
            <w:pPr>
              <w:numPr>
                <w:ilvl w:val="0"/>
                <w:numId w:val="4"/>
              </w:numPr>
              <w:tabs>
                <w:tab w:val="clear" w:pos="0"/>
                <w:tab w:val="left" w:pos="283"/>
                <w:tab w:val="num" w:pos="720"/>
              </w:tabs>
              <w:ind w:left="720"/>
              <w:jc w:val="both"/>
              <w:rPr>
                <w:rFonts w:ascii="Arial" w:hAnsi="Arial" w:cs="Arial"/>
                <w:sz w:val="20"/>
                <w:szCs w:val="20"/>
              </w:rPr>
            </w:pPr>
            <w:r w:rsidRPr="00E322B9">
              <w:rPr>
                <w:rFonts w:ascii="Arial" w:hAnsi="Arial" w:cs="Arial"/>
                <w:sz w:val="20"/>
                <w:szCs w:val="20"/>
              </w:rPr>
              <w:t xml:space="preserve">Presentazione di esempi concreti </w:t>
            </w:r>
          </w:p>
          <w:p w:rsidR="00E322B9" w:rsidRPr="00E322B9" w:rsidRDefault="00E322B9" w:rsidP="00E322B9">
            <w:pPr>
              <w:numPr>
                <w:ilvl w:val="0"/>
                <w:numId w:val="4"/>
              </w:numPr>
              <w:tabs>
                <w:tab w:val="clear" w:pos="0"/>
                <w:tab w:val="left" w:pos="283"/>
                <w:tab w:val="num" w:pos="720"/>
              </w:tabs>
              <w:ind w:left="720"/>
              <w:jc w:val="both"/>
            </w:pPr>
            <w:r w:rsidRPr="00E322B9">
              <w:rPr>
                <w:rFonts w:ascii="Arial" w:hAnsi="Arial" w:cs="Arial"/>
                <w:sz w:val="20"/>
                <w:szCs w:val="20"/>
              </w:rPr>
              <w:t>Schede di lavoro/problem solving.</w:t>
            </w:r>
          </w:p>
        </w:tc>
      </w:tr>
    </w:tbl>
    <w:p w:rsidR="00E322B9" w:rsidRPr="00E322B9" w:rsidRDefault="00E322B9" w:rsidP="00E322B9">
      <w:pPr>
        <w:jc w:val="both"/>
      </w:pPr>
    </w:p>
    <w:p w:rsidR="00E322B9" w:rsidRPr="00E322B9" w:rsidRDefault="00E322B9" w:rsidP="00E322B9">
      <w:pPr>
        <w:keepNext/>
        <w:numPr>
          <w:ilvl w:val="6"/>
          <w:numId w:val="1"/>
        </w:numPr>
        <w:tabs>
          <w:tab w:val="clear" w:pos="1296"/>
          <w:tab w:val="num" w:pos="0"/>
        </w:tabs>
        <w:overflowPunct w:val="0"/>
        <w:autoSpaceDE w:val="0"/>
        <w:jc w:val="both"/>
        <w:textAlignment w:val="baseline"/>
        <w:outlineLvl w:val="6"/>
        <w:rPr>
          <w:rFonts w:ascii="Arial" w:hAnsi="Arial" w:cs="Arial"/>
          <w:b/>
          <w:bCs/>
          <w:sz w:val="20"/>
          <w:szCs w:val="20"/>
        </w:rPr>
      </w:pPr>
      <w:r w:rsidRPr="00E322B9">
        <w:rPr>
          <w:rFonts w:ascii="Arial" w:hAnsi="Arial" w:cs="Arial"/>
          <w:b/>
          <w:bCs/>
          <w:sz w:val="22"/>
          <w:szCs w:val="20"/>
        </w:rPr>
        <w:lastRenderedPageBreak/>
        <w:t>3. MATERIALI DIDATTICI</w:t>
      </w:r>
    </w:p>
    <w:p w:rsidR="00E322B9" w:rsidRPr="00E322B9" w:rsidRDefault="00E322B9" w:rsidP="00E322B9">
      <w:pPr>
        <w:jc w:val="both"/>
        <w:rPr>
          <w:rFonts w:ascii="Arial" w:hAnsi="Arial" w:cs="Arial"/>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E322B9" w:rsidRPr="00E322B9" w:rsidTr="002646B9">
        <w:trPr>
          <w:trHeight w:val="1207"/>
        </w:trPr>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numPr>
                <w:ilvl w:val="0"/>
                <w:numId w:val="4"/>
              </w:numPr>
              <w:tabs>
                <w:tab w:val="clear" w:pos="0"/>
                <w:tab w:val="left" w:pos="283"/>
                <w:tab w:val="num" w:pos="720"/>
              </w:tabs>
              <w:ind w:left="720"/>
              <w:jc w:val="both"/>
              <w:rPr>
                <w:rFonts w:ascii="Arial" w:hAnsi="Arial" w:cs="Arial"/>
                <w:sz w:val="20"/>
                <w:szCs w:val="20"/>
              </w:rPr>
            </w:pPr>
            <w:r w:rsidRPr="00E322B9">
              <w:rPr>
                <w:rFonts w:ascii="Arial" w:hAnsi="Arial" w:cs="Arial"/>
                <w:sz w:val="20"/>
                <w:szCs w:val="20"/>
              </w:rPr>
              <w:t>Libro di testo: Dal progetto al prodotto – Vol.B</w:t>
            </w:r>
          </w:p>
          <w:p w:rsidR="00E322B9" w:rsidRPr="00E322B9" w:rsidRDefault="00E322B9" w:rsidP="00E322B9">
            <w:pPr>
              <w:ind w:left="283"/>
              <w:jc w:val="both"/>
              <w:rPr>
                <w:rFonts w:ascii="Arial" w:hAnsi="Arial" w:cs="Arial"/>
                <w:sz w:val="20"/>
                <w:szCs w:val="20"/>
              </w:rPr>
            </w:pPr>
            <w:r w:rsidRPr="00E322B9">
              <w:rPr>
                <w:rFonts w:ascii="Arial" w:hAnsi="Arial" w:cs="Arial"/>
                <w:sz w:val="20"/>
                <w:szCs w:val="20"/>
              </w:rPr>
              <w:t>Autori : Caligaris, Fava, Tomasello  - Ed. Paravia</w:t>
            </w:r>
          </w:p>
          <w:p w:rsidR="00E322B9" w:rsidRPr="00E322B9" w:rsidRDefault="00E322B9" w:rsidP="00E322B9">
            <w:pPr>
              <w:numPr>
                <w:ilvl w:val="0"/>
                <w:numId w:val="4"/>
              </w:numPr>
              <w:tabs>
                <w:tab w:val="clear" w:pos="0"/>
                <w:tab w:val="left" w:pos="283"/>
                <w:tab w:val="left" w:pos="356"/>
                <w:tab w:val="num" w:pos="720"/>
              </w:tabs>
              <w:ind w:left="720"/>
              <w:jc w:val="both"/>
              <w:rPr>
                <w:rFonts w:ascii="Arial" w:hAnsi="Arial" w:cs="Arial"/>
                <w:sz w:val="20"/>
                <w:szCs w:val="20"/>
              </w:rPr>
            </w:pPr>
            <w:r w:rsidRPr="00E322B9">
              <w:rPr>
                <w:rFonts w:ascii="Arial" w:hAnsi="Arial" w:cs="Arial"/>
                <w:sz w:val="20"/>
                <w:szCs w:val="20"/>
              </w:rPr>
              <w:t>Testo usato per consultazione : Impianti termici idraulici sanitari</w:t>
            </w:r>
          </w:p>
          <w:p w:rsidR="00E322B9" w:rsidRPr="00E322B9" w:rsidRDefault="00E322B9" w:rsidP="00E322B9">
            <w:pPr>
              <w:numPr>
                <w:ilvl w:val="0"/>
                <w:numId w:val="4"/>
              </w:numPr>
              <w:tabs>
                <w:tab w:val="clear" w:pos="0"/>
                <w:tab w:val="left" w:pos="283"/>
                <w:tab w:val="num" w:pos="720"/>
              </w:tabs>
              <w:ind w:left="720"/>
              <w:jc w:val="both"/>
              <w:rPr>
                <w:rFonts w:ascii="Arial" w:hAnsi="Arial" w:cs="Arial"/>
                <w:b/>
                <w:sz w:val="22"/>
              </w:rPr>
            </w:pPr>
            <w:r w:rsidRPr="00E322B9">
              <w:rPr>
                <w:rFonts w:ascii="Arial" w:hAnsi="Arial" w:cs="Arial"/>
                <w:sz w:val="20"/>
                <w:szCs w:val="20"/>
              </w:rPr>
              <w:t>Utilizzo manuali e documentazione tecnica.</w:t>
            </w:r>
          </w:p>
        </w:tc>
      </w:tr>
    </w:tbl>
    <w:p w:rsidR="00E322B9" w:rsidRPr="00E322B9" w:rsidRDefault="00E322B9" w:rsidP="00E322B9">
      <w:pPr>
        <w:jc w:val="both"/>
        <w:rPr>
          <w:rFonts w:ascii="Arial" w:hAnsi="Arial" w:cs="Arial"/>
          <w:b/>
          <w:sz w:val="20"/>
        </w:rPr>
      </w:pPr>
      <w:r w:rsidRPr="00E322B9">
        <w:rPr>
          <w:rFonts w:ascii="Arial" w:hAnsi="Arial" w:cs="Arial"/>
          <w:b/>
          <w:sz w:val="22"/>
        </w:rPr>
        <w:t xml:space="preserve">4. TIPOLOGIA E NUMERO DELLE PROVE DI VERIFICA </w:t>
      </w:r>
    </w:p>
    <w:p w:rsidR="00E322B9" w:rsidRPr="00E322B9" w:rsidRDefault="00E322B9" w:rsidP="00E322B9">
      <w:pPr>
        <w:jc w:val="both"/>
        <w:rPr>
          <w:rFonts w:ascii="Arial" w:hAnsi="Arial" w:cs="Arial"/>
          <w:b/>
          <w:sz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E322B9" w:rsidRPr="00E322B9" w:rsidTr="002646B9">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numPr>
                <w:ilvl w:val="0"/>
                <w:numId w:val="3"/>
              </w:numPr>
              <w:tabs>
                <w:tab w:val="clear" w:pos="0"/>
                <w:tab w:val="left" w:pos="360"/>
                <w:tab w:val="num" w:pos="720"/>
              </w:tabs>
              <w:jc w:val="both"/>
              <w:rPr>
                <w:rFonts w:ascii="Arial" w:hAnsi="Arial" w:cs="Arial"/>
                <w:sz w:val="20"/>
              </w:rPr>
            </w:pPr>
            <w:r w:rsidRPr="00E322B9">
              <w:rPr>
                <w:rFonts w:ascii="Arial" w:hAnsi="Arial" w:cs="Arial"/>
                <w:sz w:val="20"/>
              </w:rPr>
              <w:t>Elaborazioni grafiche.</w:t>
            </w:r>
          </w:p>
          <w:p w:rsidR="00E322B9" w:rsidRPr="00E322B9" w:rsidRDefault="00E322B9" w:rsidP="00E322B9">
            <w:pPr>
              <w:numPr>
                <w:ilvl w:val="0"/>
                <w:numId w:val="3"/>
              </w:numPr>
              <w:tabs>
                <w:tab w:val="clear" w:pos="0"/>
                <w:tab w:val="left" w:pos="360"/>
                <w:tab w:val="num" w:pos="720"/>
              </w:tabs>
              <w:jc w:val="both"/>
              <w:rPr>
                <w:rFonts w:ascii="Arial" w:hAnsi="Arial" w:cs="Arial"/>
                <w:sz w:val="20"/>
              </w:rPr>
            </w:pPr>
            <w:r w:rsidRPr="00E322B9">
              <w:rPr>
                <w:rFonts w:ascii="Arial" w:hAnsi="Arial" w:cs="Arial"/>
                <w:sz w:val="20"/>
              </w:rPr>
              <w:t>Test oggettivi.</w:t>
            </w:r>
          </w:p>
          <w:p w:rsidR="00E322B9" w:rsidRPr="00E322B9" w:rsidRDefault="00E322B9" w:rsidP="00E322B9">
            <w:pPr>
              <w:numPr>
                <w:ilvl w:val="0"/>
                <w:numId w:val="3"/>
              </w:numPr>
              <w:tabs>
                <w:tab w:val="clear" w:pos="0"/>
                <w:tab w:val="left" w:pos="360"/>
                <w:tab w:val="num" w:pos="720"/>
              </w:tabs>
              <w:jc w:val="both"/>
              <w:rPr>
                <w:rFonts w:ascii="Arial" w:hAnsi="Arial" w:cs="Arial"/>
                <w:sz w:val="20"/>
              </w:rPr>
            </w:pPr>
            <w:r w:rsidRPr="00E322B9">
              <w:rPr>
                <w:rFonts w:ascii="Arial" w:hAnsi="Arial" w:cs="Arial"/>
                <w:sz w:val="20"/>
              </w:rPr>
              <w:t>Valutazione schede di lavoro.</w:t>
            </w:r>
          </w:p>
          <w:p w:rsidR="00E322B9" w:rsidRPr="00E322B9" w:rsidRDefault="00E322B9" w:rsidP="00E322B9">
            <w:pPr>
              <w:numPr>
                <w:ilvl w:val="0"/>
                <w:numId w:val="3"/>
              </w:numPr>
              <w:tabs>
                <w:tab w:val="clear" w:pos="0"/>
                <w:tab w:val="left" w:pos="360"/>
                <w:tab w:val="num" w:pos="720"/>
              </w:tabs>
              <w:jc w:val="both"/>
              <w:rPr>
                <w:rFonts w:ascii="Arial" w:hAnsi="Arial" w:cs="Arial"/>
                <w:sz w:val="20"/>
              </w:rPr>
            </w:pPr>
            <w:r w:rsidRPr="00E322B9">
              <w:rPr>
                <w:rFonts w:ascii="Arial" w:hAnsi="Arial" w:cs="Arial"/>
                <w:sz w:val="20"/>
              </w:rPr>
              <w:t>Colloqui orali.</w:t>
            </w:r>
          </w:p>
          <w:p w:rsidR="00E322B9" w:rsidRPr="00E322B9" w:rsidRDefault="00E322B9" w:rsidP="00E322B9">
            <w:pPr>
              <w:numPr>
                <w:ilvl w:val="0"/>
                <w:numId w:val="3"/>
              </w:numPr>
              <w:tabs>
                <w:tab w:val="clear" w:pos="0"/>
                <w:tab w:val="left" w:pos="360"/>
                <w:tab w:val="num" w:pos="720"/>
              </w:tabs>
              <w:jc w:val="both"/>
            </w:pPr>
            <w:r w:rsidRPr="00E322B9">
              <w:rPr>
                <w:rFonts w:ascii="Arial" w:hAnsi="Arial" w:cs="Arial"/>
                <w:sz w:val="20"/>
              </w:rPr>
              <w:t>Ev.prove comuni</w:t>
            </w:r>
          </w:p>
        </w:tc>
      </w:tr>
    </w:tbl>
    <w:p w:rsidR="00E322B9" w:rsidRPr="00E322B9" w:rsidRDefault="00E322B9" w:rsidP="00E322B9">
      <w:pPr>
        <w:jc w:val="both"/>
      </w:pPr>
    </w:p>
    <w:tbl>
      <w:tblPr>
        <w:tblW w:w="0" w:type="auto"/>
        <w:tblInd w:w="-5" w:type="dxa"/>
        <w:tblLayout w:type="fixed"/>
        <w:tblCellMar>
          <w:left w:w="70" w:type="dxa"/>
          <w:right w:w="70" w:type="dxa"/>
        </w:tblCellMar>
        <w:tblLook w:val="0000" w:firstRow="0" w:lastRow="0" w:firstColumn="0" w:lastColumn="0" w:noHBand="0" w:noVBand="0"/>
      </w:tblPr>
      <w:tblGrid>
        <w:gridCol w:w="3614"/>
        <w:gridCol w:w="1676"/>
        <w:gridCol w:w="1810"/>
      </w:tblGrid>
      <w:tr w:rsidR="00E322B9" w:rsidRPr="00E322B9" w:rsidTr="002646B9">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keepNext/>
              <w:numPr>
                <w:ilvl w:val="7"/>
                <w:numId w:val="1"/>
              </w:numPr>
              <w:tabs>
                <w:tab w:val="clear" w:pos="1440"/>
                <w:tab w:val="num" w:pos="0"/>
              </w:tabs>
              <w:jc w:val="center"/>
              <w:outlineLvl w:val="7"/>
              <w:rPr>
                <w:rFonts w:ascii="Arial" w:hAnsi="Arial" w:cs="Arial"/>
                <w:b/>
                <w:sz w:val="16"/>
              </w:rPr>
            </w:pPr>
            <w:r w:rsidRPr="00E322B9">
              <w:rPr>
                <w:rFonts w:ascii="Arial" w:hAnsi="Arial" w:cs="Arial"/>
                <w:b/>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b/>
                <w:sz w:val="16"/>
              </w:rPr>
            </w:pPr>
            <w:r w:rsidRPr="00E322B9">
              <w:rPr>
                <w:rFonts w:ascii="Arial" w:hAnsi="Arial" w:cs="Arial"/>
                <w:sz w:val="16"/>
              </w:rPr>
              <w:t xml:space="preserve">PRIMO PERIODO </w:t>
            </w:r>
          </w:p>
          <w:p w:rsidR="00E322B9" w:rsidRPr="00E322B9" w:rsidRDefault="00E322B9" w:rsidP="00E322B9">
            <w:pPr>
              <w:tabs>
                <w:tab w:val="left" w:pos="4260"/>
              </w:tabs>
              <w:jc w:val="center"/>
              <w:rPr>
                <w:rFonts w:ascii="Arial" w:hAnsi="Arial" w:cs="Arial"/>
                <w:sz w:val="16"/>
              </w:rPr>
            </w:pPr>
            <w:r w:rsidRPr="00E322B9">
              <w:rPr>
                <w:rFonts w:ascii="Arial" w:hAnsi="Arial" w:cs="Arial"/>
                <w:b/>
                <w:sz w:val="16"/>
              </w:rPr>
              <w:t>numero previsto</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 xml:space="preserve">SECONDO PERIODO </w:t>
            </w:r>
            <w:r w:rsidRPr="00E322B9">
              <w:rPr>
                <w:rFonts w:ascii="Arial" w:hAnsi="Arial" w:cs="Arial"/>
                <w:b/>
                <w:sz w:val="16"/>
              </w:rPr>
              <w:t>numero previsto</w:t>
            </w:r>
          </w:p>
        </w:tc>
      </w:tr>
      <w:tr w:rsidR="00E322B9" w:rsidRPr="00E322B9" w:rsidTr="002646B9">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rPr>
                <w:rFonts w:ascii="Arial" w:hAnsi="Arial" w:cs="Arial"/>
                <w:sz w:val="16"/>
              </w:rPr>
            </w:pPr>
            <w:r w:rsidRPr="00E322B9">
              <w:rPr>
                <w:rFonts w:ascii="Arial" w:hAnsi="Arial" w:cs="Arial"/>
                <w:sz w:val="16"/>
              </w:rPr>
              <w:t xml:space="preserve">TAVOLE  </w:t>
            </w:r>
          </w:p>
        </w:tc>
        <w:tc>
          <w:tcPr>
            <w:tcW w:w="1676"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2</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3</w:t>
            </w:r>
          </w:p>
        </w:tc>
      </w:tr>
      <w:tr w:rsidR="00E322B9" w:rsidRPr="00E322B9" w:rsidTr="002646B9">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rPr>
                <w:rFonts w:ascii="Arial" w:hAnsi="Arial" w:cs="Arial"/>
                <w:sz w:val="16"/>
              </w:rPr>
            </w:pPr>
            <w:r w:rsidRPr="00E322B9">
              <w:rPr>
                <w:rFonts w:ascii="Arial" w:hAnsi="Arial" w:cs="Arial"/>
                <w:sz w:val="16"/>
              </w:rPr>
              <w:t>TEST di 1 ora</w:t>
            </w:r>
          </w:p>
        </w:tc>
        <w:tc>
          <w:tcPr>
            <w:tcW w:w="1676"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2</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2</w:t>
            </w:r>
          </w:p>
        </w:tc>
      </w:tr>
      <w:tr w:rsidR="00E322B9" w:rsidRPr="00E322B9" w:rsidTr="002646B9">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rPr>
                <w:rFonts w:ascii="Arial" w:hAnsi="Arial" w:cs="Arial"/>
                <w:sz w:val="16"/>
              </w:rPr>
            </w:pPr>
            <w:r w:rsidRPr="00E322B9">
              <w:rPr>
                <w:rFonts w:ascii="Arial" w:hAnsi="Arial" w:cs="Arial"/>
                <w:sz w:val="16"/>
              </w:rPr>
              <w:t>SCHEDE DI LAVORO</w:t>
            </w:r>
          </w:p>
        </w:tc>
        <w:tc>
          <w:tcPr>
            <w:tcW w:w="1676"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0</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b/>
                <w:sz w:val="22"/>
              </w:rPr>
            </w:pPr>
            <w:r w:rsidRPr="00E322B9">
              <w:rPr>
                <w:rFonts w:ascii="Arial" w:hAnsi="Arial" w:cs="Arial"/>
                <w:sz w:val="16"/>
              </w:rPr>
              <w:t>0</w:t>
            </w:r>
          </w:p>
        </w:tc>
      </w:tr>
    </w:tbl>
    <w:p w:rsidR="00E322B9" w:rsidRPr="00E322B9" w:rsidRDefault="00E322B9" w:rsidP="00E322B9">
      <w:pPr>
        <w:jc w:val="both"/>
        <w:rPr>
          <w:rFonts w:ascii="Arial" w:hAnsi="Arial" w:cs="Arial"/>
          <w:b/>
          <w:sz w:val="20"/>
        </w:rPr>
      </w:pPr>
      <w:r w:rsidRPr="00E322B9">
        <w:rPr>
          <w:rFonts w:ascii="Arial" w:hAnsi="Arial" w:cs="Arial"/>
          <w:b/>
          <w:sz w:val="22"/>
        </w:rPr>
        <w:t>5. GRIGLIE DI VALUTAZIONE</w:t>
      </w:r>
    </w:p>
    <w:p w:rsidR="00E322B9" w:rsidRDefault="00E322B9" w:rsidP="00E322B9">
      <w:pPr>
        <w:jc w:val="both"/>
        <w:rPr>
          <w:rFonts w:ascii="Arial" w:hAnsi="Arial" w:cs="Arial"/>
          <w:b/>
          <w:sz w:val="20"/>
        </w:rPr>
      </w:pPr>
    </w:p>
    <w:tbl>
      <w:tblPr>
        <w:tblW w:w="0" w:type="auto"/>
        <w:tblInd w:w="57" w:type="dxa"/>
        <w:tblLayout w:type="fixed"/>
        <w:tblCellMar>
          <w:left w:w="70" w:type="dxa"/>
          <w:right w:w="70" w:type="dxa"/>
        </w:tblCellMar>
        <w:tblLook w:val="0000" w:firstRow="0" w:lastRow="0" w:firstColumn="0" w:lastColumn="0" w:noHBand="0" w:noVBand="0"/>
      </w:tblPr>
      <w:tblGrid>
        <w:gridCol w:w="9647"/>
      </w:tblGrid>
      <w:tr w:rsidR="00E322B9" w:rsidRPr="00A60BB8" w:rsidTr="002646B9">
        <w:tc>
          <w:tcPr>
            <w:tcW w:w="9647" w:type="dxa"/>
            <w:tcBorders>
              <w:top w:val="single" w:sz="4" w:space="0" w:color="000000"/>
              <w:left w:val="single" w:sz="4" w:space="0" w:color="000000"/>
              <w:bottom w:val="single" w:sz="4" w:space="0" w:color="000000"/>
              <w:right w:val="single" w:sz="4" w:space="0" w:color="000000"/>
            </w:tcBorders>
            <w:shd w:val="clear" w:color="auto" w:fill="auto"/>
          </w:tcPr>
          <w:p w:rsidR="00E322B9" w:rsidRPr="00A60BB8" w:rsidRDefault="00E322B9" w:rsidP="002646B9">
            <w:pPr>
              <w:numPr>
                <w:ilvl w:val="0"/>
                <w:numId w:val="5"/>
              </w:numPr>
              <w:tabs>
                <w:tab w:val="clear" w:pos="0"/>
                <w:tab w:val="num" w:pos="720"/>
              </w:tabs>
              <w:snapToGrid w:val="0"/>
              <w:ind w:left="720"/>
              <w:jc w:val="both"/>
              <w:rPr>
                <w:sz w:val="20"/>
                <w:szCs w:val="20"/>
                <w:lang w:eastAsia="it-IT"/>
              </w:rPr>
            </w:pPr>
            <w:r w:rsidRPr="00A60BB8">
              <w:rPr>
                <w:rFonts w:ascii="Arial" w:hAnsi="Arial" w:cs="Arial"/>
                <w:sz w:val="20"/>
                <w:szCs w:val="20"/>
                <w:lang w:eastAsia="it-IT"/>
              </w:rPr>
              <w:t>quella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approvata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dal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Collegio</w:t>
            </w:r>
            <w:r w:rsidRPr="00A60BB8">
              <w:rPr>
                <w:rFonts w:ascii="Arial" w:eastAsia="Arial" w:hAnsi="Arial" w:cs="Arial"/>
                <w:sz w:val="20"/>
                <w:szCs w:val="20"/>
                <w:lang w:eastAsia="it-IT"/>
              </w:rPr>
              <w:t xml:space="preserve"> </w:t>
            </w:r>
            <w:r w:rsidRPr="00A60BB8">
              <w:rPr>
                <w:rFonts w:ascii="Arial" w:hAnsi="Arial" w:cs="Arial"/>
                <w:sz w:val="20"/>
                <w:szCs w:val="20"/>
                <w:lang w:eastAsia="it-IT"/>
              </w:rPr>
              <w:t>Docenti</w:t>
            </w:r>
            <w:r w:rsidRPr="00A60BB8">
              <w:rPr>
                <w:rFonts w:ascii="Arial" w:eastAsia="Arial" w:hAnsi="Arial" w:cs="Arial"/>
                <w:sz w:val="20"/>
                <w:szCs w:val="20"/>
                <w:lang w:eastAsia="it-IT"/>
              </w:rPr>
              <w:t xml:space="preserve"> </w:t>
            </w:r>
            <w:r w:rsidRPr="00A60BB8">
              <w:rPr>
                <w:rFonts w:ascii="Arial" w:hAnsi="Arial" w:cs="Arial"/>
                <w:sz w:val="20"/>
                <w:szCs w:val="20"/>
                <w:lang w:eastAsia="it-IT"/>
              </w:rPr>
              <w:t>(riportata</w:t>
            </w:r>
            <w:r w:rsidRPr="00A60BB8">
              <w:rPr>
                <w:rFonts w:ascii="Arial" w:eastAsia="Arial" w:hAnsi="Arial" w:cs="Arial"/>
                <w:sz w:val="20"/>
                <w:szCs w:val="20"/>
                <w:lang w:eastAsia="it-IT"/>
              </w:rPr>
              <w:t xml:space="preserve"> </w:t>
            </w:r>
            <w:r w:rsidRPr="00A60BB8">
              <w:rPr>
                <w:rFonts w:ascii="Arial" w:hAnsi="Arial" w:cs="Arial"/>
                <w:sz w:val="20"/>
                <w:szCs w:val="20"/>
                <w:lang w:eastAsia="it-IT"/>
              </w:rPr>
              <w:t>nel</w:t>
            </w:r>
            <w:r w:rsidRPr="00A60BB8">
              <w:rPr>
                <w:rFonts w:ascii="Arial" w:eastAsia="Arial" w:hAnsi="Arial" w:cs="Arial"/>
                <w:sz w:val="20"/>
                <w:szCs w:val="20"/>
                <w:lang w:eastAsia="it-IT"/>
              </w:rPr>
              <w:t xml:space="preserve"> </w:t>
            </w:r>
            <w:r w:rsidRPr="00A60BB8">
              <w:rPr>
                <w:rFonts w:ascii="Arial" w:hAnsi="Arial" w:cs="Arial"/>
                <w:sz w:val="20"/>
                <w:szCs w:val="20"/>
                <w:lang w:eastAsia="it-IT"/>
              </w:rPr>
              <w:t>POF)</w:t>
            </w:r>
          </w:p>
        </w:tc>
      </w:tr>
    </w:tbl>
    <w:p w:rsidR="00E322B9" w:rsidRDefault="00E322B9" w:rsidP="00E322B9">
      <w:pPr>
        <w:jc w:val="both"/>
        <w:rPr>
          <w:rFonts w:ascii="Arial" w:hAnsi="Arial" w:cs="Arial"/>
          <w:b/>
          <w:sz w:val="20"/>
        </w:rPr>
      </w:pPr>
    </w:p>
    <w:tbl>
      <w:tblPr>
        <w:tblW w:w="0" w:type="auto"/>
        <w:tblInd w:w="70" w:type="dxa"/>
        <w:tblLayout w:type="fixed"/>
        <w:tblCellMar>
          <w:left w:w="70" w:type="dxa"/>
          <w:right w:w="70" w:type="dxa"/>
        </w:tblCellMar>
        <w:tblLook w:val="0000" w:firstRow="0" w:lastRow="0" w:firstColumn="0" w:lastColumn="0" w:noHBand="0" w:noVBand="0"/>
      </w:tblPr>
      <w:tblGrid>
        <w:gridCol w:w="9271"/>
      </w:tblGrid>
      <w:tr w:rsidR="00E322B9" w:rsidRPr="00E322B9" w:rsidTr="002646B9">
        <w:tc>
          <w:tcPr>
            <w:tcW w:w="927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snapToGrid w:val="0"/>
              <w:jc w:val="center"/>
              <w:rPr>
                <w:rFonts w:ascii="Arial" w:hAnsi="Arial" w:cs="Arial"/>
                <w:b/>
                <w:sz w:val="20"/>
                <w:szCs w:val="20"/>
              </w:rPr>
            </w:pPr>
          </w:p>
          <w:p w:rsidR="00E322B9" w:rsidRPr="00E322B9" w:rsidRDefault="00E322B9" w:rsidP="00E322B9">
            <w:pPr>
              <w:jc w:val="both"/>
              <w:rPr>
                <w:rFonts w:ascii="Arial" w:hAnsi="Arial" w:cs="Arial"/>
                <w:b/>
                <w:sz w:val="20"/>
                <w:szCs w:val="20"/>
              </w:rPr>
            </w:pPr>
          </w:p>
          <w:p w:rsidR="00E322B9" w:rsidRPr="00E322B9" w:rsidRDefault="00E322B9" w:rsidP="00E322B9">
            <w:pPr>
              <w:rPr>
                <w:rFonts w:ascii="Arial" w:hAnsi="Arial" w:cs="Arial"/>
                <w:b/>
                <w:sz w:val="20"/>
                <w:szCs w:val="20"/>
              </w:rPr>
            </w:pPr>
            <w:r w:rsidRPr="00E322B9">
              <w:rPr>
                <w:rFonts w:ascii="Arial" w:hAnsi="Arial" w:cs="Arial"/>
                <w:b/>
                <w:sz w:val="20"/>
                <w:szCs w:val="20"/>
              </w:rPr>
              <w:t>MATERIA:  IMPIANTI ENERGETICI  PROGETTAZIONE E DISEGNO       CLASSI   5^AME</w:t>
            </w:r>
            <w:r w:rsidR="00E2645F">
              <w:rPr>
                <w:rFonts w:ascii="Arial" w:hAnsi="Arial" w:cs="Arial"/>
                <w:b/>
                <w:sz w:val="20"/>
                <w:szCs w:val="20"/>
              </w:rPr>
              <w:t>/5BME</w:t>
            </w:r>
          </w:p>
          <w:p w:rsidR="00E322B9" w:rsidRPr="00E322B9" w:rsidRDefault="00E322B9" w:rsidP="00E322B9">
            <w:pPr>
              <w:jc w:val="both"/>
              <w:rPr>
                <w:rFonts w:ascii="Arial" w:hAnsi="Arial" w:cs="Arial"/>
                <w:b/>
                <w:sz w:val="20"/>
                <w:szCs w:val="20"/>
              </w:rPr>
            </w:pPr>
          </w:p>
          <w:p w:rsidR="00E322B9" w:rsidRPr="00E322B9" w:rsidRDefault="00E322B9" w:rsidP="00E322B9">
            <w:pPr>
              <w:jc w:val="both"/>
              <w:rPr>
                <w:rFonts w:ascii="Arial" w:hAnsi="Arial" w:cs="Arial"/>
                <w:b/>
                <w:sz w:val="20"/>
                <w:szCs w:val="20"/>
              </w:rPr>
            </w:pPr>
          </w:p>
          <w:p w:rsidR="00E322B9" w:rsidRPr="00E322B9" w:rsidRDefault="00E322B9" w:rsidP="00E322B9">
            <w:pPr>
              <w:jc w:val="both"/>
              <w:rPr>
                <w:rFonts w:ascii="Arial" w:hAnsi="Arial" w:cs="Arial"/>
                <w:b/>
                <w:sz w:val="20"/>
                <w:szCs w:val="20"/>
              </w:rPr>
            </w:pPr>
          </w:p>
          <w:p w:rsidR="00E322B9" w:rsidRPr="00E322B9" w:rsidRDefault="00E322B9" w:rsidP="00E322B9">
            <w:pPr>
              <w:jc w:val="both"/>
              <w:rPr>
                <w:rFonts w:ascii="Arial" w:hAnsi="Arial" w:cs="Arial"/>
                <w:b/>
                <w:sz w:val="20"/>
                <w:szCs w:val="20"/>
              </w:rPr>
            </w:pPr>
            <w:r w:rsidRPr="00E322B9">
              <w:rPr>
                <w:rFonts w:ascii="Arial" w:hAnsi="Arial" w:cs="Arial"/>
                <w:b/>
                <w:sz w:val="20"/>
                <w:szCs w:val="20"/>
              </w:rPr>
              <w:t>INDIRIZZO/I:  MECCANICA / ENERGIA</w:t>
            </w:r>
          </w:p>
          <w:p w:rsidR="00E322B9" w:rsidRPr="00E322B9" w:rsidRDefault="00E322B9" w:rsidP="00E322B9">
            <w:pPr>
              <w:jc w:val="both"/>
              <w:rPr>
                <w:rFonts w:ascii="Arial" w:hAnsi="Arial" w:cs="Arial"/>
                <w:b/>
                <w:sz w:val="20"/>
                <w:szCs w:val="20"/>
              </w:rPr>
            </w:pPr>
          </w:p>
        </w:tc>
      </w:tr>
    </w:tbl>
    <w:p w:rsidR="00E322B9" w:rsidRPr="00E322B9" w:rsidRDefault="00E322B9" w:rsidP="00E322B9">
      <w:pPr>
        <w:jc w:val="both"/>
      </w:pPr>
    </w:p>
    <w:p w:rsidR="00E322B9" w:rsidRPr="00E322B9" w:rsidRDefault="00E322B9" w:rsidP="00E322B9">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E322B9" w:rsidRPr="00E322B9" w:rsidRDefault="00E322B9" w:rsidP="00E322B9">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E322B9" w:rsidRPr="00E322B9" w:rsidRDefault="00E322B9" w:rsidP="00E322B9">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r w:rsidRPr="00E322B9">
        <w:rPr>
          <w:rFonts w:ascii="Arial" w:hAnsi="Arial" w:cs="Arial"/>
          <w:b/>
          <w:sz w:val="20"/>
          <w:szCs w:val="20"/>
        </w:rPr>
        <w:t>PROGETTO DIDATTICO DELLA DISCIPLINA</w:t>
      </w:r>
    </w:p>
    <w:p w:rsidR="00E322B9" w:rsidRPr="00E322B9" w:rsidRDefault="00E322B9" w:rsidP="00E322B9">
      <w:pPr>
        <w:rPr>
          <w:rFonts w:ascii="Arial" w:hAnsi="Arial" w:cs="Arial"/>
          <w:sz w:val="20"/>
          <w:szCs w:val="20"/>
        </w:rPr>
      </w:pPr>
    </w:p>
    <w:p w:rsidR="00E322B9" w:rsidRPr="00E322B9" w:rsidRDefault="00E322B9" w:rsidP="00E322B9">
      <w:pPr>
        <w:rPr>
          <w:rFonts w:ascii="Arial" w:hAnsi="Arial" w:cs="Arial"/>
          <w:sz w:val="20"/>
          <w:szCs w:val="20"/>
        </w:rPr>
      </w:pPr>
      <w:r w:rsidRPr="00E322B9">
        <w:rPr>
          <w:rFonts w:ascii="Arial" w:hAnsi="Arial" w:cs="Arial"/>
          <w:sz w:val="20"/>
          <w:szCs w:val="20"/>
        </w:rPr>
        <w:t xml:space="preserve">In relazione a quanto richiesto dal Piano dell’Offerta Formativa si definiscono i seguenti </w:t>
      </w:r>
      <w:r w:rsidRPr="00E322B9">
        <w:rPr>
          <w:rFonts w:ascii="Arial" w:hAnsi="Arial" w:cs="Arial"/>
          <w:b/>
          <w:sz w:val="20"/>
          <w:szCs w:val="20"/>
        </w:rPr>
        <w:t>obiettivi</w:t>
      </w:r>
      <w:r w:rsidRPr="00E322B9">
        <w:rPr>
          <w:rFonts w:ascii="Arial" w:hAnsi="Arial" w:cs="Arial"/>
          <w:sz w:val="20"/>
          <w:szCs w:val="20"/>
        </w:rPr>
        <w:t xml:space="preserve"> in termini di:</w:t>
      </w:r>
    </w:p>
    <w:p w:rsidR="00E322B9" w:rsidRPr="00E322B9" w:rsidRDefault="00E322B9" w:rsidP="00E322B9">
      <w:pPr>
        <w:rPr>
          <w:rFonts w:ascii="Arial" w:hAnsi="Arial" w:cs="Arial"/>
          <w:sz w:val="20"/>
          <w:szCs w:val="20"/>
        </w:rPr>
      </w:pPr>
    </w:p>
    <w:p w:rsidR="00E322B9" w:rsidRPr="00E322B9" w:rsidRDefault="00E322B9" w:rsidP="00E322B9">
      <w:pPr>
        <w:jc w:val="both"/>
        <w:rPr>
          <w:rFonts w:ascii="Arial" w:hAnsi="Arial" w:cs="Arial"/>
          <w:b/>
          <w:sz w:val="20"/>
          <w:szCs w:val="20"/>
        </w:rPr>
      </w:pPr>
    </w:p>
    <w:p w:rsidR="00E322B9" w:rsidRPr="00E322B9" w:rsidRDefault="00E322B9" w:rsidP="00E322B9">
      <w:pPr>
        <w:jc w:val="both"/>
        <w:rPr>
          <w:rFonts w:ascii="Arial" w:hAnsi="Arial" w:cs="Arial"/>
          <w:b/>
          <w:sz w:val="20"/>
          <w:szCs w:val="20"/>
          <w:shd w:val="clear" w:color="auto" w:fill="FFFF00"/>
        </w:rPr>
      </w:pPr>
      <w:r w:rsidRPr="00E322B9">
        <w:rPr>
          <w:rFonts w:ascii="Arial" w:hAnsi="Arial" w:cs="Arial"/>
          <w:b/>
          <w:sz w:val="20"/>
          <w:szCs w:val="20"/>
        </w:rPr>
        <w:t>COMPETENZE</w:t>
      </w:r>
    </w:p>
    <w:p w:rsidR="00E322B9" w:rsidRPr="00E322B9" w:rsidRDefault="00E322B9" w:rsidP="00E322B9">
      <w:pPr>
        <w:jc w:val="both"/>
        <w:rPr>
          <w:rFonts w:ascii="Arial" w:hAnsi="Arial" w:cs="Arial"/>
          <w:b/>
          <w:sz w:val="20"/>
          <w:szCs w:val="20"/>
          <w:shd w:val="clear" w:color="auto" w:fill="FFFF00"/>
        </w:rPr>
      </w:pPr>
    </w:p>
    <w:tbl>
      <w:tblPr>
        <w:tblW w:w="0" w:type="auto"/>
        <w:tblInd w:w="-30" w:type="dxa"/>
        <w:tblLayout w:type="fixed"/>
        <w:tblCellMar>
          <w:left w:w="70" w:type="dxa"/>
          <w:right w:w="70" w:type="dxa"/>
        </w:tblCellMar>
        <w:tblLook w:val="0000" w:firstRow="0" w:lastRow="0" w:firstColumn="0" w:lastColumn="0" w:noHBand="0" w:noVBand="0"/>
      </w:tblPr>
      <w:tblGrid>
        <w:gridCol w:w="9271"/>
      </w:tblGrid>
      <w:tr w:rsidR="00E322B9" w:rsidRPr="00E322B9" w:rsidTr="002646B9">
        <w:tc>
          <w:tcPr>
            <w:tcW w:w="927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jc w:val="both"/>
              <w:rPr>
                <w:rFonts w:ascii="Arial" w:hAnsi="Arial" w:cs="Arial"/>
                <w:sz w:val="22"/>
                <w:szCs w:val="22"/>
              </w:rPr>
            </w:pPr>
            <w:r w:rsidRPr="00E322B9">
              <w:rPr>
                <w:rFonts w:ascii="Arial" w:hAnsi="Arial" w:cs="Arial"/>
                <w:sz w:val="22"/>
                <w:szCs w:val="22"/>
              </w:rPr>
              <w:t>Gli allievi dovranno acquisire competenze per :</w:t>
            </w:r>
          </w:p>
          <w:p w:rsidR="00E322B9" w:rsidRPr="00E322B9" w:rsidRDefault="00E322B9" w:rsidP="00E322B9">
            <w:pPr>
              <w:rPr>
                <w:rFonts w:ascii="Arial" w:eastAsia="Arial" w:hAnsi="Arial" w:cs="Arial"/>
                <w:sz w:val="22"/>
                <w:szCs w:val="22"/>
              </w:rPr>
            </w:pPr>
            <w:r w:rsidRPr="00E322B9">
              <w:rPr>
                <w:rFonts w:ascii="Arial" w:hAnsi="Arial" w:cs="Arial"/>
                <w:sz w:val="22"/>
                <w:szCs w:val="22"/>
              </w:rPr>
              <w:t>- schematizzare semplici problemi impostandone i relativi calcoli di dimensionamento</w:t>
            </w:r>
          </w:p>
          <w:p w:rsidR="00E322B9" w:rsidRPr="00E322B9" w:rsidRDefault="00E322B9" w:rsidP="00E322B9">
            <w:pPr>
              <w:rPr>
                <w:rFonts w:ascii="Arial" w:hAnsi="Arial" w:cs="Arial"/>
                <w:sz w:val="22"/>
                <w:szCs w:val="22"/>
              </w:rPr>
            </w:pPr>
            <w:r w:rsidRPr="00E322B9">
              <w:rPr>
                <w:rFonts w:ascii="Arial" w:eastAsia="Arial" w:hAnsi="Arial" w:cs="Arial"/>
                <w:sz w:val="22"/>
                <w:szCs w:val="22"/>
              </w:rPr>
              <w:t xml:space="preserve">  </w:t>
            </w:r>
            <w:r w:rsidRPr="00E322B9">
              <w:rPr>
                <w:rFonts w:ascii="Arial" w:hAnsi="Arial" w:cs="Arial"/>
                <w:sz w:val="22"/>
                <w:szCs w:val="22"/>
              </w:rPr>
              <w:t>e   di  verifica di componenti/apparati impianti termotecnici,</w:t>
            </w:r>
          </w:p>
          <w:p w:rsidR="00E322B9" w:rsidRPr="00E322B9" w:rsidRDefault="00E322B9" w:rsidP="00E322B9">
            <w:pPr>
              <w:rPr>
                <w:rFonts w:ascii="Arial" w:eastAsia="Arial" w:hAnsi="Arial" w:cs="Arial"/>
                <w:sz w:val="22"/>
                <w:szCs w:val="22"/>
              </w:rPr>
            </w:pPr>
            <w:r w:rsidRPr="00E322B9">
              <w:rPr>
                <w:rFonts w:ascii="Arial" w:hAnsi="Arial" w:cs="Arial"/>
                <w:sz w:val="22"/>
                <w:szCs w:val="22"/>
              </w:rPr>
              <w:t xml:space="preserve">- eseguire il disegno di organi meccanici e parti di impianti nel rispetto della </w:t>
            </w:r>
          </w:p>
          <w:p w:rsidR="00E322B9" w:rsidRPr="00E322B9" w:rsidRDefault="00E322B9" w:rsidP="00E322B9">
            <w:pPr>
              <w:rPr>
                <w:rFonts w:ascii="Arial" w:hAnsi="Arial" w:cs="Arial"/>
                <w:sz w:val="22"/>
                <w:szCs w:val="22"/>
              </w:rPr>
            </w:pPr>
            <w:r w:rsidRPr="00E322B9">
              <w:rPr>
                <w:rFonts w:ascii="Arial" w:eastAsia="Arial" w:hAnsi="Arial" w:cs="Arial"/>
                <w:sz w:val="22"/>
                <w:szCs w:val="22"/>
              </w:rPr>
              <w:t xml:space="preserve">  </w:t>
            </w:r>
            <w:r w:rsidRPr="00E322B9">
              <w:rPr>
                <w:rFonts w:ascii="Arial" w:hAnsi="Arial" w:cs="Arial"/>
                <w:sz w:val="22"/>
                <w:szCs w:val="22"/>
              </w:rPr>
              <w:t>normativa,</w:t>
            </w:r>
          </w:p>
          <w:p w:rsidR="00E322B9" w:rsidRPr="00E322B9" w:rsidRDefault="00E322B9" w:rsidP="00E322B9">
            <w:pPr>
              <w:rPr>
                <w:rFonts w:ascii="Arial" w:hAnsi="Arial" w:cs="Arial"/>
                <w:sz w:val="22"/>
                <w:szCs w:val="22"/>
              </w:rPr>
            </w:pPr>
            <w:r w:rsidRPr="00E322B9">
              <w:rPr>
                <w:rFonts w:ascii="Arial" w:hAnsi="Arial" w:cs="Arial"/>
                <w:sz w:val="22"/>
                <w:szCs w:val="22"/>
              </w:rPr>
              <w:t>- eseguire, modificare e archiviare disegni con l’ausilio dello strumento CAD,</w:t>
            </w:r>
          </w:p>
          <w:p w:rsidR="00E322B9" w:rsidRPr="00E322B9" w:rsidRDefault="00E322B9" w:rsidP="00E322B9">
            <w:pPr>
              <w:rPr>
                <w:rFonts w:ascii="Arial" w:hAnsi="Arial" w:cs="Arial"/>
                <w:sz w:val="22"/>
                <w:szCs w:val="22"/>
              </w:rPr>
            </w:pPr>
            <w:r w:rsidRPr="00E322B9">
              <w:rPr>
                <w:rFonts w:ascii="Arial" w:hAnsi="Arial" w:cs="Arial"/>
                <w:sz w:val="22"/>
                <w:szCs w:val="22"/>
              </w:rPr>
              <w:lastRenderedPageBreak/>
              <w:t>- proprietà di linguaggio tecnico,</w:t>
            </w:r>
          </w:p>
          <w:p w:rsidR="00E322B9" w:rsidRPr="00E322B9" w:rsidRDefault="00E322B9" w:rsidP="00E322B9">
            <w:pPr>
              <w:snapToGrid w:val="0"/>
              <w:jc w:val="both"/>
            </w:pPr>
            <w:r w:rsidRPr="00E322B9">
              <w:rPr>
                <w:rFonts w:ascii="Arial" w:hAnsi="Arial" w:cs="Arial"/>
                <w:sz w:val="22"/>
                <w:szCs w:val="22"/>
              </w:rPr>
              <w:t>- cogliere le dimensioni economiche dei problemi.</w:t>
            </w:r>
            <w:r w:rsidRPr="00E322B9">
              <w:rPr>
                <w:rFonts w:ascii="Arial" w:hAnsi="Arial" w:cs="Arial"/>
                <w:sz w:val="20"/>
                <w:szCs w:val="22"/>
              </w:rPr>
              <w:t xml:space="preserve"> </w:t>
            </w:r>
          </w:p>
        </w:tc>
      </w:tr>
    </w:tbl>
    <w:p w:rsidR="00E322B9" w:rsidRPr="00E322B9" w:rsidRDefault="00E322B9" w:rsidP="00E322B9">
      <w:pPr>
        <w:jc w:val="both"/>
      </w:pPr>
    </w:p>
    <w:p w:rsidR="00E322B9" w:rsidRPr="00E322B9" w:rsidRDefault="00E322B9" w:rsidP="00E322B9">
      <w:pPr>
        <w:jc w:val="both"/>
        <w:rPr>
          <w:rFonts w:ascii="Arial" w:hAnsi="Arial" w:cs="Arial"/>
          <w:b/>
          <w:sz w:val="20"/>
          <w:szCs w:val="20"/>
          <w:shd w:val="clear" w:color="auto" w:fill="FFFF00"/>
        </w:rPr>
      </w:pPr>
    </w:p>
    <w:p w:rsidR="00E322B9" w:rsidRPr="00E322B9" w:rsidRDefault="00E322B9" w:rsidP="00E322B9">
      <w:pPr>
        <w:jc w:val="both"/>
        <w:rPr>
          <w:rFonts w:ascii="Arial" w:hAnsi="Arial" w:cs="Arial"/>
          <w:b/>
          <w:sz w:val="20"/>
          <w:szCs w:val="20"/>
          <w:shd w:val="clear" w:color="auto" w:fill="FFFF00"/>
        </w:rPr>
      </w:pPr>
    </w:p>
    <w:p w:rsidR="00E322B9" w:rsidRPr="00E322B9" w:rsidRDefault="00E322B9" w:rsidP="00E322B9">
      <w:pPr>
        <w:jc w:val="both"/>
        <w:rPr>
          <w:rFonts w:ascii="Arial" w:hAnsi="Arial" w:cs="Arial"/>
          <w:b/>
          <w:sz w:val="20"/>
          <w:szCs w:val="20"/>
          <w:shd w:val="clear" w:color="auto" w:fill="FFFF00"/>
        </w:rPr>
      </w:pPr>
    </w:p>
    <w:p w:rsidR="00E322B9" w:rsidRPr="00E322B9" w:rsidRDefault="00E322B9" w:rsidP="00E322B9">
      <w:pPr>
        <w:jc w:val="both"/>
        <w:rPr>
          <w:rFonts w:ascii="Arial" w:hAnsi="Arial" w:cs="Arial"/>
          <w:b/>
          <w:sz w:val="20"/>
          <w:szCs w:val="20"/>
          <w:shd w:val="clear" w:color="auto" w:fill="FFFF00"/>
        </w:rPr>
      </w:pPr>
      <w:r w:rsidRPr="00E322B9">
        <w:rPr>
          <w:rFonts w:ascii="Arial" w:hAnsi="Arial" w:cs="Arial"/>
          <w:b/>
          <w:sz w:val="20"/>
          <w:szCs w:val="20"/>
        </w:rPr>
        <w:t>ABILITÀ</w:t>
      </w:r>
    </w:p>
    <w:p w:rsidR="00E322B9" w:rsidRPr="00E322B9" w:rsidRDefault="00E322B9" w:rsidP="00E322B9">
      <w:pPr>
        <w:jc w:val="both"/>
        <w:rPr>
          <w:rFonts w:ascii="Arial" w:hAnsi="Arial" w:cs="Arial"/>
          <w:b/>
          <w:sz w:val="20"/>
          <w:szCs w:val="20"/>
          <w:shd w:val="clear" w:color="auto" w:fill="FFFF00"/>
        </w:rPr>
      </w:pPr>
    </w:p>
    <w:tbl>
      <w:tblPr>
        <w:tblW w:w="0" w:type="auto"/>
        <w:tblInd w:w="-30" w:type="dxa"/>
        <w:tblLayout w:type="fixed"/>
        <w:tblCellMar>
          <w:left w:w="70" w:type="dxa"/>
          <w:right w:w="70" w:type="dxa"/>
        </w:tblCellMar>
        <w:tblLook w:val="0000" w:firstRow="0" w:lastRow="0" w:firstColumn="0" w:lastColumn="0" w:noHBand="0" w:noVBand="0"/>
      </w:tblPr>
      <w:tblGrid>
        <w:gridCol w:w="9271"/>
      </w:tblGrid>
      <w:tr w:rsidR="00E322B9" w:rsidRPr="00E322B9" w:rsidTr="002646B9">
        <w:tc>
          <w:tcPr>
            <w:tcW w:w="927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rPr>
                <w:rFonts w:ascii="Arial" w:hAnsi="Arial" w:cs="Arial"/>
                <w:sz w:val="22"/>
                <w:szCs w:val="22"/>
              </w:rPr>
            </w:pPr>
            <w:r w:rsidRPr="00E322B9">
              <w:rPr>
                <w:rFonts w:ascii="Arial" w:hAnsi="Arial" w:cs="Arial"/>
                <w:sz w:val="22"/>
                <w:szCs w:val="22"/>
              </w:rPr>
              <w:t>Gli allievi dovranno acquisire le seguenti capacità :</w:t>
            </w:r>
          </w:p>
          <w:p w:rsidR="00E322B9" w:rsidRPr="00E322B9" w:rsidRDefault="00E322B9" w:rsidP="00E322B9">
            <w:pPr>
              <w:rPr>
                <w:rFonts w:ascii="Arial" w:hAnsi="Arial" w:cs="Arial"/>
                <w:sz w:val="22"/>
                <w:szCs w:val="22"/>
              </w:rPr>
            </w:pPr>
            <w:r w:rsidRPr="00E322B9">
              <w:rPr>
                <w:rFonts w:ascii="Arial" w:hAnsi="Arial" w:cs="Arial"/>
                <w:sz w:val="22"/>
                <w:szCs w:val="22"/>
              </w:rPr>
              <w:t>- lettura ed interpretazione di schemi funzionali e di disegni d’ assieme;</w:t>
            </w:r>
          </w:p>
          <w:p w:rsidR="00E322B9" w:rsidRPr="00E322B9" w:rsidRDefault="00E322B9" w:rsidP="00E322B9">
            <w:pPr>
              <w:rPr>
                <w:rFonts w:ascii="Arial" w:hAnsi="Arial" w:cs="Arial"/>
                <w:sz w:val="22"/>
                <w:szCs w:val="22"/>
              </w:rPr>
            </w:pPr>
            <w:r w:rsidRPr="00E322B9">
              <w:rPr>
                <w:rFonts w:ascii="Arial" w:hAnsi="Arial" w:cs="Arial"/>
                <w:sz w:val="22"/>
                <w:szCs w:val="22"/>
              </w:rPr>
              <w:t>- eseguire disegni esecutivi di particolari meccanici nel rispetto della normativa;</w:t>
            </w:r>
          </w:p>
          <w:p w:rsidR="00E322B9" w:rsidRPr="00E322B9" w:rsidRDefault="00E322B9" w:rsidP="00E322B9">
            <w:pPr>
              <w:snapToGrid w:val="0"/>
              <w:jc w:val="both"/>
            </w:pPr>
            <w:r w:rsidRPr="00E322B9">
              <w:rPr>
                <w:rFonts w:ascii="Arial" w:hAnsi="Arial" w:cs="Arial"/>
                <w:sz w:val="22"/>
                <w:szCs w:val="22"/>
              </w:rPr>
              <w:t>- utilizzo e interpretazione di documentazione tecnica e manuali tecnico - scientifici</w:t>
            </w:r>
            <w:r w:rsidRPr="00E322B9">
              <w:rPr>
                <w:rFonts w:ascii="Arial" w:hAnsi="Arial" w:cs="Arial"/>
                <w:sz w:val="20"/>
                <w:szCs w:val="20"/>
              </w:rPr>
              <w:t xml:space="preserve">. </w:t>
            </w:r>
          </w:p>
        </w:tc>
      </w:tr>
    </w:tbl>
    <w:p w:rsidR="00E322B9" w:rsidRPr="00E322B9" w:rsidRDefault="00E322B9" w:rsidP="00E322B9">
      <w:pPr>
        <w:jc w:val="both"/>
      </w:pPr>
    </w:p>
    <w:p w:rsidR="00E322B9" w:rsidRPr="00E322B9" w:rsidRDefault="00E322B9" w:rsidP="00E322B9">
      <w:pPr>
        <w:jc w:val="both"/>
        <w:rPr>
          <w:rFonts w:ascii="Arial" w:hAnsi="Arial" w:cs="Arial"/>
          <w:sz w:val="20"/>
          <w:szCs w:val="20"/>
          <w:shd w:val="clear" w:color="auto" w:fill="FFFF00"/>
        </w:rPr>
      </w:pPr>
    </w:p>
    <w:p w:rsidR="00E322B9" w:rsidRPr="00E322B9" w:rsidRDefault="00E322B9" w:rsidP="00E322B9">
      <w:pPr>
        <w:jc w:val="both"/>
        <w:rPr>
          <w:rFonts w:ascii="Arial" w:hAnsi="Arial" w:cs="Arial"/>
          <w:sz w:val="20"/>
          <w:szCs w:val="20"/>
          <w:shd w:val="clear" w:color="auto" w:fill="FFFF00"/>
        </w:rPr>
      </w:pPr>
    </w:p>
    <w:p w:rsidR="00E322B9" w:rsidRPr="00E322B9" w:rsidRDefault="00E322B9" w:rsidP="00E322B9">
      <w:pPr>
        <w:jc w:val="both"/>
        <w:rPr>
          <w:rFonts w:ascii="Arial" w:hAnsi="Arial" w:cs="Arial"/>
          <w:sz w:val="20"/>
          <w:szCs w:val="20"/>
          <w:shd w:val="clear" w:color="auto" w:fill="FFFF00"/>
        </w:rPr>
      </w:pPr>
    </w:p>
    <w:p w:rsidR="00E322B9" w:rsidRPr="00E322B9" w:rsidRDefault="00E322B9" w:rsidP="00E322B9">
      <w:pPr>
        <w:jc w:val="both"/>
        <w:rPr>
          <w:rFonts w:ascii="Arial" w:hAnsi="Arial" w:cs="Arial"/>
          <w:b/>
          <w:sz w:val="20"/>
          <w:szCs w:val="20"/>
        </w:rPr>
      </w:pPr>
      <w:r w:rsidRPr="00E322B9">
        <w:rPr>
          <w:rFonts w:ascii="Arial" w:hAnsi="Arial" w:cs="Arial"/>
          <w:b/>
          <w:sz w:val="20"/>
          <w:szCs w:val="20"/>
        </w:rPr>
        <w:t>CONOSCENZE</w:t>
      </w:r>
    </w:p>
    <w:p w:rsidR="00E322B9" w:rsidRPr="00E322B9" w:rsidRDefault="00E322B9" w:rsidP="00E322B9">
      <w:pPr>
        <w:jc w:val="both"/>
        <w:rPr>
          <w:rFonts w:ascii="Arial" w:hAnsi="Arial" w:cs="Arial"/>
          <w:b/>
          <w:sz w:val="20"/>
          <w:szCs w:val="20"/>
        </w:rPr>
      </w:pPr>
    </w:p>
    <w:tbl>
      <w:tblPr>
        <w:tblW w:w="0" w:type="auto"/>
        <w:tblInd w:w="-30" w:type="dxa"/>
        <w:tblLayout w:type="fixed"/>
        <w:tblCellMar>
          <w:left w:w="70" w:type="dxa"/>
          <w:right w:w="70" w:type="dxa"/>
        </w:tblCellMar>
        <w:tblLook w:val="0000" w:firstRow="0" w:lastRow="0" w:firstColumn="0" w:lastColumn="0" w:noHBand="0" w:noVBand="0"/>
      </w:tblPr>
      <w:tblGrid>
        <w:gridCol w:w="9271"/>
      </w:tblGrid>
      <w:tr w:rsidR="00E322B9" w:rsidRPr="00E322B9" w:rsidTr="002646B9">
        <w:tc>
          <w:tcPr>
            <w:tcW w:w="927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rPr>
                <w:rFonts w:ascii="Arial" w:hAnsi="Arial" w:cs="Arial"/>
                <w:sz w:val="22"/>
                <w:szCs w:val="22"/>
              </w:rPr>
            </w:pPr>
            <w:r w:rsidRPr="00E322B9">
              <w:rPr>
                <w:rFonts w:ascii="Arial" w:hAnsi="Arial" w:cs="Arial"/>
                <w:sz w:val="22"/>
                <w:szCs w:val="22"/>
              </w:rPr>
              <w:t>Gli allievi dovranno acquisire conoscenze di :</w:t>
            </w:r>
          </w:p>
          <w:p w:rsidR="00E322B9" w:rsidRPr="00E322B9" w:rsidRDefault="00E322B9" w:rsidP="00E322B9">
            <w:pPr>
              <w:rPr>
                <w:rFonts w:ascii="Arial" w:hAnsi="Arial" w:cs="Arial"/>
                <w:sz w:val="22"/>
                <w:szCs w:val="22"/>
              </w:rPr>
            </w:pPr>
            <w:r w:rsidRPr="00E322B9">
              <w:rPr>
                <w:rFonts w:ascii="Arial" w:hAnsi="Arial" w:cs="Arial"/>
                <w:sz w:val="22"/>
                <w:szCs w:val="22"/>
              </w:rPr>
              <w:t>- tecnologie applicate alla produzione;</w:t>
            </w:r>
          </w:p>
          <w:p w:rsidR="00E322B9" w:rsidRPr="00E322B9" w:rsidRDefault="00E322B9" w:rsidP="00E322B9">
            <w:pPr>
              <w:rPr>
                <w:rFonts w:ascii="Arial" w:hAnsi="Arial" w:cs="Arial"/>
                <w:sz w:val="22"/>
                <w:szCs w:val="22"/>
              </w:rPr>
            </w:pPr>
            <w:r w:rsidRPr="00E322B9">
              <w:rPr>
                <w:rFonts w:ascii="Arial" w:hAnsi="Arial" w:cs="Arial"/>
                <w:sz w:val="22"/>
                <w:szCs w:val="22"/>
              </w:rPr>
              <w:t>- modalità e regole di elaborazione dei cicli di lavorazione;</w:t>
            </w:r>
          </w:p>
          <w:p w:rsidR="00E322B9" w:rsidRPr="00E322B9" w:rsidRDefault="00E322B9" w:rsidP="00E322B9">
            <w:pPr>
              <w:rPr>
                <w:rFonts w:ascii="Arial" w:hAnsi="Arial" w:cs="Arial"/>
                <w:sz w:val="22"/>
                <w:szCs w:val="22"/>
              </w:rPr>
            </w:pPr>
            <w:r w:rsidRPr="00E322B9">
              <w:rPr>
                <w:rFonts w:ascii="Arial" w:hAnsi="Arial" w:cs="Arial"/>
                <w:sz w:val="22"/>
                <w:szCs w:val="22"/>
              </w:rPr>
              <w:t>- attrezzature unificate di fabbricazione e montaggio;</w:t>
            </w:r>
          </w:p>
          <w:p w:rsidR="00E322B9" w:rsidRPr="00E322B9" w:rsidRDefault="00E322B9" w:rsidP="00E322B9">
            <w:pPr>
              <w:rPr>
                <w:rFonts w:ascii="Arial" w:hAnsi="Arial" w:cs="Arial"/>
                <w:sz w:val="22"/>
                <w:szCs w:val="22"/>
              </w:rPr>
            </w:pPr>
            <w:r w:rsidRPr="00E322B9">
              <w:rPr>
                <w:rFonts w:ascii="Arial" w:hAnsi="Arial" w:cs="Arial"/>
                <w:sz w:val="22"/>
                <w:szCs w:val="22"/>
              </w:rPr>
              <w:t>- modalità di progettazione di semplici meccanismi;</w:t>
            </w:r>
          </w:p>
          <w:p w:rsidR="00E322B9" w:rsidRPr="00E322B9" w:rsidRDefault="00E322B9" w:rsidP="00E322B9">
            <w:r w:rsidRPr="00E322B9">
              <w:rPr>
                <w:rFonts w:ascii="Arial" w:hAnsi="Arial" w:cs="Arial"/>
                <w:sz w:val="22"/>
                <w:szCs w:val="22"/>
              </w:rPr>
              <w:t>- struttura dell’ impresa nelle sue principali funzioni</w:t>
            </w:r>
            <w:r w:rsidRPr="00E322B9">
              <w:rPr>
                <w:rFonts w:ascii="Arial" w:hAnsi="Arial" w:cs="Arial"/>
                <w:b/>
              </w:rPr>
              <w:t>.</w:t>
            </w:r>
          </w:p>
        </w:tc>
      </w:tr>
    </w:tbl>
    <w:p w:rsidR="00E322B9" w:rsidRPr="00E322B9" w:rsidRDefault="00E322B9" w:rsidP="00E322B9">
      <w:pPr>
        <w:jc w:val="both"/>
      </w:pPr>
    </w:p>
    <w:p w:rsidR="00E322B9" w:rsidRPr="00E322B9" w:rsidRDefault="00E322B9" w:rsidP="00E322B9">
      <w:pPr>
        <w:overflowPunct w:val="0"/>
        <w:autoSpaceDE w:val="0"/>
        <w:jc w:val="both"/>
        <w:textAlignment w:val="baseline"/>
        <w:rPr>
          <w:rFonts w:ascii="Arial" w:hAnsi="Arial" w:cs="Arial"/>
          <w:b/>
          <w:bCs/>
          <w:sz w:val="22"/>
          <w:szCs w:val="20"/>
        </w:rPr>
      </w:pPr>
    </w:p>
    <w:p w:rsidR="00E322B9" w:rsidRPr="00E322B9" w:rsidRDefault="00E322B9" w:rsidP="00E322B9">
      <w:pPr>
        <w:overflowPunct w:val="0"/>
        <w:autoSpaceDE w:val="0"/>
        <w:jc w:val="both"/>
        <w:textAlignment w:val="baseline"/>
        <w:rPr>
          <w:rFonts w:ascii="Arial" w:hAnsi="Arial" w:cs="Arial"/>
          <w:b/>
          <w:bCs/>
          <w:sz w:val="22"/>
          <w:szCs w:val="20"/>
        </w:rPr>
      </w:pPr>
    </w:p>
    <w:p w:rsidR="00E322B9" w:rsidRPr="00E322B9" w:rsidRDefault="00E322B9" w:rsidP="00E322B9">
      <w:pPr>
        <w:overflowPunct w:val="0"/>
        <w:autoSpaceDE w:val="0"/>
        <w:jc w:val="both"/>
        <w:textAlignment w:val="baseline"/>
        <w:rPr>
          <w:rFonts w:ascii="Arial" w:hAnsi="Arial" w:cs="Arial"/>
          <w:b/>
          <w:bCs/>
          <w:sz w:val="22"/>
          <w:szCs w:val="20"/>
        </w:rPr>
      </w:pPr>
    </w:p>
    <w:p w:rsidR="00E322B9" w:rsidRPr="00E322B9" w:rsidRDefault="00E322B9" w:rsidP="00E322B9">
      <w:pPr>
        <w:pageBreakBefore/>
        <w:overflowPunct w:val="0"/>
        <w:autoSpaceDE w:val="0"/>
        <w:jc w:val="both"/>
        <w:textAlignment w:val="baseline"/>
        <w:rPr>
          <w:rFonts w:ascii="Arial" w:eastAsia="Arial" w:hAnsi="Arial" w:cs="Arial"/>
          <w:b/>
          <w:bCs/>
          <w:sz w:val="22"/>
          <w:szCs w:val="22"/>
        </w:rPr>
      </w:pPr>
      <w:r w:rsidRPr="00E322B9">
        <w:rPr>
          <w:rFonts w:ascii="Arial" w:hAnsi="Arial" w:cs="Arial"/>
          <w:b/>
          <w:bCs/>
          <w:sz w:val="22"/>
          <w:szCs w:val="20"/>
        </w:rPr>
        <w:lastRenderedPageBreak/>
        <w:t xml:space="preserve">1. </w:t>
      </w:r>
      <w:r w:rsidRPr="00E322B9">
        <w:rPr>
          <w:rFonts w:ascii="Arial" w:hAnsi="Arial" w:cs="Arial"/>
          <w:b/>
          <w:bCs/>
          <w:sz w:val="22"/>
          <w:szCs w:val="22"/>
        </w:rPr>
        <w:t xml:space="preserve">CONTENUTI DISCIPLINARI </w:t>
      </w:r>
      <w:r w:rsidRPr="00E322B9">
        <w:rPr>
          <w:rFonts w:ascii="Arial" w:hAnsi="Arial" w:cs="Arial"/>
          <w:b/>
          <w:bCs/>
          <w:sz w:val="22"/>
          <w:szCs w:val="22"/>
          <w:u w:val="single"/>
        </w:rPr>
        <w:t>MINIMI</w:t>
      </w:r>
      <w:r w:rsidRPr="00E322B9">
        <w:rPr>
          <w:rFonts w:ascii="Arial" w:hAnsi="Arial" w:cs="Arial"/>
          <w:b/>
          <w:bCs/>
          <w:sz w:val="22"/>
          <w:szCs w:val="22"/>
        </w:rPr>
        <w:t xml:space="preserve"> ESPOSTI PER MODULI ED UNITÀ DIDATTICHE E   </w:t>
      </w:r>
    </w:p>
    <w:p w:rsidR="00E322B9" w:rsidRPr="00E322B9" w:rsidRDefault="00E322B9" w:rsidP="00E322B9">
      <w:pPr>
        <w:overflowPunct w:val="0"/>
        <w:autoSpaceDE w:val="0"/>
        <w:jc w:val="both"/>
        <w:textAlignment w:val="baseline"/>
        <w:rPr>
          <w:rFonts w:ascii="Arial" w:hAnsi="Arial" w:cs="Arial"/>
          <w:b/>
          <w:bCs/>
          <w:sz w:val="22"/>
          <w:szCs w:val="22"/>
        </w:rPr>
      </w:pPr>
      <w:r w:rsidRPr="00E322B9">
        <w:rPr>
          <w:rFonts w:ascii="Arial" w:eastAsia="Arial" w:hAnsi="Arial" w:cs="Arial"/>
          <w:b/>
          <w:bCs/>
          <w:sz w:val="22"/>
          <w:szCs w:val="22"/>
        </w:rPr>
        <w:t xml:space="preserve">    </w:t>
      </w:r>
      <w:r w:rsidRPr="00E322B9">
        <w:rPr>
          <w:rFonts w:ascii="Arial" w:hAnsi="Arial" w:cs="Arial"/>
          <w:b/>
          <w:bCs/>
          <w:sz w:val="22"/>
          <w:szCs w:val="22"/>
        </w:rPr>
        <w:t>PERIODI DI ATTUAZIONE</w:t>
      </w:r>
    </w:p>
    <w:p w:rsidR="00E322B9" w:rsidRPr="00E322B9" w:rsidRDefault="00E322B9" w:rsidP="00E322B9">
      <w:pPr>
        <w:overflowPunct w:val="0"/>
        <w:autoSpaceDE w:val="0"/>
        <w:jc w:val="both"/>
        <w:textAlignment w:val="baseline"/>
        <w:rPr>
          <w:rFonts w:ascii="Arial" w:hAnsi="Arial" w:cs="Arial"/>
          <w:b/>
          <w:bCs/>
          <w:sz w:val="22"/>
          <w:szCs w:val="22"/>
        </w:rPr>
      </w:pPr>
    </w:p>
    <w:p w:rsidR="00E322B9" w:rsidRPr="00E322B9" w:rsidRDefault="00E322B9" w:rsidP="00E322B9">
      <w:pPr>
        <w:keepNext/>
        <w:numPr>
          <w:ilvl w:val="5"/>
          <w:numId w:val="1"/>
        </w:numPr>
        <w:pBdr>
          <w:top w:val="single" w:sz="18" w:space="0" w:color="000000"/>
          <w:left w:val="single" w:sz="18" w:space="1" w:color="000000"/>
          <w:bottom w:val="single" w:sz="18" w:space="1" w:color="000000"/>
          <w:right w:val="single" w:sz="18" w:space="0" w:color="000000"/>
        </w:pBdr>
        <w:shd w:val="clear" w:color="auto" w:fill="CCCCCC"/>
        <w:tabs>
          <w:tab w:val="clear" w:pos="1152"/>
          <w:tab w:val="num" w:pos="0"/>
          <w:tab w:val="left" w:pos="9214"/>
        </w:tabs>
        <w:overflowPunct w:val="0"/>
        <w:autoSpaceDE w:val="0"/>
        <w:ind w:left="0" w:right="424" w:firstLine="0"/>
        <w:jc w:val="both"/>
        <w:textAlignment w:val="baseline"/>
        <w:outlineLvl w:val="5"/>
        <w:rPr>
          <w:rFonts w:ascii="Arial" w:hAnsi="Arial" w:cs="Arial"/>
          <w:b/>
          <w:sz w:val="20"/>
          <w:szCs w:val="20"/>
        </w:rPr>
      </w:pPr>
      <w:r w:rsidRPr="00E322B9">
        <w:rPr>
          <w:rFonts w:ascii="Arial" w:hAnsi="Arial" w:cs="Arial"/>
          <w:b/>
          <w:sz w:val="20"/>
          <w:szCs w:val="20"/>
        </w:rPr>
        <w:t>Modulo 1 – TITOLO : Proporzionamento di componenti / apparati idraulici e termotecnici</w:t>
      </w:r>
    </w:p>
    <w:p w:rsidR="00E322B9" w:rsidRPr="00E322B9" w:rsidRDefault="00E322B9" w:rsidP="00E322B9">
      <w:pPr>
        <w:jc w:val="both"/>
        <w:rPr>
          <w:rFonts w:ascii="Arial" w:hAnsi="Arial" w:cs="Arial"/>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E322B9" w:rsidRPr="00E322B9" w:rsidTr="002646B9">
        <w:trPr>
          <w:trHeight w:val="501"/>
        </w:trPr>
        <w:tc>
          <w:tcPr>
            <w:tcW w:w="170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rPr>
            </w:pPr>
          </w:p>
        </w:tc>
      </w:tr>
      <w:tr w:rsidR="00E322B9" w:rsidRPr="00E322B9" w:rsidTr="002646B9">
        <w:tc>
          <w:tcPr>
            <w:tcW w:w="1701" w:type="dxa"/>
            <w:tcBorders>
              <w:top w:val="single" w:sz="6" w:space="0" w:color="000000"/>
              <w:left w:val="single" w:sz="18" w:space="0" w:color="000000"/>
              <w:bottom w:val="single" w:sz="18" w:space="0" w:color="000000"/>
            </w:tcBorders>
            <w:shd w:val="clear" w:color="auto" w:fill="auto"/>
          </w:tcPr>
          <w:p w:rsidR="00E322B9" w:rsidRPr="00E322B9" w:rsidRDefault="00E322B9" w:rsidP="00E322B9">
            <w:pPr>
              <w:rPr>
                <w:rFonts w:ascii="Arial" w:hAnsi="Arial" w:cs="Arial"/>
                <w:sz w:val="20"/>
                <w:szCs w:val="20"/>
              </w:rPr>
            </w:pPr>
            <w:r w:rsidRPr="00E322B9">
              <w:rPr>
                <w:rFonts w:ascii="Arial" w:hAnsi="Arial" w:cs="Arial"/>
                <w:sz w:val="20"/>
              </w:rPr>
              <w:t>Trasmissione del calore, trasmittanza termica, perdite di carico idrauliche, macchine operatrici</w:t>
            </w:r>
          </w:p>
        </w:tc>
        <w:tc>
          <w:tcPr>
            <w:tcW w:w="6290" w:type="dxa"/>
            <w:tcBorders>
              <w:top w:val="single" w:sz="6" w:space="0" w:color="000000"/>
              <w:left w:val="single" w:sz="6" w:space="0" w:color="000000"/>
              <w:bottom w:val="single" w:sz="18" w:space="0" w:color="000000"/>
            </w:tcBorders>
            <w:shd w:val="clear" w:color="auto" w:fill="auto"/>
          </w:tcPr>
          <w:p w:rsidR="00E322B9" w:rsidRPr="00E322B9" w:rsidRDefault="00E322B9" w:rsidP="00E322B9">
            <w:pPr>
              <w:tabs>
                <w:tab w:val="left" w:pos="2835"/>
              </w:tabs>
              <w:rPr>
                <w:rFonts w:ascii="Arial" w:hAnsi="Arial" w:cs="Arial"/>
                <w:sz w:val="20"/>
                <w:szCs w:val="20"/>
              </w:rPr>
            </w:pPr>
            <w:r w:rsidRPr="00E322B9">
              <w:rPr>
                <w:rFonts w:ascii="Arial" w:hAnsi="Arial" w:cs="Arial"/>
                <w:sz w:val="20"/>
                <w:szCs w:val="20"/>
              </w:rPr>
              <w:t xml:space="preserve">Calcolo del fabbisogno energetico invernale ed estivo degli edifici con le attuali normative; proporzionamento di componenti di impianti termotecnici (varie tipologie impiantistiche di distribuzione ed emissione/sottrazione di calore); relazione tecnica, certificazione energetica e realizzazione schema impianti. </w:t>
            </w:r>
          </w:p>
          <w:p w:rsidR="00E322B9" w:rsidRPr="00E322B9" w:rsidRDefault="00E322B9" w:rsidP="00E322B9">
            <w:pPr>
              <w:tabs>
                <w:tab w:val="left" w:pos="2835"/>
              </w:tabs>
              <w:rPr>
                <w:rFonts w:ascii="Arial" w:hAnsi="Arial" w:cs="Arial"/>
                <w:sz w:val="20"/>
                <w:szCs w:val="20"/>
              </w:rPr>
            </w:pPr>
            <w:r w:rsidRPr="00E322B9">
              <w:rPr>
                <w:rFonts w:ascii="Arial" w:hAnsi="Arial" w:cs="Arial"/>
                <w:sz w:val="20"/>
                <w:szCs w:val="20"/>
              </w:rPr>
              <w:t>Trattamento dell’aria umida.</w:t>
            </w:r>
          </w:p>
          <w:p w:rsidR="00E322B9" w:rsidRPr="00E322B9" w:rsidRDefault="00E322B9" w:rsidP="00E322B9">
            <w:pPr>
              <w:tabs>
                <w:tab w:val="left" w:pos="2835"/>
              </w:tabs>
              <w:rPr>
                <w:rFonts w:ascii="Arial" w:hAnsi="Arial" w:cs="Arial"/>
                <w:sz w:val="20"/>
              </w:rPr>
            </w:pPr>
            <w:r w:rsidRPr="00E322B9">
              <w:rPr>
                <w:rFonts w:ascii="Arial" w:hAnsi="Arial" w:cs="Arial"/>
                <w:sz w:val="20"/>
                <w:szCs w:val="20"/>
              </w:rPr>
              <w:t>Dimensionamento impianti canalizzati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tcPr>
          <w:p w:rsidR="00E322B9" w:rsidRPr="00E322B9" w:rsidRDefault="00E322B9" w:rsidP="00E322B9">
            <w:pPr>
              <w:rPr>
                <w:rFonts w:ascii="Arial" w:hAnsi="Arial" w:cs="Arial"/>
                <w:sz w:val="20"/>
              </w:rPr>
            </w:pPr>
            <w:r w:rsidRPr="00E322B9">
              <w:rPr>
                <w:rFonts w:ascii="Arial" w:hAnsi="Arial" w:cs="Arial"/>
                <w:sz w:val="20"/>
              </w:rPr>
              <w:t>Set-Apr</w:t>
            </w:r>
          </w:p>
          <w:p w:rsidR="00E322B9" w:rsidRPr="00E322B9" w:rsidRDefault="00E322B9" w:rsidP="00E322B9">
            <w:pPr>
              <w:rPr>
                <w:rFonts w:ascii="Arial" w:hAnsi="Arial" w:cs="Arial"/>
                <w:sz w:val="20"/>
              </w:rPr>
            </w:pPr>
          </w:p>
        </w:tc>
      </w:tr>
    </w:tbl>
    <w:p w:rsidR="00E322B9" w:rsidRPr="00E322B9" w:rsidRDefault="00E322B9" w:rsidP="00E322B9">
      <w:pPr>
        <w:jc w:val="both"/>
        <w:rPr>
          <w:rFonts w:ascii="Arial" w:hAnsi="Arial" w:cs="Arial"/>
          <w:sz w:val="20"/>
        </w:rPr>
      </w:pPr>
    </w:p>
    <w:p w:rsidR="00E322B9" w:rsidRPr="00E322B9" w:rsidRDefault="00E322B9" w:rsidP="00E322B9">
      <w:pPr>
        <w:pBdr>
          <w:top w:val="single" w:sz="18" w:space="1" w:color="000000"/>
          <w:left w:val="single" w:sz="18" w:space="1" w:color="000000"/>
          <w:bottom w:val="single" w:sz="18" w:space="1" w:color="000000"/>
          <w:right w:val="single" w:sz="18" w:space="31" w:color="000000"/>
        </w:pBdr>
        <w:shd w:val="clear" w:color="auto" w:fill="CCCCCC"/>
        <w:ind w:right="1133"/>
        <w:jc w:val="both"/>
        <w:rPr>
          <w:rFonts w:ascii="Arial" w:eastAsia="Arial" w:hAnsi="Arial" w:cs="Arial"/>
          <w:sz w:val="20"/>
        </w:rPr>
      </w:pPr>
      <w:r w:rsidRPr="00E322B9">
        <w:rPr>
          <w:rFonts w:ascii="Arial" w:hAnsi="Arial" w:cs="Arial"/>
          <w:b/>
          <w:sz w:val="20"/>
        </w:rPr>
        <w:t>Modulo 2 – TITOLO : Contabilità e centri di costo</w:t>
      </w:r>
    </w:p>
    <w:p w:rsidR="00E322B9" w:rsidRPr="00E322B9" w:rsidRDefault="00E322B9" w:rsidP="00E322B9">
      <w:pPr>
        <w:jc w:val="both"/>
        <w:rPr>
          <w:rFonts w:ascii="Arial" w:hAnsi="Arial" w:cs="Arial"/>
          <w:sz w:val="20"/>
        </w:rPr>
      </w:pPr>
      <w:r w:rsidRPr="00E322B9">
        <w:rPr>
          <w:rFonts w:ascii="Arial" w:eastAsia="Arial" w:hAnsi="Arial" w:cs="Arial"/>
          <w:sz w:val="20"/>
        </w:rPr>
        <w:t xml:space="preserve"> </w:t>
      </w: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E322B9" w:rsidRPr="00E322B9" w:rsidTr="002646B9">
        <w:trPr>
          <w:trHeight w:val="501"/>
        </w:trPr>
        <w:tc>
          <w:tcPr>
            <w:tcW w:w="170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rPr>
            </w:pPr>
          </w:p>
        </w:tc>
      </w:tr>
      <w:tr w:rsidR="00E322B9" w:rsidRPr="00E322B9" w:rsidTr="002646B9">
        <w:tc>
          <w:tcPr>
            <w:tcW w:w="1701" w:type="dxa"/>
            <w:tcBorders>
              <w:top w:val="single" w:sz="6" w:space="0" w:color="000000"/>
              <w:left w:val="single" w:sz="18" w:space="0" w:color="000000"/>
              <w:bottom w:val="single" w:sz="18" w:space="0" w:color="000000"/>
            </w:tcBorders>
            <w:shd w:val="clear" w:color="auto" w:fill="auto"/>
          </w:tcPr>
          <w:p w:rsidR="00E322B9" w:rsidRPr="00E322B9" w:rsidRDefault="00E322B9" w:rsidP="00E322B9">
            <w:pPr>
              <w:snapToGrid w:val="0"/>
              <w:jc w:val="both"/>
              <w:rPr>
                <w:rFonts w:ascii="Arial" w:hAnsi="Arial" w:cs="Arial"/>
                <w:sz w:val="20"/>
              </w:rPr>
            </w:pPr>
          </w:p>
        </w:tc>
        <w:tc>
          <w:tcPr>
            <w:tcW w:w="6290" w:type="dxa"/>
            <w:tcBorders>
              <w:top w:val="single" w:sz="6" w:space="0" w:color="000000"/>
              <w:left w:val="single" w:sz="6" w:space="0" w:color="000000"/>
              <w:bottom w:val="single" w:sz="18" w:space="0" w:color="000000"/>
            </w:tcBorders>
            <w:shd w:val="clear" w:color="auto" w:fill="auto"/>
          </w:tcPr>
          <w:p w:rsidR="00E322B9" w:rsidRPr="00E322B9" w:rsidRDefault="00E322B9" w:rsidP="00E322B9">
            <w:pPr>
              <w:tabs>
                <w:tab w:val="left" w:pos="2835"/>
              </w:tabs>
              <w:rPr>
                <w:rFonts w:ascii="Arial" w:hAnsi="Arial" w:cs="Arial"/>
                <w:sz w:val="20"/>
              </w:rPr>
            </w:pPr>
            <w:r w:rsidRPr="00E322B9">
              <w:rPr>
                <w:rFonts w:ascii="Arial" w:hAnsi="Arial" w:cs="Arial"/>
                <w:sz w:val="20"/>
                <w:szCs w:val="20"/>
              </w:rPr>
              <w:t>Contabilità, costi, relazione fra produzione/realizzazione e costi,centri di costo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tcPr>
          <w:p w:rsidR="00E322B9" w:rsidRPr="00E322B9" w:rsidRDefault="00E322B9" w:rsidP="00E322B9">
            <w:pPr>
              <w:jc w:val="center"/>
              <w:rPr>
                <w:rFonts w:ascii="Arial" w:hAnsi="Arial" w:cs="Arial"/>
                <w:sz w:val="20"/>
              </w:rPr>
            </w:pPr>
            <w:r w:rsidRPr="00E322B9">
              <w:rPr>
                <w:rFonts w:ascii="Arial" w:hAnsi="Arial" w:cs="Arial"/>
                <w:sz w:val="20"/>
              </w:rPr>
              <w:t>Feb-Mar</w:t>
            </w:r>
          </w:p>
          <w:p w:rsidR="00E322B9" w:rsidRPr="00E322B9" w:rsidRDefault="00E322B9" w:rsidP="00E322B9">
            <w:pPr>
              <w:jc w:val="center"/>
              <w:rPr>
                <w:rFonts w:ascii="Arial" w:hAnsi="Arial" w:cs="Arial"/>
                <w:sz w:val="20"/>
              </w:rPr>
            </w:pPr>
            <w:r w:rsidRPr="00E322B9">
              <w:rPr>
                <w:rFonts w:ascii="Arial" w:hAnsi="Arial" w:cs="Arial"/>
                <w:sz w:val="20"/>
              </w:rPr>
              <w:t>14 h</w:t>
            </w:r>
          </w:p>
        </w:tc>
      </w:tr>
    </w:tbl>
    <w:p w:rsidR="00E322B9" w:rsidRPr="00E322B9" w:rsidRDefault="00E322B9" w:rsidP="00E322B9">
      <w:pPr>
        <w:overflowPunct w:val="0"/>
        <w:autoSpaceDE w:val="0"/>
        <w:jc w:val="both"/>
        <w:textAlignment w:val="baseline"/>
        <w:rPr>
          <w:rFonts w:ascii="Arial" w:hAnsi="Arial" w:cs="Arial"/>
          <w:b/>
          <w:bCs/>
          <w:sz w:val="20"/>
          <w:szCs w:val="20"/>
        </w:rPr>
      </w:pPr>
    </w:p>
    <w:p w:rsidR="00E322B9" w:rsidRPr="00E322B9" w:rsidRDefault="00E322B9" w:rsidP="00E322B9">
      <w:pPr>
        <w:pBdr>
          <w:top w:val="single" w:sz="18" w:space="1" w:color="000000"/>
          <w:left w:val="single" w:sz="18" w:space="1" w:color="000000"/>
          <w:bottom w:val="single" w:sz="18" w:space="1" w:color="000000"/>
          <w:right w:val="single" w:sz="18" w:space="31" w:color="000000"/>
        </w:pBdr>
        <w:shd w:val="clear" w:color="auto" w:fill="CCCCCC"/>
        <w:ind w:right="1133"/>
        <w:jc w:val="both"/>
        <w:rPr>
          <w:rFonts w:ascii="Arial" w:hAnsi="Arial" w:cs="Arial"/>
          <w:sz w:val="20"/>
        </w:rPr>
      </w:pPr>
      <w:r w:rsidRPr="00E322B9">
        <w:rPr>
          <w:rFonts w:ascii="Arial" w:hAnsi="Arial" w:cs="Arial"/>
          <w:b/>
          <w:sz w:val="20"/>
        </w:rPr>
        <w:t>Modulo 3– TITOLO : Lean production</w:t>
      </w:r>
    </w:p>
    <w:p w:rsidR="00E322B9" w:rsidRPr="00E322B9" w:rsidRDefault="00E322B9" w:rsidP="00E322B9">
      <w:pPr>
        <w:jc w:val="both"/>
        <w:rPr>
          <w:rFonts w:ascii="Arial" w:hAnsi="Arial" w:cs="Arial"/>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E322B9" w:rsidRPr="00E322B9" w:rsidTr="002646B9">
        <w:trPr>
          <w:trHeight w:val="501"/>
        </w:trPr>
        <w:tc>
          <w:tcPr>
            <w:tcW w:w="170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rPr>
            </w:pPr>
          </w:p>
        </w:tc>
      </w:tr>
      <w:tr w:rsidR="00E322B9" w:rsidRPr="00E322B9" w:rsidTr="002646B9">
        <w:tc>
          <w:tcPr>
            <w:tcW w:w="1701" w:type="dxa"/>
            <w:tcBorders>
              <w:top w:val="single" w:sz="6" w:space="0" w:color="000000"/>
              <w:left w:val="single" w:sz="18" w:space="0" w:color="000000"/>
              <w:bottom w:val="single" w:sz="18" w:space="0" w:color="000000"/>
            </w:tcBorders>
            <w:shd w:val="clear" w:color="auto" w:fill="auto"/>
          </w:tcPr>
          <w:p w:rsidR="00E322B9" w:rsidRPr="00E322B9" w:rsidRDefault="00E322B9" w:rsidP="00E322B9">
            <w:pPr>
              <w:snapToGrid w:val="0"/>
              <w:jc w:val="both"/>
              <w:rPr>
                <w:rFonts w:ascii="Arial" w:hAnsi="Arial" w:cs="Arial"/>
                <w:sz w:val="20"/>
              </w:rPr>
            </w:pPr>
          </w:p>
        </w:tc>
        <w:tc>
          <w:tcPr>
            <w:tcW w:w="6290" w:type="dxa"/>
            <w:tcBorders>
              <w:top w:val="single" w:sz="6" w:space="0" w:color="000000"/>
              <w:left w:val="single" w:sz="6" w:space="0" w:color="000000"/>
              <w:bottom w:val="single" w:sz="18" w:space="0" w:color="000000"/>
            </w:tcBorders>
            <w:shd w:val="clear" w:color="auto" w:fill="auto"/>
          </w:tcPr>
          <w:p w:rsidR="00E322B9" w:rsidRPr="00E322B9" w:rsidRDefault="00E322B9" w:rsidP="00E322B9">
            <w:pPr>
              <w:tabs>
                <w:tab w:val="left" w:pos="2835"/>
              </w:tabs>
              <w:rPr>
                <w:rFonts w:ascii="Arial" w:hAnsi="Arial" w:cs="Arial"/>
                <w:sz w:val="20"/>
                <w:szCs w:val="20"/>
              </w:rPr>
            </w:pPr>
            <w:r w:rsidRPr="00E322B9">
              <w:rPr>
                <w:rFonts w:ascii="Arial" w:hAnsi="Arial" w:cs="Arial"/>
                <w:sz w:val="20"/>
                <w:szCs w:val="20"/>
              </w:rPr>
              <w:t>Principi della lean production,logistica , qualità, macchine,persone</w:t>
            </w:r>
          </w:p>
          <w:p w:rsidR="00E322B9" w:rsidRPr="00E322B9" w:rsidRDefault="00E322B9" w:rsidP="00E322B9">
            <w:pPr>
              <w:tabs>
                <w:tab w:val="left" w:pos="2835"/>
              </w:tabs>
              <w:rPr>
                <w:rFonts w:ascii="Arial" w:hAnsi="Arial" w:cs="Arial"/>
                <w:sz w:val="20"/>
              </w:rPr>
            </w:pPr>
            <w:r w:rsidRPr="00E322B9">
              <w:rPr>
                <w:rFonts w:ascii="Arial" w:hAnsi="Arial" w:cs="Arial"/>
                <w:sz w:val="20"/>
                <w:szCs w:val="20"/>
              </w:rPr>
              <w:t>Standardizzazione, miglioramento continuo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tcPr>
          <w:p w:rsidR="00E322B9" w:rsidRPr="00E322B9" w:rsidRDefault="00E322B9" w:rsidP="00E322B9">
            <w:pPr>
              <w:jc w:val="center"/>
              <w:rPr>
                <w:rFonts w:ascii="Arial" w:hAnsi="Arial" w:cs="Arial"/>
                <w:sz w:val="20"/>
              </w:rPr>
            </w:pPr>
            <w:r w:rsidRPr="00E322B9">
              <w:rPr>
                <w:rFonts w:ascii="Arial" w:hAnsi="Arial" w:cs="Arial"/>
                <w:sz w:val="20"/>
              </w:rPr>
              <w:t>Feb-Mar</w:t>
            </w:r>
          </w:p>
          <w:p w:rsidR="00E322B9" w:rsidRPr="00E322B9" w:rsidRDefault="00E322B9" w:rsidP="00E322B9">
            <w:pPr>
              <w:jc w:val="center"/>
            </w:pPr>
            <w:r w:rsidRPr="00E322B9">
              <w:rPr>
                <w:rFonts w:ascii="Arial" w:hAnsi="Arial" w:cs="Arial"/>
                <w:sz w:val="20"/>
              </w:rPr>
              <w:t>14 h</w:t>
            </w:r>
          </w:p>
        </w:tc>
      </w:tr>
    </w:tbl>
    <w:p w:rsidR="00E322B9" w:rsidRPr="00E322B9" w:rsidRDefault="00E322B9" w:rsidP="00E322B9">
      <w:pPr>
        <w:overflowPunct w:val="0"/>
        <w:autoSpaceDE w:val="0"/>
        <w:jc w:val="both"/>
        <w:textAlignment w:val="baseline"/>
        <w:rPr>
          <w:b/>
          <w:bCs/>
          <w:szCs w:val="20"/>
        </w:rPr>
      </w:pPr>
    </w:p>
    <w:p w:rsidR="00E322B9" w:rsidRPr="00E322B9" w:rsidRDefault="00E322B9" w:rsidP="00E322B9">
      <w:pPr>
        <w:pBdr>
          <w:top w:val="single" w:sz="18" w:space="1" w:color="000000"/>
          <w:left w:val="single" w:sz="18" w:space="1" w:color="000000"/>
          <w:bottom w:val="single" w:sz="18" w:space="1" w:color="000000"/>
          <w:right w:val="single" w:sz="18" w:space="31" w:color="000000"/>
        </w:pBdr>
        <w:shd w:val="clear" w:color="auto" w:fill="CCCCCC"/>
        <w:ind w:right="1133"/>
        <w:jc w:val="both"/>
        <w:rPr>
          <w:rFonts w:ascii="Arial" w:hAnsi="Arial" w:cs="Arial"/>
          <w:sz w:val="20"/>
        </w:rPr>
      </w:pPr>
      <w:r w:rsidRPr="00E322B9">
        <w:rPr>
          <w:rFonts w:ascii="Arial" w:hAnsi="Arial" w:cs="Arial"/>
          <w:b/>
          <w:sz w:val="20"/>
        </w:rPr>
        <w:t>Modulo 3– TITOLO : Lab impianti/CAD</w:t>
      </w:r>
    </w:p>
    <w:p w:rsidR="00E322B9" w:rsidRPr="00E322B9" w:rsidRDefault="00E322B9" w:rsidP="00E322B9">
      <w:pPr>
        <w:jc w:val="both"/>
        <w:rPr>
          <w:rFonts w:ascii="Arial" w:hAnsi="Arial" w:cs="Arial"/>
          <w:sz w:val="20"/>
        </w:rPr>
      </w:pPr>
    </w:p>
    <w:p w:rsidR="00E322B9" w:rsidRPr="00E322B9" w:rsidRDefault="00E322B9" w:rsidP="00E322B9">
      <w:pPr>
        <w:jc w:val="both"/>
        <w:rPr>
          <w:rFonts w:ascii="Arial" w:hAnsi="Arial" w:cs="Arial"/>
          <w:sz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E322B9" w:rsidRPr="00E322B9" w:rsidTr="002646B9">
        <w:trPr>
          <w:trHeight w:val="501"/>
        </w:trPr>
        <w:tc>
          <w:tcPr>
            <w:tcW w:w="1701" w:type="dxa"/>
            <w:tcBorders>
              <w:top w:val="single" w:sz="18" w:space="0" w:color="000000"/>
              <w:left w:val="single" w:sz="18"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Prerequisiti</w:t>
            </w:r>
          </w:p>
          <w:p w:rsidR="00E322B9" w:rsidRPr="00E322B9" w:rsidRDefault="00E322B9" w:rsidP="00E322B9">
            <w:pPr>
              <w:jc w:val="center"/>
              <w:rPr>
                <w:rFonts w:ascii="Arial" w:hAnsi="Arial" w:cs="Arial"/>
                <w:sz w:val="20"/>
              </w:rPr>
            </w:pPr>
            <w:r w:rsidRPr="00E322B9">
              <w:rPr>
                <w:rFonts w:ascii="Arial" w:hAnsi="Arial" w:cs="Arial"/>
                <w:sz w:val="20"/>
              </w:rPr>
              <w:t>(se richiesti)</w:t>
            </w:r>
          </w:p>
        </w:tc>
        <w:tc>
          <w:tcPr>
            <w:tcW w:w="6290" w:type="dxa"/>
            <w:tcBorders>
              <w:top w:val="single" w:sz="18" w:space="0" w:color="000000"/>
              <w:left w:val="single" w:sz="6" w:space="0" w:color="000000"/>
              <w:bottom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CCCCCC"/>
          </w:tcPr>
          <w:p w:rsidR="00E322B9" w:rsidRPr="00E322B9" w:rsidRDefault="00E322B9" w:rsidP="00E322B9">
            <w:pPr>
              <w:jc w:val="center"/>
              <w:rPr>
                <w:rFonts w:ascii="Arial" w:hAnsi="Arial" w:cs="Arial"/>
                <w:sz w:val="20"/>
              </w:rPr>
            </w:pPr>
            <w:r w:rsidRPr="00E322B9">
              <w:rPr>
                <w:rFonts w:ascii="Arial" w:hAnsi="Arial" w:cs="Arial"/>
                <w:sz w:val="20"/>
              </w:rPr>
              <w:t>Periodo</w:t>
            </w:r>
          </w:p>
          <w:p w:rsidR="00E322B9" w:rsidRPr="00E322B9" w:rsidRDefault="00E322B9" w:rsidP="00E322B9">
            <w:pPr>
              <w:jc w:val="center"/>
              <w:rPr>
                <w:rFonts w:ascii="Arial" w:hAnsi="Arial" w:cs="Arial"/>
                <w:sz w:val="20"/>
              </w:rPr>
            </w:pPr>
          </w:p>
        </w:tc>
      </w:tr>
      <w:tr w:rsidR="00E322B9" w:rsidRPr="00E322B9" w:rsidTr="002646B9">
        <w:tc>
          <w:tcPr>
            <w:tcW w:w="1701" w:type="dxa"/>
            <w:tcBorders>
              <w:top w:val="single" w:sz="6" w:space="0" w:color="000000"/>
              <w:left w:val="single" w:sz="18" w:space="0" w:color="000000"/>
              <w:bottom w:val="single" w:sz="18" w:space="0" w:color="000000"/>
            </w:tcBorders>
            <w:shd w:val="clear" w:color="auto" w:fill="auto"/>
          </w:tcPr>
          <w:p w:rsidR="00E322B9" w:rsidRPr="00E322B9" w:rsidRDefault="00E322B9" w:rsidP="00E322B9">
            <w:pPr>
              <w:snapToGrid w:val="0"/>
              <w:rPr>
                <w:rFonts w:ascii="Arial" w:hAnsi="Arial" w:cs="Arial"/>
                <w:sz w:val="20"/>
              </w:rPr>
            </w:pPr>
          </w:p>
        </w:tc>
        <w:tc>
          <w:tcPr>
            <w:tcW w:w="6290" w:type="dxa"/>
            <w:tcBorders>
              <w:top w:val="single" w:sz="6" w:space="0" w:color="000000"/>
              <w:left w:val="single" w:sz="6" w:space="0" w:color="000000"/>
              <w:bottom w:val="single" w:sz="18" w:space="0" w:color="000000"/>
            </w:tcBorders>
            <w:shd w:val="clear" w:color="auto" w:fill="auto"/>
          </w:tcPr>
          <w:p w:rsidR="00E322B9" w:rsidRPr="00E322B9" w:rsidRDefault="00E322B9" w:rsidP="00E322B9">
            <w:pPr>
              <w:tabs>
                <w:tab w:val="left" w:pos="2835"/>
              </w:tabs>
              <w:rPr>
                <w:rFonts w:ascii="Arial" w:hAnsi="Arial" w:cs="Arial"/>
                <w:sz w:val="20"/>
                <w:szCs w:val="20"/>
              </w:rPr>
            </w:pPr>
            <w:r w:rsidRPr="00E322B9">
              <w:rPr>
                <w:rFonts w:ascii="Arial" w:hAnsi="Arial" w:cs="Arial"/>
                <w:sz w:val="20"/>
                <w:szCs w:val="20"/>
              </w:rPr>
              <w:t xml:space="preserve">Disegno 3D, modellazione solida </w:t>
            </w:r>
          </w:p>
          <w:p w:rsidR="00E322B9" w:rsidRPr="00E322B9" w:rsidRDefault="00E322B9" w:rsidP="00E322B9">
            <w:pPr>
              <w:tabs>
                <w:tab w:val="left" w:pos="2835"/>
              </w:tabs>
              <w:rPr>
                <w:rFonts w:ascii="Arial" w:hAnsi="Arial" w:cs="Arial"/>
                <w:sz w:val="20"/>
                <w:szCs w:val="20"/>
              </w:rPr>
            </w:pPr>
            <w:r w:rsidRPr="00E322B9">
              <w:rPr>
                <w:rFonts w:ascii="Arial" w:hAnsi="Arial" w:cs="Arial"/>
                <w:sz w:val="20"/>
                <w:szCs w:val="20"/>
              </w:rPr>
              <w:t xml:space="preserve">Elaborazioni grafiche di particolari meccanici con l’uso dei software Autodesk Inventor. </w:t>
            </w:r>
          </w:p>
          <w:p w:rsidR="00E322B9" w:rsidRPr="00E322B9" w:rsidRDefault="00E322B9" w:rsidP="00E322B9">
            <w:pPr>
              <w:tabs>
                <w:tab w:val="left" w:pos="2835"/>
              </w:tabs>
              <w:rPr>
                <w:rFonts w:ascii="Arial" w:hAnsi="Arial" w:cs="Arial"/>
                <w:sz w:val="20"/>
              </w:rPr>
            </w:pPr>
            <w:r w:rsidRPr="00E322B9">
              <w:rPr>
                <w:rFonts w:ascii="Arial" w:hAnsi="Arial" w:cs="Arial"/>
                <w:sz w:val="20"/>
                <w:szCs w:val="20"/>
              </w:rPr>
              <w:t>Progettazione di semplici impianti anche con l’ausilio di software dedicato</w:t>
            </w:r>
          </w:p>
          <w:p w:rsidR="00E322B9" w:rsidRPr="00E322B9" w:rsidRDefault="00E322B9" w:rsidP="00E322B9">
            <w:pPr>
              <w:jc w:val="both"/>
              <w:rPr>
                <w:rFonts w:ascii="Arial" w:hAnsi="Arial" w:cs="Arial"/>
                <w:sz w:val="20"/>
              </w:rPr>
            </w:pPr>
          </w:p>
        </w:tc>
        <w:tc>
          <w:tcPr>
            <w:tcW w:w="1305" w:type="dxa"/>
            <w:tcBorders>
              <w:top w:val="single" w:sz="6" w:space="0" w:color="000000"/>
              <w:left w:val="single" w:sz="6" w:space="0" w:color="000000"/>
              <w:bottom w:val="single" w:sz="18" w:space="0" w:color="000000"/>
              <w:right w:val="single" w:sz="18" w:space="0" w:color="000000"/>
            </w:tcBorders>
            <w:shd w:val="clear" w:color="auto" w:fill="auto"/>
          </w:tcPr>
          <w:p w:rsidR="00E322B9" w:rsidRPr="00E322B9" w:rsidRDefault="00E322B9" w:rsidP="00E322B9">
            <w:pPr>
              <w:jc w:val="both"/>
              <w:rPr>
                <w:rFonts w:ascii="Arial" w:hAnsi="Arial" w:cs="Arial"/>
                <w:sz w:val="20"/>
              </w:rPr>
            </w:pPr>
            <w:r w:rsidRPr="00E322B9">
              <w:rPr>
                <w:rFonts w:ascii="Arial" w:hAnsi="Arial" w:cs="Arial"/>
                <w:sz w:val="20"/>
              </w:rPr>
              <w:t>Ottobre</w:t>
            </w:r>
          </w:p>
          <w:p w:rsidR="00E322B9" w:rsidRPr="00E322B9" w:rsidRDefault="00E322B9" w:rsidP="00E322B9">
            <w:pPr>
              <w:jc w:val="both"/>
              <w:rPr>
                <w:rFonts w:ascii="Arial" w:hAnsi="Arial" w:cs="Arial"/>
                <w:sz w:val="20"/>
              </w:rPr>
            </w:pPr>
            <w:r w:rsidRPr="00E322B9">
              <w:rPr>
                <w:rFonts w:ascii="Arial" w:hAnsi="Arial" w:cs="Arial"/>
                <w:sz w:val="20"/>
              </w:rPr>
              <w:t>Novembre</w:t>
            </w:r>
          </w:p>
          <w:p w:rsidR="00E322B9" w:rsidRPr="00E322B9" w:rsidRDefault="00E322B9" w:rsidP="00E322B9">
            <w:pPr>
              <w:jc w:val="both"/>
              <w:rPr>
                <w:rFonts w:ascii="Arial" w:hAnsi="Arial" w:cs="Arial"/>
                <w:sz w:val="20"/>
              </w:rPr>
            </w:pPr>
            <w:r w:rsidRPr="00E322B9">
              <w:rPr>
                <w:rFonts w:ascii="Arial" w:hAnsi="Arial" w:cs="Arial"/>
                <w:sz w:val="20"/>
              </w:rPr>
              <w:t>Gennaio</w:t>
            </w:r>
          </w:p>
          <w:p w:rsidR="00E322B9" w:rsidRPr="00E322B9" w:rsidRDefault="00E322B9" w:rsidP="00E322B9">
            <w:pPr>
              <w:jc w:val="both"/>
              <w:rPr>
                <w:rFonts w:ascii="Arial" w:hAnsi="Arial" w:cs="Arial"/>
                <w:sz w:val="20"/>
              </w:rPr>
            </w:pPr>
            <w:r w:rsidRPr="00E322B9">
              <w:rPr>
                <w:rFonts w:ascii="Arial" w:hAnsi="Arial" w:cs="Arial"/>
                <w:sz w:val="20"/>
              </w:rPr>
              <w:t>Febbraio</w:t>
            </w:r>
          </w:p>
          <w:p w:rsidR="00E322B9" w:rsidRPr="00E322B9" w:rsidRDefault="00E322B9" w:rsidP="00E322B9">
            <w:pPr>
              <w:jc w:val="both"/>
              <w:rPr>
                <w:rFonts w:ascii="Arial" w:hAnsi="Arial" w:cs="Arial"/>
                <w:sz w:val="20"/>
              </w:rPr>
            </w:pPr>
            <w:r w:rsidRPr="00E322B9">
              <w:rPr>
                <w:rFonts w:ascii="Arial" w:hAnsi="Arial" w:cs="Arial"/>
                <w:sz w:val="20"/>
              </w:rPr>
              <w:t>Marzo</w:t>
            </w:r>
          </w:p>
          <w:p w:rsidR="00E322B9" w:rsidRPr="00E322B9" w:rsidRDefault="00E322B9" w:rsidP="00E322B9">
            <w:pPr>
              <w:jc w:val="both"/>
              <w:rPr>
                <w:rFonts w:ascii="Arial" w:hAnsi="Arial" w:cs="Arial"/>
                <w:b/>
                <w:sz w:val="20"/>
              </w:rPr>
            </w:pPr>
            <w:r w:rsidRPr="00E322B9">
              <w:rPr>
                <w:rFonts w:ascii="Arial" w:hAnsi="Arial" w:cs="Arial"/>
                <w:sz w:val="20"/>
              </w:rPr>
              <w:t>Aprile</w:t>
            </w:r>
          </w:p>
        </w:tc>
      </w:tr>
    </w:tbl>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b/>
          <w:sz w:val="20"/>
        </w:rPr>
      </w:pPr>
    </w:p>
    <w:p w:rsidR="00E322B9" w:rsidRPr="00E322B9" w:rsidRDefault="00E322B9" w:rsidP="00E322B9">
      <w:pPr>
        <w:jc w:val="both"/>
        <w:rPr>
          <w:rFonts w:ascii="Arial" w:hAnsi="Arial" w:cs="Arial"/>
          <w:sz w:val="20"/>
        </w:rPr>
      </w:pPr>
      <w:r w:rsidRPr="00E322B9">
        <w:rPr>
          <w:rFonts w:ascii="Arial" w:hAnsi="Arial" w:cs="Arial"/>
          <w:b/>
          <w:sz w:val="22"/>
        </w:rPr>
        <w:t>2. METODOLOGIE</w:t>
      </w:r>
    </w:p>
    <w:p w:rsidR="00E322B9" w:rsidRPr="00E322B9" w:rsidRDefault="00E322B9" w:rsidP="00E322B9">
      <w:pPr>
        <w:jc w:val="both"/>
        <w:rPr>
          <w:rFonts w:ascii="Arial" w:hAnsi="Arial" w:cs="Arial"/>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E322B9" w:rsidRPr="00E322B9" w:rsidTr="002646B9">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jc w:val="both"/>
              <w:rPr>
                <w:rFonts w:ascii="Arial" w:hAnsi="Arial" w:cs="Arial"/>
                <w:sz w:val="20"/>
                <w:szCs w:val="20"/>
              </w:rPr>
            </w:pPr>
            <w:r w:rsidRPr="00E322B9">
              <w:rPr>
                <w:rFonts w:ascii="Arial" w:hAnsi="Arial" w:cs="Arial"/>
                <w:sz w:val="20"/>
                <w:szCs w:val="20"/>
              </w:rPr>
              <w:t xml:space="preserve">Lezione frontale, </w:t>
            </w:r>
          </w:p>
          <w:p w:rsidR="00E322B9" w:rsidRPr="00E322B9" w:rsidRDefault="00E322B9" w:rsidP="00E322B9">
            <w:pPr>
              <w:jc w:val="both"/>
              <w:rPr>
                <w:rFonts w:ascii="Arial" w:hAnsi="Arial" w:cs="Arial"/>
                <w:sz w:val="20"/>
                <w:szCs w:val="20"/>
              </w:rPr>
            </w:pPr>
            <w:r w:rsidRPr="00E322B9">
              <w:rPr>
                <w:rFonts w:ascii="Arial" w:hAnsi="Arial" w:cs="Arial"/>
                <w:sz w:val="20"/>
                <w:szCs w:val="20"/>
              </w:rPr>
              <w:t>Coinvolgimento degli alunni in esercitazioni guidate</w:t>
            </w:r>
          </w:p>
          <w:p w:rsidR="00E322B9" w:rsidRPr="00E322B9" w:rsidRDefault="00E322B9" w:rsidP="00E322B9">
            <w:pPr>
              <w:jc w:val="both"/>
              <w:rPr>
                <w:rFonts w:ascii="Arial" w:hAnsi="Arial" w:cs="Arial"/>
                <w:sz w:val="20"/>
                <w:szCs w:val="20"/>
              </w:rPr>
            </w:pPr>
            <w:r w:rsidRPr="00E322B9">
              <w:rPr>
                <w:rFonts w:ascii="Arial" w:hAnsi="Arial" w:cs="Arial"/>
                <w:sz w:val="20"/>
                <w:szCs w:val="20"/>
              </w:rPr>
              <w:t>Correzione di esercizi proposti</w:t>
            </w:r>
          </w:p>
          <w:p w:rsidR="00E322B9" w:rsidRPr="00E322B9" w:rsidRDefault="00E322B9" w:rsidP="00E322B9">
            <w:pPr>
              <w:jc w:val="both"/>
              <w:rPr>
                <w:rFonts w:ascii="Arial" w:hAnsi="Arial" w:cs="Arial"/>
                <w:sz w:val="20"/>
                <w:szCs w:val="20"/>
              </w:rPr>
            </w:pPr>
            <w:r w:rsidRPr="00E322B9">
              <w:rPr>
                <w:rFonts w:ascii="Arial" w:hAnsi="Arial" w:cs="Arial"/>
                <w:sz w:val="20"/>
                <w:szCs w:val="20"/>
              </w:rPr>
              <w:t>Svolgimento in classe e a casa di un ampio numero di esercizi grafici</w:t>
            </w:r>
          </w:p>
          <w:p w:rsidR="00E322B9" w:rsidRPr="00E322B9" w:rsidRDefault="00E322B9" w:rsidP="00E322B9">
            <w:pPr>
              <w:jc w:val="both"/>
              <w:rPr>
                <w:rFonts w:ascii="Arial" w:hAnsi="Arial" w:cs="Arial"/>
                <w:sz w:val="20"/>
                <w:szCs w:val="20"/>
              </w:rPr>
            </w:pPr>
            <w:r w:rsidRPr="00E322B9">
              <w:rPr>
                <w:rFonts w:ascii="Arial" w:hAnsi="Arial" w:cs="Arial"/>
                <w:sz w:val="20"/>
                <w:szCs w:val="20"/>
              </w:rPr>
              <w:t xml:space="preserve">Presentazione di esempi concreti </w:t>
            </w:r>
          </w:p>
          <w:p w:rsidR="00E322B9" w:rsidRPr="00E322B9" w:rsidRDefault="00E322B9" w:rsidP="00E322B9">
            <w:pPr>
              <w:jc w:val="both"/>
              <w:rPr>
                <w:rFonts w:ascii="Arial" w:hAnsi="Arial" w:cs="Arial"/>
                <w:sz w:val="20"/>
                <w:szCs w:val="20"/>
              </w:rPr>
            </w:pPr>
            <w:r w:rsidRPr="00E322B9">
              <w:rPr>
                <w:rFonts w:ascii="Arial" w:hAnsi="Arial" w:cs="Arial"/>
                <w:sz w:val="20"/>
                <w:szCs w:val="20"/>
              </w:rPr>
              <w:t>Schede di lavoro</w:t>
            </w:r>
          </w:p>
          <w:p w:rsidR="00E322B9" w:rsidRPr="00E322B9" w:rsidRDefault="00E322B9" w:rsidP="00E322B9">
            <w:pPr>
              <w:jc w:val="both"/>
            </w:pPr>
            <w:r w:rsidRPr="00E322B9">
              <w:rPr>
                <w:rFonts w:ascii="Arial" w:hAnsi="Arial" w:cs="Arial"/>
                <w:sz w:val="20"/>
                <w:szCs w:val="20"/>
              </w:rPr>
              <w:t>Relazioni di calcolo</w:t>
            </w:r>
          </w:p>
        </w:tc>
      </w:tr>
    </w:tbl>
    <w:p w:rsidR="00E322B9" w:rsidRPr="00E322B9" w:rsidRDefault="00E322B9" w:rsidP="00E322B9">
      <w:pPr>
        <w:jc w:val="both"/>
      </w:pPr>
    </w:p>
    <w:p w:rsidR="00E322B9" w:rsidRPr="00E322B9" w:rsidRDefault="00E322B9" w:rsidP="00E322B9">
      <w:pPr>
        <w:keepNext/>
        <w:numPr>
          <w:ilvl w:val="6"/>
          <w:numId w:val="1"/>
        </w:numPr>
        <w:tabs>
          <w:tab w:val="clear" w:pos="1296"/>
          <w:tab w:val="num" w:pos="0"/>
        </w:tabs>
        <w:overflowPunct w:val="0"/>
        <w:autoSpaceDE w:val="0"/>
        <w:jc w:val="both"/>
        <w:textAlignment w:val="baseline"/>
        <w:outlineLvl w:val="6"/>
        <w:rPr>
          <w:rFonts w:ascii="Arial" w:hAnsi="Arial" w:cs="Arial"/>
          <w:b/>
          <w:bCs/>
          <w:sz w:val="20"/>
          <w:szCs w:val="20"/>
        </w:rPr>
      </w:pPr>
      <w:r w:rsidRPr="00E322B9">
        <w:rPr>
          <w:rFonts w:ascii="Arial" w:hAnsi="Arial" w:cs="Arial"/>
          <w:b/>
          <w:bCs/>
          <w:sz w:val="22"/>
          <w:szCs w:val="20"/>
        </w:rPr>
        <w:t>3. MATERIALI DIDATTICI</w:t>
      </w:r>
    </w:p>
    <w:p w:rsidR="00E322B9" w:rsidRPr="00E322B9" w:rsidRDefault="00E322B9" w:rsidP="00E322B9">
      <w:pPr>
        <w:jc w:val="both"/>
        <w:rPr>
          <w:rFonts w:ascii="Arial" w:hAnsi="Arial" w:cs="Arial"/>
          <w:sz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E322B9" w:rsidRPr="00E322B9" w:rsidTr="002646B9">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rPr>
                <w:rFonts w:ascii="Arial" w:hAnsi="Arial" w:cs="Arial"/>
                <w:sz w:val="20"/>
                <w:szCs w:val="20"/>
              </w:rPr>
            </w:pPr>
            <w:r w:rsidRPr="00E322B9">
              <w:rPr>
                <w:rFonts w:ascii="Arial" w:hAnsi="Arial" w:cs="Arial"/>
                <w:sz w:val="20"/>
                <w:szCs w:val="20"/>
              </w:rPr>
              <w:t>Testo adottato : Dal progetto al prodotto – Vol.C</w:t>
            </w:r>
          </w:p>
          <w:p w:rsidR="00E322B9" w:rsidRPr="00E322B9" w:rsidRDefault="00E322B9" w:rsidP="00E322B9">
            <w:pPr>
              <w:rPr>
                <w:rFonts w:ascii="Arial" w:hAnsi="Arial" w:cs="Arial"/>
                <w:sz w:val="20"/>
                <w:szCs w:val="20"/>
              </w:rPr>
            </w:pPr>
            <w:r w:rsidRPr="00E322B9">
              <w:rPr>
                <w:rFonts w:ascii="Arial" w:hAnsi="Arial" w:cs="Arial"/>
                <w:sz w:val="20"/>
                <w:szCs w:val="20"/>
              </w:rPr>
              <w:t>Autori : Caligaris, Fava, Tomasello  - Ed. Paravia</w:t>
            </w:r>
          </w:p>
          <w:p w:rsidR="00E322B9" w:rsidRPr="00E322B9" w:rsidRDefault="00E322B9" w:rsidP="00E322B9">
            <w:pPr>
              <w:jc w:val="both"/>
              <w:rPr>
                <w:rFonts w:ascii="Arial" w:hAnsi="Arial" w:cs="Arial"/>
                <w:sz w:val="20"/>
                <w:szCs w:val="20"/>
              </w:rPr>
            </w:pPr>
            <w:r w:rsidRPr="00E322B9">
              <w:rPr>
                <w:rFonts w:ascii="Arial" w:hAnsi="Arial" w:cs="Arial"/>
                <w:sz w:val="20"/>
                <w:szCs w:val="20"/>
              </w:rPr>
              <w:t>Testo usato per consultazione : Disegno, progettazione e organizzazione industriale</w:t>
            </w:r>
          </w:p>
          <w:p w:rsidR="00E322B9" w:rsidRPr="00E322B9" w:rsidRDefault="00E322B9" w:rsidP="00E322B9">
            <w:pPr>
              <w:jc w:val="both"/>
              <w:rPr>
                <w:rFonts w:ascii="Arial" w:hAnsi="Arial" w:cs="Arial"/>
                <w:sz w:val="20"/>
                <w:szCs w:val="20"/>
              </w:rPr>
            </w:pPr>
            <w:r w:rsidRPr="00E322B9">
              <w:rPr>
                <w:rFonts w:ascii="Arial" w:hAnsi="Arial" w:cs="Arial"/>
                <w:sz w:val="20"/>
                <w:szCs w:val="20"/>
              </w:rPr>
              <w:t>Autori : Straneo, Consorti  - Ed. Principato</w:t>
            </w:r>
          </w:p>
          <w:p w:rsidR="00E322B9" w:rsidRPr="00E322B9" w:rsidRDefault="00E322B9" w:rsidP="00E322B9">
            <w:pPr>
              <w:jc w:val="both"/>
              <w:rPr>
                <w:rFonts w:ascii="Arial" w:hAnsi="Arial" w:cs="Arial"/>
                <w:sz w:val="20"/>
                <w:szCs w:val="20"/>
              </w:rPr>
            </w:pPr>
            <w:r w:rsidRPr="00E322B9">
              <w:rPr>
                <w:rFonts w:ascii="Arial" w:hAnsi="Arial" w:cs="Arial"/>
                <w:sz w:val="20"/>
                <w:szCs w:val="20"/>
              </w:rPr>
              <w:t>Manuali di Meccanica degli Editori Zanichelli e Cremonese.</w:t>
            </w:r>
          </w:p>
          <w:p w:rsidR="00E322B9" w:rsidRPr="00E322B9" w:rsidRDefault="00E322B9" w:rsidP="00E322B9">
            <w:pPr>
              <w:ind w:left="-4"/>
              <w:jc w:val="both"/>
              <w:rPr>
                <w:rFonts w:ascii="Arial" w:hAnsi="Arial" w:cs="Arial"/>
                <w:sz w:val="22"/>
                <w:szCs w:val="22"/>
              </w:rPr>
            </w:pPr>
            <w:r w:rsidRPr="00E322B9">
              <w:rPr>
                <w:rFonts w:ascii="Arial" w:hAnsi="Arial" w:cs="Arial"/>
                <w:sz w:val="20"/>
                <w:szCs w:val="20"/>
              </w:rPr>
              <w:t>Pubblicazioni e cataloghi di componenti per le costruzioni meccaniche</w:t>
            </w:r>
            <w:r w:rsidRPr="00E322B9">
              <w:rPr>
                <w:rFonts w:ascii="Arial" w:hAnsi="Arial" w:cs="Arial"/>
                <w:sz w:val="22"/>
                <w:szCs w:val="22"/>
              </w:rPr>
              <w:t>.</w:t>
            </w:r>
          </w:p>
          <w:p w:rsidR="00E322B9" w:rsidRPr="00E322B9" w:rsidRDefault="00E322B9" w:rsidP="00E322B9">
            <w:pPr>
              <w:ind w:left="-4"/>
              <w:jc w:val="both"/>
              <w:rPr>
                <w:rFonts w:ascii="Arial" w:hAnsi="Arial" w:cs="Arial"/>
                <w:sz w:val="20"/>
              </w:rPr>
            </w:pPr>
            <w:r w:rsidRPr="00E322B9">
              <w:rPr>
                <w:rFonts w:ascii="Arial" w:hAnsi="Arial" w:cs="Arial"/>
                <w:sz w:val="22"/>
                <w:szCs w:val="22"/>
              </w:rPr>
              <w:t>Dispense su impianti termotecnici, riviste di settore, cataloghi di ditte specializzate.</w:t>
            </w:r>
          </w:p>
        </w:tc>
      </w:tr>
    </w:tbl>
    <w:p w:rsidR="00E322B9" w:rsidRPr="00E322B9" w:rsidRDefault="00E322B9" w:rsidP="00E322B9">
      <w:pPr>
        <w:jc w:val="both"/>
        <w:rPr>
          <w:rFonts w:ascii="Arial" w:hAnsi="Arial" w:cs="Arial"/>
          <w:sz w:val="20"/>
        </w:rPr>
      </w:pPr>
    </w:p>
    <w:p w:rsidR="00E322B9" w:rsidRPr="00E322B9" w:rsidRDefault="00E322B9" w:rsidP="00E322B9">
      <w:pPr>
        <w:jc w:val="both"/>
        <w:rPr>
          <w:rFonts w:ascii="Arial" w:hAnsi="Arial" w:cs="Arial"/>
          <w:b/>
          <w:sz w:val="22"/>
        </w:rPr>
      </w:pPr>
    </w:p>
    <w:p w:rsidR="00E322B9" w:rsidRPr="00E322B9" w:rsidRDefault="00E322B9" w:rsidP="00E322B9">
      <w:pPr>
        <w:jc w:val="both"/>
        <w:rPr>
          <w:rFonts w:ascii="Arial" w:hAnsi="Arial" w:cs="Arial"/>
          <w:b/>
          <w:sz w:val="20"/>
        </w:rPr>
      </w:pPr>
      <w:r w:rsidRPr="00E322B9">
        <w:rPr>
          <w:rFonts w:ascii="Arial" w:hAnsi="Arial" w:cs="Arial"/>
          <w:b/>
          <w:sz w:val="22"/>
        </w:rPr>
        <w:t xml:space="preserve">4. TIPOLOGIA E NUMERO DELLE PROVE DI VERIFICA </w:t>
      </w:r>
    </w:p>
    <w:p w:rsidR="00E322B9" w:rsidRPr="00E322B9" w:rsidRDefault="00E322B9" w:rsidP="00E322B9">
      <w:pPr>
        <w:jc w:val="both"/>
        <w:rPr>
          <w:rFonts w:ascii="Arial" w:hAnsi="Arial" w:cs="Arial"/>
          <w:b/>
          <w:sz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E322B9" w:rsidRPr="00E322B9" w:rsidTr="002646B9">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E322B9" w:rsidRPr="00E322B9" w:rsidRDefault="00E322B9" w:rsidP="00E322B9">
            <w:pPr>
              <w:jc w:val="both"/>
              <w:rPr>
                <w:rFonts w:ascii="Arial" w:hAnsi="Arial" w:cs="Arial"/>
                <w:sz w:val="20"/>
              </w:rPr>
            </w:pPr>
            <w:r w:rsidRPr="00E322B9">
              <w:rPr>
                <w:rFonts w:ascii="Arial" w:hAnsi="Arial" w:cs="Arial"/>
                <w:sz w:val="20"/>
              </w:rPr>
              <w:t>Al termine di ogni modulo o unità didattica saranno svolte verifiche scritte e/o interrogazioni orali per consentire all’insegnante di valutare la preparazione e soprattutto la capacità di ragionamento degli allievi</w:t>
            </w:r>
          </w:p>
        </w:tc>
      </w:tr>
    </w:tbl>
    <w:p w:rsidR="00E322B9" w:rsidRPr="00E322B9" w:rsidRDefault="00E322B9" w:rsidP="00E322B9">
      <w:pPr>
        <w:jc w:val="both"/>
        <w:rPr>
          <w:rFonts w:ascii="Arial" w:hAnsi="Arial" w:cs="Arial"/>
          <w:sz w:val="20"/>
        </w:rPr>
      </w:pPr>
    </w:p>
    <w:p w:rsidR="00E322B9" w:rsidRPr="00E322B9" w:rsidRDefault="00E322B9" w:rsidP="00E322B9">
      <w:pPr>
        <w:jc w:val="both"/>
        <w:rPr>
          <w:rFonts w:ascii="Arial" w:hAnsi="Arial" w:cs="Arial"/>
          <w:sz w:val="20"/>
        </w:rPr>
      </w:pPr>
    </w:p>
    <w:p w:rsidR="00E322B9" w:rsidRPr="00E322B9" w:rsidRDefault="00E322B9" w:rsidP="00E322B9">
      <w:pPr>
        <w:jc w:val="both"/>
        <w:rPr>
          <w:rFonts w:ascii="Arial" w:hAnsi="Arial" w:cs="Arial"/>
          <w:sz w:val="20"/>
        </w:rPr>
      </w:pPr>
    </w:p>
    <w:p w:rsidR="00E322B9" w:rsidRPr="00E322B9" w:rsidRDefault="00E322B9" w:rsidP="00E322B9">
      <w:pPr>
        <w:jc w:val="both"/>
        <w:rPr>
          <w:rFonts w:ascii="Arial" w:hAnsi="Arial" w:cs="Arial"/>
          <w:sz w:val="20"/>
        </w:rPr>
      </w:pPr>
    </w:p>
    <w:tbl>
      <w:tblPr>
        <w:tblW w:w="0" w:type="auto"/>
        <w:tblInd w:w="-5" w:type="dxa"/>
        <w:tblLayout w:type="fixed"/>
        <w:tblCellMar>
          <w:left w:w="70" w:type="dxa"/>
          <w:right w:w="70" w:type="dxa"/>
        </w:tblCellMar>
        <w:tblLook w:val="0000" w:firstRow="0" w:lastRow="0" w:firstColumn="0" w:lastColumn="0" w:noHBand="0" w:noVBand="0"/>
      </w:tblPr>
      <w:tblGrid>
        <w:gridCol w:w="3614"/>
        <w:gridCol w:w="1676"/>
        <w:gridCol w:w="1810"/>
      </w:tblGrid>
      <w:tr w:rsidR="00E322B9" w:rsidRPr="00E322B9" w:rsidTr="002646B9">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keepNext/>
              <w:numPr>
                <w:ilvl w:val="7"/>
                <w:numId w:val="1"/>
              </w:numPr>
              <w:tabs>
                <w:tab w:val="clear" w:pos="1440"/>
                <w:tab w:val="num" w:pos="0"/>
              </w:tabs>
              <w:jc w:val="center"/>
              <w:outlineLvl w:val="7"/>
              <w:rPr>
                <w:rFonts w:ascii="Arial" w:hAnsi="Arial" w:cs="Arial"/>
                <w:b/>
                <w:sz w:val="16"/>
              </w:rPr>
            </w:pPr>
            <w:r w:rsidRPr="00E322B9">
              <w:rPr>
                <w:rFonts w:ascii="Arial" w:hAnsi="Arial" w:cs="Arial"/>
                <w:b/>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 xml:space="preserve">PRIMO PERIODO </w:t>
            </w:r>
          </w:p>
          <w:p w:rsidR="00E322B9" w:rsidRPr="00E322B9" w:rsidRDefault="00E322B9" w:rsidP="00E322B9">
            <w:pPr>
              <w:tabs>
                <w:tab w:val="left" w:pos="4260"/>
              </w:tabs>
              <w:jc w:val="center"/>
              <w:rPr>
                <w:rFonts w:ascii="Arial" w:hAnsi="Arial" w:cs="Arial"/>
                <w:sz w:val="16"/>
              </w:rPr>
            </w:pPr>
            <w:r w:rsidRPr="00E322B9">
              <w:rPr>
                <w:rFonts w:ascii="Arial" w:hAnsi="Arial" w:cs="Arial"/>
                <w:sz w:val="16"/>
              </w:rPr>
              <w:t>numero minimo</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SECONDO PERIODO numero minimo</w:t>
            </w:r>
          </w:p>
        </w:tc>
      </w:tr>
      <w:tr w:rsidR="00E322B9" w:rsidRPr="00E322B9" w:rsidTr="002646B9">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rPr>
                <w:rFonts w:ascii="Arial" w:hAnsi="Arial" w:cs="Arial"/>
                <w:sz w:val="16"/>
              </w:rPr>
            </w:pPr>
            <w:r w:rsidRPr="00E322B9">
              <w:rPr>
                <w:rFonts w:ascii="Arial" w:hAnsi="Arial" w:cs="Arial"/>
                <w:sz w:val="16"/>
              </w:rPr>
              <w:t>TEST di 2 ore</w:t>
            </w:r>
          </w:p>
        </w:tc>
        <w:tc>
          <w:tcPr>
            <w:tcW w:w="1676"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3</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3</w:t>
            </w:r>
          </w:p>
        </w:tc>
      </w:tr>
      <w:tr w:rsidR="00E322B9" w:rsidRPr="00E322B9" w:rsidTr="002646B9">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rPr>
                <w:rFonts w:ascii="Arial" w:hAnsi="Arial" w:cs="Arial"/>
                <w:sz w:val="16"/>
              </w:rPr>
            </w:pPr>
            <w:r w:rsidRPr="00E322B9">
              <w:rPr>
                <w:rFonts w:ascii="Arial" w:hAnsi="Arial" w:cs="Arial"/>
                <w:sz w:val="16"/>
              </w:rPr>
              <w:t xml:space="preserve">Redazione progetti </w:t>
            </w:r>
          </w:p>
        </w:tc>
        <w:tc>
          <w:tcPr>
            <w:tcW w:w="1676" w:type="dxa"/>
            <w:tcBorders>
              <w:top w:val="single" w:sz="4" w:space="0" w:color="000000"/>
              <w:left w:val="single" w:sz="4" w:space="0" w:color="000000"/>
              <w:bottom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sz w:val="16"/>
              </w:rPr>
            </w:pPr>
            <w:r w:rsidRPr="00E322B9">
              <w:rPr>
                <w:rFonts w:ascii="Arial" w:hAnsi="Arial" w:cs="Arial"/>
                <w:sz w:val="16"/>
              </w:rPr>
              <w:t>1</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22B9" w:rsidRPr="00E322B9" w:rsidRDefault="00E322B9" w:rsidP="00E322B9">
            <w:pPr>
              <w:tabs>
                <w:tab w:val="left" w:pos="4260"/>
              </w:tabs>
              <w:jc w:val="center"/>
              <w:rPr>
                <w:rFonts w:ascii="Arial" w:hAnsi="Arial" w:cs="Arial"/>
                <w:b/>
                <w:sz w:val="22"/>
              </w:rPr>
            </w:pPr>
            <w:r w:rsidRPr="00E322B9">
              <w:rPr>
                <w:rFonts w:ascii="Arial" w:hAnsi="Arial" w:cs="Arial"/>
                <w:sz w:val="16"/>
              </w:rPr>
              <w:t>1</w:t>
            </w:r>
          </w:p>
        </w:tc>
      </w:tr>
    </w:tbl>
    <w:p w:rsidR="00E322B9" w:rsidRPr="00E322B9" w:rsidRDefault="00E322B9" w:rsidP="00E322B9">
      <w:pPr>
        <w:jc w:val="both"/>
        <w:rPr>
          <w:rFonts w:ascii="Arial" w:hAnsi="Arial" w:cs="Arial"/>
          <w:b/>
          <w:sz w:val="22"/>
        </w:rPr>
      </w:pPr>
    </w:p>
    <w:p w:rsidR="00E322B9" w:rsidRPr="00E322B9" w:rsidRDefault="00E322B9" w:rsidP="00E322B9">
      <w:pPr>
        <w:jc w:val="both"/>
        <w:rPr>
          <w:rFonts w:ascii="Arial" w:hAnsi="Arial" w:cs="Arial"/>
          <w:b/>
          <w:sz w:val="22"/>
        </w:rPr>
      </w:pPr>
    </w:p>
    <w:p w:rsidR="00E322B9" w:rsidRPr="00E322B9" w:rsidRDefault="00E322B9" w:rsidP="00E322B9">
      <w:pPr>
        <w:jc w:val="both"/>
        <w:rPr>
          <w:rFonts w:ascii="Arial" w:hAnsi="Arial" w:cs="Arial"/>
          <w:b/>
          <w:sz w:val="20"/>
        </w:rPr>
      </w:pPr>
      <w:r w:rsidRPr="00E322B9">
        <w:rPr>
          <w:rFonts w:ascii="Arial" w:hAnsi="Arial" w:cs="Arial"/>
          <w:b/>
          <w:sz w:val="22"/>
        </w:rPr>
        <w:t>5. GRIGLIE DI VALUTAZIONE</w:t>
      </w:r>
    </w:p>
    <w:p w:rsidR="00E322B9" w:rsidRPr="00E322B9" w:rsidRDefault="00D053BC" w:rsidP="00E322B9">
      <w:pPr>
        <w:jc w:val="both"/>
        <w:rPr>
          <w:rFonts w:ascii="Arial" w:hAnsi="Arial" w:cs="Arial"/>
          <w:b/>
          <w:sz w:val="20"/>
        </w:rPr>
      </w:pPr>
      <w:r w:rsidRPr="00E322B9">
        <w:rPr>
          <w:noProof/>
          <w:lang w:eastAsia="it-IT"/>
        </w:rPr>
        <mc:AlternateContent>
          <mc:Choice Requires="wps">
            <w:drawing>
              <wp:anchor distT="0" distB="0" distL="0" distR="89535" simplePos="0" relativeHeight="251657216" behindDoc="0" locked="0" layoutInCell="1" allowOverlap="1">
                <wp:simplePos x="0" y="0"/>
                <wp:positionH relativeFrom="margin">
                  <wp:posOffset>-47625</wp:posOffset>
                </wp:positionH>
                <wp:positionV relativeFrom="paragraph">
                  <wp:posOffset>163195</wp:posOffset>
                </wp:positionV>
                <wp:extent cx="5853430" cy="252730"/>
                <wp:effectExtent l="0" t="0" r="0" b="0"/>
                <wp:wrapSquare wrapText="largest"/>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3430" cy="2527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241"/>
                            </w:tblGrid>
                            <w:tr w:rsidR="00D2507B">
                              <w:tc>
                                <w:tcPr>
                                  <w:tcW w:w="9241" w:type="dxa"/>
                                  <w:tcBorders>
                                    <w:top w:val="single" w:sz="4" w:space="0" w:color="000000"/>
                                    <w:left w:val="single" w:sz="4" w:space="0" w:color="000000"/>
                                    <w:bottom w:val="single" w:sz="4" w:space="0" w:color="000000"/>
                                    <w:right w:val="single" w:sz="4" w:space="0" w:color="000000"/>
                                  </w:tcBorders>
                                  <w:shd w:val="clear" w:color="auto" w:fill="auto"/>
                                </w:tcPr>
                                <w:p w:rsidR="00D2507B" w:rsidRDefault="00D2507B" w:rsidP="00E322B9">
                                  <w:pPr>
                                    <w:numPr>
                                      <w:ilvl w:val="0"/>
                                      <w:numId w:val="3"/>
                                    </w:numPr>
                                    <w:tabs>
                                      <w:tab w:val="clear" w:pos="0"/>
                                      <w:tab w:val="num" w:pos="283"/>
                                    </w:tabs>
                                    <w:ind w:left="283" w:hanging="283"/>
                                    <w:jc w:val="both"/>
                                  </w:pPr>
                                  <w:r>
                                    <w:rPr>
                                      <w:rFonts w:ascii="Arial" w:hAnsi="Arial" w:cs="Arial"/>
                                      <w:sz w:val="20"/>
                                    </w:rPr>
                                    <w:t xml:space="preserve">quella approvata dal Collegio Docenti (riportata nel POF) </w:t>
                                  </w:r>
                                </w:p>
                              </w:tc>
                            </w:tr>
                          </w:tbl>
                          <w:p w:rsidR="00D2507B" w:rsidRDefault="00D2507B" w:rsidP="00E322B9">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3.75pt;margin-top:12.85pt;width:460.9pt;height:19.9pt;z-index:251657216;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241"/>
                      </w:tblGrid>
                      <w:tr w:rsidR="00D2507B">
                        <w:tc>
                          <w:tcPr>
                            <w:tcW w:w="9241" w:type="dxa"/>
                            <w:tcBorders>
                              <w:top w:val="single" w:sz="4" w:space="0" w:color="000000"/>
                              <w:left w:val="single" w:sz="4" w:space="0" w:color="000000"/>
                              <w:bottom w:val="single" w:sz="4" w:space="0" w:color="000000"/>
                              <w:right w:val="single" w:sz="4" w:space="0" w:color="000000"/>
                            </w:tcBorders>
                            <w:shd w:val="clear" w:color="auto" w:fill="auto"/>
                          </w:tcPr>
                          <w:p w:rsidR="00D2507B" w:rsidRDefault="00D2507B" w:rsidP="00E322B9">
                            <w:pPr>
                              <w:numPr>
                                <w:ilvl w:val="0"/>
                                <w:numId w:val="3"/>
                              </w:numPr>
                              <w:tabs>
                                <w:tab w:val="clear" w:pos="0"/>
                                <w:tab w:val="num" w:pos="283"/>
                              </w:tabs>
                              <w:ind w:left="283" w:hanging="283"/>
                              <w:jc w:val="both"/>
                            </w:pPr>
                            <w:r>
                              <w:rPr>
                                <w:rFonts w:ascii="Arial" w:hAnsi="Arial" w:cs="Arial"/>
                                <w:sz w:val="20"/>
                              </w:rPr>
                              <w:t xml:space="preserve">quella approvata dal Collegio Docenti (riportata nel POF) </w:t>
                            </w:r>
                          </w:p>
                        </w:tc>
                      </w:tr>
                    </w:tbl>
                    <w:p w:rsidR="00D2507B" w:rsidRDefault="00D2507B" w:rsidP="00E322B9">
                      <w:r>
                        <w:t xml:space="preserve"> </w:t>
                      </w:r>
                    </w:p>
                  </w:txbxContent>
                </v:textbox>
                <w10:wrap type="square" side="largest" anchorx="margin"/>
              </v:shape>
            </w:pict>
          </mc:Fallback>
        </mc:AlternateContent>
      </w:r>
    </w:p>
    <w:p w:rsidR="00E322B9" w:rsidRPr="00E322B9" w:rsidRDefault="00E322B9" w:rsidP="00E322B9"/>
    <w:p w:rsidR="00E322B9" w:rsidRPr="00E322B9" w:rsidRDefault="00E322B9" w:rsidP="00E322B9">
      <w:pPr>
        <w:jc w:val="both"/>
        <w:rPr>
          <w:rFonts w:ascii="Arial" w:hAnsi="Arial" w:cs="Arial"/>
          <w:b/>
          <w:sz w:val="20"/>
        </w:rPr>
      </w:pPr>
    </w:p>
    <w:p w:rsidR="00E322B9" w:rsidRPr="00E322B9" w:rsidRDefault="00E322B9" w:rsidP="00E322B9">
      <w:pPr>
        <w:rPr>
          <w:rFonts w:ascii="Arial" w:hAnsi="Arial" w:cs="Arial"/>
          <w:b/>
          <w:i/>
          <w:color w:val="FF0000"/>
          <w:sz w:val="20"/>
          <w:u w:val="single"/>
        </w:rPr>
      </w:pPr>
    </w:p>
    <w:p w:rsidR="002016A7" w:rsidRDefault="002016A7">
      <w:pPr>
        <w:shd w:val="clear" w:color="auto" w:fill="FFFFFF"/>
      </w:pPr>
    </w:p>
    <w:p w:rsidR="002646B9" w:rsidRDefault="002646B9">
      <w:pPr>
        <w:shd w:val="clear" w:color="auto" w:fill="FFFFFF"/>
      </w:pPr>
    </w:p>
    <w:p w:rsidR="002646B9" w:rsidRDefault="002646B9">
      <w:pPr>
        <w:shd w:val="clear" w:color="auto" w:fill="FFFFFF"/>
      </w:pPr>
    </w:p>
    <w:p w:rsidR="002646B9" w:rsidRDefault="002646B9">
      <w:pPr>
        <w:shd w:val="clear" w:color="auto" w:fill="FFFFFF"/>
      </w:pPr>
    </w:p>
    <w:p w:rsidR="002646B9" w:rsidRDefault="002646B9">
      <w:pPr>
        <w:shd w:val="clear" w:color="auto" w:fill="FFFFFF"/>
      </w:pPr>
    </w:p>
    <w:p w:rsidR="002646B9" w:rsidRDefault="002646B9">
      <w:pPr>
        <w:shd w:val="clear" w:color="auto" w:fill="FFFFFF"/>
      </w:pPr>
    </w:p>
    <w:p w:rsidR="002646B9" w:rsidRDefault="002646B9">
      <w:pPr>
        <w:shd w:val="clear" w:color="auto" w:fill="FFFFFF"/>
      </w:pPr>
    </w:p>
    <w:p w:rsidR="002646B9" w:rsidRDefault="002646B9">
      <w:pPr>
        <w:shd w:val="clear" w:color="auto" w:fill="FFFFFF"/>
      </w:pPr>
    </w:p>
    <w:p w:rsidR="002646B9" w:rsidRDefault="002646B9">
      <w:pPr>
        <w:shd w:val="clear" w:color="auto" w:fill="FFFFFF"/>
      </w:pPr>
    </w:p>
    <w:p w:rsidR="002646B9" w:rsidRDefault="002646B9">
      <w:pPr>
        <w:shd w:val="clear" w:color="auto" w:fill="FFFFFF"/>
      </w:pPr>
    </w:p>
    <w:tbl>
      <w:tblPr>
        <w:tblW w:w="9638" w:type="dxa"/>
        <w:jc w:val="center"/>
        <w:tblCellMar>
          <w:left w:w="10" w:type="dxa"/>
          <w:right w:w="10" w:type="dxa"/>
        </w:tblCellMar>
        <w:tblLook w:val="04A0" w:firstRow="1" w:lastRow="0" w:firstColumn="1" w:lastColumn="0" w:noHBand="0" w:noVBand="1"/>
      </w:tblPr>
      <w:tblGrid>
        <w:gridCol w:w="9638"/>
      </w:tblGrid>
      <w:tr w:rsidR="002646B9" w:rsidTr="002646B9">
        <w:tblPrEx>
          <w:tblCellMar>
            <w:top w:w="0" w:type="dxa"/>
            <w:bottom w:w="0" w:type="dxa"/>
          </w:tblCellMar>
        </w:tblPrEx>
        <w:trPr>
          <w:cantSplit/>
          <w:jc w:val="center"/>
        </w:trPr>
        <w:tc>
          <w:tcPr>
            <w:tcW w:w="5000" w:type="pc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2646B9" w:rsidRDefault="002646B9" w:rsidP="002646B9">
            <w:pPr>
              <w:jc w:val="both"/>
              <w:rPr>
                <w:rFonts w:ascii="Arial" w:hAnsi="Arial" w:cs="Arial"/>
                <w:b/>
                <w:sz w:val="20"/>
              </w:rPr>
            </w:pPr>
            <w:r>
              <w:rPr>
                <w:rFonts w:ascii="Arial" w:hAnsi="Arial" w:cs="Arial"/>
                <w:b/>
                <w:sz w:val="20"/>
              </w:rPr>
              <w:t>ANNO SCOLASTICO 2017/18</w:t>
            </w: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 xml:space="preserve">MATERIA:  TMPP                                             CLASSI   3 </w:t>
            </w:r>
            <w:r w:rsidR="00E2645F">
              <w:rPr>
                <w:rFonts w:ascii="Arial" w:hAnsi="Arial" w:cs="Arial"/>
                <w:b/>
                <w:sz w:val="20"/>
              </w:rPr>
              <w:t>_</w:t>
            </w:r>
            <w:r>
              <w:rPr>
                <w:rFonts w:ascii="Arial" w:hAnsi="Arial" w:cs="Arial"/>
                <w:b/>
                <w:sz w:val="20"/>
              </w:rPr>
              <w:t>ME</w:t>
            </w: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INDIRIZZO/I  Meccanica Energia</w:t>
            </w:r>
          </w:p>
        </w:tc>
      </w:tr>
    </w:tbl>
    <w:p w:rsidR="002646B9" w:rsidRDefault="002646B9" w:rsidP="002646B9">
      <w:pPr>
        <w:jc w:val="center"/>
        <w:rPr>
          <w:rFonts w:ascii="Arial" w:hAnsi="Arial" w:cs="Arial"/>
          <w:b/>
          <w:sz w:val="20"/>
        </w:rPr>
      </w:pPr>
    </w:p>
    <w:p w:rsidR="002646B9" w:rsidRDefault="002646B9" w:rsidP="002646B9">
      <w:pPr>
        <w:pStyle w:val="Titolo5"/>
        <w:numPr>
          <w:ilvl w:val="4"/>
          <w:numId w:val="32"/>
        </w:numPr>
        <w:suppressAutoHyphens w:val="0"/>
        <w:overflowPunct/>
        <w:autoSpaceDE/>
        <w:spacing w:line="276" w:lineRule="auto"/>
        <w:ind w:left="1008" w:hanging="1008"/>
        <w:contextualSpacing/>
        <w:textAlignment w:val="auto"/>
        <w:rPr>
          <w:rFonts w:ascii="Arial" w:hAnsi="Arial" w:cs="Arial"/>
          <w:sz w:val="20"/>
        </w:rPr>
      </w:pPr>
    </w:p>
    <w:p w:rsidR="002646B9" w:rsidRDefault="002646B9" w:rsidP="002646B9">
      <w:pPr>
        <w:pStyle w:val="Titolo5"/>
        <w:numPr>
          <w:ilvl w:val="4"/>
          <w:numId w:val="32"/>
        </w:numPr>
        <w:suppressAutoHyphens w:val="0"/>
        <w:overflowPunct/>
        <w:autoSpaceDE/>
        <w:spacing w:line="276" w:lineRule="auto"/>
        <w:ind w:left="1008" w:hanging="1008"/>
        <w:contextualSpacing/>
        <w:textAlignment w:val="auto"/>
        <w:rPr>
          <w:rFonts w:ascii="Arial" w:hAnsi="Arial" w:cs="Arial"/>
          <w:sz w:val="20"/>
        </w:rPr>
      </w:pPr>
      <w:r>
        <w:rPr>
          <w:rFonts w:ascii="Arial" w:hAnsi="Arial" w:cs="Arial"/>
          <w:sz w:val="20"/>
        </w:rPr>
        <w:t>PROGETTO DIDATTICO DELLA DISCIPLINA</w:t>
      </w:r>
    </w:p>
    <w:p w:rsidR="002646B9" w:rsidRDefault="002646B9" w:rsidP="002646B9">
      <w:pPr>
        <w:rPr>
          <w:rFonts w:ascii="Arial" w:hAnsi="Arial" w:cs="Arial"/>
          <w:sz w:val="20"/>
        </w:rPr>
      </w:pPr>
    </w:p>
    <w:p w:rsidR="002646B9" w:rsidRDefault="002646B9" w:rsidP="002646B9">
      <w:pPr>
        <w:rPr>
          <w:rFonts w:ascii="Arial" w:hAnsi="Arial" w:cs="Arial"/>
          <w:sz w:val="20"/>
        </w:rPr>
      </w:pPr>
    </w:p>
    <w:p w:rsidR="002646B9" w:rsidRDefault="002646B9" w:rsidP="002646B9">
      <w:r>
        <w:rPr>
          <w:rFonts w:ascii="Arial" w:hAnsi="Arial" w:cs="Arial"/>
          <w:sz w:val="20"/>
        </w:rPr>
        <w:t xml:space="preserve">In relazione a quanto richiesto dal Piano dell’Offerta Formativa si definiscono i seguenti </w:t>
      </w:r>
      <w:r>
        <w:rPr>
          <w:rFonts w:ascii="Arial" w:hAnsi="Arial" w:cs="Arial"/>
          <w:b/>
          <w:sz w:val="20"/>
        </w:rPr>
        <w:t>obiettivi</w:t>
      </w:r>
      <w:r>
        <w:rPr>
          <w:rFonts w:ascii="Arial" w:hAnsi="Arial" w:cs="Arial"/>
          <w:sz w:val="20"/>
        </w:rPr>
        <w:t xml:space="preserve"> in termini di:</w:t>
      </w:r>
    </w:p>
    <w:p w:rsidR="002646B9" w:rsidRDefault="002646B9" w:rsidP="002646B9">
      <w:pPr>
        <w:rPr>
          <w:rFonts w:ascii="Arial" w:hAnsi="Arial" w:cs="Arial"/>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CONOSCENZE</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rPr>
                <w:rFonts w:ascii="Arial" w:hAnsi="Arial" w:cs="Arial"/>
                <w:sz w:val="20"/>
                <w:szCs w:val="20"/>
              </w:rPr>
            </w:pPr>
            <w:r>
              <w:rPr>
                <w:rFonts w:ascii="Arial" w:hAnsi="Arial" w:cs="Arial"/>
                <w:sz w:val="20"/>
                <w:szCs w:val="20"/>
              </w:rPr>
              <w:t>Normative di sicurezza in ambiente di lavoro . Concetto di misura e di errore. Struttura atomica, proprietà fisiche, strutturali e chimiche, meccaniche e tecnologiche dei materiali metallici. Tipologie, caratteristiche, attrezzature, impianti, applicazioni, controlli dei principali procedimenti di saldatura su materiali metallici. Classificazione, designazione, caratteristiche, processi produttivi, attrezzature e impianti per la produzione delle leghe siderurgiche.</w:t>
            </w:r>
          </w:p>
          <w:p w:rsidR="002646B9" w:rsidRDefault="002646B9" w:rsidP="002646B9">
            <w:r>
              <w:t>Conoscenza dei principali materiali di largo utilizzo nell’industria energetica e dei problemi correlati all’utilizzo.</w:t>
            </w:r>
          </w:p>
          <w:p w:rsidR="002646B9" w:rsidRDefault="002646B9" w:rsidP="002646B9">
            <w:r>
              <w:t>Produzione dei semilavorati, principi di funzionamento, attrezzature, macchine delle principali</w:t>
            </w:r>
          </w:p>
          <w:p w:rsidR="002646B9" w:rsidRDefault="002646B9" w:rsidP="002646B9">
            <w:r>
              <w:t>lavorazioni per deformazione plastica; principi di funzionamento, attrezzature, macchine delle principali lavorazioni sulle lamiere . Caratteristiche, processi produttivi, denominazioni, impieghi dei principali materiali non ferrosi. Getto, materiali, fasi produttive, attrezzature, dispositivi dei principali metodi di colata nell’ambito della acciaieria.</w:t>
            </w:r>
          </w:p>
        </w:tc>
      </w:tr>
    </w:tbl>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COMPETENZE</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rPr>
                <w:rFonts w:ascii="Arial" w:hAnsi="Arial" w:cs="Arial"/>
                <w:sz w:val="20"/>
                <w:szCs w:val="20"/>
              </w:rPr>
            </w:pPr>
            <w:r>
              <w:rPr>
                <w:rFonts w:ascii="Arial" w:hAnsi="Arial" w:cs="Arial"/>
                <w:sz w:val="20"/>
                <w:szCs w:val="20"/>
              </w:rPr>
              <w:t>Saper applicare comportandosi in modo sicuro in ambiente di lavoro. Rappresentazione schematica delle attrezzature, macchine ed impianti dei principali processi produttivi. Determinazione (Laboratorio tecnologico) dell’incertezza strumentale ed uso dei principali strumenti di misura lineare. Realizzazione (Reparti di lavorazione) di semplici giunti saldati con fiamma ossiacetilenica/materiale d’apporto in bacchetta e all’arco elettrico con elettrodo rivestito. Realizzazione (Reparti di lavorazione) di semplici figure prismatiche, partendo da un prisma metallico, mediante fucinatura manuale.</w:t>
            </w: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b/>
          <w:sz w:val="20"/>
        </w:rPr>
      </w:pPr>
      <w:r>
        <w:rPr>
          <w:rFonts w:ascii="Arial" w:hAnsi="Arial" w:cs="Arial"/>
          <w:b/>
          <w:sz w:val="20"/>
        </w:rPr>
        <w:t>CAPACITÀ</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rPr>
                <w:rFonts w:ascii="Arial" w:hAnsi="Arial" w:cs="Arial"/>
                <w:sz w:val="20"/>
                <w:szCs w:val="20"/>
              </w:rPr>
            </w:pPr>
            <w:r>
              <w:rPr>
                <w:rFonts w:ascii="Arial" w:hAnsi="Arial" w:cs="Arial"/>
                <w:sz w:val="20"/>
                <w:szCs w:val="20"/>
              </w:rPr>
              <w:t xml:space="preserve">Scelta del modo adeguato di comportamento in ambiente di lavoro. Scelta dello strumento di misura più idoneo per le verifiche dimensionali e di forma richieste. Nell’ambito dei materiali ferrosi e non in </w:t>
            </w:r>
            <w:r>
              <w:rPr>
                <w:rFonts w:ascii="Arial" w:hAnsi="Arial" w:cs="Arial"/>
                <w:sz w:val="20"/>
                <w:szCs w:val="20"/>
              </w:rPr>
              <w:lastRenderedPageBreak/>
              <w:t>termini di idonee scelte del materiale (con riferimento alla normativa) in funzione delle caratteristiche di impiego individuate. Nell’ambito dei Processi produttivi dei materiali ferrosi e non in termini di individuazione e caratterizzazione degli impianti, attrezzature e mezzi più idonei ad ottenere il prodotto ricercato. Nell’ambito delle Lavorazioni sui materiali metallici sia in termini di scelta delle più idonee macchine, attrezzature e parametri operativi, che per la realizzazione pratica delle stesse lavorazioni.</w:t>
            </w: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pStyle w:val="Corpodeltesto3"/>
      </w:pPr>
      <w:r>
        <w:rPr>
          <w:rFonts w:ascii="Arial" w:hAnsi="Arial" w:cs="Arial"/>
        </w:rPr>
        <w:t xml:space="preserve">1. CONTENUTI DISCIPLINARI </w:t>
      </w:r>
      <w:r>
        <w:rPr>
          <w:rFonts w:ascii="Arial" w:hAnsi="Arial" w:cs="Arial"/>
          <w:u w:val="single"/>
        </w:rPr>
        <w:t>MINIMI</w:t>
      </w:r>
      <w:r>
        <w:rPr>
          <w:rFonts w:ascii="Arial" w:hAnsi="Arial" w:cs="Arial"/>
        </w:rPr>
        <w:t xml:space="preserve"> ESPOSTI PER MODULI - UNITÀ DIDATTICHE   </w:t>
      </w:r>
    </w:p>
    <w:p w:rsidR="002646B9" w:rsidRDefault="002646B9" w:rsidP="00E2645F">
      <w:pPr>
        <w:rPr>
          <w:rFonts w:ascii="Arial" w:hAnsi="Arial" w:cs="Arial"/>
        </w:rPr>
      </w:pPr>
      <w:r>
        <w:rPr>
          <w:rFonts w:ascii="Arial" w:eastAsia="Arial" w:hAnsi="Arial" w:cs="Arial"/>
        </w:rPr>
        <w:t xml:space="preserve">    </w:t>
      </w:r>
      <w:r>
        <w:rPr>
          <w:rFonts w:ascii="Arial" w:hAnsi="Arial" w:cs="Arial"/>
        </w:rPr>
        <w:t xml:space="preserve">PERIODI DI ATTUAZIONE </w:t>
      </w:r>
      <w:r w:rsidR="00E2645F">
        <w:rPr>
          <w:rFonts w:ascii="Arial" w:hAnsi="Arial" w:cs="Arial"/>
        </w:rPr>
        <w:t>–</w:t>
      </w:r>
      <w:r>
        <w:rPr>
          <w:rFonts w:ascii="Arial" w:hAnsi="Arial" w:cs="Arial"/>
        </w:rPr>
        <w:t xml:space="preserve"> DURATA</w:t>
      </w:r>
    </w:p>
    <w:p w:rsidR="00E2645F" w:rsidRDefault="00E2645F" w:rsidP="00E2645F"/>
    <w:p w:rsidR="002646B9" w:rsidRDefault="002646B9" w:rsidP="002646B9">
      <w:pPr>
        <w:pStyle w:val="Titolo6"/>
        <w:numPr>
          <w:ilvl w:val="5"/>
          <w:numId w:val="32"/>
        </w:numPr>
        <w:pBdr>
          <w:top w:val="single" w:sz="18" w:space="0" w:color="000000"/>
          <w:right w:val="single" w:sz="18" w:space="31" w:color="000000"/>
          <w:between w:val="none" w:sz="0" w:space="0" w:color="000000"/>
        </w:pBdr>
        <w:shd w:val="clear" w:color="auto" w:fill="auto"/>
        <w:suppressAutoHyphens w:val="0"/>
        <w:overflowPunct/>
        <w:autoSpaceDE/>
        <w:spacing w:line="276" w:lineRule="auto"/>
        <w:contextualSpacing/>
        <w:textAlignment w:val="auto"/>
        <w:rPr>
          <w:rFonts w:ascii="Arial" w:hAnsi="Arial" w:cs="Arial"/>
          <w:sz w:val="20"/>
        </w:rPr>
      </w:pPr>
      <w:r>
        <w:rPr>
          <w:rFonts w:ascii="Arial" w:hAnsi="Arial" w:cs="Arial"/>
          <w:sz w:val="20"/>
        </w:rPr>
        <w:t>Modulo 1 – RIPASSO (eventuale)</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7991"/>
        <w:gridCol w:w="1350"/>
      </w:tblGrid>
      <w:tr w:rsidR="002646B9" w:rsidTr="002646B9">
        <w:tblPrEx>
          <w:tblCellMar>
            <w:top w:w="0" w:type="dxa"/>
            <w:bottom w:w="0" w:type="dxa"/>
          </w:tblCellMar>
        </w:tblPrEx>
        <w:trPr>
          <w:cantSplit/>
          <w:trHeight w:val="501"/>
        </w:trPr>
        <w:tc>
          <w:tcPr>
            <w:tcW w:w="799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rPr>
          <w:cantSplit/>
        </w:trPr>
        <w:tc>
          <w:tcPr>
            <w:tcW w:w="799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numPr>
                <w:ilvl w:val="0"/>
                <w:numId w:val="33"/>
              </w:numPr>
              <w:suppressAutoHyphens w:val="0"/>
              <w:spacing w:line="276" w:lineRule="auto"/>
              <w:ind w:left="283" w:hanging="283"/>
              <w:contextualSpacing/>
              <w:jc w:val="both"/>
              <w:rPr>
                <w:rFonts w:ascii="Arial" w:hAnsi="Arial" w:cs="Arial"/>
                <w:sz w:val="20"/>
              </w:rPr>
            </w:pPr>
            <w:r>
              <w:rPr>
                <w:rFonts w:ascii="Arial" w:hAnsi="Arial" w:cs="Arial"/>
                <w:sz w:val="20"/>
              </w:rPr>
              <w:t>Ripasso delle conoscenze di chimica e fisica acquisite nel biennio. Si prevede un</w:t>
            </w:r>
          </w:p>
          <w:p w:rsidR="002646B9" w:rsidRDefault="002646B9" w:rsidP="002646B9">
            <w:pPr>
              <w:jc w:val="both"/>
            </w:pPr>
            <w:r>
              <w:rPr>
                <w:rFonts w:ascii="Arial" w:eastAsia="Arial" w:hAnsi="Arial" w:cs="Arial"/>
                <w:sz w:val="20"/>
              </w:rPr>
              <w:t xml:space="preserve">     </w:t>
            </w:r>
            <w:r>
              <w:rPr>
                <w:rFonts w:ascii="Arial" w:hAnsi="Arial" w:cs="Arial"/>
                <w:sz w:val="20"/>
              </w:rPr>
              <w:t>test di ingresso per valutare la situazione di partenza della classe e poter quindi</w:t>
            </w:r>
          </w:p>
          <w:p w:rsidR="002646B9" w:rsidRDefault="002646B9" w:rsidP="002646B9">
            <w:pPr>
              <w:jc w:val="both"/>
              <w:rPr>
                <w:rFonts w:ascii="Arial" w:hAnsi="Arial" w:cs="Arial"/>
                <w:sz w:val="20"/>
              </w:rPr>
            </w:pPr>
            <w:r>
              <w:rPr>
                <w:rFonts w:ascii="Arial" w:hAnsi="Arial" w:cs="Arial"/>
                <w:sz w:val="20"/>
              </w:rPr>
              <w:t>jttarare gli interventi successivi.</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rPr>
                <w:rFonts w:ascii="Arial" w:hAnsi="Arial" w:cs="Arial"/>
                <w:sz w:val="20"/>
              </w:rPr>
            </w:pPr>
            <w:r>
              <w:rPr>
                <w:rFonts w:ascii="Arial" w:hAnsi="Arial" w:cs="Arial"/>
                <w:sz w:val="20"/>
              </w:rPr>
              <w:t xml:space="preserve">Settembre </w:t>
            </w:r>
          </w:p>
          <w:p w:rsidR="002646B9" w:rsidRDefault="002646B9" w:rsidP="002646B9">
            <w:pPr>
              <w:rPr>
                <w:rFonts w:ascii="Arial" w:hAnsi="Arial" w:cs="Arial"/>
                <w:sz w:val="20"/>
              </w:rPr>
            </w:pPr>
            <w:r>
              <w:rPr>
                <w:rFonts w:ascii="Arial" w:hAnsi="Arial" w:cs="Arial"/>
                <w:sz w:val="20"/>
              </w:rPr>
              <w:t xml:space="preserve">(3  ore) </w:t>
            </w:r>
          </w:p>
          <w:p w:rsidR="002646B9" w:rsidRDefault="002646B9" w:rsidP="002646B9">
            <w:pPr>
              <w:rPr>
                <w:rFonts w:ascii="Arial" w:hAnsi="Arial" w:cs="Arial"/>
                <w:sz w:val="20"/>
              </w:rPr>
            </w:pPr>
          </w:p>
        </w:tc>
      </w:tr>
    </w:tbl>
    <w:p w:rsidR="002646B9" w:rsidRDefault="002646B9" w:rsidP="002646B9">
      <w:pPr>
        <w:jc w:val="both"/>
      </w:pPr>
    </w:p>
    <w:p w:rsidR="002646B9" w:rsidRDefault="002646B9" w:rsidP="002646B9">
      <w:pPr>
        <w:jc w:val="both"/>
      </w:pPr>
    </w:p>
    <w:p w:rsidR="002646B9" w:rsidRDefault="002646B9" w:rsidP="002646B9">
      <w:pPr>
        <w:jc w:val="both"/>
        <w:rPr>
          <w:rFonts w:ascii="Arial" w:hAnsi="Arial" w:cs="Arial"/>
          <w:sz w:val="20"/>
        </w:rPr>
      </w:pPr>
    </w:p>
    <w:p w:rsidR="002646B9" w:rsidRDefault="002646B9" w:rsidP="002646B9">
      <w:pPr>
        <w:pStyle w:val="Titolo6"/>
        <w:numPr>
          <w:ilvl w:val="5"/>
          <w:numId w:val="32"/>
        </w:numPr>
        <w:pBdr>
          <w:top w:val="single" w:sz="18" w:space="0" w:color="000000"/>
          <w:right w:val="single" w:sz="18" w:space="31" w:color="000000"/>
          <w:between w:val="none" w:sz="0" w:space="0" w:color="000000"/>
        </w:pBdr>
        <w:shd w:val="clear" w:color="auto" w:fill="auto"/>
        <w:suppressAutoHyphens w:val="0"/>
        <w:overflowPunct/>
        <w:autoSpaceDE/>
        <w:spacing w:line="276" w:lineRule="auto"/>
        <w:contextualSpacing/>
        <w:textAlignment w:val="auto"/>
        <w:rPr>
          <w:rFonts w:ascii="Arial" w:hAnsi="Arial" w:cs="Arial"/>
          <w:sz w:val="20"/>
        </w:rPr>
      </w:pPr>
      <w:r>
        <w:rPr>
          <w:rFonts w:ascii="Arial" w:hAnsi="Arial" w:cs="Arial"/>
          <w:sz w:val="20"/>
        </w:rPr>
        <w:t>Modulo 2 – TITOLO: SICUREZZA</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Unità didattica n°1 : Sicurezza e salute nell'ambiente di lavoro</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numPr>
                <w:ilvl w:val="0"/>
                <w:numId w:val="33"/>
              </w:numPr>
              <w:suppressAutoHyphens w:val="0"/>
              <w:spacing w:line="276" w:lineRule="auto"/>
              <w:ind w:left="283" w:hanging="283"/>
              <w:contextualSpacing/>
              <w:rPr>
                <w:rFonts w:ascii="Arial" w:hAnsi="Arial" w:cs="Arial"/>
                <w:sz w:val="20"/>
              </w:rPr>
            </w:pPr>
            <w:r>
              <w:rPr>
                <w:rFonts w:ascii="Arial" w:hAnsi="Arial" w:cs="Arial"/>
                <w:sz w:val="20"/>
              </w:rPr>
              <w:t>Conoscenze dei problemi inerenti ai luoghi di lavoro e l'utilizzo dei DPI.</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DPR 547, DPR 303, Dlg 277, Dlg 626, d.lgs. n° 81 Dispositivi di protezione individuale, malattie professionali, locali di lavoro e loro caratteristiche, segnali di sicurezza, frasi di rischio. Cenni di normative inquinamento.</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rPr>
                <w:rFonts w:ascii="Arial" w:hAnsi="Arial" w:cs="Arial"/>
                <w:sz w:val="20"/>
              </w:rPr>
            </w:pPr>
            <w:r>
              <w:rPr>
                <w:rFonts w:ascii="Arial" w:hAnsi="Arial" w:cs="Arial"/>
                <w:sz w:val="20"/>
              </w:rPr>
              <w:t xml:space="preserve">Ottobre </w:t>
            </w:r>
          </w:p>
          <w:p w:rsidR="002646B9" w:rsidRDefault="002646B9" w:rsidP="002646B9">
            <w:r>
              <w:rPr>
                <w:rFonts w:ascii="Arial" w:eastAsia="Arial" w:hAnsi="Arial" w:cs="Arial"/>
                <w:sz w:val="20"/>
              </w:rPr>
              <w:t xml:space="preserve"> </w:t>
            </w:r>
            <w:r>
              <w:rPr>
                <w:rFonts w:ascii="Arial" w:hAnsi="Arial" w:cs="Arial"/>
                <w:sz w:val="20"/>
              </w:rPr>
              <w:t>(6 ore)</w:t>
            </w: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3 – TITOLO: I MATERIALI</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Unità didattica n°1 : Caratteristiche Dei Materiali</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ascii="Arial" w:hAnsi="Arial" w:cs="Arial"/>
                <w:b/>
                <w:sz w:val="20"/>
              </w:rPr>
            </w:pPr>
            <w:r>
              <w:rPr>
                <w:rFonts w:ascii="Arial" w:hAnsi="Arial" w:cs="Arial"/>
                <w:b/>
                <w:sz w:val="20"/>
              </w:rPr>
              <w:lastRenderedPageBreak/>
              <w:t>Conoscenza dei</w:t>
            </w:r>
          </w:p>
          <w:p w:rsidR="002646B9" w:rsidRDefault="002646B9" w:rsidP="002646B9">
            <w:pPr>
              <w:rPr>
                <w:rFonts w:ascii="Arial" w:hAnsi="Arial" w:cs="Arial"/>
                <w:b/>
                <w:sz w:val="20"/>
              </w:rPr>
            </w:pPr>
            <w:r>
              <w:rPr>
                <w:rFonts w:ascii="Arial" w:hAnsi="Arial" w:cs="Arial"/>
                <w:b/>
                <w:sz w:val="20"/>
              </w:rPr>
              <w:t>Materiali utilizzati nell’industria meccanica.</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 xml:space="preserve">Microstruttura dei metalli, proprietà chimiche, tecnologiche, meccaniche, termiche ed elettriche. Celle e reticoli, massa volumica, dilatazione termica, capacità termica, temperatura di fusione, caratteristiche elettriche, durezza, resilienza, usura, tenacità, elasticità, resistenza meccanica, duttilità,  estrudibilità, malleabilità, Piegabilità, Imbutibilità, Saldabilità, Colabilità, temprabilità. </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rPr>
                <w:rFonts w:ascii="Arial" w:hAnsi="Arial" w:cs="Arial"/>
                <w:sz w:val="20"/>
              </w:rPr>
            </w:pPr>
            <w:r>
              <w:rPr>
                <w:rFonts w:ascii="Arial" w:hAnsi="Arial" w:cs="Arial"/>
                <w:sz w:val="20"/>
              </w:rPr>
              <w:t>Novembre</w:t>
            </w:r>
          </w:p>
          <w:p w:rsidR="002646B9" w:rsidRDefault="002646B9" w:rsidP="002646B9">
            <w:pPr>
              <w:rPr>
                <w:rFonts w:ascii="Arial" w:hAnsi="Arial" w:cs="Arial"/>
                <w:sz w:val="20"/>
              </w:rPr>
            </w:pPr>
            <w:r>
              <w:rPr>
                <w:rFonts w:ascii="Arial" w:hAnsi="Arial" w:cs="Arial"/>
                <w:sz w:val="20"/>
              </w:rPr>
              <w:t>Dicembre</w:t>
            </w:r>
          </w:p>
          <w:p w:rsidR="002646B9" w:rsidRDefault="002646B9" w:rsidP="002646B9">
            <w:r>
              <w:rPr>
                <w:rFonts w:ascii="Arial" w:eastAsia="Arial" w:hAnsi="Arial" w:cs="Arial"/>
                <w:sz w:val="20"/>
              </w:rPr>
              <w:t xml:space="preserve"> </w:t>
            </w:r>
            <w:r>
              <w:rPr>
                <w:rFonts w:ascii="Arial" w:hAnsi="Arial" w:cs="Arial"/>
                <w:sz w:val="20"/>
              </w:rPr>
              <w:t>(12 ore)</w:t>
            </w:r>
          </w:p>
          <w:p w:rsidR="002646B9" w:rsidRDefault="002646B9" w:rsidP="002646B9">
            <w:pPr>
              <w:rPr>
                <w:rFonts w:ascii="Arial" w:hAnsi="Arial" w:cs="Arial"/>
                <w:sz w:val="20"/>
              </w:rPr>
            </w:pP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E2645F" w:rsidRDefault="00E2645F" w:rsidP="002646B9">
      <w:pPr>
        <w:jc w:val="both"/>
        <w:rPr>
          <w:rFonts w:ascii="Arial" w:hAnsi="Arial" w:cs="Arial"/>
          <w:sz w:val="20"/>
        </w:rPr>
      </w:pPr>
    </w:p>
    <w:p w:rsidR="00E2645F" w:rsidRDefault="00E2645F" w:rsidP="002646B9">
      <w:pPr>
        <w:jc w:val="both"/>
        <w:rPr>
          <w:rFonts w:ascii="Arial" w:hAnsi="Arial" w:cs="Arial"/>
          <w:sz w:val="20"/>
        </w:rPr>
      </w:pPr>
    </w:p>
    <w:p w:rsidR="00E2645F" w:rsidRDefault="00E2645F" w:rsidP="002646B9">
      <w:pPr>
        <w:jc w:val="both"/>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4 – TITOLO:  Produzione delle Leghe e materiali per l’industria energetica</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 xml:space="preserve">Unità didattica n°1 : Le leghe. </w:t>
      </w:r>
    </w:p>
    <w:p w:rsidR="002646B9" w:rsidRDefault="002646B9" w:rsidP="002646B9">
      <w:pPr>
        <w:jc w:val="both"/>
        <w:rPr>
          <w:rFonts w:ascii="Arial" w:hAnsi="Arial" w:cs="Arial"/>
          <w:sz w:val="20"/>
        </w:rPr>
      </w:pPr>
      <w:r>
        <w:rPr>
          <w:rFonts w:ascii="Arial" w:hAnsi="Arial" w:cs="Arial"/>
          <w:sz w:val="20"/>
        </w:rPr>
        <w:t>Unità didattica n°2 : I materiali dell’industria energetica.</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jc w:val="both"/>
              <w:rPr>
                <w:rFonts w:ascii="Arial" w:hAnsi="Arial" w:cs="Arial"/>
                <w:sz w:val="20"/>
              </w:rPr>
            </w:pPr>
            <w:r>
              <w:rPr>
                <w:rFonts w:ascii="Arial" w:hAnsi="Arial" w:cs="Arial"/>
                <w:sz w:val="20"/>
              </w:rPr>
              <w:t>Conoscenze</w:t>
            </w:r>
          </w:p>
          <w:p w:rsidR="002646B9" w:rsidRDefault="002646B9" w:rsidP="002646B9">
            <w:pPr>
              <w:jc w:val="both"/>
              <w:rPr>
                <w:rFonts w:ascii="Arial" w:hAnsi="Arial" w:cs="Arial"/>
                <w:sz w:val="20"/>
              </w:rPr>
            </w:pPr>
            <w:r>
              <w:rPr>
                <w:rFonts w:ascii="Arial" w:hAnsi="Arial" w:cs="Arial"/>
                <w:sz w:val="20"/>
              </w:rPr>
              <w:t>Elementari dei processi ed operazioni legate all’ottenimento e gestione dei materiali legati all’industria energetica.</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Processi per l’ottenimento dei principali metalli ferrosi e non ferrosi. (cenni). Proprietà di materiali e leghe ferrose e non ferrose (cenni). Designazione degli acciai, delle ghise e dei materiali non ferrosi (cenni).</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 Il rame e le sue leghe, processi per l’ottenimento, proprietà ed impieghi nell’industria. Proprietà dei materiali ceramici, vetri e refrattari, polimerici, compositi e nuovi materiali. Processi di giunzione dei materiali. I tubi in rame.</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pStyle w:val="Rigadintestazione"/>
              <w:rPr>
                <w:rFonts w:ascii="Arial" w:hAnsi="Arial" w:cs="Arial"/>
                <w:sz w:val="20"/>
              </w:rPr>
            </w:pPr>
            <w:r>
              <w:rPr>
                <w:rFonts w:ascii="Arial" w:hAnsi="Arial" w:cs="Arial"/>
                <w:sz w:val="20"/>
              </w:rPr>
              <w:t>Febbraio</w:t>
            </w:r>
          </w:p>
          <w:p w:rsidR="002646B9" w:rsidRDefault="002646B9" w:rsidP="002646B9">
            <w:pPr>
              <w:jc w:val="both"/>
              <w:rPr>
                <w:rFonts w:ascii="Arial" w:hAnsi="Arial" w:cs="Arial"/>
                <w:sz w:val="20"/>
              </w:rPr>
            </w:pPr>
            <w:r>
              <w:rPr>
                <w:rFonts w:ascii="Arial" w:hAnsi="Arial" w:cs="Arial"/>
                <w:sz w:val="20"/>
              </w:rPr>
              <w:t>(18 ore)</w:t>
            </w:r>
          </w:p>
        </w:tc>
      </w:tr>
    </w:tbl>
    <w:p w:rsidR="002646B9" w:rsidRDefault="002646B9" w:rsidP="002646B9">
      <w:pPr>
        <w:rPr>
          <w:rFonts w:ascii="Arial" w:hAnsi="Arial" w:cs="Arial"/>
          <w:sz w:val="20"/>
        </w:rPr>
      </w:pPr>
    </w:p>
    <w:p w:rsidR="002646B9" w:rsidRDefault="002646B9" w:rsidP="002646B9">
      <w:pPr>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5 – TITOLO: Prove meccaniche</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 xml:space="preserve">Unità didattica n°1 : Le misure. </w:t>
      </w:r>
    </w:p>
    <w:p w:rsidR="002646B9" w:rsidRDefault="002646B9" w:rsidP="002646B9">
      <w:pPr>
        <w:jc w:val="both"/>
        <w:rPr>
          <w:rFonts w:ascii="Arial" w:hAnsi="Arial" w:cs="Arial"/>
          <w:sz w:val="20"/>
        </w:rPr>
      </w:pPr>
      <w:r>
        <w:rPr>
          <w:rFonts w:ascii="Arial" w:hAnsi="Arial" w:cs="Arial"/>
          <w:sz w:val="20"/>
        </w:rPr>
        <w:t>Unità didattica n°2 : Le saldature.</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jc w:val="both"/>
              <w:rPr>
                <w:rFonts w:ascii="Arial" w:hAnsi="Arial" w:cs="Arial"/>
                <w:sz w:val="20"/>
              </w:rPr>
            </w:pPr>
            <w:r>
              <w:rPr>
                <w:rFonts w:ascii="Arial" w:hAnsi="Arial" w:cs="Arial"/>
                <w:sz w:val="20"/>
              </w:rPr>
              <w:t xml:space="preserve">Conoscenze delle principali misure del sistema internazionale, dei processi di saldatura e delle attrezzature di saldatura, delle principali prove meccaniche di verifica della durezza superficiale. </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Ripasso di misure geometriche, termiche, elettriche, elettroniche, di tempo, di frequenza e acustiche. Teoria degli errori di misura, il calcolo delle incertezze.</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Processi di solidificazione e di deformazione plastica. Fiamma, impianto, gas, dispositivi di sicurezza, cannelli, difetti, brasature dolci e forti Arco, correnti, elettrodi, saldatrici, TIG, MIG, MAG. a punti, a rulli, di testa, difetti.</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 xml:space="preserve">Prova di saldabilità. </w:t>
            </w:r>
          </w:p>
          <w:p w:rsidR="002646B9" w:rsidRDefault="002646B9" w:rsidP="002646B9">
            <w:pPr>
              <w:jc w:val="both"/>
              <w:rPr>
                <w:rFonts w:ascii="Arial" w:hAnsi="Arial" w:cs="Arial"/>
                <w:sz w:val="20"/>
              </w:rPr>
            </w:pP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Febbraio</w:t>
            </w:r>
          </w:p>
          <w:p w:rsidR="002646B9" w:rsidRDefault="002646B9" w:rsidP="002646B9">
            <w:pPr>
              <w:jc w:val="both"/>
              <w:rPr>
                <w:rFonts w:ascii="Arial" w:hAnsi="Arial" w:cs="Arial"/>
                <w:sz w:val="20"/>
              </w:rPr>
            </w:pPr>
            <w:r>
              <w:rPr>
                <w:rFonts w:ascii="Arial" w:hAnsi="Arial" w:cs="Arial"/>
                <w:sz w:val="20"/>
              </w:rPr>
              <w:t>(15 ore)</w:t>
            </w:r>
          </w:p>
        </w:tc>
      </w:tr>
    </w:tbl>
    <w:p w:rsidR="002646B9" w:rsidRDefault="002646B9"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E2645F" w:rsidRDefault="00E2645F" w:rsidP="002646B9">
      <w:pPr>
        <w:rPr>
          <w:rFonts w:ascii="Arial" w:hAnsi="Arial" w:cs="Arial"/>
          <w:sz w:val="20"/>
        </w:rPr>
      </w:pPr>
    </w:p>
    <w:p w:rsidR="002646B9" w:rsidRDefault="002646B9" w:rsidP="002646B9">
      <w:pPr>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 xml:space="preserve">Modulo 6 – TITOLO: TECNOLOGIE DELLE LAVORAZIONI </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Unità didattica n°1 : Fusione, deformazione plastica, taglio.</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ascii="Arial" w:hAnsi="Arial" w:cs="Arial"/>
                <w:sz w:val="20"/>
              </w:rPr>
            </w:pPr>
            <w:r>
              <w:rPr>
                <w:rFonts w:ascii="Arial" w:hAnsi="Arial" w:cs="Arial"/>
                <w:sz w:val="20"/>
              </w:rPr>
              <w:t>Modulo 1,2,3,4.</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Tecnologie delle lavorazioni per fusione e deformazione plastica; lavorazioni eseguibili alle macchine utensili. Taglio dei materiali e parametri tecnologici di lavorazione. Lavorazioni e metodi di di giunzione di lamiere e tubazioni. Tipologia, struttura e comandi delle macchine utensili. Tipologia, struttura e comandi delle machine utensili. Strumenti caratteristici per il posizionamento degli attrezzi e dei pezzi.</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jc w:val="both"/>
            </w:pPr>
            <w:r>
              <w:rPr>
                <w:rFonts w:ascii="Arial" w:eastAsia="Arial" w:hAnsi="Arial" w:cs="Arial"/>
                <w:sz w:val="20"/>
              </w:rPr>
              <w:t xml:space="preserve"> </w:t>
            </w:r>
            <w:r>
              <w:rPr>
                <w:rFonts w:ascii="Arial" w:hAnsi="Arial" w:cs="Arial"/>
                <w:sz w:val="20"/>
              </w:rPr>
              <w:t>Marzo -</w:t>
            </w:r>
          </w:p>
          <w:p w:rsidR="002646B9" w:rsidRDefault="002646B9" w:rsidP="002646B9">
            <w:pPr>
              <w:jc w:val="both"/>
              <w:rPr>
                <w:rFonts w:ascii="Arial" w:hAnsi="Arial" w:cs="Arial"/>
                <w:sz w:val="20"/>
              </w:rPr>
            </w:pPr>
            <w:r>
              <w:rPr>
                <w:rFonts w:ascii="Arial" w:hAnsi="Arial" w:cs="Arial"/>
                <w:sz w:val="20"/>
              </w:rPr>
              <w:t>Aprile</w:t>
            </w:r>
          </w:p>
          <w:p w:rsidR="002646B9" w:rsidRDefault="002646B9" w:rsidP="002646B9">
            <w:pPr>
              <w:jc w:val="both"/>
              <w:rPr>
                <w:rFonts w:ascii="Arial" w:hAnsi="Arial" w:cs="Arial"/>
                <w:sz w:val="20"/>
              </w:rPr>
            </w:pPr>
            <w:r>
              <w:rPr>
                <w:rFonts w:ascii="Arial" w:hAnsi="Arial" w:cs="Arial"/>
                <w:sz w:val="20"/>
              </w:rPr>
              <w:t>(15 ore)</w:t>
            </w:r>
          </w:p>
        </w:tc>
      </w:tr>
    </w:tbl>
    <w:p w:rsidR="002646B9" w:rsidRDefault="002646B9" w:rsidP="002646B9">
      <w:pPr>
        <w:pStyle w:val="Corpodeltesto3"/>
      </w:pPr>
    </w:p>
    <w:p w:rsidR="002646B9" w:rsidRDefault="002646B9" w:rsidP="002646B9">
      <w:pPr>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7 – TITOLO: LABORATORIO TECNOLOGICO</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Unità didattica n°1: Metrologia e strumenti di misura.</w:t>
      </w:r>
    </w:p>
    <w:p w:rsidR="002646B9" w:rsidRDefault="002646B9" w:rsidP="002646B9">
      <w:pPr>
        <w:jc w:val="both"/>
        <w:rPr>
          <w:rFonts w:ascii="Arial" w:hAnsi="Arial" w:cs="Arial"/>
          <w:sz w:val="20"/>
        </w:rPr>
      </w:pPr>
      <w:r>
        <w:rPr>
          <w:rFonts w:ascii="Arial" w:hAnsi="Arial" w:cs="Arial"/>
          <w:sz w:val="20"/>
        </w:rPr>
        <w:t>Unità didattica n°2: Prove di durezza.</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ascii="Arial" w:hAnsi="Arial" w:cs="Arial"/>
                <w:sz w:val="20"/>
              </w:rPr>
            </w:pPr>
            <w:r>
              <w:rPr>
                <w:rFonts w:ascii="Arial" w:hAnsi="Arial" w:cs="Arial"/>
                <w:sz w:val="20"/>
              </w:rPr>
              <w:t>Modulo 1,2,3,4.</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Metrologia di base, unità di misura, teoria degli errori.</w:t>
            </w:r>
          </w:p>
          <w:p w:rsidR="002646B9" w:rsidRDefault="002646B9" w:rsidP="002646B9">
            <w:pPr>
              <w:jc w:val="both"/>
              <w:rPr>
                <w:rFonts w:ascii="Arial" w:hAnsi="Arial" w:cs="Arial"/>
                <w:sz w:val="20"/>
              </w:rPr>
            </w:pPr>
            <w:r>
              <w:rPr>
                <w:rFonts w:ascii="Arial" w:hAnsi="Arial" w:cs="Arial"/>
                <w:sz w:val="20"/>
              </w:rPr>
              <w:t>Verifica dell’incertezza strumentale di calibro a corsoio,</w:t>
            </w:r>
          </w:p>
          <w:p w:rsidR="002646B9" w:rsidRDefault="002646B9" w:rsidP="002646B9">
            <w:pPr>
              <w:jc w:val="both"/>
              <w:rPr>
                <w:rFonts w:ascii="Arial" w:hAnsi="Arial" w:cs="Arial"/>
                <w:sz w:val="20"/>
              </w:rPr>
            </w:pPr>
            <w:r>
              <w:rPr>
                <w:rFonts w:ascii="Arial" w:hAnsi="Arial" w:cs="Arial"/>
                <w:sz w:val="20"/>
              </w:rPr>
              <w:t>micrometro per esterni, comparatore.</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Prove Brinell, Vickers, Rockwell.</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jc w:val="both"/>
            </w:pPr>
            <w:r>
              <w:rPr>
                <w:rFonts w:ascii="Arial" w:eastAsia="Arial" w:hAnsi="Arial" w:cs="Arial"/>
                <w:sz w:val="20"/>
              </w:rPr>
              <w:t xml:space="preserve"> </w:t>
            </w:r>
            <w:r>
              <w:rPr>
                <w:rFonts w:ascii="Arial" w:hAnsi="Arial" w:cs="Arial"/>
                <w:sz w:val="20"/>
              </w:rPr>
              <w:t>Aprile</w:t>
            </w:r>
          </w:p>
          <w:p w:rsidR="002646B9" w:rsidRDefault="002646B9" w:rsidP="002646B9">
            <w:pPr>
              <w:jc w:val="both"/>
              <w:rPr>
                <w:rFonts w:ascii="Arial" w:hAnsi="Arial" w:cs="Arial"/>
                <w:sz w:val="20"/>
              </w:rPr>
            </w:pPr>
            <w:r>
              <w:rPr>
                <w:rFonts w:ascii="Arial" w:hAnsi="Arial" w:cs="Arial"/>
                <w:sz w:val="20"/>
              </w:rPr>
              <w:t>Maggio</w:t>
            </w:r>
          </w:p>
          <w:p w:rsidR="002646B9" w:rsidRDefault="002646B9" w:rsidP="002646B9">
            <w:pPr>
              <w:jc w:val="both"/>
              <w:rPr>
                <w:rFonts w:ascii="Arial" w:hAnsi="Arial" w:cs="Arial"/>
                <w:sz w:val="20"/>
              </w:rPr>
            </w:pPr>
            <w:r>
              <w:rPr>
                <w:rFonts w:ascii="Arial" w:hAnsi="Arial" w:cs="Arial"/>
                <w:sz w:val="20"/>
              </w:rPr>
              <w:t>(18 ore)</w:t>
            </w:r>
          </w:p>
        </w:tc>
      </w:tr>
    </w:tbl>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rPr>
      </w:pPr>
      <w:r>
        <w:rPr>
          <w:rFonts w:ascii="Arial" w:hAnsi="Arial" w:cs="Arial"/>
          <w:b/>
        </w:rPr>
        <w:t>2. METODOLOGIE</w:t>
      </w:r>
    </w:p>
    <w:p w:rsidR="002646B9" w:rsidRDefault="002646B9" w:rsidP="002646B9">
      <w:pPr>
        <w:jc w:val="both"/>
        <w:rPr>
          <w:rFonts w:ascii="Arial" w:hAnsi="Arial" w:cs="Arial"/>
          <w:sz w:val="20"/>
        </w:rPr>
      </w:pPr>
    </w:p>
    <w:tbl>
      <w:tblPr>
        <w:tblW w:w="9303" w:type="dxa"/>
        <w:tblInd w:w="-217" w:type="dxa"/>
        <w:tblCellMar>
          <w:left w:w="10" w:type="dxa"/>
          <w:right w:w="10" w:type="dxa"/>
        </w:tblCellMar>
        <w:tblLook w:val="04A0" w:firstRow="1" w:lastRow="0" w:firstColumn="1" w:lastColumn="0" w:noHBand="0" w:noVBand="1"/>
      </w:tblPr>
      <w:tblGrid>
        <w:gridCol w:w="9303"/>
      </w:tblGrid>
      <w:tr w:rsidR="002646B9" w:rsidTr="002646B9">
        <w:tblPrEx>
          <w:tblCellMar>
            <w:top w:w="0" w:type="dxa"/>
            <w:bottom w:w="0" w:type="dxa"/>
          </w:tblCellMar>
        </w:tblPrEx>
        <w:tc>
          <w:tcPr>
            <w:tcW w:w="930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numPr>
                <w:ilvl w:val="0"/>
                <w:numId w:val="34"/>
              </w:numPr>
              <w:suppressAutoHyphens w:val="0"/>
              <w:spacing w:line="276" w:lineRule="auto"/>
              <w:ind w:left="720" w:hanging="360"/>
              <w:contextualSpacing/>
              <w:jc w:val="both"/>
              <w:rPr>
                <w:rFonts w:ascii="Arial" w:hAnsi="Arial" w:cs="Arial"/>
                <w:sz w:val="20"/>
              </w:rPr>
            </w:pPr>
            <w:r>
              <w:rPr>
                <w:rFonts w:ascii="Arial" w:hAnsi="Arial" w:cs="Arial"/>
                <w:sz w:val="20"/>
              </w:rPr>
              <w:t>Lezione frontale, lettura e comprensione del testo, utilizzo di videocassette.</w:t>
            </w:r>
          </w:p>
          <w:p w:rsidR="002646B9" w:rsidRDefault="002646B9" w:rsidP="002646B9">
            <w:pPr>
              <w:numPr>
                <w:ilvl w:val="0"/>
                <w:numId w:val="34"/>
              </w:numPr>
              <w:suppressAutoHyphens w:val="0"/>
              <w:spacing w:line="276" w:lineRule="auto"/>
              <w:ind w:left="720" w:hanging="360"/>
              <w:contextualSpacing/>
              <w:jc w:val="both"/>
              <w:rPr>
                <w:rFonts w:ascii="Arial" w:hAnsi="Arial" w:cs="Arial"/>
                <w:sz w:val="20"/>
              </w:rPr>
            </w:pPr>
            <w:r>
              <w:rPr>
                <w:rFonts w:ascii="Arial" w:hAnsi="Arial" w:cs="Arial"/>
                <w:sz w:val="20"/>
              </w:rPr>
              <w:t>Coinvolgimento degli alunni in esercitazioni guidate e colloqui di adeguamento e recupero.</w:t>
            </w:r>
          </w:p>
          <w:p w:rsidR="002646B9" w:rsidRDefault="002646B9" w:rsidP="002646B9">
            <w:pPr>
              <w:numPr>
                <w:ilvl w:val="0"/>
                <w:numId w:val="34"/>
              </w:numPr>
              <w:suppressAutoHyphens w:val="0"/>
              <w:spacing w:line="276" w:lineRule="auto"/>
              <w:ind w:left="720" w:hanging="360"/>
              <w:contextualSpacing/>
              <w:jc w:val="both"/>
              <w:rPr>
                <w:rFonts w:ascii="Arial" w:hAnsi="Arial" w:cs="Arial"/>
                <w:sz w:val="20"/>
              </w:rPr>
            </w:pPr>
            <w:r>
              <w:rPr>
                <w:rFonts w:ascii="Arial" w:hAnsi="Arial" w:cs="Arial"/>
                <w:sz w:val="20"/>
              </w:rPr>
              <w:t>Correzione di esercizi proposti.</w:t>
            </w:r>
          </w:p>
        </w:tc>
      </w:tr>
    </w:tbl>
    <w:p w:rsidR="002646B9" w:rsidRDefault="002646B9" w:rsidP="002646B9">
      <w:pPr>
        <w:jc w:val="both"/>
        <w:rPr>
          <w:rFonts w:ascii="Arial" w:hAnsi="Arial" w:cs="Arial"/>
          <w:sz w:val="20"/>
        </w:rPr>
      </w:pPr>
    </w:p>
    <w:p w:rsidR="002646B9" w:rsidRDefault="002646B9" w:rsidP="002646B9">
      <w:pPr>
        <w:rPr>
          <w:rFonts w:ascii="Arial" w:hAnsi="Arial" w:cs="Arial"/>
          <w:sz w:val="20"/>
        </w:rPr>
      </w:pPr>
    </w:p>
    <w:p w:rsidR="002646B9" w:rsidRDefault="002646B9" w:rsidP="002646B9">
      <w:pPr>
        <w:pStyle w:val="Titolo7"/>
        <w:numPr>
          <w:ilvl w:val="6"/>
          <w:numId w:val="32"/>
        </w:numPr>
        <w:suppressAutoHyphens w:val="0"/>
        <w:overflowPunct/>
        <w:autoSpaceDE/>
        <w:spacing w:line="276" w:lineRule="auto"/>
        <w:ind w:left="1296" w:hanging="1296"/>
        <w:contextualSpacing/>
        <w:textAlignment w:val="auto"/>
        <w:rPr>
          <w:rFonts w:ascii="Arial" w:hAnsi="Arial" w:cs="Arial"/>
        </w:rPr>
      </w:pPr>
      <w:r>
        <w:rPr>
          <w:rFonts w:ascii="Arial" w:hAnsi="Arial" w:cs="Arial"/>
        </w:rPr>
        <w:lastRenderedPageBreak/>
        <w:t>3. MATERIALI DIDATTICI</w:t>
      </w:r>
    </w:p>
    <w:p w:rsidR="002646B9" w:rsidRDefault="002646B9" w:rsidP="002646B9">
      <w:pPr>
        <w:jc w:val="both"/>
        <w:rPr>
          <w:rFonts w:ascii="Arial" w:hAnsi="Arial" w:cs="Arial"/>
          <w:sz w:val="20"/>
        </w:rPr>
      </w:pPr>
    </w:p>
    <w:tbl>
      <w:tblPr>
        <w:tblW w:w="9303" w:type="dxa"/>
        <w:tblInd w:w="-217" w:type="dxa"/>
        <w:tblCellMar>
          <w:left w:w="10" w:type="dxa"/>
          <w:right w:w="10" w:type="dxa"/>
        </w:tblCellMar>
        <w:tblLook w:val="04A0" w:firstRow="1" w:lastRow="0" w:firstColumn="1" w:lastColumn="0" w:noHBand="0" w:noVBand="1"/>
      </w:tblPr>
      <w:tblGrid>
        <w:gridCol w:w="9303"/>
      </w:tblGrid>
      <w:tr w:rsidR="002646B9" w:rsidTr="002646B9">
        <w:tblPrEx>
          <w:tblCellMar>
            <w:top w:w="0" w:type="dxa"/>
            <w:bottom w:w="0" w:type="dxa"/>
          </w:tblCellMar>
        </w:tblPrEx>
        <w:tc>
          <w:tcPr>
            <w:tcW w:w="930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jc w:val="both"/>
            </w:pPr>
            <w:r>
              <w:rPr>
                <w:rFonts w:ascii="Arial" w:eastAsia="Arial" w:hAnsi="Arial" w:cs="Arial"/>
                <w:sz w:val="20"/>
              </w:rPr>
              <w:t xml:space="preserve">• </w:t>
            </w:r>
            <w:r>
              <w:rPr>
                <w:rFonts w:ascii="Arial" w:hAnsi="Arial" w:cs="Arial"/>
                <w:sz w:val="20"/>
              </w:rPr>
              <w:t>Libro di testo Corso : Corso Di Tecnologia Meccanica 1 - Di Gennaro Cataldo; Chiappetta Anna Luisa; Chillemi Antonino -  HOEPLI</w:t>
            </w:r>
          </w:p>
          <w:p w:rsidR="002646B9" w:rsidRDefault="002646B9" w:rsidP="002646B9">
            <w:pPr>
              <w:jc w:val="both"/>
              <w:rPr>
                <w:rFonts w:ascii="Arial" w:hAnsi="Arial" w:cs="Arial"/>
                <w:sz w:val="20"/>
              </w:rPr>
            </w:pPr>
          </w:p>
          <w:p w:rsidR="002646B9" w:rsidRDefault="002646B9" w:rsidP="002646B9">
            <w:pPr>
              <w:jc w:val="both"/>
            </w:pPr>
            <w:r>
              <w:rPr>
                <w:rFonts w:ascii="Arial" w:eastAsia="Arial" w:hAnsi="Arial" w:cs="Arial"/>
                <w:sz w:val="20"/>
              </w:rPr>
              <w:t xml:space="preserve">• </w:t>
            </w:r>
            <w:r>
              <w:rPr>
                <w:rFonts w:ascii="Arial" w:hAnsi="Arial" w:cs="Arial"/>
                <w:sz w:val="20"/>
              </w:rPr>
              <w:t>Manuale Hoepli di Meccanica;</w:t>
            </w:r>
          </w:p>
          <w:p w:rsidR="002646B9" w:rsidRDefault="002646B9" w:rsidP="002646B9">
            <w:pPr>
              <w:jc w:val="both"/>
            </w:pPr>
            <w:r>
              <w:rPr>
                <w:rFonts w:ascii="Arial" w:eastAsia="Arial" w:hAnsi="Arial" w:cs="Arial"/>
                <w:sz w:val="20"/>
              </w:rPr>
              <w:t xml:space="preserve">• </w:t>
            </w:r>
            <w:r>
              <w:rPr>
                <w:rFonts w:ascii="Arial" w:hAnsi="Arial" w:cs="Arial"/>
                <w:sz w:val="20"/>
              </w:rPr>
              <w:t>Dispense.</w:t>
            </w:r>
          </w:p>
          <w:p w:rsidR="002646B9" w:rsidRDefault="002646B9" w:rsidP="002646B9">
            <w:pPr>
              <w:jc w:val="both"/>
            </w:pPr>
            <w:r>
              <w:rPr>
                <w:rFonts w:ascii="Arial" w:eastAsia="Arial" w:hAnsi="Arial" w:cs="Arial"/>
                <w:sz w:val="20"/>
              </w:rPr>
              <w:t xml:space="preserve">• </w:t>
            </w:r>
            <w:r>
              <w:rPr>
                <w:rFonts w:ascii="Arial" w:hAnsi="Arial" w:cs="Arial"/>
                <w:sz w:val="20"/>
              </w:rPr>
              <w:t>Normative UNI.</w:t>
            </w:r>
          </w:p>
          <w:p w:rsidR="002646B9" w:rsidRDefault="002646B9" w:rsidP="002646B9">
            <w:pPr>
              <w:jc w:val="both"/>
            </w:pPr>
            <w:r>
              <w:rPr>
                <w:rFonts w:ascii="Arial" w:eastAsia="Arial" w:hAnsi="Arial" w:cs="Arial"/>
                <w:sz w:val="20"/>
              </w:rPr>
              <w:t xml:space="preserve">• </w:t>
            </w:r>
            <w:r>
              <w:rPr>
                <w:rFonts w:ascii="Arial" w:hAnsi="Arial" w:cs="Arial"/>
                <w:sz w:val="20"/>
              </w:rPr>
              <w:t>Appunti dell’insegnante.</w:t>
            </w:r>
          </w:p>
          <w:p w:rsidR="002646B9" w:rsidRDefault="002646B9" w:rsidP="002646B9">
            <w:pPr>
              <w:jc w:val="both"/>
            </w:pPr>
            <w:r>
              <w:rPr>
                <w:rFonts w:ascii="Arial" w:eastAsia="Arial" w:hAnsi="Arial" w:cs="Arial"/>
                <w:sz w:val="20"/>
              </w:rPr>
              <w:t xml:space="preserve">• </w:t>
            </w:r>
            <w:r>
              <w:rPr>
                <w:rFonts w:ascii="Arial" w:hAnsi="Arial" w:cs="Arial"/>
                <w:sz w:val="20"/>
              </w:rPr>
              <w:t>Sussidi audiovisivi.</w:t>
            </w:r>
          </w:p>
        </w:tc>
      </w:tr>
    </w:tbl>
    <w:p w:rsidR="002646B9" w:rsidRDefault="002646B9" w:rsidP="002646B9">
      <w:pPr>
        <w:jc w:val="both"/>
      </w:pPr>
    </w:p>
    <w:p w:rsidR="00E2645F" w:rsidRDefault="00E2645F" w:rsidP="002646B9">
      <w:pPr>
        <w:jc w:val="both"/>
      </w:pPr>
    </w:p>
    <w:p w:rsidR="00E2645F" w:rsidRDefault="00E2645F" w:rsidP="002646B9">
      <w:pPr>
        <w:jc w:val="both"/>
      </w:pPr>
    </w:p>
    <w:p w:rsidR="00E2645F" w:rsidRDefault="00E2645F" w:rsidP="002646B9">
      <w:pPr>
        <w:jc w:val="both"/>
      </w:pPr>
    </w:p>
    <w:p w:rsidR="00E2645F" w:rsidRDefault="00E2645F" w:rsidP="002646B9">
      <w:pPr>
        <w:jc w:val="both"/>
      </w:pPr>
    </w:p>
    <w:p w:rsidR="002646B9" w:rsidRDefault="002646B9" w:rsidP="002646B9">
      <w:pPr>
        <w:jc w:val="both"/>
        <w:rPr>
          <w:rFonts w:ascii="Arial" w:hAnsi="Arial" w:cs="Arial"/>
          <w:b/>
        </w:rPr>
      </w:pPr>
    </w:p>
    <w:p w:rsidR="002646B9" w:rsidRDefault="002646B9" w:rsidP="002646B9">
      <w:pPr>
        <w:jc w:val="both"/>
        <w:rPr>
          <w:rFonts w:ascii="Arial" w:hAnsi="Arial" w:cs="Arial"/>
          <w:b/>
        </w:rPr>
      </w:pPr>
      <w:r>
        <w:rPr>
          <w:rFonts w:ascii="Arial" w:hAnsi="Arial" w:cs="Arial"/>
          <w:b/>
        </w:rPr>
        <w:t xml:space="preserve">4. TIPOLOGIA E NUMERO DELLE PROVE DI VERIFICA </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numPr>
                <w:ilvl w:val="0"/>
                <w:numId w:val="35"/>
              </w:numPr>
              <w:suppressAutoHyphens w:val="0"/>
              <w:spacing w:line="276" w:lineRule="auto"/>
              <w:ind w:left="720" w:hanging="360"/>
              <w:contextualSpacing/>
              <w:jc w:val="both"/>
              <w:rPr>
                <w:rFonts w:ascii="Arial" w:hAnsi="Arial" w:cs="Arial"/>
                <w:sz w:val="20"/>
              </w:rPr>
            </w:pPr>
            <w:r>
              <w:rPr>
                <w:rFonts w:ascii="Arial" w:hAnsi="Arial" w:cs="Arial"/>
                <w:sz w:val="20"/>
              </w:rPr>
              <w:t>Prove orali, eventualmente scritte con  questionari, prove grafiche, quesiti a risposta multipla.</w:t>
            </w:r>
          </w:p>
          <w:p w:rsidR="002646B9" w:rsidRDefault="002646B9" w:rsidP="002646B9">
            <w:pPr>
              <w:numPr>
                <w:ilvl w:val="0"/>
                <w:numId w:val="35"/>
              </w:numPr>
              <w:suppressAutoHyphens w:val="0"/>
              <w:spacing w:line="276" w:lineRule="auto"/>
              <w:ind w:left="720" w:hanging="360"/>
              <w:contextualSpacing/>
              <w:jc w:val="both"/>
              <w:rPr>
                <w:rFonts w:ascii="Arial" w:hAnsi="Arial" w:cs="Arial"/>
                <w:sz w:val="20"/>
              </w:rPr>
            </w:pPr>
            <w:r>
              <w:rPr>
                <w:rFonts w:ascii="Arial" w:hAnsi="Arial" w:cs="Arial"/>
                <w:sz w:val="20"/>
              </w:rPr>
              <w:t>Prove comuni.</w:t>
            </w:r>
          </w:p>
          <w:p w:rsidR="002646B9" w:rsidRDefault="002646B9" w:rsidP="002646B9">
            <w:pPr>
              <w:numPr>
                <w:ilvl w:val="0"/>
                <w:numId w:val="35"/>
              </w:numPr>
              <w:suppressAutoHyphens w:val="0"/>
              <w:spacing w:line="276" w:lineRule="auto"/>
              <w:ind w:left="720" w:hanging="360"/>
              <w:contextualSpacing/>
              <w:jc w:val="both"/>
              <w:rPr>
                <w:rFonts w:ascii="Arial" w:hAnsi="Arial" w:cs="Arial"/>
                <w:sz w:val="20"/>
              </w:rPr>
            </w:pPr>
            <w:r>
              <w:rPr>
                <w:rFonts w:ascii="Arial" w:hAnsi="Arial" w:cs="Arial"/>
                <w:sz w:val="20"/>
              </w:rPr>
              <w:t>Pratiche con prove alle macchine-strumenti di misura e relazione finale.</w:t>
            </w:r>
          </w:p>
        </w:tc>
      </w:tr>
    </w:tbl>
    <w:p w:rsidR="002646B9" w:rsidRDefault="002646B9" w:rsidP="002646B9">
      <w:pPr>
        <w:jc w:val="both"/>
      </w:pPr>
    </w:p>
    <w:p w:rsidR="002646B9" w:rsidRDefault="002646B9" w:rsidP="002646B9">
      <w:pPr>
        <w:jc w:val="both"/>
      </w:pPr>
    </w:p>
    <w:tbl>
      <w:tblPr>
        <w:tblW w:w="7110" w:type="dxa"/>
        <w:tblInd w:w="-145" w:type="dxa"/>
        <w:tblCellMar>
          <w:left w:w="10" w:type="dxa"/>
          <w:right w:w="10" w:type="dxa"/>
        </w:tblCellMar>
        <w:tblLook w:val="04A0" w:firstRow="1" w:lastRow="0" w:firstColumn="1" w:lastColumn="0" w:noHBand="0" w:noVBand="1"/>
      </w:tblPr>
      <w:tblGrid>
        <w:gridCol w:w="3614"/>
        <w:gridCol w:w="1676"/>
        <w:gridCol w:w="1820"/>
      </w:tblGrid>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pStyle w:val="Titolo8"/>
              <w:numPr>
                <w:ilvl w:val="7"/>
                <w:numId w:val="32"/>
              </w:numPr>
              <w:suppressAutoHyphens w:val="0"/>
              <w:spacing w:line="276" w:lineRule="auto"/>
              <w:ind w:left="1440" w:hanging="1440"/>
              <w:contextualSpacing/>
            </w:pPr>
            <w:r>
              <w:t>TIPO DI VERIFICA</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tabs>
                <w:tab w:val="left" w:pos="4260"/>
              </w:tabs>
              <w:jc w:val="center"/>
              <w:rPr>
                <w:rFonts w:ascii="Arial" w:hAnsi="Arial" w:cs="Arial"/>
                <w:sz w:val="16"/>
              </w:rPr>
            </w:pPr>
            <w:r>
              <w:rPr>
                <w:rFonts w:ascii="Arial" w:hAnsi="Arial" w:cs="Arial"/>
                <w:sz w:val="16"/>
              </w:rPr>
              <w:t xml:space="preserve">PRIMO PERIODO </w:t>
            </w:r>
          </w:p>
          <w:p w:rsidR="002646B9" w:rsidRDefault="002646B9" w:rsidP="002646B9">
            <w:pPr>
              <w:tabs>
                <w:tab w:val="left" w:pos="4260"/>
              </w:tabs>
              <w:jc w:val="center"/>
              <w:rPr>
                <w:rFonts w:ascii="Arial" w:hAnsi="Arial" w:cs="Arial"/>
                <w:b/>
                <w:sz w:val="16"/>
              </w:rPr>
            </w:pPr>
            <w:r>
              <w:rPr>
                <w:rFonts w:ascii="Arial" w:hAnsi="Arial" w:cs="Arial"/>
                <w:b/>
                <w:sz w:val="16"/>
              </w:rPr>
              <w:t>numero previsto</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tabs>
                <w:tab w:val="left" w:pos="4260"/>
              </w:tabs>
              <w:jc w:val="center"/>
            </w:pPr>
            <w:r>
              <w:rPr>
                <w:rFonts w:ascii="Arial" w:hAnsi="Arial" w:cs="Arial"/>
                <w:sz w:val="16"/>
              </w:rPr>
              <w:t xml:space="preserve">SECONDO PERIODO </w:t>
            </w:r>
            <w:r>
              <w:rPr>
                <w:rFonts w:ascii="Arial" w:hAnsi="Arial" w:cs="Arial"/>
                <w:b/>
                <w:sz w:val="16"/>
              </w:rPr>
              <w:t>numero previsto</w:t>
            </w:r>
          </w:p>
        </w:tc>
      </w:tr>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rPr>
                <w:rFonts w:ascii="Arial" w:hAnsi="Arial" w:cs="Arial"/>
                <w:sz w:val="16"/>
              </w:rPr>
            </w:pPr>
            <w:r>
              <w:rPr>
                <w:rFonts w:ascii="Arial" w:hAnsi="Arial" w:cs="Arial"/>
                <w:sz w:val="16"/>
              </w:rPr>
              <w:t>Orale</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tabs>
                <w:tab w:val="left" w:pos="4260"/>
              </w:tabs>
              <w:jc w:val="center"/>
              <w:rPr>
                <w:rFonts w:ascii="Arial" w:hAnsi="Arial" w:cs="Arial"/>
                <w:sz w:val="16"/>
              </w:rPr>
            </w:pPr>
            <w:r>
              <w:rPr>
                <w:rFonts w:ascii="Arial" w:hAnsi="Arial" w:cs="Arial"/>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tabs>
                <w:tab w:val="left" w:pos="4260"/>
              </w:tabs>
              <w:jc w:val="center"/>
              <w:rPr>
                <w:rFonts w:ascii="Arial" w:hAnsi="Arial" w:cs="Arial"/>
                <w:sz w:val="16"/>
              </w:rPr>
            </w:pPr>
            <w:r>
              <w:rPr>
                <w:rFonts w:ascii="Arial" w:hAnsi="Arial" w:cs="Arial"/>
                <w:sz w:val="16"/>
              </w:rPr>
              <w:t>2</w:t>
            </w:r>
          </w:p>
        </w:tc>
      </w:tr>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rPr>
                <w:rFonts w:ascii="Arial" w:hAnsi="Arial" w:cs="Arial"/>
                <w:sz w:val="16"/>
              </w:rPr>
            </w:pPr>
            <w:r>
              <w:rPr>
                <w:rFonts w:ascii="Arial" w:hAnsi="Arial" w:cs="Arial"/>
                <w:sz w:val="16"/>
              </w:rPr>
              <w:t>TEST scritto</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eventuale</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eventuale</w:t>
            </w:r>
          </w:p>
        </w:tc>
      </w:tr>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rPr>
                <w:rFonts w:ascii="Arial" w:hAnsi="Arial" w:cs="Arial"/>
                <w:sz w:val="16"/>
              </w:rPr>
            </w:pPr>
            <w:r>
              <w:rPr>
                <w:rFonts w:ascii="Arial" w:hAnsi="Arial" w:cs="Arial"/>
                <w:sz w:val="16"/>
              </w:rPr>
              <w:t>Relazioni Laboratorip</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2</w:t>
            </w:r>
          </w:p>
        </w:tc>
      </w:tr>
    </w:tbl>
    <w:p w:rsidR="002646B9" w:rsidRDefault="002646B9" w:rsidP="002646B9">
      <w:pPr>
        <w:jc w:val="both"/>
        <w:rPr>
          <w:rFonts w:ascii="Arial" w:hAnsi="Arial" w:cs="Arial"/>
          <w:b/>
        </w:rPr>
      </w:pPr>
    </w:p>
    <w:p w:rsidR="002646B9" w:rsidRDefault="002646B9" w:rsidP="002646B9">
      <w:pPr>
        <w:jc w:val="both"/>
        <w:rPr>
          <w:rFonts w:ascii="Arial" w:hAnsi="Arial" w:cs="Arial"/>
          <w:b/>
        </w:rPr>
      </w:pPr>
    </w:p>
    <w:p w:rsidR="002646B9" w:rsidRDefault="002646B9" w:rsidP="002646B9">
      <w:pPr>
        <w:jc w:val="both"/>
        <w:rPr>
          <w:rFonts w:ascii="Arial" w:hAnsi="Arial" w:cs="Arial"/>
          <w:b/>
        </w:rPr>
      </w:pPr>
      <w:r>
        <w:rPr>
          <w:rFonts w:ascii="Arial" w:hAnsi="Arial" w:cs="Arial"/>
          <w:b/>
        </w:rPr>
        <w:t>5. GRIGLIE DI VALUTAZIONE</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jc w:val="center"/>
              <w:rPr>
                <w:rFonts w:ascii="Arial" w:hAnsi="Arial" w:cs="Arial"/>
                <w:b/>
                <w:i/>
                <w:color w:val="FF0000"/>
                <w:sz w:val="20"/>
                <w:u w:val="single"/>
              </w:rPr>
            </w:pPr>
          </w:p>
          <w:p w:rsidR="002646B9" w:rsidRDefault="002646B9" w:rsidP="002646B9">
            <w:pPr>
              <w:numPr>
                <w:ilvl w:val="0"/>
                <w:numId w:val="36"/>
              </w:numPr>
              <w:suppressAutoHyphens w:val="0"/>
              <w:spacing w:line="276" w:lineRule="auto"/>
              <w:ind w:left="1080" w:hanging="360"/>
              <w:contextualSpacing/>
              <w:jc w:val="both"/>
            </w:pPr>
            <w:r>
              <w:rPr>
                <w:rFonts w:ascii="Arial" w:hAnsi="Arial" w:cs="Arial"/>
                <w:b/>
                <w:sz w:val="20"/>
              </w:rPr>
              <w:t>Quella approvata dal Collegio Docenti (riportata nel POF)</w:t>
            </w:r>
            <w:r>
              <w:rPr>
                <w:rFonts w:ascii="Arial" w:hAnsi="Arial" w:cs="Arial"/>
                <w:sz w:val="20"/>
              </w:rPr>
              <w:t xml:space="preserve">                       </w:t>
            </w:r>
          </w:p>
        </w:tc>
      </w:tr>
    </w:tbl>
    <w:p w:rsidR="002646B9" w:rsidRDefault="002646B9" w:rsidP="002646B9"/>
    <w:p w:rsidR="002646B9" w:rsidRDefault="002646B9" w:rsidP="002646B9"/>
    <w:p w:rsidR="002646B9" w:rsidRDefault="002646B9" w:rsidP="002646B9">
      <w:pPr>
        <w:rPr>
          <w:b/>
          <w:u w:val="single"/>
        </w:rPr>
      </w:pPr>
      <w:r>
        <w:rPr>
          <w:b/>
          <w:u w:val="single"/>
        </w:rPr>
        <w:t>ALLEGATO A</w:t>
      </w:r>
    </w:p>
    <w:p w:rsidR="002646B9" w:rsidRDefault="002646B9" w:rsidP="002646B9">
      <w:r>
        <w:t xml:space="preserve">Il </w:t>
      </w:r>
      <w:r>
        <w:rPr>
          <w:b/>
          <w:bCs/>
        </w:rPr>
        <w:t xml:space="preserve">tempo netto disponibile per la didattica </w:t>
      </w:r>
      <w:r>
        <w:t xml:space="preserve">risulta statisticamente uguale a </w:t>
      </w:r>
      <w:r>
        <w:rPr>
          <w:b/>
          <w:bCs/>
        </w:rPr>
        <w:t xml:space="preserve">circa l’ 80 % </w:t>
      </w:r>
      <w:r>
        <w:t>del monte ore annuo complessivo.</w:t>
      </w:r>
    </w:p>
    <w:p w:rsidR="002646B9" w:rsidRDefault="002646B9" w:rsidP="002646B9">
      <w:r>
        <w:t xml:space="preserve">Per ottenere Il tempo disponibile per lo svolgimento del programma minimo indicato nei Moduli ( </w:t>
      </w:r>
      <w:r>
        <w:rPr>
          <w:b/>
          <w:bCs/>
        </w:rPr>
        <w:t>tempo di lezione</w:t>
      </w:r>
      <w:r>
        <w:t>) si dovrà poi detrarre dal tempo netto quello relativo alle verifiche ed al recupero curricolare sopra</w:t>
      </w:r>
      <w:r>
        <w:rPr>
          <w:b/>
          <w:bCs/>
        </w:rPr>
        <w:t xml:space="preserve"> </w:t>
      </w:r>
      <w:r>
        <w:t>determinato.</w:t>
      </w:r>
    </w:p>
    <w:p w:rsidR="002646B9" w:rsidRDefault="002646B9" w:rsidP="002646B9"/>
    <w:tbl>
      <w:tblPr>
        <w:tblW w:w="9798" w:type="dxa"/>
        <w:tblInd w:w="-221" w:type="dxa"/>
        <w:tblCellMar>
          <w:left w:w="10" w:type="dxa"/>
          <w:right w:w="10" w:type="dxa"/>
        </w:tblCellMar>
        <w:tblLook w:val="04A0" w:firstRow="1" w:lastRow="0" w:firstColumn="1" w:lastColumn="0" w:noHBand="0" w:noVBand="1"/>
      </w:tblPr>
      <w:tblGrid>
        <w:gridCol w:w="9798"/>
      </w:tblGrid>
      <w:tr w:rsidR="002646B9" w:rsidTr="002646B9">
        <w:tblPrEx>
          <w:tblCellMar>
            <w:top w:w="0" w:type="dxa"/>
            <w:bottom w:w="0" w:type="dxa"/>
          </w:tblCellMar>
        </w:tblPrEx>
        <w:tc>
          <w:tcPr>
            <w:tcW w:w="9798"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tcPr>
          <w:p w:rsidR="002646B9" w:rsidRDefault="002646B9" w:rsidP="002646B9">
            <w:pPr>
              <w:rPr>
                <w:bCs/>
              </w:rPr>
            </w:pPr>
          </w:p>
          <w:p w:rsidR="002646B9" w:rsidRDefault="002646B9" w:rsidP="002646B9">
            <w:r>
              <w:rPr>
                <w:bCs/>
              </w:rPr>
              <w:t xml:space="preserve">TEMPO DI LEZIONE (aula + laboratorio) = </w:t>
            </w:r>
            <w:r>
              <w:rPr>
                <w:bCs/>
                <w:color w:val="FF0000"/>
              </w:rPr>
              <w:t>B – C</w:t>
            </w:r>
            <w:r>
              <w:rPr>
                <w:bCs/>
              </w:rPr>
              <w:t xml:space="preserve"> = 106 – 16 = 90 (per programma minimo )</w:t>
            </w:r>
          </w:p>
          <w:p w:rsidR="002646B9" w:rsidRDefault="002646B9" w:rsidP="002646B9">
            <w:pPr>
              <w:rPr>
                <w:bCs/>
              </w:rPr>
            </w:pPr>
          </w:p>
          <w:p w:rsidR="002646B9" w:rsidRDefault="002646B9" w:rsidP="002646B9">
            <w:pPr>
              <w:rPr>
                <w:bCs/>
              </w:rPr>
            </w:pPr>
            <w:r>
              <w:rPr>
                <w:bCs/>
              </w:rPr>
              <w:lastRenderedPageBreak/>
              <w:t>Se il programma minimo non richiede tutto il “ tempo di lezione “ disponibile, le ore non impegnate possono ovviamente essere usate dal singolo docente per ampliamenti –approfondimenti - altre verifiche - ….</w:t>
            </w:r>
          </w:p>
        </w:tc>
      </w:tr>
    </w:tbl>
    <w:p w:rsidR="002646B9" w:rsidRDefault="002646B9"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rPr>
          <w:b/>
          <w:bCs/>
        </w:rPr>
      </w:pPr>
    </w:p>
    <w:p w:rsidR="00E2645F" w:rsidRDefault="00E2645F" w:rsidP="002646B9">
      <w:pPr>
        <w:jc w:val="both"/>
      </w:pPr>
    </w:p>
    <w:p w:rsidR="002646B9" w:rsidRDefault="002646B9" w:rsidP="002646B9">
      <w:pPr>
        <w:jc w:val="both"/>
        <w:rPr>
          <w:rFonts w:ascii="Arial" w:hAnsi="Arial" w:cs="Arial"/>
          <w:b/>
          <w:sz w:val="20"/>
        </w:rPr>
      </w:pPr>
    </w:p>
    <w:p w:rsidR="002646B9" w:rsidRDefault="002646B9" w:rsidP="002646B9">
      <w:pPr>
        <w:jc w:val="both"/>
      </w:pPr>
      <w:r>
        <w:rPr>
          <w:rFonts w:ascii="Arial" w:hAnsi="Arial" w:cs="Arial"/>
          <w:b/>
          <w:sz w:val="20"/>
        </w:rPr>
        <w:t>MATERIA  Tecnologia Meccanica di processo e prodotto        CLASSI   3 AMM – 3BMM – 3CMM</w:t>
      </w:r>
    </w:p>
    <w:p w:rsidR="002646B9" w:rsidRDefault="002646B9" w:rsidP="002646B9">
      <w:pPr>
        <w:jc w:val="both"/>
        <w:rPr>
          <w:rFonts w:ascii="Arial" w:hAnsi="Arial" w:cs="Arial"/>
          <w:b/>
          <w:sz w:val="20"/>
        </w:rPr>
      </w:pPr>
    </w:p>
    <w:p w:rsidR="002646B9" w:rsidRDefault="002646B9" w:rsidP="002646B9">
      <w:pPr>
        <w:jc w:val="both"/>
      </w:pPr>
      <w:r>
        <w:rPr>
          <w:rFonts w:ascii="Arial" w:hAnsi="Arial" w:cs="Arial"/>
          <w:b/>
          <w:sz w:val="20"/>
        </w:rPr>
        <w:t>INDIRIZZO/I Meccanica - Meccatronica</w:t>
      </w:r>
    </w:p>
    <w:p w:rsidR="002646B9" w:rsidRDefault="002646B9" w:rsidP="002646B9">
      <w:pPr>
        <w:jc w:val="both"/>
        <w:rPr>
          <w:rFonts w:ascii="Arial" w:hAnsi="Arial" w:cs="Arial"/>
          <w:b/>
          <w:sz w:val="20"/>
        </w:rPr>
      </w:pPr>
    </w:p>
    <w:p w:rsidR="002646B9" w:rsidRDefault="002646B9" w:rsidP="002646B9">
      <w:pPr>
        <w:pStyle w:val="Titolo5"/>
        <w:numPr>
          <w:ilvl w:val="4"/>
          <w:numId w:val="37"/>
        </w:numPr>
        <w:pBdr>
          <w:top w:val="none" w:sz="0" w:space="0" w:color="000000"/>
          <w:left w:val="none" w:sz="0" w:space="0" w:color="000000"/>
          <w:bottom w:val="none" w:sz="0" w:space="0" w:color="000000"/>
          <w:right w:val="none" w:sz="0" w:space="0" w:color="000000"/>
          <w:between w:val="none" w:sz="0" w:space="0" w:color="000000"/>
        </w:pBdr>
        <w:tabs>
          <w:tab w:val="left" w:pos="0"/>
          <w:tab w:val="left" w:pos="1008"/>
        </w:tabs>
        <w:overflowPunct/>
        <w:autoSpaceDE/>
        <w:spacing w:line="276" w:lineRule="auto"/>
        <w:ind w:left="1008" w:hanging="1008"/>
        <w:contextualSpacing/>
        <w:textAlignment w:val="auto"/>
        <w:rPr>
          <w:rFonts w:ascii="Arial" w:hAnsi="Arial" w:cs="Arial"/>
          <w:sz w:val="20"/>
        </w:rPr>
      </w:pPr>
    </w:p>
    <w:p w:rsidR="002646B9" w:rsidRDefault="002646B9" w:rsidP="002646B9">
      <w:pPr>
        <w:pStyle w:val="Titolo5"/>
        <w:numPr>
          <w:ilvl w:val="4"/>
          <w:numId w:val="37"/>
        </w:numPr>
        <w:pBdr>
          <w:top w:val="none" w:sz="0" w:space="0" w:color="000000"/>
          <w:left w:val="none" w:sz="0" w:space="0" w:color="000000"/>
          <w:bottom w:val="none" w:sz="0" w:space="0" w:color="000000"/>
          <w:right w:val="none" w:sz="0" w:space="0" w:color="000000"/>
          <w:between w:val="none" w:sz="0" w:space="0" w:color="000000"/>
        </w:pBdr>
        <w:tabs>
          <w:tab w:val="left" w:pos="0"/>
          <w:tab w:val="left" w:pos="1008"/>
        </w:tabs>
        <w:overflowPunct/>
        <w:autoSpaceDE/>
        <w:spacing w:line="276" w:lineRule="auto"/>
        <w:ind w:left="1008" w:hanging="1008"/>
        <w:contextualSpacing/>
        <w:textAlignment w:val="auto"/>
      </w:pPr>
      <w:r>
        <w:rPr>
          <w:rFonts w:ascii="Arial" w:hAnsi="Arial" w:cs="Arial"/>
          <w:sz w:val="20"/>
        </w:rPr>
        <w:t>PROGETTO DIDATTICO DELLA DISCIPLINA</w:t>
      </w:r>
    </w:p>
    <w:p w:rsidR="002646B9" w:rsidRDefault="002646B9" w:rsidP="002646B9">
      <w:pPr>
        <w:rPr>
          <w:rFonts w:ascii="Arial" w:hAnsi="Arial" w:cs="Arial"/>
          <w:sz w:val="20"/>
        </w:rPr>
      </w:pPr>
    </w:p>
    <w:p w:rsidR="002646B9" w:rsidRDefault="002646B9" w:rsidP="002646B9">
      <w:r>
        <w:rPr>
          <w:rFonts w:ascii="Arial" w:hAnsi="Arial" w:cs="Arial"/>
          <w:sz w:val="20"/>
        </w:rPr>
        <w:t xml:space="preserve">In relazione a quanto richiesto dal Piano dell’Offerta Formativa si definiscono i seguenti </w:t>
      </w:r>
      <w:r>
        <w:rPr>
          <w:rFonts w:ascii="Arial" w:hAnsi="Arial" w:cs="Arial"/>
          <w:b/>
          <w:sz w:val="20"/>
        </w:rPr>
        <w:t>obiettivi</w:t>
      </w:r>
      <w:r>
        <w:rPr>
          <w:rFonts w:ascii="Arial" w:hAnsi="Arial" w:cs="Arial"/>
          <w:sz w:val="20"/>
        </w:rPr>
        <w:t xml:space="preserve"> in termini di:</w:t>
      </w:r>
    </w:p>
    <w:p w:rsidR="002646B9" w:rsidRDefault="002646B9" w:rsidP="002646B9">
      <w:pPr>
        <w:jc w:val="both"/>
        <w:rPr>
          <w:rFonts w:ascii="Arial" w:hAnsi="Arial" w:cs="Arial"/>
          <w:b/>
          <w:sz w:val="20"/>
        </w:rPr>
      </w:pPr>
    </w:p>
    <w:p w:rsidR="002646B9" w:rsidRDefault="00D053BC" w:rsidP="002646B9">
      <w:pPr>
        <w:jc w:val="both"/>
      </w:pPr>
      <w:r>
        <w:rPr>
          <w:noProof/>
          <w:lang w:eastAsia="it-IT"/>
        </w:rPr>
        <mc:AlternateContent>
          <mc:Choice Requires="wps">
            <w:drawing>
              <wp:anchor distT="72390" distB="114300" distL="72390" distR="104775" simplePos="0" relativeHeight="251659264" behindDoc="0" locked="0" layoutInCell="0" allowOverlap="1">
                <wp:simplePos x="0" y="0"/>
                <wp:positionH relativeFrom="column">
                  <wp:posOffset>-47625</wp:posOffset>
                </wp:positionH>
                <wp:positionV relativeFrom="paragraph">
                  <wp:posOffset>302260</wp:posOffset>
                </wp:positionV>
                <wp:extent cx="5960745" cy="2495550"/>
                <wp:effectExtent l="0" t="0" r="1905" b="0"/>
                <wp:wrapNone/>
                <wp:docPr id="5" name="CasellaTesto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5960745" cy="2495550"/>
                        </a:xfrm>
                        <a:prstGeom prst="rect">
                          <a:avLst/>
                        </a:prstGeom>
                        <a:solidFill>
                          <a:srgbClr val="FFFFFF"/>
                        </a:solidFill>
                        <a:ln w="12700">
                          <a:noFill/>
                        </a:ln>
                      </wps:spPr>
                      <wps:txbx>
                        <w:txbxContent>
                          <w:tbl>
                            <w:tblPr>
                              <w:tblW w:w="9231" w:type="dxa"/>
                              <w:tblInd w:w="65" w:type="dxa"/>
                              <w:tblCellMar>
                                <w:left w:w="10" w:type="dxa"/>
                                <w:right w:w="10" w:type="dxa"/>
                              </w:tblCellMar>
                              <w:tblLook w:val="04A0" w:firstRow="1" w:lastRow="0" w:firstColumn="1" w:lastColumn="0" w:noHBand="0" w:noVBand="1"/>
                            </w:tblPr>
                            <w:tblGrid>
                              <w:gridCol w:w="9231"/>
                            </w:tblGrid>
                            <w:tr w:rsidR="00D2507B">
                              <w:tblPrEx>
                                <w:tblCellMar>
                                  <w:top w:w="0" w:type="dxa"/>
                                  <w:bottom w:w="0" w:type="dxa"/>
                                </w:tblCellMar>
                              </w:tblPrEx>
                              <w:tc>
                                <w:tcPr>
                                  <w:tcW w:w="9231"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tcPr>
                                <w:p w:rsidR="00D2507B" w:rsidRDefault="00D2507B">
                                  <w:pPr>
                                    <w:jc w:val="both"/>
                                  </w:pPr>
                                  <w:r>
                                    <w:rPr>
                                      <w:rFonts w:ascii="Arial" w:hAnsi="Arial" w:cs="Arial"/>
                                      <w:sz w:val="20"/>
                                    </w:rPr>
                                    <w:t>Normative di sicurezza in ambiente di lavoro .</w:t>
                                  </w:r>
                                </w:p>
                                <w:p w:rsidR="00D2507B" w:rsidRDefault="00D2507B">
                                  <w:r>
                                    <w:rPr>
                                      <w:rFonts w:ascii="Arial" w:hAnsi="Arial" w:cs="Arial"/>
                                      <w:sz w:val="20"/>
                                    </w:rPr>
                                    <w:t>Concetto di misura e di errore.</w:t>
                                  </w:r>
                                </w:p>
                                <w:p w:rsidR="00D2507B" w:rsidRDefault="00D2507B">
                                  <w:r>
                                    <w:rPr>
                                      <w:rFonts w:ascii="Arial" w:hAnsi="Arial" w:cs="Arial"/>
                                      <w:sz w:val="20"/>
                                    </w:rPr>
                                    <w:t>Struttura atomica, proprietà fisiche, strutturali e chimiche, meccaniche e tecnologiche dei materiali</w:t>
                                  </w:r>
                                </w:p>
                                <w:p w:rsidR="00D2507B" w:rsidRDefault="00D2507B">
                                  <w:r>
                                    <w:rPr>
                                      <w:rFonts w:ascii="Arial" w:hAnsi="Arial" w:cs="Arial"/>
                                      <w:sz w:val="20"/>
                                    </w:rPr>
                                    <w:t>metallici.</w:t>
                                  </w:r>
                                </w:p>
                                <w:p w:rsidR="00D2507B" w:rsidRDefault="00D2507B">
                                  <w:r>
                                    <w:rPr>
                                      <w:rFonts w:ascii="Arial" w:hAnsi="Arial" w:cs="Arial"/>
                                      <w:sz w:val="20"/>
                                    </w:rPr>
                                    <w:t>Tipologie, caratteristiche, attrezzature, impianti, applicazioni, controlli dei principali procedimenti di saldatura su materiali metallici.</w:t>
                                  </w:r>
                                </w:p>
                                <w:p w:rsidR="00D2507B" w:rsidRDefault="00D2507B">
                                  <w:r>
                                    <w:rPr>
                                      <w:rFonts w:ascii="Arial" w:hAnsi="Arial" w:cs="Arial"/>
                                      <w:sz w:val="20"/>
                                    </w:rPr>
                                    <w:t>Classificazione, designazione, caratteristiche, processi produttivi, attrezzature e impianti per la</w:t>
                                  </w:r>
                                </w:p>
                                <w:p w:rsidR="00D2507B" w:rsidRDefault="00D2507B">
                                  <w:r>
                                    <w:rPr>
                                      <w:rFonts w:ascii="Arial" w:hAnsi="Arial" w:cs="Arial"/>
                                      <w:sz w:val="20"/>
                                    </w:rPr>
                                    <w:t>produzione delle leghe siderurgiche.</w:t>
                                  </w:r>
                                </w:p>
                                <w:p w:rsidR="00D2507B" w:rsidRDefault="00D2507B">
                                  <w:r>
                                    <w:rPr>
                                      <w:rFonts w:ascii="Arial" w:hAnsi="Arial" w:cs="Arial"/>
                                      <w:sz w:val="20"/>
                                    </w:rPr>
                                    <w:t>Produzione dei semilavorati, principi di funzionamento, attrezzature, macchine delle principali</w:t>
                                  </w:r>
                                </w:p>
                                <w:p w:rsidR="00D2507B" w:rsidRDefault="00D2507B">
                                  <w:r>
                                    <w:rPr>
                                      <w:rFonts w:ascii="Arial" w:hAnsi="Arial" w:cs="Arial"/>
                                      <w:sz w:val="20"/>
                                    </w:rPr>
                                    <w:t>lavorazioni per deformazione plastica; principi di funzionamento, attrezzature, macchine delle principali lavorazioni sulle lamiere .</w:t>
                                  </w:r>
                                </w:p>
                                <w:p w:rsidR="00D2507B" w:rsidRDefault="00D2507B">
                                  <w:r>
                                    <w:rPr>
                                      <w:rFonts w:ascii="Arial" w:hAnsi="Arial" w:cs="Arial"/>
                                      <w:sz w:val="20"/>
                                    </w:rPr>
                                    <w:t>Caratteristiche, processi produttivi, denominazioni, impieghi dei principali materiali non ferrosi.</w:t>
                                  </w:r>
                                </w:p>
                                <w:p w:rsidR="00D2507B" w:rsidRDefault="00D2507B">
                                  <w:r>
                                    <w:rPr>
                                      <w:rFonts w:ascii="Arial" w:hAnsi="Arial" w:cs="Arial"/>
                                      <w:sz w:val="20"/>
                                    </w:rPr>
                                    <w:t>Getto, materiali, fasi produttive, attrezzature, dispositivi dei principali metodi di colata nell’ambito della</w:t>
                                  </w:r>
                                </w:p>
                                <w:p w:rsidR="00D2507B" w:rsidRDefault="00D2507B">
                                  <w:pPr>
                                    <w:jc w:val="both"/>
                                  </w:pPr>
                                  <w:r>
                                    <w:rPr>
                                      <w:rFonts w:ascii="Arial" w:hAnsi="Arial" w:cs="Arial"/>
                                      <w:sz w:val="20"/>
                                    </w:rPr>
                                    <w:t>acciaieria.</w:t>
                                  </w:r>
                                </w:p>
                              </w:tc>
                            </w:tr>
                          </w:tbl>
                          <w:p w:rsidR="00D2507B" w:rsidRDefault="00D2507B" w:rsidP="002646B9">
                            <w:r>
                              <w:rPr>
                                <w:color w:val="000000"/>
                              </w:rPr>
                              <w:t xml:space="preserve"> </w:t>
                            </w:r>
                          </w:p>
                        </w:txbxContent>
                      </wps:txbx>
                      <wps:bodyPr spcFirstLastPara="1" vertOverflow="clip" horzOverflow="clip" lIns="635" tIns="635" rIns="635" bIns="635">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CasellaTesto1" o:spid="_x0000_s1029" type="#_x0000_t202" style="position:absolute;left:0;text-align:left;margin-left:-3.75pt;margin-top:23.8pt;width:469.35pt;height:196.5pt;z-index:251659264;visibility:visible;mso-wrap-style:square;mso-width-percent:0;mso-height-percent:0;mso-wrap-distance-left:5.7pt;mso-wrap-distance-top:5.7pt;mso-wrap-distance-right:8.25pt;mso-wrap-distance-bottom:9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" o:allowincell="f" stroked="f" strokeweight="1pt">
                <v:path arrowok="t"/>
                <v:textbox inset=".05pt,.05pt,.05pt,.05pt">
                  <w:txbxContent>
                    <w:tbl>
                      <w:tblPr>
                        <w:tblW w:w="9231" w:type="dxa"/>
                        <w:tblInd w:w="65" w:type="dxa"/>
                        <w:tblCellMar>
                          <w:left w:w="10" w:type="dxa"/>
                          <w:right w:w="10" w:type="dxa"/>
                        </w:tblCellMar>
                        <w:tblLook w:val="04A0" w:firstRow="1" w:lastRow="0" w:firstColumn="1" w:lastColumn="0" w:noHBand="0" w:noVBand="1"/>
                      </w:tblPr>
                      <w:tblGrid>
                        <w:gridCol w:w="9231"/>
                      </w:tblGrid>
                      <w:tr w:rsidR="00D2507B">
                        <w:tblPrEx>
                          <w:tblCellMar>
                            <w:top w:w="0" w:type="dxa"/>
                            <w:bottom w:w="0" w:type="dxa"/>
                          </w:tblCellMar>
                        </w:tblPrEx>
                        <w:tc>
                          <w:tcPr>
                            <w:tcW w:w="9231"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tcPr>
                          <w:p w:rsidR="00D2507B" w:rsidRDefault="00D2507B">
                            <w:pPr>
                              <w:jc w:val="both"/>
                            </w:pPr>
                            <w:r>
                              <w:rPr>
                                <w:rFonts w:ascii="Arial" w:hAnsi="Arial" w:cs="Arial"/>
                                <w:sz w:val="20"/>
                              </w:rPr>
                              <w:t>Normative di sicurezza in ambiente di lavoro .</w:t>
                            </w:r>
                          </w:p>
                          <w:p w:rsidR="00D2507B" w:rsidRDefault="00D2507B">
                            <w:r>
                              <w:rPr>
                                <w:rFonts w:ascii="Arial" w:hAnsi="Arial" w:cs="Arial"/>
                                <w:sz w:val="20"/>
                              </w:rPr>
                              <w:t>Concetto di misura e di errore.</w:t>
                            </w:r>
                          </w:p>
                          <w:p w:rsidR="00D2507B" w:rsidRDefault="00D2507B">
                            <w:r>
                              <w:rPr>
                                <w:rFonts w:ascii="Arial" w:hAnsi="Arial" w:cs="Arial"/>
                                <w:sz w:val="20"/>
                              </w:rPr>
                              <w:t>Struttura atomica, proprietà fisiche, strutturali e chimiche, meccaniche e tecnologiche dei materiali</w:t>
                            </w:r>
                          </w:p>
                          <w:p w:rsidR="00D2507B" w:rsidRDefault="00D2507B">
                            <w:r>
                              <w:rPr>
                                <w:rFonts w:ascii="Arial" w:hAnsi="Arial" w:cs="Arial"/>
                                <w:sz w:val="20"/>
                              </w:rPr>
                              <w:t>metallici.</w:t>
                            </w:r>
                          </w:p>
                          <w:p w:rsidR="00D2507B" w:rsidRDefault="00D2507B">
                            <w:r>
                              <w:rPr>
                                <w:rFonts w:ascii="Arial" w:hAnsi="Arial" w:cs="Arial"/>
                                <w:sz w:val="20"/>
                              </w:rPr>
                              <w:t>Tipologie, caratteristiche, attrezzature, impianti, applicazioni, controlli dei principali procedimenti di saldatura su materiali metallici.</w:t>
                            </w:r>
                          </w:p>
                          <w:p w:rsidR="00D2507B" w:rsidRDefault="00D2507B">
                            <w:r>
                              <w:rPr>
                                <w:rFonts w:ascii="Arial" w:hAnsi="Arial" w:cs="Arial"/>
                                <w:sz w:val="20"/>
                              </w:rPr>
                              <w:t>Classificazione, designazione, caratteristiche, processi produttivi, attrezzature e impianti per la</w:t>
                            </w:r>
                          </w:p>
                          <w:p w:rsidR="00D2507B" w:rsidRDefault="00D2507B">
                            <w:r>
                              <w:rPr>
                                <w:rFonts w:ascii="Arial" w:hAnsi="Arial" w:cs="Arial"/>
                                <w:sz w:val="20"/>
                              </w:rPr>
                              <w:t>produzione delle leghe siderurgiche.</w:t>
                            </w:r>
                          </w:p>
                          <w:p w:rsidR="00D2507B" w:rsidRDefault="00D2507B">
                            <w:r>
                              <w:rPr>
                                <w:rFonts w:ascii="Arial" w:hAnsi="Arial" w:cs="Arial"/>
                                <w:sz w:val="20"/>
                              </w:rPr>
                              <w:t>Produzione dei semilavorati, principi di funzionamento, attrezzature, macchine delle principali</w:t>
                            </w:r>
                          </w:p>
                          <w:p w:rsidR="00D2507B" w:rsidRDefault="00D2507B">
                            <w:r>
                              <w:rPr>
                                <w:rFonts w:ascii="Arial" w:hAnsi="Arial" w:cs="Arial"/>
                                <w:sz w:val="20"/>
                              </w:rPr>
                              <w:t>lavorazioni per deformazione plastica; principi di funzionamento, attrezzature, macchine delle principali lavorazioni sulle lamiere .</w:t>
                            </w:r>
                          </w:p>
                          <w:p w:rsidR="00D2507B" w:rsidRDefault="00D2507B">
                            <w:r>
                              <w:rPr>
                                <w:rFonts w:ascii="Arial" w:hAnsi="Arial" w:cs="Arial"/>
                                <w:sz w:val="20"/>
                              </w:rPr>
                              <w:t>Caratteristiche, processi produttivi, denominazioni, impieghi dei principali materiali non ferrosi.</w:t>
                            </w:r>
                          </w:p>
                          <w:p w:rsidR="00D2507B" w:rsidRDefault="00D2507B">
                            <w:r>
                              <w:rPr>
                                <w:rFonts w:ascii="Arial" w:hAnsi="Arial" w:cs="Arial"/>
                                <w:sz w:val="20"/>
                              </w:rPr>
                              <w:t>Getto, materiali, fasi produttive, attrezzature, dispositivi dei principali metodi di colata nell’ambito della</w:t>
                            </w:r>
                          </w:p>
                          <w:p w:rsidR="00D2507B" w:rsidRDefault="00D2507B">
                            <w:pPr>
                              <w:jc w:val="both"/>
                            </w:pPr>
                            <w:r>
                              <w:rPr>
                                <w:rFonts w:ascii="Arial" w:hAnsi="Arial" w:cs="Arial"/>
                                <w:sz w:val="20"/>
                              </w:rPr>
                              <w:t>acciaieria.</w:t>
                            </w:r>
                          </w:p>
                        </w:tc>
                      </w:tr>
                    </w:tbl>
                    <w:p w:rsidR="00D2507B" w:rsidRDefault="00D2507B" w:rsidP="002646B9">
                      <w:r>
                        <w:rPr>
                          <w:color w:val="000000"/>
                        </w:rPr>
                        <w:t xml:space="preserve"> </w:t>
                      </w:r>
                    </w:p>
                  </w:txbxContent>
                </v:textbox>
              </v:shape>
            </w:pict>
          </mc:Fallback>
        </mc:AlternateContent>
      </w:r>
      <w:r w:rsidR="002646B9">
        <w:rPr>
          <w:rFonts w:ascii="Arial" w:hAnsi="Arial" w:cs="Arial"/>
          <w:b/>
          <w:sz w:val="20"/>
        </w:rPr>
        <w:t>CONOSCENZE</w:t>
      </w:r>
    </w:p>
    <w:p w:rsidR="002646B9" w:rsidRDefault="00D053BC" w:rsidP="002646B9">
      <w:pPr>
        <w:jc w:val="both"/>
        <w:rPr>
          <w:rFonts w:ascii="Arial" w:hAnsi="Arial" w:cs="Arial"/>
          <w:b/>
          <w:sz w:val="20"/>
        </w:rPr>
      </w:pPr>
      <w:r>
        <w:rPr>
          <w:noProof/>
          <w:lang w:eastAsia="it-IT"/>
        </w:rPr>
        <mc:AlternateContent>
          <mc:Choice Requires="wps">
            <w:drawing>
              <wp:anchor distT="0" distB="0" distL="114300" distR="114300" simplePos="0" relativeHeight="251658240" behindDoc="0" locked="0" layoutInCell="0" allowOverlap="1">
                <wp:simplePos x="0" y="0"/>
                <wp:positionH relativeFrom="column">
                  <wp:posOffset>-47625</wp:posOffset>
                </wp:positionH>
                <wp:positionV relativeFrom="paragraph">
                  <wp:posOffset>133985</wp:posOffset>
                </wp:positionV>
                <wp:extent cx="5867400" cy="2095500"/>
                <wp:effectExtent l="0" t="0" r="0" b="0"/>
                <wp:wrapSquare wrapText="largest"/>
                <wp:docPr id="4" name="Rettangolo1"/>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5867400" cy="2095500"/>
                        </a:xfrm>
                        <a:prstGeom prst="rect">
                          <a:avLst/>
                        </a:prstGeom>
                        <a:solidFill>
                          <a:srgbClr val="FFFFFF">
                            <a:alpha val="0"/>
                          </a:srgbClr>
                        </a:solidFill>
                        <a:ln w="12700">
                          <a:noFill/>
                        </a:ln>
                      </wps:spPr>
                      <wps:txbx>
                        <w:txbxContent>
                          <w:p w:rsidR="00D2507B" w:rsidRDefault="00D2507B" w:rsidP="002646B9"/>
                        </w:txbxContent>
                      </wps:txbx>
                      <wps:bodyPr spcFirstLastPara="1" vertOverflow="clip" horzOverflow="clip" lIns="635" tIns="635" rIns="635" bIns="635">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ttangolo1" o:spid="_x0000_s1030" style="position:absolute;left:0;text-align:left;margin-left:-3.75pt;margin-top:10.55pt;width:462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" o:allowincell="f" stroked="f" strokeweight="1pt">
                <v:fill opacity="0"/>
                <v:path arrowok="t"/>
                <v:textbox inset=".05pt,.05pt,.05pt,.05pt">
                  <w:txbxContent>
                    <w:p w:rsidR="00D2507B" w:rsidRDefault="00D2507B" w:rsidP="002646B9"/>
                  </w:txbxContent>
                </v:textbox>
                <w10:wrap type="square" side="largest"/>
              </v:rect>
            </w:pict>
          </mc:Fallback>
        </mc:AlternateContent>
      </w: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pPr>
      <w:r>
        <w:rPr>
          <w:rFonts w:ascii="Arial" w:hAnsi="Arial" w:cs="Arial"/>
          <w:b/>
          <w:sz w:val="20"/>
        </w:rPr>
        <w:t>COMPETENZE</w:t>
      </w:r>
    </w:p>
    <w:p w:rsidR="002646B9" w:rsidRDefault="002646B9" w:rsidP="002646B9">
      <w:pPr>
        <w:jc w:val="both"/>
        <w:rPr>
          <w:rFonts w:ascii="Arial" w:hAnsi="Arial" w:cs="Arial"/>
          <w:b/>
          <w:sz w:val="20"/>
        </w:rPr>
      </w:pPr>
    </w:p>
    <w:tbl>
      <w:tblPr>
        <w:tblW w:w="9240" w:type="dxa"/>
        <w:tblInd w:w="-80" w:type="dxa"/>
        <w:tblCellMar>
          <w:left w:w="10" w:type="dxa"/>
          <w:right w:w="10" w:type="dxa"/>
        </w:tblCellMar>
        <w:tblLook w:val="04A0" w:firstRow="1" w:lastRow="0" w:firstColumn="1" w:lastColumn="0" w:noHBand="0" w:noVBand="1"/>
      </w:tblPr>
      <w:tblGrid>
        <w:gridCol w:w="9240"/>
      </w:tblGrid>
      <w:tr w:rsidR="002646B9" w:rsidTr="002646B9">
        <w:tblPrEx>
          <w:tblCellMar>
            <w:top w:w="0" w:type="dxa"/>
            <w:bottom w:w="0" w:type="dxa"/>
          </w:tblCellMar>
        </w:tblPrEx>
        <w:tc>
          <w:tcPr>
            <w:tcW w:w="9240"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tcPr>
          <w:p w:rsidR="002646B9" w:rsidRDefault="002646B9" w:rsidP="002646B9">
            <w:pPr>
              <w:jc w:val="both"/>
            </w:pPr>
            <w:r>
              <w:rPr>
                <w:rFonts w:ascii="Arial" w:hAnsi="Arial" w:cs="Arial"/>
                <w:sz w:val="20"/>
              </w:rPr>
              <w:t>Saper applicare comportandosi in modo sicuro in ambiente di lavoro.</w:t>
            </w:r>
          </w:p>
          <w:p w:rsidR="002646B9" w:rsidRDefault="002646B9" w:rsidP="002646B9">
            <w:r>
              <w:rPr>
                <w:rFonts w:ascii="Arial" w:hAnsi="Arial" w:cs="Arial"/>
                <w:sz w:val="20"/>
              </w:rPr>
              <w:t>Rappresentazione schematica delle attrezzature, macchine ed impianti dei principali processi</w:t>
            </w:r>
          </w:p>
          <w:p w:rsidR="002646B9" w:rsidRDefault="002646B9" w:rsidP="002646B9">
            <w:r>
              <w:rPr>
                <w:rFonts w:ascii="Arial" w:hAnsi="Arial" w:cs="Arial"/>
                <w:sz w:val="20"/>
              </w:rPr>
              <w:t>produttivi.</w:t>
            </w:r>
          </w:p>
          <w:p w:rsidR="002646B9" w:rsidRDefault="002646B9" w:rsidP="002646B9">
            <w:r>
              <w:rPr>
                <w:rFonts w:ascii="Arial" w:hAnsi="Arial" w:cs="Arial"/>
                <w:sz w:val="20"/>
              </w:rPr>
              <w:t>Determinazione (Laboratorio tecnologico) dell’incertezza strumentale ed uso dei principali strumenti di</w:t>
            </w:r>
          </w:p>
          <w:p w:rsidR="002646B9" w:rsidRDefault="002646B9" w:rsidP="002646B9">
            <w:r>
              <w:rPr>
                <w:rFonts w:ascii="Arial" w:hAnsi="Arial" w:cs="Arial"/>
                <w:sz w:val="20"/>
              </w:rPr>
              <w:t>misura lineare.</w:t>
            </w:r>
          </w:p>
          <w:p w:rsidR="002646B9" w:rsidRDefault="002646B9" w:rsidP="002646B9">
            <w:r>
              <w:rPr>
                <w:rFonts w:ascii="Arial" w:hAnsi="Arial" w:cs="Arial"/>
                <w:sz w:val="20"/>
              </w:rPr>
              <w:t>Realizzazione (Reparti di lavorazione) di semplici giunti saldati con fiamma ossiacetilenica/materiale</w:t>
            </w:r>
          </w:p>
          <w:p w:rsidR="002646B9" w:rsidRDefault="002646B9" w:rsidP="002646B9">
            <w:r>
              <w:rPr>
                <w:rFonts w:ascii="Arial" w:hAnsi="Arial" w:cs="Arial"/>
                <w:sz w:val="20"/>
              </w:rPr>
              <w:t>d’apporto in bacchetta e all’arco elettrico con elettrodo rivestito.</w:t>
            </w:r>
          </w:p>
          <w:p w:rsidR="002646B9" w:rsidRDefault="002646B9" w:rsidP="002646B9">
            <w:r>
              <w:rPr>
                <w:rFonts w:ascii="Arial" w:hAnsi="Arial" w:cs="Arial"/>
                <w:sz w:val="20"/>
              </w:rPr>
              <w:t>Realizzazione (Reparti di lavorazione) di semplici figure prismatiche, partendo da un prisma metallico,</w:t>
            </w:r>
          </w:p>
          <w:p w:rsidR="002646B9" w:rsidRDefault="002646B9" w:rsidP="002646B9">
            <w:pPr>
              <w:jc w:val="both"/>
            </w:pPr>
            <w:r>
              <w:rPr>
                <w:rFonts w:ascii="Arial" w:hAnsi="Arial" w:cs="Arial"/>
                <w:sz w:val="20"/>
              </w:rPr>
              <w:t>mediante fucinatura manuale.</w:t>
            </w:r>
          </w:p>
        </w:tc>
      </w:tr>
    </w:tbl>
    <w:p w:rsidR="002646B9" w:rsidRDefault="002646B9" w:rsidP="002646B9">
      <w:pPr>
        <w:jc w:val="both"/>
        <w:rPr>
          <w:rFonts w:ascii="Arial" w:hAnsi="Arial" w:cs="Arial"/>
          <w:color w:val="000000"/>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pPr>
      <w:r>
        <w:rPr>
          <w:rFonts w:ascii="Arial" w:hAnsi="Arial" w:cs="Arial"/>
          <w:b/>
          <w:sz w:val="20"/>
        </w:rPr>
        <w:t>CAPACITÀ</w:t>
      </w:r>
    </w:p>
    <w:p w:rsidR="002646B9" w:rsidRDefault="002646B9" w:rsidP="002646B9">
      <w:pPr>
        <w:jc w:val="both"/>
        <w:rPr>
          <w:rFonts w:ascii="Arial" w:hAnsi="Arial" w:cs="Arial"/>
          <w:b/>
          <w:sz w:val="20"/>
        </w:rPr>
      </w:pPr>
    </w:p>
    <w:tbl>
      <w:tblPr>
        <w:tblW w:w="9231" w:type="dxa"/>
        <w:tblInd w:w="-80"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tcPr>
          <w:p w:rsidR="002646B9" w:rsidRDefault="002646B9" w:rsidP="002646B9">
            <w:pPr>
              <w:jc w:val="both"/>
            </w:pPr>
            <w:r>
              <w:rPr>
                <w:rFonts w:ascii="Arial" w:hAnsi="Arial" w:cs="Arial"/>
                <w:sz w:val="20"/>
              </w:rPr>
              <w:t>Scelta del modo adeguato di comportamento in ambiente di lavoro.</w:t>
            </w:r>
          </w:p>
          <w:p w:rsidR="002646B9" w:rsidRDefault="002646B9" w:rsidP="002646B9">
            <w:r>
              <w:rPr>
                <w:rFonts w:ascii="Arial" w:hAnsi="Arial" w:cs="Arial"/>
                <w:sz w:val="20"/>
              </w:rPr>
              <w:t>Scelta dello strumento di misura più idoneo per le verifiche dimensionali e di forma richieste.</w:t>
            </w:r>
          </w:p>
          <w:p w:rsidR="002646B9" w:rsidRDefault="002646B9" w:rsidP="002646B9">
            <w:r>
              <w:rPr>
                <w:rFonts w:ascii="Arial" w:hAnsi="Arial" w:cs="Arial"/>
                <w:sz w:val="20"/>
              </w:rPr>
              <w:t>Nell’ambito dei materiali ferrosi e non in termini di idonee scelte del materiale (con riferimento alla</w:t>
            </w:r>
          </w:p>
          <w:p w:rsidR="002646B9" w:rsidRDefault="002646B9" w:rsidP="002646B9">
            <w:r>
              <w:rPr>
                <w:rFonts w:ascii="Arial" w:hAnsi="Arial" w:cs="Arial"/>
                <w:sz w:val="20"/>
              </w:rPr>
              <w:t>normativa) in funzione delle caratteristiche di impiego individuate.</w:t>
            </w:r>
          </w:p>
          <w:p w:rsidR="002646B9" w:rsidRDefault="002646B9" w:rsidP="002646B9">
            <w:r>
              <w:rPr>
                <w:rFonts w:ascii="Arial" w:hAnsi="Arial" w:cs="Arial"/>
                <w:sz w:val="20"/>
              </w:rPr>
              <w:t>Nell’ambito dei Processi produttivi dei materiali ferrosi e non in termini di individuazione e</w:t>
            </w:r>
          </w:p>
          <w:p w:rsidR="002646B9" w:rsidRDefault="002646B9" w:rsidP="002646B9">
            <w:r>
              <w:rPr>
                <w:rFonts w:ascii="Arial" w:hAnsi="Arial" w:cs="Arial"/>
                <w:sz w:val="20"/>
              </w:rPr>
              <w:t>caratterizzazione degli impianti, attrezzature e mezzi più idonei ad ottenere il prodotto ricercato.</w:t>
            </w:r>
          </w:p>
          <w:p w:rsidR="002646B9" w:rsidRDefault="002646B9" w:rsidP="002646B9">
            <w:r>
              <w:rPr>
                <w:rFonts w:ascii="Arial" w:hAnsi="Arial" w:cs="Arial"/>
                <w:sz w:val="20"/>
              </w:rPr>
              <w:t>Nell’ambito delle Lavorazioni sui materiali metallici sia in termini di scelta delle più idonee macchine,</w:t>
            </w:r>
          </w:p>
          <w:p w:rsidR="002646B9" w:rsidRDefault="002646B9" w:rsidP="002646B9">
            <w:pPr>
              <w:jc w:val="both"/>
            </w:pPr>
            <w:r>
              <w:rPr>
                <w:rFonts w:ascii="Arial" w:hAnsi="Arial" w:cs="Arial"/>
                <w:sz w:val="20"/>
              </w:rPr>
              <w:t>attrezzature e parametri operativi, che per la realizzazione pratica delle stesse</w:t>
            </w:r>
            <w:r>
              <w:rPr>
                <w:rFonts w:ascii="NimbusSanL-Regu" w:hAnsi="NimbusSanL-Regu" w:cs="NimbusSanL-Regu"/>
                <w:sz w:val="20"/>
              </w:rPr>
              <w:t xml:space="preserve"> </w:t>
            </w:r>
            <w:r>
              <w:rPr>
                <w:rFonts w:ascii="Arial" w:hAnsi="Arial" w:cs="Arial"/>
                <w:sz w:val="20"/>
              </w:rPr>
              <w:t>lavorazioni.</w:t>
            </w:r>
          </w:p>
        </w:tc>
      </w:tr>
    </w:tbl>
    <w:p w:rsidR="002646B9" w:rsidRDefault="002646B9" w:rsidP="002646B9">
      <w:pPr>
        <w:pStyle w:val="BodyText3"/>
        <w:rPr>
          <w:rFonts w:ascii="Arial" w:hAnsi="Arial" w:cs="Arial"/>
          <w:color w:val="000000"/>
          <w:szCs w:val="24"/>
        </w:rPr>
      </w:pPr>
    </w:p>
    <w:p w:rsidR="002646B9" w:rsidRDefault="002646B9" w:rsidP="002646B9">
      <w:pPr>
        <w:pStyle w:val="BodyText3"/>
      </w:pPr>
      <w:r>
        <w:rPr>
          <w:rFonts w:ascii="Arial" w:hAnsi="Arial" w:cs="Arial"/>
        </w:rPr>
        <w:t xml:space="preserve">1. CONTENUTI DISCIPLINARI </w:t>
      </w:r>
      <w:r>
        <w:rPr>
          <w:rFonts w:ascii="Arial" w:hAnsi="Arial" w:cs="Arial"/>
          <w:u w:val="single"/>
        </w:rPr>
        <w:t>MINIMI</w:t>
      </w:r>
      <w:r>
        <w:rPr>
          <w:rFonts w:ascii="Arial" w:hAnsi="Arial" w:cs="Arial"/>
        </w:rPr>
        <w:t xml:space="preserve"> ESPOSTI PER MODULI - UNITÀ DIDATTICHE   </w:t>
      </w:r>
    </w:p>
    <w:p w:rsidR="002646B9" w:rsidRDefault="002646B9" w:rsidP="002646B9">
      <w:pPr>
        <w:pStyle w:val="BodyText3"/>
      </w:pPr>
      <w:r>
        <w:rPr>
          <w:rFonts w:ascii="Arial" w:eastAsia="Arial" w:hAnsi="Arial" w:cs="Arial"/>
        </w:rPr>
        <w:t xml:space="preserve">    </w:t>
      </w:r>
      <w:r>
        <w:rPr>
          <w:rFonts w:ascii="Arial" w:hAnsi="Arial" w:cs="Arial"/>
        </w:rPr>
        <w:t>PERIODI DI ATTUAZIONE - DURATA</w:t>
      </w:r>
    </w:p>
    <w:p w:rsidR="002646B9" w:rsidRDefault="002646B9" w:rsidP="002646B9">
      <w:pPr>
        <w:pStyle w:val="BodyText2"/>
      </w:pPr>
    </w:p>
    <w:p w:rsidR="002646B9" w:rsidRDefault="002646B9" w:rsidP="002646B9">
      <w:pPr>
        <w:jc w:val="both"/>
        <w:rPr>
          <w:rFonts w:ascii="Arial" w:hAnsi="Arial" w:cs="Arial"/>
          <w:sz w:val="20"/>
        </w:rPr>
      </w:pPr>
    </w:p>
    <w:p w:rsidR="002646B9" w:rsidRDefault="002646B9" w:rsidP="002646B9">
      <w:pPr>
        <w:pStyle w:val="Titolo6"/>
        <w:numPr>
          <w:ilvl w:val="5"/>
          <w:numId w:val="37"/>
        </w:numPr>
        <w:pBdr>
          <w:top w:val="single" w:sz="18" w:space="0" w:color="000001"/>
          <w:left w:val="single" w:sz="18" w:space="1" w:color="000001"/>
          <w:bottom w:val="single" w:sz="18" w:space="1" w:color="000001"/>
          <w:right w:val="single" w:sz="18" w:space="31" w:color="000001"/>
          <w:between w:val="none" w:sz="0" w:space="0" w:color="000000"/>
        </w:pBdr>
        <w:shd w:val="clear" w:color="auto" w:fill="auto"/>
        <w:tabs>
          <w:tab w:val="left" w:pos="0"/>
          <w:tab w:val="left" w:pos="1152"/>
        </w:tabs>
        <w:overflowPunct/>
        <w:autoSpaceDE/>
        <w:spacing w:line="276" w:lineRule="auto"/>
        <w:contextualSpacing/>
        <w:textAlignment w:val="auto"/>
      </w:pPr>
      <w:r>
        <w:rPr>
          <w:rFonts w:ascii="Arial" w:hAnsi="Arial" w:cs="Arial"/>
          <w:sz w:val="20"/>
        </w:rPr>
        <w:t xml:space="preserve">Modulo 0 – RIPASSO </w:t>
      </w:r>
    </w:p>
    <w:p w:rsidR="002646B9" w:rsidRDefault="002646B9" w:rsidP="002646B9">
      <w:pPr>
        <w:jc w:val="both"/>
      </w:pPr>
    </w:p>
    <w:p w:rsidR="002646B9" w:rsidRDefault="002646B9" w:rsidP="002646B9">
      <w:pPr>
        <w:jc w:val="both"/>
      </w:pPr>
      <w:r>
        <w:t>Unità didattica n°1 : Test di ingresso</w:t>
      </w:r>
    </w:p>
    <w:p w:rsidR="002646B9" w:rsidRDefault="002646B9" w:rsidP="002646B9">
      <w:pPr>
        <w:jc w:val="both"/>
        <w:rPr>
          <w:rFonts w:ascii="Arial" w:hAnsi="Arial" w:cs="Arial"/>
          <w:sz w:val="20"/>
        </w:rPr>
      </w:pPr>
    </w:p>
    <w:tbl>
      <w:tblPr>
        <w:tblW w:w="9340" w:type="dxa"/>
        <w:tblInd w:w="-115" w:type="dxa"/>
        <w:tblCellMar>
          <w:left w:w="10" w:type="dxa"/>
          <w:right w:w="10" w:type="dxa"/>
        </w:tblCellMar>
        <w:tblLook w:val="04A0" w:firstRow="1" w:lastRow="0" w:firstColumn="1" w:lastColumn="0" w:noHBand="0" w:noVBand="1"/>
      </w:tblPr>
      <w:tblGrid>
        <w:gridCol w:w="7991"/>
        <w:gridCol w:w="1349"/>
      </w:tblGrid>
      <w:tr w:rsidR="002646B9" w:rsidTr="002646B9">
        <w:tblPrEx>
          <w:tblCellMar>
            <w:top w:w="0" w:type="dxa"/>
            <w:bottom w:w="0" w:type="dxa"/>
          </w:tblCellMar>
        </w:tblPrEx>
        <w:trPr>
          <w:cantSplit/>
          <w:trHeight w:val="501"/>
        </w:trPr>
        <w:tc>
          <w:tcPr>
            <w:tcW w:w="7991" w:type="dxa"/>
            <w:tcBorders>
              <w:top w:val="single" w:sz="18" w:space="0" w:color="00007F"/>
              <w:left w:val="single" w:sz="18"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Contenuti</w:t>
            </w:r>
          </w:p>
        </w:tc>
        <w:tc>
          <w:tcPr>
            <w:tcW w:w="1349" w:type="dxa"/>
            <w:tcBorders>
              <w:top w:val="single" w:sz="18" w:space="0" w:color="00007F"/>
              <w:left w:val="single" w:sz="6" w:space="0" w:color="00007F"/>
              <w:bottom w:val="single" w:sz="18" w:space="0" w:color="00007F"/>
              <w:right w:val="single" w:sz="18" w:space="0" w:color="00007F"/>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Periodo</w:t>
            </w:r>
          </w:p>
          <w:p w:rsidR="002646B9" w:rsidRDefault="002646B9" w:rsidP="002646B9">
            <w:pPr>
              <w:jc w:val="center"/>
            </w:pPr>
            <w:r>
              <w:rPr>
                <w:rFonts w:ascii="Arial" w:hAnsi="Arial" w:cs="Arial"/>
                <w:sz w:val="20"/>
              </w:rPr>
              <w:t>Durata (ore)</w:t>
            </w:r>
          </w:p>
        </w:tc>
      </w:tr>
      <w:tr w:rsidR="002646B9" w:rsidTr="002646B9">
        <w:tblPrEx>
          <w:tblCellMar>
            <w:top w:w="0" w:type="dxa"/>
            <w:bottom w:w="0" w:type="dxa"/>
          </w:tblCellMar>
        </w:tblPrEx>
        <w:trPr>
          <w:cantSplit/>
        </w:trPr>
        <w:tc>
          <w:tcPr>
            <w:tcW w:w="7991" w:type="dxa"/>
            <w:tcBorders>
              <w:top w:val="single" w:sz="6" w:space="0" w:color="00007F"/>
              <w:left w:val="single" w:sz="18" w:space="0" w:color="00007F"/>
              <w:bottom w:val="single" w:sz="18" w:space="0" w:color="00007F"/>
              <w:right w:val="none" w:sz="0" w:space="0" w:color="000000"/>
            </w:tcBorders>
            <w:tcMar>
              <w:top w:w="0" w:type="dxa"/>
              <w:left w:w="63" w:type="dxa"/>
              <w:bottom w:w="0" w:type="dxa"/>
              <w:right w:w="71" w:type="dxa"/>
            </w:tcMar>
          </w:tcPr>
          <w:p w:rsidR="002646B9" w:rsidRDefault="002646B9" w:rsidP="002646B9">
            <w:r>
              <w:t>Ripasso delle conoscenze di chimica e fisica acquisite nel biennio. Si prevede un test di ingresso per valutare la situazione di partenza della classe e poter quindi tarare gli interventi successivi.</w:t>
            </w:r>
          </w:p>
        </w:tc>
        <w:tc>
          <w:tcPr>
            <w:tcW w:w="1349" w:type="dxa"/>
            <w:tcBorders>
              <w:top w:val="single" w:sz="6" w:space="0" w:color="00007F"/>
              <w:left w:val="single" w:sz="6" w:space="0" w:color="00007F"/>
              <w:bottom w:val="single" w:sz="18" w:space="0" w:color="00007F"/>
              <w:right w:val="single" w:sz="18" w:space="0" w:color="00007F"/>
            </w:tcBorders>
            <w:tcMar>
              <w:top w:w="0" w:type="dxa"/>
              <w:left w:w="63" w:type="dxa"/>
              <w:bottom w:w="0" w:type="dxa"/>
              <w:right w:w="71" w:type="dxa"/>
            </w:tcMar>
          </w:tcPr>
          <w:p w:rsidR="002646B9" w:rsidRDefault="002646B9" w:rsidP="002646B9">
            <w:pPr>
              <w:jc w:val="center"/>
            </w:pPr>
            <w:r>
              <w:t>Settembre</w:t>
            </w:r>
          </w:p>
          <w:p w:rsidR="002646B9" w:rsidRDefault="002646B9" w:rsidP="002646B9">
            <w:pPr>
              <w:jc w:val="center"/>
            </w:pPr>
            <w:r>
              <w:t>2 ore</w:t>
            </w:r>
          </w:p>
        </w:tc>
      </w:tr>
    </w:tbl>
    <w:p w:rsidR="002646B9" w:rsidRDefault="002646B9" w:rsidP="002646B9">
      <w:pPr>
        <w:jc w:val="both"/>
        <w:rPr>
          <w:rFonts w:ascii="Arial" w:hAnsi="Arial" w:cs="Arial"/>
          <w:color w:val="000000"/>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pStyle w:val="Titolo6"/>
        <w:numPr>
          <w:ilvl w:val="5"/>
          <w:numId w:val="37"/>
        </w:numPr>
        <w:pBdr>
          <w:top w:val="single" w:sz="18" w:space="0" w:color="000001"/>
          <w:left w:val="single" w:sz="18" w:space="1" w:color="000001"/>
          <w:bottom w:val="single" w:sz="18" w:space="1" w:color="000001"/>
          <w:right w:val="single" w:sz="18" w:space="31" w:color="000001"/>
          <w:between w:val="none" w:sz="0" w:space="0" w:color="000000"/>
        </w:pBdr>
        <w:shd w:val="clear" w:color="auto" w:fill="auto"/>
        <w:tabs>
          <w:tab w:val="left" w:pos="0"/>
          <w:tab w:val="left" w:pos="1152"/>
        </w:tabs>
        <w:overflowPunct/>
        <w:autoSpaceDE/>
        <w:spacing w:line="276" w:lineRule="auto"/>
        <w:contextualSpacing/>
        <w:textAlignment w:val="auto"/>
      </w:pPr>
      <w:r>
        <w:rPr>
          <w:rFonts w:ascii="Arial" w:hAnsi="Arial" w:cs="Arial"/>
          <w:sz w:val="20"/>
        </w:rPr>
        <w:t>Modulo 1 – TITOLO: SICUREZZA</w:t>
      </w:r>
    </w:p>
    <w:p w:rsidR="002646B9" w:rsidRDefault="002646B9" w:rsidP="002646B9">
      <w:pPr>
        <w:jc w:val="both"/>
      </w:pPr>
    </w:p>
    <w:p w:rsidR="002646B9" w:rsidRDefault="002646B9" w:rsidP="002646B9">
      <w:pPr>
        <w:jc w:val="both"/>
      </w:pPr>
      <w:r>
        <w:t>Unità didattica n°1: Sicurezza e salute nell'ambiente di lavoro</w:t>
      </w:r>
    </w:p>
    <w:p w:rsidR="002646B9" w:rsidRDefault="002646B9" w:rsidP="002646B9">
      <w:pPr>
        <w:jc w:val="both"/>
        <w:rPr>
          <w:rFonts w:ascii="Arial" w:hAnsi="Arial" w:cs="Arial"/>
          <w:sz w:val="20"/>
        </w:rPr>
      </w:pPr>
    </w:p>
    <w:tbl>
      <w:tblPr>
        <w:tblW w:w="9341" w:type="dxa"/>
        <w:tblInd w:w="-115" w:type="dxa"/>
        <w:tblCellMar>
          <w:left w:w="10" w:type="dxa"/>
          <w:right w:w="10" w:type="dxa"/>
        </w:tblCellMar>
        <w:tblLook w:val="04A0" w:firstRow="1" w:lastRow="0" w:firstColumn="1" w:lastColumn="0" w:noHBand="0" w:noVBand="1"/>
      </w:tblPr>
      <w:tblGrid>
        <w:gridCol w:w="1700"/>
        <w:gridCol w:w="6291"/>
        <w:gridCol w:w="1350"/>
      </w:tblGrid>
      <w:tr w:rsidR="002646B9" w:rsidTr="002646B9">
        <w:tblPrEx>
          <w:tblCellMar>
            <w:top w:w="0" w:type="dxa"/>
            <w:bottom w:w="0" w:type="dxa"/>
          </w:tblCellMar>
        </w:tblPrEx>
        <w:trPr>
          <w:trHeight w:val="501"/>
        </w:trPr>
        <w:tc>
          <w:tcPr>
            <w:tcW w:w="1700" w:type="dxa"/>
            <w:tcBorders>
              <w:top w:val="single" w:sz="18" w:space="0" w:color="00007F"/>
              <w:left w:val="single" w:sz="18"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Prerequisiti</w:t>
            </w:r>
          </w:p>
          <w:p w:rsidR="002646B9" w:rsidRDefault="002646B9" w:rsidP="002646B9">
            <w:pPr>
              <w:jc w:val="center"/>
            </w:pPr>
            <w:r>
              <w:rPr>
                <w:rFonts w:ascii="Arial" w:hAnsi="Arial" w:cs="Arial"/>
                <w:sz w:val="20"/>
              </w:rPr>
              <w:t>(se richiesti)</w:t>
            </w:r>
          </w:p>
        </w:tc>
        <w:tc>
          <w:tcPr>
            <w:tcW w:w="6291" w:type="dxa"/>
            <w:tcBorders>
              <w:top w:val="single" w:sz="18" w:space="0" w:color="00007F"/>
              <w:left w:val="single" w:sz="6"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Contenuti</w:t>
            </w:r>
          </w:p>
        </w:tc>
        <w:tc>
          <w:tcPr>
            <w:tcW w:w="1350" w:type="dxa"/>
            <w:tcBorders>
              <w:top w:val="single" w:sz="18" w:space="0" w:color="00007F"/>
              <w:left w:val="single" w:sz="6" w:space="0" w:color="00007F"/>
              <w:bottom w:val="single" w:sz="18" w:space="0" w:color="00007F"/>
              <w:right w:val="single" w:sz="18" w:space="0" w:color="00007F"/>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Periodo</w:t>
            </w:r>
          </w:p>
          <w:p w:rsidR="002646B9" w:rsidRDefault="002646B9" w:rsidP="002646B9">
            <w:pPr>
              <w:jc w:val="center"/>
            </w:pPr>
            <w:r>
              <w:rPr>
                <w:rFonts w:ascii="Arial" w:hAnsi="Arial" w:cs="Arial"/>
                <w:sz w:val="20"/>
              </w:rPr>
              <w:t>Durata (ore)</w:t>
            </w:r>
          </w:p>
        </w:tc>
      </w:tr>
      <w:tr w:rsidR="002646B9" w:rsidTr="002646B9">
        <w:tblPrEx>
          <w:tblCellMar>
            <w:top w:w="0" w:type="dxa"/>
            <w:bottom w:w="0" w:type="dxa"/>
          </w:tblCellMar>
        </w:tblPrEx>
        <w:tc>
          <w:tcPr>
            <w:tcW w:w="1700" w:type="dxa"/>
            <w:tcBorders>
              <w:top w:val="single" w:sz="6" w:space="0" w:color="00007F"/>
              <w:left w:val="single" w:sz="18" w:space="0" w:color="00007F"/>
              <w:bottom w:val="single" w:sz="18" w:space="0" w:color="00007F"/>
              <w:right w:val="none" w:sz="0" w:space="0" w:color="000000"/>
            </w:tcBorders>
            <w:tcMar>
              <w:top w:w="0" w:type="dxa"/>
              <w:left w:w="63" w:type="dxa"/>
              <w:bottom w:w="0" w:type="dxa"/>
              <w:right w:w="71" w:type="dxa"/>
            </w:tcMar>
          </w:tcPr>
          <w:p w:rsidR="002646B9" w:rsidRDefault="002646B9" w:rsidP="002646B9">
            <w:r>
              <w:t>Conoscenze dei</w:t>
            </w:r>
          </w:p>
          <w:p w:rsidR="002646B9" w:rsidRDefault="002646B9" w:rsidP="002646B9">
            <w:r>
              <w:lastRenderedPageBreak/>
              <w:t>problemi inerenti</w:t>
            </w:r>
          </w:p>
          <w:p w:rsidR="002646B9" w:rsidRDefault="002646B9" w:rsidP="002646B9">
            <w:r>
              <w:t>ai luoghi di lavoro</w:t>
            </w:r>
          </w:p>
          <w:p w:rsidR="002646B9" w:rsidRDefault="002646B9" w:rsidP="002646B9">
            <w:r>
              <w:t>e l'utilizzo dei</w:t>
            </w:r>
          </w:p>
          <w:p w:rsidR="002646B9" w:rsidRDefault="002646B9" w:rsidP="002646B9">
            <w:r>
              <w:t>DPI.</w:t>
            </w:r>
          </w:p>
        </w:tc>
        <w:tc>
          <w:tcPr>
            <w:tcW w:w="6291" w:type="dxa"/>
            <w:tcBorders>
              <w:top w:val="single" w:sz="6" w:space="0" w:color="00007F"/>
              <w:left w:val="single" w:sz="6" w:space="0" w:color="00007F"/>
              <w:bottom w:val="single" w:sz="18" w:space="0" w:color="00007F"/>
              <w:right w:val="none" w:sz="0" w:space="0" w:color="000000"/>
            </w:tcBorders>
            <w:tcMar>
              <w:top w:w="0" w:type="dxa"/>
              <w:left w:w="63" w:type="dxa"/>
              <w:bottom w:w="0" w:type="dxa"/>
              <w:right w:w="71" w:type="dxa"/>
            </w:tcMar>
          </w:tcPr>
          <w:p w:rsidR="002646B9" w:rsidRDefault="002646B9" w:rsidP="002646B9">
            <w:pPr>
              <w:numPr>
                <w:ilvl w:val="0"/>
                <w:numId w:val="38"/>
              </w:numPr>
              <w:pBdr>
                <w:top w:val="none" w:sz="0" w:space="0" w:color="000000"/>
                <w:left w:val="none" w:sz="0" w:space="0" w:color="000000"/>
                <w:bottom w:val="none" w:sz="0" w:space="0" w:color="000000"/>
                <w:right w:val="none" w:sz="0" w:space="0" w:color="000000"/>
                <w:between w:val="none" w:sz="0" w:space="0" w:color="000000"/>
              </w:pBdr>
              <w:tabs>
                <w:tab w:val="left" w:pos="0"/>
                <w:tab w:val="left" w:pos="283"/>
              </w:tabs>
              <w:spacing w:line="276" w:lineRule="auto"/>
              <w:ind w:left="283" w:hanging="283"/>
              <w:contextualSpacing/>
            </w:pPr>
            <w:r>
              <w:lastRenderedPageBreak/>
              <w:t>DPR 547, DPR 303, Dlg 277, Dlg 626, d.lgs. n° 81</w:t>
            </w:r>
          </w:p>
          <w:p w:rsidR="002646B9" w:rsidRDefault="002646B9" w:rsidP="002646B9">
            <w:r>
              <w:lastRenderedPageBreak/>
              <w:t>Dispositivi di protezione individuale, malattie professionali, locali di lavoro e loro caratteristiche, segnali di sicurezza, frasi di rischio.</w:t>
            </w:r>
          </w:p>
          <w:p w:rsidR="002646B9" w:rsidRDefault="002646B9" w:rsidP="002646B9">
            <w:r>
              <w:t>Cenni di normative inquinamento.</w:t>
            </w:r>
          </w:p>
        </w:tc>
        <w:tc>
          <w:tcPr>
            <w:tcW w:w="1350" w:type="dxa"/>
            <w:tcBorders>
              <w:top w:val="single" w:sz="6" w:space="0" w:color="00007F"/>
              <w:left w:val="single" w:sz="6" w:space="0" w:color="00007F"/>
              <w:bottom w:val="single" w:sz="18" w:space="0" w:color="00007F"/>
              <w:right w:val="single" w:sz="18" w:space="0" w:color="00007F"/>
            </w:tcBorders>
            <w:tcMar>
              <w:top w:w="0" w:type="dxa"/>
              <w:left w:w="63" w:type="dxa"/>
              <w:bottom w:w="0" w:type="dxa"/>
              <w:right w:w="71" w:type="dxa"/>
            </w:tcMar>
          </w:tcPr>
          <w:p w:rsidR="002646B9" w:rsidRDefault="002646B9" w:rsidP="002646B9">
            <w:pPr>
              <w:jc w:val="center"/>
            </w:pPr>
            <w:r>
              <w:lastRenderedPageBreak/>
              <w:t>Settembre-</w:t>
            </w:r>
            <w:r>
              <w:lastRenderedPageBreak/>
              <w:t>Ottobre</w:t>
            </w:r>
          </w:p>
          <w:p w:rsidR="002646B9" w:rsidRDefault="002646B9" w:rsidP="002646B9">
            <w:pPr>
              <w:jc w:val="center"/>
            </w:pPr>
            <w:r>
              <w:t>6 ore</w:t>
            </w:r>
          </w:p>
        </w:tc>
      </w:tr>
    </w:tbl>
    <w:p w:rsidR="002646B9" w:rsidRDefault="002646B9" w:rsidP="002646B9">
      <w:pPr>
        <w:jc w:val="both"/>
        <w:rPr>
          <w:rFonts w:ascii="Arial" w:hAnsi="Arial" w:cs="Arial"/>
          <w:color w:val="000000"/>
          <w:sz w:val="20"/>
        </w:rPr>
      </w:pPr>
    </w:p>
    <w:p w:rsidR="002646B9" w:rsidRDefault="002646B9" w:rsidP="002646B9">
      <w:pPr>
        <w:jc w:val="both"/>
        <w:rPr>
          <w:rFonts w:ascii="Arial" w:hAnsi="Arial" w:cs="Arial"/>
          <w:sz w:val="20"/>
        </w:rPr>
      </w:pPr>
    </w:p>
    <w:p w:rsidR="002646B9" w:rsidRDefault="002646B9" w:rsidP="002646B9">
      <w:pPr>
        <w:pBdr>
          <w:top w:val="single" w:sz="18" w:space="1" w:color="000001"/>
          <w:left w:val="single" w:sz="18" w:space="1" w:color="000001"/>
          <w:bottom w:val="single" w:sz="18" w:space="1" w:color="000001"/>
          <w:right w:val="single" w:sz="18" w:space="31" w:color="000001"/>
        </w:pBdr>
        <w:ind w:right="2834"/>
        <w:jc w:val="both"/>
      </w:pPr>
      <w:r>
        <w:rPr>
          <w:rFonts w:ascii="Arial" w:hAnsi="Arial" w:cs="Arial"/>
          <w:b/>
          <w:sz w:val="20"/>
        </w:rPr>
        <w:t>Modulo 2 – TITOLO: PROPRIETA' DEI MATERIALI</w:t>
      </w:r>
    </w:p>
    <w:p w:rsidR="002646B9" w:rsidRDefault="002646B9" w:rsidP="002646B9">
      <w:pPr>
        <w:jc w:val="both"/>
      </w:pPr>
    </w:p>
    <w:p w:rsidR="002646B9" w:rsidRDefault="002646B9" w:rsidP="002646B9">
      <w:pPr>
        <w:jc w:val="both"/>
      </w:pPr>
      <w:r>
        <w:t>Unità didattica n°1: Proprietà chimiche,  meccaniche, tecnologiche</w:t>
      </w:r>
    </w:p>
    <w:p w:rsidR="002646B9" w:rsidRDefault="002646B9" w:rsidP="002646B9">
      <w:pPr>
        <w:jc w:val="both"/>
        <w:rPr>
          <w:rFonts w:ascii="Arial" w:hAnsi="Arial" w:cs="Arial"/>
          <w:sz w:val="20"/>
        </w:rPr>
      </w:pPr>
    </w:p>
    <w:tbl>
      <w:tblPr>
        <w:tblW w:w="9341" w:type="dxa"/>
        <w:tblInd w:w="-115" w:type="dxa"/>
        <w:tblCellMar>
          <w:left w:w="10" w:type="dxa"/>
          <w:right w:w="10" w:type="dxa"/>
        </w:tblCellMar>
        <w:tblLook w:val="04A0" w:firstRow="1" w:lastRow="0" w:firstColumn="1" w:lastColumn="0" w:noHBand="0" w:noVBand="1"/>
      </w:tblPr>
      <w:tblGrid>
        <w:gridCol w:w="1700"/>
        <w:gridCol w:w="6291"/>
        <w:gridCol w:w="1350"/>
      </w:tblGrid>
      <w:tr w:rsidR="002646B9" w:rsidTr="002646B9">
        <w:tblPrEx>
          <w:tblCellMar>
            <w:top w:w="0" w:type="dxa"/>
            <w:bottom w:w="0" w:type="dxa"/>
          </w:tblCellMar>
        </w:tblPrEx>
        <w:trPr>
          <w:trHeight w:val="501"/>
        </w:trPr>
        <w:tc>
          <w:tcPr>
            <w:tcW w:w="1700" w:type="dxa"/>
            <w:tcBorders>
              <w:top w:val="single" w:sz="18" w:space="0" w:color="00007F"/>
              <w:left w:val="single" w:sz="18"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Prerequisiti</w:t>
            </w:r>
          </w:p>
          <w:p w:rsidR="002646B9" w:rsidRDefault="002646B9" w:rsidP="002646B9">
            <w:pPr>
              <w:jc w:val="center"/>
            </w:pPr>
            <w:r>
              <w:rPr>
                <w:rFonts w:ascii="Arial" w:hAnsi="Arial" w:cs="Arial"/>
                <w:sz w:val="20"/>
              </w:rPr>
              <w:t>(se richiesti)</w:t>
            </w:r>
          </w:p>
        </w:tc>
        <w:tc>
          <w:tcPr>
            <w:tcW w:w="6291" w:type="dxa"/>
            <w:tcBorders>
              <w:top w:val="single" w:sz="18" w:space="0" w:color="00007F"/>
              <w:left w:val="single" w:sz="6"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Contenuti</w:t>
            </w:r>
          </w:p>
        </w:tc>
        <w:tc>
          <w:tcPr>
            <w:tcW w:w="1350" w:type="dxa"/>
            <w:tcBorders>
              <w:top w:val="single" w:sz="18" w:space="0" w:color="00007F"/>
              <w:left w:val="single" w:sz="6" w:space="0" w:color="00007F"/>
              <w:bottom w:val="single" w:sz="18" w:space="0" w:color="00007F"/>
              <w:right w:val="single" w:sz="18" w:space="0" w:color="00007F"/>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Periodo</w:t>
            </w:r>
          </w:p>
          <w:p w:rsidR="002646B9" w:rsidRDefault="002646B9" w:rsidP="002646B9">
            <w:pPr>
              <w:jc w:val="center"/>
            </w:pPr>
            <w:r>
              <w:rPr>
                <w:rFonts w:ascii="Arial" w:hAnsi="Arial" w:cs="Arial"/>
                <w:sz w:val="20"/>
              </w:rPr>
              <w:t>Durata (ore)</w:t>
            </w:r>
          </w:p>
        </w:tc>
      </w:tr>
      <w:tr w:rsidR="002646B9" w:rsidTr="002646B9">
        <w:tblPrEx>
          <w:tblCellMar>
            <w:top w:w="0" w:type="dxa"/>
            <w:bottom w:w="0" w:type="dxa"/>
          </w:tblCellMar>
        </w:tblPrEx>
        <w:tc>
          <w:tcPr>
            <w:tcW w:w="1700" w:type="dxa"/>
            <w:tcBorders>
              <w:top w:val="single" w:sz="6" w:space="0" w:color="00007F"/>
              <w:left w:val="single" w:sz="18" w:space="0" w:color="00007F"/>
              <w:bottom w:val="single" w:sz="18" w:space="0" w:color="00007F"/>
              <w:right w:val="none" w:sz="0" w:space="0" w:color="000000"/>
            </w:tcBorders>
            <w:tcMar>
              <w:top w:w="0" w:type="dxa"/>
              <w:left w:w="63" w:type="dxa"/>
              <w:bottom w:w="0" w:type="dxa"/>
              <w:right w:w="71" w:type="dxa"/>
            </w:tcMar>
          </w:tcPr>
          <w:p w:rsidR="002646B9" w:rsidRDefault="002646B9" w:rsidP="002646B9">
            <w:pPr>
              <w:jc w:val="both"/>
            </w:pPr>
            <w:r>
              <w:t>Conoscenza dei</w:t>
            </w:r>
          </w:p>
          <w:p w:rsidR="002646B9" w:rsidRDefault="002646B9" w:rsidP="002646B9">
            <w:r>
              <w:t>materiali utilizzati</w:t>
            </w:r>
          </w:p>
          <w:p w:rsidR="002646B9" w:rsidRDefault="002646B9" w:rsidP="002646B9">
            <w:r>
              <w:t>nell’industria</w:t>
            </w:r>
          </w:p>
          <w:p w:rsidR="002646B9" w:rsidRDefault="002646B9" w:rsidP="002646B9">
            <w:r>
              <w:t>meccanica.</w:t>
            </w:r>
          </w:p>
        </w:tc>
        <w:tc>
          <w:tcPr>
            <w:tcW w:w="6291" w:type="dxa"/>
            <w:tcBorders>
              <w:top w:val="single" w:sz="6" w:space="0" w:color="00007F"/>
              <w:left w:val="single" w:sz="6" w:space="0" w:color="00007F"/>
              <w:bottom w:val="single" w:sz="18" w:space="0" w:color="00007F"/>
              <w:right w:val="none" w:sz="0" w:space="0" w:color="000000"/>
            </w:tcBorders>
            <w:tcMar>
              <w:top w:w="0" w:type="dxa"/>
              <w:left w:w="63" w:type="dxa"/>
              <w:bottom w:w="0" w:type="dxa"/>
              <w:right w:w="71" w:type="dxa"/>
            </w:tcMar>
          </w:tcPr>
          <w:p w:rsidR="002646B9" w:rsidRDefault="002646B9" w:rsidP="002646B9">
            <w:r>
              <w:t xml:space="preserve">Massa volumica, dilatazione termica, capacità termica, temperatura di fusione, durezza, resilienza, usura, tenacità, elasticità, resistenza meccanica,duttilità, estrudibilità, malleabilità, piegabilità, imbutibilità, saldabilità, </w:t>
            </w:r>
            <w:r>
              <w:rPr>
                <w:rFonts w:eastAsia="Symbol"/>
              </w:rPr>
              <w:t>colabilità, temprabilità.</w:t>
            </w:r>
          </w:p>
        </w:tc>
        <w:tc>
          <w:tcPr>
            <w:tcW w:w="1350" w:type="dxa"/>
            <w:tcBorders>
              <w:top w:val="single" w:sz="6" w:space="0" w:color="00007F"/>
              <w:left w:val="single" w:sz="6" w:space="0" w:color="00007F"/>
              <w:bottom w:val="single" w:sz="18" w:space="0" w:color="00007F"/>
              <w:right w:val="single" w:sz="18" w:space="0" w:color="00007F"/>
            </w:tcBorders>
            <w:tcMar>
              <w:top w:w="0" w:type="dxa"/>
              <w:left w:w="63" w:type="dxa"/>
              <w:bottom w:w="0" w:type="dxa"/>
              <w:right w:w="71" w:type="dxa"/>
            </w:tcMar>
          </w:tcPr>
          <w:p w:rsidR="002646B9" w:rsidRDefault="002646B9" w:rsidP="002646B9">
            <w:pPr>
              <w:jc w:val="center"/>
            </w:pPr>
            <w:r>
              <w:t>Ottobre- Novembre</w:t>
            </w:r>
          </w:p>
          <w:p w:rsidR="002646B9" w:rsidRDefault="002646B9" w:rsidP="002646B9">
            <w:pPr>
              <w:jc w:val="center"/>
            </w:pPr>
            <w:r>
              <w:t>14 ore</w:t>
            </w:r>
          </w:p>
        </w:tc>
      </w:tr>
    </w:tbl>
    <w:p w:rsidR="002646B9" w:rsidRDefault="002646B9" w:rsidP="002646B9">
      <w:pPr>
        <w:jc w:val="both"/>
        <w:rPr>
          <w:rFonts w:ascii="Arial" w:hAnsi="Arial" w:cs="Arial"/>
          <w:color w:val="000000"/>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pBdr>
          <w:top w:val="single" w:sz="18" w:space="1" w:color="000001"/>
          <w:left w:val="single" w:sz="18" w:space="1" w:color="000001"/>
          <w:bottom w:val="single" w:sz="18" w:space="1" w:color="000001"/>
          <w:right w:val="single" w:sz="18" w:space="31" w:color="000001"/>
        </w:pBdr>
        <w:ind w:right="2834"/>
      </w:pPr>
      <w:r>
        <w:rPr>
          <w:rFonts w:ascii="Arial" w:hAnsi="Arial" w:cs="Arial"/>
          <w:b/>
          <w:sz w:val="20"/>
        </w:rPr>
        <w:t xml:space="preserve">Modulo 3 – TITOLO: LAVORAZIONI PER DEFORMAZIONE PLASTICA      </w:t>
      </w:r>
    </w:p>
    <w:p w:rsidR="002646B9" w:rsidRDefault="002646B9" w:rsidP="002646B9">
      <w:pPr>
        <w:jc w:val="both"/>
        <w:rPr>
          <w:rFonts w:ascii="Arial" w:hAnsi="Arial" w:cs="Arial"/>
          <w:b/>
          <w:sz w:val="20"/>
        </w:rPr>
      </w:pPr>
    </w:p>
    <w:p w:rsidR="002646B9" w:rsidRDefault="002646B9" w:rsidP="002646B9">
      <w:pPr>
        <w:jc w:val="both"/>
      </w:pPr>
      <w:r>
        <w:t>Unità didattica n°1: Laminazione, estrusione, trafilatura.</w:t>
      </w:r>
    </w:p>
    <w:p w:rsidR="002646B9" w:rsidRDefault="002646B9" w:rsidP="002646B9">
      <w:r>
        <w:t>Unità didattica n°2: Fucinatura, stampaggio.</w:t>
      </w:r>
    </w:p>
    <w:p w:rsidR="002646B9" w:rsidRDefault="002646B9" w:rsidP="002646B9">
      <w:r>
        <w:t>Unità didattica n°3: Lavorazione delle lamiere.</w:t>
      </w:r>
    </w:p>
    <w:p w:rsidR="002646B9" w:rsidRDefault="002646B9" w:rsidP="002646B9">
      <w:pPr>
        <w:jc w:val="both"/>
        <w:rPr>
          <w:rFonts w:ascii="Arial" w:hAnsi="Arial" w:cs="Arial"/>
          <w:sz w:val="20"/>
        </w:rPr>
      </w:pPr>
    </w:p>
    <w:tbl>
      <w:tblPr>
        <w:tblW w:w="9341" w:type="dxa"/>
        <w:tblInd w:w="-115" w:type="dxa"/>
        <w:tblCellMar>
          <w:left w:w="10" w:type="dxa"/>
          <w:right w:w="10" w:type="dxa"/>
        </w:tblCellMar>
        <w:tblLook w:val="04A0" w:firstRow="1" w:lastRow="0" w:firstColumn="1" w:lastColumn="0" w:noHBand="0" w:noVBand="1"/>
      </w:tblPr>
      <w:tblGrid>
        <w:gridCol w:w="1700"/>
        <w:gridCol w:w="6291"/>
        <w:gridCol w:w="1350"/>
      </w:tblGrid>
      <w:tr w:rsidR="002646B9" w:rsidTr="002646B9">
        <w:tblPrEx>
          <w:tblCellMar>
            <w:top w:w="0" w:type="dxa"/>
            <w:bottom w:w="0" w:type="dxa"/>
          </w:tblCellMar>
        </w:tblPrEx>
        <w:trPr>
          <w:trHeight w:val="501"/>
        </w:trPr>
        <w:tc>
          <w:tcPr>
            <w:tcW w:w="1700" w:type="dxa"/>
            <w:tcBorders>
              <w:top w:val="single" w:sz="18" w:space="0" w:color="00007F"/>
              <w:left w:val="single" w:sz="18"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Prerequisiti</w:t>
            </w:r>
          </w:p>
          <w:p w:rsidR="002646B9" w:rsidRDefault="002646B9" w:rsidP="002646B9">
            <w:pPr>
              <w:jc w:val="center"/>
            </w:pPr>
            <w:r>
              <w:rPr>
                <w:rFonts w:ascii="Arial" w:hAnsi="Arial" w:cs="Arial"/>
                <w:sz w:val="20"/>
              </w:rPr>
              <w:t>(se richiesti)</w:t>
            </w:r>
          </w:p>
        </w:tc>
        <w:tc>
          <w:tcPr>
            <w:tcW w:w="6291" w:type="dxa"/>
            <w:tcBorders>
              <w:top w:val="single" w:sz="18" w:space="0" w:color="00007F"/>
              <w:left w:val="single" w:sz="6"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Contenuti</w:t>
            </w:r>
          </w:p>
        </w:tc>
        <w:tc>
          <w:tcPr>
            <w:tcW w:w="1350" w:type="dxa"/>
            <w:tcBorders>
              <w:top w:val="single" w:sz="18" w:space="0" w:color="00007F"/>
              <w:left w:val="single" w:sz="6" w:space="0" w:color="00007F"/>
              <w:bottom w:val="single" w:sz="18" w:space="0" w:color="00007F"/>
              <w:right w:val="single" w:sz="18" w:space="0" w:color="00007F"/>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Periodo</w:t>
            </w:r>
          </w:p>
          <w:p w:rsidR="002646B9" w:rsidRDefault="002646B9" w:rsidP="002646B9">
            <w:pPr>
              <w:jc w:val="center"/>
            </w:pPr>
            <w:r>
              <w:rPr>
                <w:rFonts w:ascii="Arial" w:hAnsi="Arial" w:cs="Arial"/>
                <w:sz w:val="20"/>
              </w:rPr>
              <w:t>Durata (ore)</w:t>
            </w:r>
          </w:p>
        </w:tc>
      </w:tr>
      <w:tr w:rsidR="002646B9" w:rsidTr="002646B9">
        <w:tblPrEx>
          <w:tblCellMar>
            <w:top w:w="0" w:type="dxa"/>
            <w:bottom w:w="0" w:type="dxa"/>
          </w:tblCellMar>
        </w:tblPrEx>
        <w:tc>
          <w:tcPr>
            <w:tcW w:w="1700" w:type="dxa"/>
            <w:tcBorders>
              <w:top w:val="single" w:sz="6" w:space="0" w:color="00007F"/>
              <w:left w:val="single" w:sz="18" w:space="0" w:color="00007F"/>
              <w:bottom w:val="single" w:sz="18" w:space="0" w:color="00007F"/>
              <w:right w:val="none" w:sz="0" w:space="0" w:color="000000"/>
            </w:tcBorders>
            <w:tcMar>
              <w:top w:w="0" w:type="dxa"/>
              <w:left w:w="63" w:type="dxa"/>
              <w:bottom w:w="0" w:type="dxa"/>
              <w:right w:w="71" w:type="dxa"/>
            </w:tcMar>
          </w:tcPr>
          <w:p w:rsidR="002646B9" w:rsidRDefault="002646B9" w:rsidP="002646B9">
            <w:r>
              <w:t xml:space="preserve">Conoscenze </w:t>
            </w:r>
          </w:p>
          <w:p w:rsidR="002646B9" w:rsidRDefault="002646B9" w:rsidP="002646B9">
            <w:r>
              <w:t>elementari</w:t>
            </w:r>
          </w:p>
          <w:p w:rsidR="002646B9" w:rsidRDefault="002646B9" w:rsidP="002646B9">
            <w:r>
              <w:t>delle</w:t>
            </w:r>
          </w:p>
          <w:p w:rsidR="002646B9" w:rsidRDefault="002646B9" w:rsidP="002646B9">
            <w:r>
              <w:t>lavorazioni</w:t>
            </w:r>
          </w:p>
          <w:p w:rsidR="002646B9" w:rsidRDefault="002646B9" w:rsidP="002646B9">
            <w:r>
              <w:t>meccaniche</w:t>
            </w:r>
          </w:p>
          <w:p w:rsidR="002646B9" w:rsidRDefault="002646B9" w:rsidP="002646B9">
            <w:pPr>
              <w:jc w:val="both"/>
              <w:rPr>
                <w:rFonts w:ascii="Arial" w:hAnsi="Arial" w:cs="Arial"/>
                <w:sz w:val="20"/>
              </w:rPr>
            </w:pPr>
          </w:p>
        </w:tc>
        <w:tc>
          <w:tcPr>
            <w:tcW w:w="6291" w:type="dxa"/>
            <w:tcBorders>
              <w:top w:val="single" w:sz="6" w:space="0" w:color="00007F"/>
              <w:left w:val="single" w:sz="6" w:space="0" w:color="00007F"/>
              <w:bottom w:val="single" w:sz="18" w:space="0" w:color="00007F"/>
              <w:right w:val="none" w:sz="0" w:space="0" w:color="000000"/>
            </w:tcBorders>
            <w:tcMar>
              <w:top w:w="0" w:type="dxa"/>
              <w:left w:w="63" w:type="dxa"/>
              <w:bottom w:w="0" w:type="dxa"/>
              <w:right w:w="71" w:type="dxa"/>
            </w:tcMar>
          </w:tcPr>
          <w:p w:rsidR="002646B9" w:rsidRDefault="002646B9" w:rsidP="002646B9">
            <w:r>
              <w:rPr>
                <w:rFonts w:eastAsia="Symbol"/>
              </w:rPr>
              <w:t xml:space="preserve">· </w:t>
            </w:r>
            <w:r>
              <w:t>Principi della laminazione, dell’estrusione e della trafilatura, tipi di laminatoi, fabbricazione di profilati, produzione di tubi, serbatoi.</w:t>
            </w:r>
          </w:p>
          <w:p w:rsidR="002646B9" w:rsidRDefault="002646B9" w:rsidP="002646B9">
            <w:r>
              <w:rPr>
                <w:rFonts w:eastAsia="Symbol"/>
              </w:rPr>
              <w:t xml:space="preserve">· </w:t>
            </w:r>
            <w:r>
              <w:t>Magli e presse per fucinare e stampare.</w:t>
            </w:r>
          </w:p>
          <w:p w:rsidR="002646B9" w:rsidRDefault="002646B9" w:rsidP="002646B9">
            <w:r>
              <w:rPr>
                <w:rFonts w:eastAsia="Symbol"/>
              </w:rPr>
              <w:t xml:space="preserve">· </w:t>
            </w:r>
            <w:r>
              <w:t>Tranciatura, cesoiatura, piegatura e imbutitura.</w:t>
            </w:r>
          </w:p>
          <w:p w:rsidR="002646B9" w:rsidRDefault="002646B9" w:rsidP="002646B9">
            <w:r>
              <w:rPr>
                <w:rFonts w:eastAsia="Symbol"/>
              </w:rPr>
              <w:t xml:space="preserve">· </w:t>
            </w:r>
            <w:r>
              <w:t>Reparti di lavorazione; Trasformazione di un tondo in un quadro e successivamente in un esagono.</w:t>
            </w:r>
          </w:p>
          <w:p w:rsidR="002646B9" w:rsidRDefault="002646B9" w:rsidP="002646B9">
            <w:pPr>
              <w:jc w:val="both"/>
            </w:pPr>
            <w:r>
              <w:rPr>
                <w:rFonts w:eastAsia="Symbol"/>
              </w:rPr>
              <w:t xml:space="preserve">· </w:t>
            </w:r>
            <w:r>
              <w:t>Produzione di staffa in terra battuta per colata in alluminio di un coperchio e di una puleggia.</w:t>
            </w:r>
          </w:p>
        </w:tc>
        <w:tc>
          <w:tcPr>
            <w:tcW w:w="1350" w:type="dxa"/>
            <w:tcBorders>
              <w:top w:val="single" w:sz="6" w:space="0" w:color="00007F"/>
              <w:left w:val="single" w:sz="6" w:space="0" w:color="00007F"/>
              <w:bottom w:val="single" w:sz="18" w:space="0" w:color="00007F"/>
              <w:right w:val="single" w:sz="18" w:space="0" w:color="00007F"/>
            </w:tcBorders>
            <w:tcMar>
              <w:top w:w="0" w:type="dxa"/>
              <w:left w:w="63" w:type="dxa"/>
              <w:bottom w:w="0" w:type="dxa"/>
              <w:right w:w="71" w:type="dxa"/>
            </w:tcMar>
          </w:tcPr>
          <w:p w:rsidR="002646B9" w:rsidRDefault="002646B9" w:rsidP="002646B9">
            <w:pPr>
              <w:jc w:val="center"/>
            </w:pPr>
            <w:r>
              <w:t>Novembre -Dicembre</w:t>
            </w:r>
          </w:p>
          <w:p w:rsidR="002646B9" w:rsidRDefault="002646B9" w:rsidP="002646B9">
            <w:pPr>
              <w:jc w:val="center"/>
            </w:pPr>
            <w:r>
              <w:t>18 ore</w:t>
            </w:r>
          </w:p>
        </w:tc>
      </w:tr>
    </w:tbl>
    <w:p w:rsidR="002646B9" w:rsidRDefault="002646B9" w:rsidP="002646B9">
      <w:pPr>
        <w:rPr>
          <w:rFonts w:ascii="Arial" w:hAnsi="Arial" w:cs="Arial"/>
          <w:sz w:val="20"/>
        </w:rPr>
      </w:pPr>
    </w:p>
    <w:p w:rsidR="002646B9" w:rsidRDefault="002646B9" w:rsidP="002646B9">
      <w:pPr>
        <w:rPr>
          <w:rFonts w:ascii="Arial" w:hAnsi="Arial" w:cs="Arial"/>
          <w:sz w:val="20"/>
        </w:rPr>
      </w:pPr>
    </w:p>
    <w:p w:rsidR="002646B9" w:rsidRDefault="002646B9" w:rsidP="002646B9">
      <w:pPr>
        <w:pBdr>
          <w:top w:val="single" w:sz="18" w:space="1" w:color="000001"/>
          <w:left w:val="single" w:sz="18" w:space="1" w:color="000001"/>
          <w:bottom w:val="single" w:sz="18" w:space="1" w:color="000001"/>
          <w:right w:val="single" w:sz="18" w:space="31" w:color="000001"/>
        </w:pBdr>
        <w:ind w:right="2834"/>
      </w:pPr>
      <w:r>
        <w:rPr>
          <w:rFonts w:ascii="Arial" w:hAnsi="Arial" w:cs="Arial"/>
          <w:b/>
          <w:sz w:val="20"/>
        </w:rPr>
        <w:t>Modulo 4 – TITOLO: SALDATURA</w:t>
      </w:r>
    </w:p>
    <w:p w:rsidR="002646B9" w:rsidRDefault="002646B9" w:rsidP="002646B9">
      <w:pPr>
        <w:jc w:val="both"/>
        <w:rPr>
          <w:rFonts w:ascii="Arial" w:hAnsi="Arial" w:cs="Arial"/>
          <w:b/>
          <w:sz w:val="20"/>
        </w:rPr>
      </w:pPr>
    </w:p>
    <w:p w:rsidR="002646B9" w:rsidRDefault="002646B9" w:rsidP="002646B9">
      <w:pPr>
        <w:jc w:val="both"/>
      </w:pPr>
      <w:r>
        <w:lastRenderedPageBreak/>
        <w:t>Unità didattica n°1 : Ossiacetilenica e saldobrasatura.</w:t>
      </w:r>
    </w:p>
    <w:p w:rsidR="002646B9" w:rsidRDefault="002646B9" w:rsidP="002646B9">
      <w:r>
        <w:t>Unità didattica n°2 : Arco elettrico, per pressione e per resistenza elettrica.</w:t>
      </w:r>
    </w:p>
    <w:p w:rsidR="002646B9" w:rsidRDefault="002646B9" w:rsidP="002646B9">
      <w:pPr>
        <w:jc w:val="both"/>
        <w:rPr>
          <w:rFonts w:ascii="Arial" w:hAnsi="Arial" w:cs="Arial"/>
          <w:sz w:val="20"/>
        </w:rPr>
      </w:pPr>
    </w:p>
    <w:tbl>
      <w:tblPr>
        <w:tblW w:w="9341" w:type="dxa"/>
        <w:tblInd w:w="-115" w:type="dxa"/>
        <w:tblCellMar>
          <w:left w:w="10" w:type="dxa"/>
          <w:right w:w="10" w:type="dxa"/>
        </w:tblCellMar>
        <w:tblLook w:val="04A0" w:firstRow="1" w:lastRow="0" w:firstColumn="1" w:lastColumn="0" w:noHBand="0" w:noVBand="1"/>
      </w:tblPr>
      <w:tblGrid>
        <w:gridCol w:w="1700"/>
        <w:gridCol w:w="6291"/>
        <w:gridCol w:w="1350"/>
      </w:tblGrid>
      <w:tr w:rsidR="002646B9" w:rsidTr="002646B9">
        <w:tblPrEx>
          <w:tblCellMar>
            <w:top w:w="0" w:type="dxa"/>
            <w:bottom w:w="0" w:type="dxa"/>
          </w:tblCellMar>
        </w:tblPrEx>
        <w:trPr>
          <w:trHeight w:val="501"/>
        </w:trPr>
        <w:tc>
          <w:tcPr>
            <w:tcW w:w="1700" w:type="dxa"/>
            <w:tcBorders>
              <w:top w:val="single" w:sz="18" w:space="0" w:color="00007F"/>
              <w:left w:val="single" w:sz="18"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Prerequisiti</w:t>
            </w:r>
          </w:p>
          <w:p w:rsidR="002646B9" w:rsidRDefault="002646B9" w:rsidP="002646B9">
            <w:pPr>
              <w:jc w:val="center"/>
            </w:pPr>
            <w:r>
              <w:rPr>
                <w:rFonts w:ascii="Arial" w:hAnsi="Arial" w:cs="Arial"/>
                <w:sz w:val="20"/>
              </w:rPr>
              <w:t>(se richiesti)</w:t>
            </w:r>
          </w:p>
        </w:tc>
        <w:tc>
          <w:tcPr>
            <w:tcW w:w="6291" w:type="dxa"/>
            <w:tcBorders>
              <w:top w:val="single" w:sz="18" w:space="0" w:color="00007F"/>
              <w:left w:val="single" w:sz="6"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Contenuti</w:t>
            </w:r>
          </w:p>
        </w:tc>
        <w:tc>
          <w:tcPr>
            <w:tcW w:w="1350" w:type="dxa"/>
            <w:tcBorders>
              <w:top w:val="single" w:sz="18" w:space="0" w:color="00007F"/>
              <w:left w:val="single" w:sz="6" w:space="0" w:color="00007F"/>
              <w:bottom w:val="single" w:sz="18" w:space="0" w:color="00007F"/>
              <w:right w:val="single" w:sz="18" w:space="0" w:color="00007F"/>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Periodo</w:t>
            </w:r>
          </w:p>
          <w:p w:rsidR="002646B9" w:rsidRDefault="002646B9" w:rsidP="002646B9">
            <w:pPr>
              <w:jc w:val="center"/>
            </w:pPr>
            <w:r>
              <w:rPr>
                <w:rFonts w:ascii="Arial" w:hAnsi="Arial" w:cs="Arial"/>
                <w:sz w:val="20"/>
              </w:rPr>
              <w:t>Durata (ore)</w:t>
            </w:r>
          </w:p>
        </w:tc>
      </w:tr>
      <w:tr w:rsidR="002646B9" w:rsidTr="002646B9">
        <w:tblPrEx>
          <w:tblCellMar>
            <w:top w:w="0" w:type="dxa"/>
            <w:bottom w:w="0" w:type="dxa"/>
          </w:tblCellMar>
        </w:tblPrEx>
        <w:tc>
          <w:tcPr>
            <w:tcW w:w="1700" w:type="dxa"/>
            <w:tcBorders>
              <w:top w:val="single" w:sz="6" w:space="0" w:color="00007F"/>
              <w:left w:val="single" w:sz="18" w:space="0" w:color="00007F"/>
              <w:bottom w:val="single" w:sz="18" w:space="0" w:color="00007F"/>
              <w:right w:val="none" w:sz="0" w:space="0" w:color="000000"/>
            </w:tcBorders>
            <w:tcMar>
              <w:top w:w="0" w:type="dxa"/>
              <w:left w:w="63" w:type="dxa"/>
              <w:bottom w:w="0" w:type="dxa"/>
              <w:right w:w="71" w:type="dxa"/>
            </w:tcMar>
          </w:tcPr>
          <w:p w:rsidR="002646B9" w:rsidRDefault="002646B9" w:rsidP="002646B9">
            <w:r>
              <w:t>Moduli 1,2</w:t>
            </w:r>
          </w:p>
        </w:tc>
        <w:tc>
          <w:tcPr>
            <w:tcW w:w="6291" w:type="dxa"/>
            <w:tcBorders>
              <w:top w:val="single" w:sz="6" w:space="0" w:color="00007F"/>
              <w:left w:val="single" w:sz="6" w:space="0" w:color="00007F"/>
              <w:bottom w:val="single" w:sz="18" w:space="0" w:color="00007F"/>
              <w:right w:val="none" w:sz="0" w:space="0" w:color="000000"/>
            </w:tcBorders>
            <w:tcMar>
              <w:top w:w="0" w:type="dxa"/>
              <w:left w:w="63" w:type="dxa"/>
              <w:bottom w:w="0" w:type="dxa"/>
              <w:right w:w="71" w:type="dxa"/>
            </w:tcMar>
          </w:tcPr>
          <w:p w:rsidR="002646B9" w:rsidRDefault="002646B9" w:rsidP="002646B9">
            <w:r>
              <w:rPr>
                <w:rFonts w:eastAsia="Symbol"/>
              </w:rPr>
              <w:t xml:space="preserve">· </w:t>
            </w:r>
            <w:r>
              <w:t>Fiamma, impianto, gas, dispositivi di sicurezza, cannelli, difetti, brasature dolci e forti</w:t>
            </w:r>
          </w:p>
          <w:p w:rsidR="002646B9" w:rsidRDefault="002646B9" w:rsidP="002646B9">
            <w:r>
              <w:rPr>
                <w:rFonts w:eastAsia="Symbol"/>
              </w:rPr>
              <w:t xml:space="preserve">· </w:t>
            </w:r>
            <w:r>
              <w:t>Arco, correnti, elettrodi, saldatrici, TIG, MIG, MAG. a punti, a rulli,di testa, difetti.</w:t>
            </w:r>
          </w:p>
          <w:p w:rsidR="002646B9" w:rsidRDefault="002646B9" w:rsidP="002646B9">
            <w:r>
              <w:rPr>
                <w:rFonts w:eastAsia="Symbol"/>
              </w:rPr>
              <w:t xml:space="preserve">· </w:t>
            </w:r>
            <w:r>
              <w:t>Reparti di lavorazione: Esercitazione di accensione e regolazione della fiamma ossiacetilenica: neutra, ossidante, carburante.</w:t>
            </w:r>
          </w:p>
          <w:p w:rsidR="002646B9" w:rsidRDefault="002646B9" w:rsidP="002646B9">
            <w:r>
              <w:t>Esecuzione di linee di fusione su piastra. Deposito di metallo</w:t>
            </w:r>
          </w:p>
          <w:p w:rsidR="002646B9" w:rsidRDefault="002646B9" w:rsidP="002646B9">
            <w:r>
              <w:t>d'apporto su piastra. Unione frontale di tre piastrine con cordoni di metallo d'apporto con superficie piana</w:t>
            </w:r>
          </w:p>
          <w:p w:rsidR="002646B9" w:rsidRDefault="002646B9" w:rsidP="002646B9">
            <w:r>
              <w:t>Deposito di metallo d'apporto su piastra con elettrodi al rutilo.</w:t>
            </w:r>
          </w:p>
          <w:p w:rsidR="002646B9" w:rsidRDefault="002646B9" w:rsidP="002646B9">
            <w:r>
              <w:t>Unione frontale di tre piastrine. Unione a T di due piastrine con</w:t>
            </w:r>
          </w:p>
          <w:p w:rsidR="002646B9" w:rsidRDefault="002646B9" w:rsidP="002646B9">
            <w:pPr>
              <w:jc w:val="both"/>
            </w:pPr>
            <w:r>
              <w:t xml:space="preserve">cordone concavo. </w:t>
            </w:r>
          </w:p>
        </w:tc>
        <w:tc>
          <w:tcPr>
            <w:tcW w:w="1350" w:type="dxa"/>
            <w:tcBorders>
              <w:top w:val="single" w:sz="6" w:space="0" w:color="00007F"/>
              <w:left w:val="single" w:sz="6" w:space="0" w:color="00007F"/>
              <w:bottom w:val="single" w:sz="18" w:space="0" w:color="00007F"/>
              <w:right w:val="single" w:sz="18" w:space="0" w:color="00007F"/>
            </w:tcBorders>
            <w:tcMar>
              <w:top w:w="0" w:type="dxa"/>
              <w:left w:w="63" w:type="dxa"/>
              <w:bottom w:w="0" w:type="dxa"/>
              <w:right w:w="71" w:type="dxa"/>
            </w:tcMar>
          </w:tcPr>
          <w:p w:rsidR="002646B9" w:rsidRDefault="002646B9" w:rsidP="002646B9">
            <w:pPr>
              <w:jc w:val="center"/>
            </w:pPr>
            <w:r>
              <w:t>Dicembre-Marzo</w:t>
            </w:r>
          </w:p>
          <w:p w:rsidR="002646B9" w:rsidRDefault="002646B9" w:rsidP="002646B9">
            <w:pPr>
              <w:jc w:val="center"/>
            </w:pPr>
            <w:r>
              <w:t>24 ore</w:t>
            </w:r>
          </w:p>
        </w:tc>
      </w:tr>
    </w:tbl>
    <w:p w:rsidR="002646B9" w:rsidRDefault="002646B9" w:rsidP="002646B9">
      <w:pPr>
        <w:rPr>
          <w:rFonts w:ascii="Arial" w:hAnsi="Arial" w:cs="Arial"/>
          <w:color w:val="000000"/>
          <w:sz w:val="20"/>
        </w:rPr>
      </w:pPr>
    </w:p>
    <w:p w:rsidR="002646B9" w:rsidRDefault="002646B9" w:rsidP="002646B9">
      <w:pPr>
        <w:rPr>
          <w:rFonts w:ascii="Arial" w:hAnsi="Arial" w:cs="Arial"/>
          <w:sz w:val="20"/>
        </w:rPr>
      </w:pPr>
    </w:p>
    <w:p w:rsidR="002646B9" w:rsidRDefault="002646B9" w:rsidP="002646B9">
      <w:pPr>
        <w:pBdr>
          <w:top w:val="single" w:sz="18" w:space="1" w:color="000001"/>
          <w:left w:val="single" w:sz="18" w:space="1" w:color="000001"/>
          <w:bottom w:val="single" w:sz="18" w:space="1" w:color="000001"/>
          <w:right w:val="single" w:sz="18" w:space="31" w:color="000001"/>
        </w:pBdr>
        <w:ind w:right="2834"/>
      </w:pPr>
      <w:r>
        <w:rPr>
          <w:rFonts w:ascii="Arial" w:hAnsi="Arial" w:cs="Arial"/>
          <w:b/>
          <w:sz w:val="20"/>
        </w:rPr>
        <w:t>Modulo 5 – TITOLO: PRODUZIONE DELLE LEGHE SIDERURGICHE</w:t>
      </w:r>
    </w:p>
    <w:p w:rsidR="002646B9" w:rsidRDefault="002646B9" w:rsidP="002646B9">
      <w:pPr>
        <w:jc w:val="both"/>
        <w:rPr>
          <w:rFonts w:ascii="Arial" w:hAnsi="Arial" w:cs="Arial"/>
          <w:b/>
          <w:sz w:val="20"/>
        </w:rPr>
      </w:pPr>
    </w:p>
    <w:p w:rsidR="002646B9" w:rsidRDefault="002646B9" w:rsidP="002646B9">
      <w:pPr>
        <w:jc w:val="both"/>
      </w:pPr>
      <w:r>
        <w:t>Unità didattica n°1: Altoforno, produzione della ghisa.</w:t>
      </w:r>
    </w:p>
    <w:p w:rsidR="002646B9" w:rsidRDefault="002646B9" w:rsidP="002646B9">
      <w:r>
        <w:t>Unità didattica n°2: Convertitori, forni, produzione dell'acciaio e di semilavorati.</w:t>
      </w:r>
    </w:p>
    <w:p w:rsidR="002646B9" w:rsidRDefault="002646B9" w:rsidP="002646B9">
      <w:r>
        <w:t>Unità didattica n°3: Colata dell'acciaio.</w:t>
      </w:r>
    </w:p>
    <w:p w:rsidR="002646B9" w:rsidRDefault="002646B9" w:rsidP="002646B9">
      <w:r>
        <w:t>Unità didattica n°4: Produzione alluminio</w:t>
      </w:r>
    </w:p>
    <w:p w:rsidR="002646B9" w:rsidRDefault="002646B9" w:rsidP="002646B9">
      <w:r>
        <w:t>Unità didattica n°5: Produzione rame</w:t>
      </w:r>
    </w:p>
    <w:p w:rsidR="002646B9" w:rsidRDefault="002646B9" w:rsidP="002646B9">
      <w:pPr>
        <w:jc w:val="both"/>
        <w:rPr>
          <w:rFonts w:ascii="Arial" w:hAnsi="Arial" w:cs="Arial"/>
          <w:sz w:val="20"/>
        </w:rPr>
      </w:pPr>
    </w:p>
    <w:tbl>
      <w:tblPr>
        <w:tblW w:w="9341" w:type="dxa"/>
        <w:tblInd w:w="-115" w:type="dxa"/>
        <w:tblCellMar>
          <w:left w:w="10" w:type="dxa"/>
          <w:right w:w="10" w:type="dxa"/>
        </w:tblCellMar>
        <w:tblLook w:val="04A0" w:firstRow="1" w:lastRow="0" w:firstColumn="1" w:lastColumn="0" w:noHBand="0" w:noVBand="1"/>
      </w:tblPr>
      <w:tblGrid>
        <w:gridCol w:w="1700"/>
        <w:gridCol w:w="6291"/>
        <w:gridCol w:w="1350"/>
      </w:tblGrid>
      <w:tr w:rsidR="002646B9" w:rsidTr="002646B9">
        <w:tblPrEx>
          <w:tblCellMar>
            <w:top w:w="0" w:type="dxa"/>
            <w:bottom w:w="0" w:type="dxa"/>
          </w:tblCellMar>
        </w:tblPrEx>
        <w:trPr>
          <w:trHeight w:val="501"/>
        </w:trPr>
        <w:tc>
          <w:tcPr>
            <w:tcW w:w="1700" w:type="dxa"/>
            <w:tcBorders>
              <w:top w:val="single" w:sz="18" w:space="0" w:color="00007F"/>
              <w:left w:val="single" w:sz="18"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Prerequisiti</w:t>
            </w:r>
          </w:p>
          <w:p w:rsidR="002646B9" w:rsidRDefault="002646B9" w:rsidP="002646B9">
            <w:pPr>
              <w:jc w:val="center"/>
            </w:pPr>
            <w:r>
              <w:rPr>
                <w:rFonts w:ascii="Arial" w:hAnsi="Arial" w:cs="Arial"/>
                <w:sz w:val="20"/>
              </w:rPr>
              <w:t>(se richiesti)</w:t>
            </w:r>
          </w:p>
        </w:tc>
        <w:tc>
          <w:tcPr>
            <w:tcW w:w="6291" w:type="dxa"/>
            <w:tcBorders>
              <w:top w:val="single" w:sz="18" w:space="0" w:color="00007F"/>
              <w:left w:val="single" w:sz="6" w:space="0" w:color="00007F"/>
              <w:bottom w:val="single" w:sz="18" w:space="0" w:color="00007F"/>
              <w:right w:val="none" w:sz="0" w:space="0" w:color="000000"/>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Contenuti</w:t>
            </w:r>
          </w:p>
        </w:tc>
        <w:tc>
          <w:tcPr>
            <w:tcW w:w="1350" w:type="dxa"/>
            <w:tcBorders>
              <w:top w:val="single" w:sz="18" w:space="0" w:color="00007F"/>
              <w:left w:val="single" w:sz="6" w:space="0" w:color="00007F"/>
              <w:bottom w:val="single" w:sz="18" w:space="0" w:color="00007F"/>
              <w:right w:val="single" w:sz="18" w:space="0" w:color="00007F"/>
            </w:tcBorders>
            <w:shd w:val="clear" w:color="000000" w:fill="CCCCCC"/>
            <w:tcMar>
              <w:top w:w="0" w:type="dxa"/>
              <w:left w:w="63" w:type="dxa"/>
              <w:bottom w:w="0" w:type="dxa"/>
              <w:right w:w="71" w:type="dxa"/>
            </w:tcMar>
          </w:tcPr>
          <w:p w:rsidR="002646B9" w:rsidRDefault="002646B9" w:rsidP="002646B9">
            <w:pPr>
              <w:jc w:val="center"/>
            </w:pPr>
            <w:r>
              <w:rPr>
                <w:rFonts w:ascii="Arial" w:hAnsi="Arial" w:cs="Arial"/>
                <w:sz w:val="20"/>
              </w:rPr>
              <w:t>Periodo</w:t>
            </w:r>
          </w:p>
          <w:p w:rsidR="002646B9" w:rsidRDefault="002646B9" w:rsidP="002646B9">
            <w:pPr>
              <w:jc w:val="center"/>
            </w:pPr>
            <w:r>
              <w:rPr>
                <w:rFonts w:ascii="Arial" w:hAnsi="Arial" w:cs="Arial"/>
                <w:sz w:val="20"/>
              </w:rPr>
              <w:t>Durata (ore)</w:t>
            </w:r>
          </w:p>
        </w:tc>
      </w:tr>
      <w:tr w:rsidR="002646B9" w:rsidTr="002646B9">
        <w:tblPrEx>
          <w:tblCellMar>
            <w:top w:w="0" w:type="dxa"/>
            <w:bottom w:w="0" w:type="dxa"/>
          </w:tblCellMar>
        </w:tblPrEx>
        <w:tc>
          <w:tcPr>
            <w:tcW w:w="1700" w:type="dxa"/>
            <w:tcBorders>
              <w:top w:val="single" w:sz="6" w:space="0" w:color="00007F"/>
              <w:left w:val="single" w:sz="18" w:space="0" w:color="00007F"/>
              <w:bottom w:val="single" w:sz="18" w:space="0" w:color="00007F"/>
              <w:right w:val="none" w:sz="0" w:space="0" w:color="000000"/>
            </w:tcBorders>
            <w:tcMar>
              <w:top w:w="0" w:type="dxa"/>
              <w:left w:w="63" w:type="dxa"/>
              <w:bottom w:w="0" w:type="dxa"/>
              <w:right w:w="71" w:type="dxa"/>
            </w:tcMar>
          </w:tcPr>
          <w:p w:rsidR="002646B9" w:rsidRDefault="002646B9" w:rsidP="002646B9">
            <w:r>
              <w:t>Modulo 1,2,3</w:t>
            </w:r>
            <w:r>
              <w:rPr>
                <w:rFonts w:ascii="Arial" w:hAnsi="Arial" w:cs="Arial"/>
                <w:sz w:val="20"/>
              </w:rPr>
              <w:t xml:space="preserve"> </w:t>
            </w:r>
          </w:p>
        </w:tc>
        <w:tc>
          <w:tcPr>
            <w:tcW w:w="6291" w:type="dxa"/>
            <w:tcBorders>
              <w:top w:val="single" w:sz="6" w:space="0" w:color="00007F"/>
              <w:left w:val="single" w:sz="6" w:space="0" w:color="00007F"/>
              <w:bottom w:val="single" w:sz="18" w:space="0" w:color="00007F"/>
              <w:right w:val="none" w:sz="0" w:space="0" w:color="000000"/>
            </w:tcBorders>
            <w:tcMar>
              <w:top w:w="0" w:type="dxa"/>
              <w:left w:w="63" w:type="dxa"/>
              <w:bottom w:w="0" w:type="dxa"/>
              <w:right w:w="71" w:type="dxa"/>
            </w:tcMar>
          </w:tcPr>
          <w:p w:rsidR="002646B9" w:rsidRDefault="002646B9" w:rsidP="002646B9">
            <w:pPr>
              <w:jc w:val="both"/>
            </w:pPr>
            <w:r>
              <w:t>• Parti fondamentali dell'altoforno, minerali del ferro, coke, fondente.</w:t>
            </w:r>
          </w:p>
          <w:p w:rsidR="002646B9" w:rsidRDefault="002646B9" w:rsidP="002646B9">
            <w:r>
              <w:t>• Convertitori, forni, billette, blumi, bramme, slebi.</w:t>
            </w:r>
          </w:p>
          <w:p w:rsidR="002646B9" w:rsidRDefault="002646B9" w:rsidP="002646B9">
            <w:r>
              <w:t>• Colata in lingottiera, continua, in sorgente.</w:t>
            </w:r>
          </w:p>
          <w:p w:rsidR="002646B9" w:rsidRDefault="002646B9" w:rsidP="002646B9">
            <w:r>
              <w:t>• Classificazione e designazione UNI degli acciai, delle ghise, dei bronzi, degli ottoni, degli allumini, elementi alliganti.</w:t>
            </w:r>
          </w:p>
          <w:p w:rsidR="002646B9" w:rsidRDefault="002646B9" w:rsidP="002646B9">
            <w:r>
              <w:t>• Produzione di alluminio</w:t>
            </w:r>
          </w:p>
          <w:p w:rsidR="002646B9" w:rsidRDefault="002646B9" w:rsidP="002646B9">
            <w:pPr>
              <w:jc w:val="both"/>
            </w:pPr>
            <w:r>
              <w:t>• Produzione di rame</w:t>
            </w:r>
          </w:p>
        </w:tc>
        <w:tc>
          <w:tcPr>
            <w:tcW w:w="1350" w:type="dxa"/>
            <w:tcBorders>
              <w:top w:val="single" w:sz="6" w:space="0" w:color="00007F"/>
              <w:left w:val="single" w:sz="6" w:space="0" w:color="00007F"/>
              <w:bottom w:val="single" w:sz="18" w:space="0" w:color="00007F"/>
              <w:right w:val="single" w:sz="18" w:space="0" w:color="00007F"/>
            </w:tcBorders>
            <w:tcMar>
              <w:top w:w="0" w:type="dxa"/>
              <w:left w:w="63" w:type="dxa"/>
              <w:bottom w:w="0" w:type="dxa"/>
              <w:right w:w="71" w:type="dxa"/>
            </w:tcMar>
          </w:tcPr>
          <w:p w:rsidR="002646B9" w:rsidRDefault="002646B9" w:rsidP="002646B9">
            <w:pPr>
              <w:jc w:val="center"/>
            </w:pPr>
            <w:r>
              <w:t>Marzo - Aprile</w:t>
            </w:r>
          </w:p>
          <w:p w:rsidR="002646B9" w:rsidRDefault="002646B9" w:rsidP="002646B9">
            <w:pPr>
              <w:jc w:val="center"/>
            </w:pPr>
            <w:r>
              <w:rPr>
                <w:kern w:val="1"/>
              </w:rPr>
              <w:t>18 ore</w:t>
            </w:r>
          </w:p>
        </w:tc>
      </w:tr>
    </w:tbl>
    <w:p w:rsidR="002646B9" w:rsidRDefault="002646B9" w:rsidP="002646B9">
      <w:pPr>
        <w:pStyle w:val="BodyText3"/>
        <w:rPr>
          <w:color w:val="000000"/>
          <w:sz w:val="24"/>
          <w:szCs w:val="24"/>
        </w:rPr>
      </w:pPr>
    </w:p>
    <w:p w:rsidR="002646B9" w:rsidRDefault="002646B9" w:rsidP="002646B9">
      <w:pPr>
        <w:jc w:val="both"/>
      </w:pPr>
    </w:p>
    <w:p w:rsidR="002646B9" w:rsidRDefault="002646B9" w:rsidP="002646B9">
      <w:pPr>
        <w:jc w:val="both"/>
      </w:pPr>
    </w:p>
    <w:p w:rsidR="002646B9" w:rsidRDefault="002646B9" w:rsidP="002646B9">
      <w:pPr>
        <w:pBdr>
          <w:top w:val="single" w:sz="18" w:space="1" w:color="000001"/>
          <w:left w:val="single" w:sz="18" w:space="1" w:color="000001"/>
          <w:bottom w:val="single" w:sz="18" w:space="1" w:color="000001"/>
          <w:right w:val="single" w:sz="18" w:space="31" w:color="000001"/>
        </w:pBdr>
        <w:ind w:right="2834"/>
      </w:pPr>
      <w:r>
        <w:rPr>
          <w:rFonts w:ascii="Arial" w:hAnsi="Arial" w:cs="Arial"/>
          <w:b/>
          <w:sz w:val="20"/>
        </w:rPr>
        <w:t>Modulo 7 – TITOLO: LABORATORIO TECNOLOGICO</w:t>
      </w:r>
    </w:p>
    <w:p w:rsidR="002646B9" w:rsidRDefault="002646B9" w:rsidP="002646B9">
      <w:pPr>
        <w:jc w:val="both"/>
        <w:rPr>
          <w:rFonts w:ascii="Arial" w:hAnsi="Arial" w:cs="Arial"/>
          <w:b/>
          <w:sz w:val="20"/>
        </w:rPr>
      </w:pPr>
    </w:p>
    <w:p w:rsidR="002646B9" w:rsidRDefault="002646B9" w:rsidP="002646B9">
      <w:pPr>
        <w:jc w:val="both"/>
      </w:pPr>
      <w:r>
        <w:rPr>
          <w:rFonts w:ascii="Arial" w:hAnsi="Arial" w:cs="Arial"/>
          <w:sz w:val="20"/>
        </w:rPr>
        <w:t>Unità didattica n°1: Metrologia e strumenti di misura.</w:t>
      </w:r>
    </w:p>
    <w:p w:rsidR="002646B9" w:rsidRDefault="002646B9" w:rsidP="002646B9">
      <w:r>
        <w:rPr>
          <w:rFonts w:ascii="Arial" w:hAnsi="Arial" w:cs="Arial"/>
          <w:sz w:val="20"/>
        </w:rPr>
        <w:t>Unità didattica n°2: Prove di durezza.</w:t>
      </w:r>
    </w:p>
    <w:p w:rsidR="002646B9" w:rsidRDefault="002646B9" w:rsidP="002646B9">
      <w:pPr>
        <w:rPr>
          <w:rFonts w:ascii="Arial" w:hAnsi="Arial" w:cs="Arial"/>
          <w:sz w:val="20"/>
        </w:rPr>
      </w:pPr>
    </w:p>
    <w:tbl>
      <w:tblPr>
        <w:tblW w:w="9356" w:type="dxa"/>
        <w:tblInd w:w="-123" w:type="dxa"/>
        <w:tblCellMar>
          <w:left w:w="10" w:type="dxa"/>
          <w:right w:w="10" w:type="dxa"/>
        </w:tblCellMar>
        <w:tblLook w:val="04A0" w:firstRow="1" w:lastRow="0" w:firstColumn="1" w:lastColumn="0" w:noHBand="0" w:noVBand="1"/>
      </w:tblPr>
      <w:tblGrid>
        <w:gridCol w:w="1700"/>
        <w:gridCol w:w="6290"/>
        <w:gridCol w:w="1366"/>
      </w:tblGrid>
      <w:tr w:rsidR="002646B9" w:rsidTr="002646B9">
        <w:tblPrEx>
          <w:tblCellMar>
            <w:top w:w="0" w:type="dxa"/>
            <w:bottom w:w="0" w:type="dxa"/>
          </w:tblCellMar>
        </w:tblPrEx>
        <w:trPr>
          <w:trHeight w:val="501"/>
        </w:trPr>
        <w:tc>
          <w:tcPr>
            <w:tcW w:w="1700" w:type="dxa"/>
            <w:tcBorders>
              <w:top w:val="single" w:sz="8" w:space="0" w:color="00007F"/>
              <w:left w:val="single" w:sz="8" w:space="0" w:color="00007F"/>
              <w:bottom w:val="single" w:sz="8" w:space="0" w:color="00007F"/>
              <w:right w:val="none" w:sz="0" w:space="0" w:color="000000"/>
            </w:tcBorders>
            <w:shd w:val="clear" w:color="000000" w:fill="C0C0C0"/>
            <w:tcMar>
              <w:top w:w="0" w:type="dxa"/>
              <w:left w:w="0" w:type="dxa"/>
              <w:bottom w:w="0" w:type="dxa"/>
              <w:right w:w="0" w:type="dxa"/>
            </w:tcMar>
          </w:tcPr>
          <w:p w:rsidR="002646B9" w:rsidRDefault="002646B9" w:rsidP="002646B9">
            <w:pPr>
              <w:jc w:val="center"/>
            </w:pPr>
            <w:r>
              <w:rPr>
                <w:rFonts w:ascii="Arial" w:hAnsi="Arial" w:cs="Arial"/>
                <w:sz w:val="20"/>
              </w:rPr>
              <w:t>Prerequisiti</w:t>
            </w:r>
          </w:p>
          <w:p w:rsidR="002646B9" w:rsidRDefault="002646B9" w:rsidP="002646B9">
            <w:pPr>
              <w:jc w:val="center"/>
            </w:pPr>
            <w:r>
              <w:rPr>
                <w:rFonts w:ascii="Arial" w:hAnsi="Arial" w:cs="Arial"/>
                <w:sz w:val="20"/>
              </w:rPr>
              <w:t>(se richiesti)</w:t>
            </w:r>
          </w:p>
        </w:tc>
        <w:tc>
          <w:tcPr>
            <w:tcW w:w="6290" w:type="dxa"/>
            <w:tcBorders>
              <w:top w:val="single" w:sz="8" w:space="0" w:color="00007F"/>
              <w:left w:val="single" w:sz="4" w:space="0" w:color="00007F"/>
              <w:bottom w:val="single" w:sz="8" w:space="0" w:color="00007F"/>
              <w:right w:val="none" w:sz="0" w:space="0" w:color="000000"/>
            </w:tcBorders>
            <w:shd w:val="clear" w:color="000000" w:fill="C0C0C0"/>
            <w:tcMar>
              <w:top w:w="0" w:type="dxa"/>
              <w:left w:w="0" w:type="dxa"/>
              <w:bottom w:w="0" w:type="dxa"/>
              <w:right w:w="0" w:type="dxa"/>
            </w:tcMar>
          </w:tcPr>
          <w:p w:rsidR="002646B9" w:rsidRDefault="002646B9" w:rsidP="002646B9">
            <w:pPr>
              <w:jc w:val="center"/>
            </w:pPr>
            <w:r>
              <w:rPr>
                <w:rFonts w:ascii="Arial" w:hAnsi="Arial" w:cs="Arial"/>
                <w:sz w:val="20"/>
              </w:rPr>
              <w:t>Contenuti</w:t>
            </w:r>
          </w:p>
        </w:tc>
        <w:tc>
          <w:tcPr>
            <w:tcW w:w="1366" w:type="dxa"/>
            <w:tcBorders>
              <w:top w:val="single" w:sz="8" w:space="0" w:color="00007F"/>
              <w:left w:val="single" w:sz="4" w:space="0" w:color="00007F"/>
              <w:bottom w:val="single" w:sz="8" w:space="0" w:color="00007F"/>
              <w:right w:val="single" w:sz="8" w:space="0" w:color="00007F"/>
            </w:tcBorders>
            <w:shd w:val="clear" w:color="000000" w:fill="C0C0C0"/>
            <w:tcMar>
              <w:top w:w="0" w:type="dxa"/>
              <w:left w:w="0" w:type="dxa"/>
              <w:bottom w:w="0" w:type="dxa"/>
              <w:right w:w="0" w:type="dxa"/>
            </w:tcMar>
          </w:tcPr>
          <w:p w:rsidR="002646B9" w:rsidRDefault="002646B9" w:rsidP="002646B9">
            <w:pPr>
              <w:jc w:val="center"/>
            </w:pPr>
            <w:r>
              <w:rPr>
                <w:rFonts w:ascii="Arial" w:hAnsi="Arial" w:cs="Arial"/>
                <w:sz w:val="20"/>
              </w:rPr>
              <w:t>Periodo</w:t>
            </w:r>
          </w:p>
          <w:p w:rsidR="002646B9" w:rsidRDefault="002646B9" w:rsidP="002646B9">
            <w:pPr>
              <w:jc w:val="center"/>
            </w:pPr>
            <w:r>
              <w:rPr>
                <w:rFonts w:ascii="Arial" w:hAnsi="Arial" w:cs="Arial"/>
                <w:sz w:val="20"/>
              </w:rPr>
              <w:t>Durata (ore)</w:t>
            </w:r>
          </w:p>
        </w:tc>
      </w:tr>
      <w:tr w:rsidR="002646B9" w:rsidTr="002646B9">
        <w:tblPrEx>
          <w:tblCellMar>
            <w:top w:w="0" w:type="dxa"/>
            <w:bottom w:w="0" w:type="dxa"/>
          </w:tblCellMar>
        </w:tblPrEx>
        <w:tc>
          <w:tcPr>
            <w:tcW w:w="1700" w:type="dxa"/>
            <w:tcBorders>
              <w:top w:val="single" w:sz="4" w:space="0" w:color="00007F"/>
              <w:left w:val="single" w:sz="8" w:space="0" w:color="00007F"/>
              <w:bottom w:val="single" w:sz="8" w:space="0" w:color="00007F"/>
              <w:right w:val="none" w:sz="0" w:space="0" w:color="000000"/>
            </w:tcBorders>
            <w:tcMar>
              <w:top w:w="0" w:type="dxa"/>
              <w:left w:w="0" w:type="dxa"/>
              <w:bottom w:w="0" w:type="dxa"/>
              <w:right w:w="0" w:type="dxa"/>
            </w:tcMar>
          </w:tcPr>
          <w:p w:rsidR="002646B9" w:rsidRDefault="002646B9" w:rsidP="002646B9">
            <w:r>
              <w:rPr>
                <w:rFonts w:ascii="Arial" w:hAnsi="Arial" w:cs="Arial"/>
                <w:sz w:val="20"/>
              </w:rPr>
              <w:t>Concetti di base</w:t>
            </w:r>
          </w:p>
          <w:p w:rsidR="002646B9" w:rsidRDefault="002646B9" w:rsidP="002646B9">
            <w:r>
              <w:rPr>
                <w:rFonts w:ascii="Arial" w:hAnsi="Arial" w:cs="Arial"/>
                <w:sz w:val="20"/>
              </w:rPr>
              <w:t>di misura e di durezza dei</w:t>
            </w:r>
          </w:p>
          <w:p w:rsidR="002646B9" w:rsidRDefault="002646B9" w:rsidP="002646B9">
            <w:r>
              <w:rPr>
                <w:rFonts w:ascii="Arial" w:hAnsi="Arial" w:cs="Arial"/>
                <w:sz w:val="20"/>
              </w:rPr>
              <w:t>metalli.</w:t>
            </w:r>
          </w:p>
        </w:tc>
        <w:tc>
          <w:tcPr>
            <w:tcW w:w="6290" w:type="dxa"/>
            <w:tcBorders>
              <w:top w:val="single" w:sz="4" w:space="0" w:color="00007F"/>
              <w:left w:val="single" w:sz="4" w:space="0" w:color="00007F"/>
              <w:bottom w:val="single" w:sz="8" w:space="0" w:color="00007F"/>
              <w:right w:val="none" w:sz="0" w:space="0" w:color="000000"/>
            </w:tcBorders>
            <w:tcMar>
              <w:top w:w="0" w:type="dxa"/>
              <w:left w:w="0" w:type="dxa"/>
              <w:bottom w:w="0" w:type="dxa"/>
              <w:right w:w="0" w:type="dxa"/>
            </w:tcMar>
          </w:tcPr>
          <w:p w:rsidR="002646B9" w:rsidRDefault="002646B9" w:rsidP="002646B9">
            <w:r>
              <w:rPr>
                <w:sz w:val="20"/>
              </w:rPr>
              <w:t xml:space="preserve">• </w:t>
            </w:r>
            <w:r>
              <w:t>Metrologia di base, unità di misura, teoria degli errori.</w:t>
            </w:r>
          </w:p>
          <w:p w:rsidR="002646B9" w:rsidRDefault="002646B9" w:rsidP="002646B9">
            <w:r>
              <w:t>• Verifica dell’incertezza strumentale di calibro a corsoio, micrometro per esterni, comparatore.</w:t>
            </w:r>
          </w:p>
          <w:p w:rsidR="002646B9" w:rsidRDefault="002646B9" w:rsidP="002646B9">
            <w:r>
              <w:t>• Brinell, Vickers, Rockwell</w:t>
            </w:r>
          </w:p>
        </w:tc>
        <w:tc>
          <w:tcPr>
            <w:tcW w:w="1366" w:type="dxa"/>
            <w:tcBorders>
              <w:top w:val="single" w:sz="4" w:space="0" w:color="00007F"/>
              <w:left w:val="single" w:sz="4" w:space="0" w:color="00007F"/>
              <w:bottom w:val="single" w:sz="8" w:space="0" w:color="00007F"/>
              <w:right w:val="single" w:sz="8" w:space="0" w:color="00007F"/>
            </w:tcBorders>
            <w:tcMar>
              <w:top w:w="0" w:type="dxa"/>
              <w:left w:w="0" w:type="dxa"/>
              <w:bottom w:w="0" w:type="dxa"/>
              <w:right w:w="0" w:type="dxa"/>
            </w:tcMar>
          </w:tcPr>
          <w:p w:rsidR="002646B9" w:rsidRDefault="002646B9" w:rsidP="002646B9">
            <w:pPr>
              <w:jc w:val="center"/>
            </w:pPr>
            <w:r>
              <w:t>Settembre –</w:t>
            </w:r>
          </w:p>
          <w:p w:rsidR="002646B9" w:rsidRDefault="002646B9" w:rsidP="002646B9">
            <w:pPr>
              <w:jc w:val="center"/>
            </w:pPr>
            <w:r>
              <w:t>Maggio</w:t>
            </w:r>
          </w:p>
          <w:p w:rsidR="002646B9" w:rsidRDefault="002646B9" w:rsidP="002646B9">
            <w:pPr>
              <w:jc w:val="center"/>
            </w:pPr>
            <w:r>
              <w:rPr>
                <w:kern w:val="1"/>
              </w:rPr>
              <w:t>20 ore</w:t>
            </w:r>
          </w:p>
        </w:tc>
      </w:tr>
    </w:tbl>
    <w:p w:rsidR="002646B9" w:rsidRDefault="002646B9" w:rsidP="002646B9">
      <w:pPr>
        <w:jc w:val="both"/>
        <w:rPr>
          <w:rFonts w:ascii="Arial" w:hAnsi="Arial" w:cs="Arial"/>
          <w:b/>
          <w:color w:val="000000"/>
          <w:sz w:val="20"/>
        </w:rPr>
      </w:pPr>
    </w:p>
    <w:p w:rsidR="002646B9" w:rsidRDefault="002646B9" w:rsidP="002646B9">
      <w:pPr>
        <w:jc w:val="both"/>
        <w:rPr>
          <w:rFonts w:ascii="Arial" w:hAnsi="Arial" w:cs="Arial"/>
          <w:b/>
          <w:sz w:val="20"/>
        </w:rPr>
      </w:pPr>
    </w:p>
    <w:p w:rsidR="002646B9" w:rsidRDefault="002646B9" w:rsidP="002646B9">
      <w:pPr>
        <w:jc w:val="both"/>
      </w:pPr>
      <w:r>
        <w:rPr>
          <w:rFonts w:ascii="Arial" w:hAnsi="Arial" w:cs="Arial"/>
          <w:b/>
        </w:rPr>
        <w:t>2. METODOLOGIE</w:t>
      </w:r>
    </w:p>
    <w:tbl>
      <w:tblPr>
        <w:tblW w:w="9323" w:type="dxa"/>
        <w:tblInd w:w="-162" w:type="dxa"/>
        <w:tblCellMar>
          <w:left w:w="10" w:type="dxa"/>
          <w:right w:w="10" w:type="dxa"/>
        </w:tblCellMar>
        <w:tblLook w:val="04A0" w:firstRow="1" w:lastRow="0" w:firstColumn="1" w:lastColumn="0" w:noHBand="0" w:noVBand="1"/>
      </w:tblPr>
      <w:tblGrid>
        <w:gridCol w:w="9323"/>
      </w:tblGrid>
      <w:tr w:rsidR="002646B9" w:rsidTr="002646B9">
        <w:tblPrEx>
          <w:tblCellMar>
            <w:top w:w="0" w:type="dxa"/>
            <w:bottom w:w="0" w:type="dxa"/>
          </w:tblCellMar>
        </w:tblPrEx>
        <w:tc>
          <w:tcPr>
            <w:tcW w:w="9323" w:type="dxa"/>
            <w:tcBorders>
              <w:top w:val="single" w:sz="4" w:space="0" w:color="00007F"/>
              <w:left w:val="single" w:sz="4" w:space="0" w:color="00007F"/>
              <w:bottom w:val="single" w:sz="4" w:space="0" w:color="00007F"/>
              <w:right w:val="single" w:sz="4" w:space="0" w:color="00007F"/>
            </w:tcBorders>
            <w:tcMar>
              <w:top w:w="0" w:type="dxa"/>
              <w:left w:w="0" w:type="dxa"/>
              <w:bottom w:w="0" w:type="dxa"/>
              <w:right w:w="0" w:type="dxa"/>
            </w:tcMar>
          </w:tcPr>
          <w:p w:rsidR="002646B9" w:rsidRDefault="002646B9" w:rsidP="002646B9">
            <w:pPr>
              <w:jc w:val="both"/>
            </w:pPr>
            <w:r>
              <w:rPr>
                <w:rFonts w:ascii="Arial" w:eastAsia="Symbol" w:hAnsi="Arial" w:cs="Arial"/>
                <w:sz w:val="20"/>
              </w:rPr>
              <w:t xml:space="preserve">· </w:t>
            </w:r>
            <w:r>
              <w:rPr>
                <w:rFonts w:ascii="Arial" w:hAnsi="Arial" w:cs="Arial"/>
                <w:sz w:val="20"/>
              </w:rPr>
              <w:t>Lezione frontale, lettura e comprensione del testo, utilizzo di videocassette</w:t>
            </w:r>
          </w:p>
          <w:p w:rsidR="002646B9" w:rsidRDefault="002646B9" w:rsidP="002646B9">
            <w:bookmarkStart w:id="1" w:name="__DdeLink__105_1975927135"/>
            <w:bookmarkEnd w:id="1"/>
            <w:r>
              <w:rPr>
                <w:rFonts w:ascii="Arial" w:eastAsia="Symbol" w:hAnsi="Arial" w:cs="Arial"/>
                <w:sz w:val="20"/>
              </w:rPr>
              <w:t xml:space="preserve">· </w:t>
            </w:r>
            <w:r>
              <w:rPr>
                <w:rFonts w:ascii="Arial" w:hAnsi="Arial" w:cs="Arial"/>
                <w:sz w:val="20"/>
              </w:rPr>
              <w:t>Coinvolgimento degli alunni in esercitazioni guidate e colloqui di adeguamento e recupero</w:t>
            </w:r>
          </w:p>
          <w:p w:rsidR="002646B9" w:rsidRDefault="002646B9" w:rsidP="002646B9">
            <w:r>
              <w:rPr>
                <w:rFonts w:ascii="Arial" w:eastAsia="Symbol" w:hAnsi="Arial" w:cs="Arial"/>
                <w:sz w:val="20"/>
              </w:rPr>
              <w:t xml:space="preserve">· </w:t>
            </w:r>
            <w:r>
              <w:rPr>
                <w:rFonts w:ascii="Arial" w:hAnsi="Arial" w:cs="Arial"/>
                <w:sz w:val="20"/>
              </w:rPr>
              <w:t>Correzione di esercizi proposti</w:t>
            </w:r>
          </w:p>
        </w:tc>
      </w:tr>
    </w:tbl>
    <w:p w:rsidR="002646B9" w:rsidRDefault="002646B9" w:rsidP="002646B9">
      <w:pPr>
        <w:pStyle w:val="Elenco"/>
        <w:rPr>
          <w:sz w:val="20"/>
        </w:rPr>
      </w:pPr>
    </w:p>
    <w:p w:rsidR="002646B9" w:rsidRDefault="002646B9" w:rsidP="002646B9">
      <w:pPr>
        <w:pStyle w:val="Titolo7"/>
        <w:numPr>
          <w:ilvl w:val="6"/>
          <w:numId w:val="37"/>
        </w:numPr>
        <w:pBdr>
          <w:top w:val="none" w:sz="0" w:space="0" w:color="000000"/>
          <w:left w:val="none" w:sz="0" w:space="0" w:color="000000"/>
          <w:bottom w:val="none" w:sz="0" w:space="0" w:color="000000"/>
          <w:right w:val="none" w:sz="0" w:space="0" w:color="000000"/>
          <w:between w:val="none" w:sz="0" w:space="0" w:color="000000"/>
        </w:pBdr>
        <w:tabs>
          <w:tab w:val="left" w:pos="0"/>
          <w:tab w:val="left" w:pos="1296"/>
        </w:tabs>
        <w:overflowPunct/>
        <w:autoSpaceDE/>
        <w:spacing w:line="276" w:lineRule="auto"/>
        <w:ind w:left="1296" w:hanging="1296"/>
        <w:contextualSpacing/>
        <w:textAlignment w:val="auto"/>
      </w:pPr>
      <w:r>
        <w:rPr>
          <w:rFonts w:ascii="Arial" w:eastAsia="Arial" w:hAnsi="Arial" w:cs="Arial"/>
          <w:sz w:val="20"/>
        </w:rPr>
        <w:t>3. MATERIALI DIDATTICI</w:t>
      </w:r>
    </w:p>
    <w:tbl>
      <w:tblPr>
        <w:tblW w:w="9323" w:type="dxa"/>
        <w:tblInd w:w="-162" w:type="dxa"/>
        <w:tblCellMar>
          <w:left w:w="10" w:type="dxa"/>
          <w:right w:w="10" w:type="dxa"/>
        </w:tblCellMar>
        <w:tblLook w:val="04A0" w:firstRow="1" w:lastRow="0" w:firstColumn="1" w:lastColumn="0" w:noHBand="0" w:noVBand="1"/>
      </w:tblPr>
      <w:tblGrid>
        <w:gridCol w:w="9323"/>
      </w:tblGrid>
      <w:tr w:rsidR="002646B9" w:rsidTr="002646B9">
        <w:tblPrEx>
          <w:tblCellMar>
            <w:top w:w="0" w:type="dxa"/>
            <w:bottom w:w="0" w:type="dxa"/>
          </w:tblCellMar>
        </w:tblPrEx>
        <w:tc>
          <w:tcPr>
            <w:tcW w:w="9323" w:type="dxa"/>
            <w:tcBorders>
              <w:top w:val="single" w:sz="4" w:space="0" w:color="00007F"/>
              <w:left w:val="single" w:sz="4" w:space="0" w:color="00007F"/>
              <w:bottom w:val="single" w:sz="4" w:space="0" w:color="00007F"/>
              <w:right w:val="single" w:sz="4" w:space="0" w:color="00007F"/>
            </w:tcBorders>
            <w:tcMar>
              <w:top w:w="0" w:type="dxa"/>
              <w:left w:w="0" w:type="dxa"/>
              <w:bottom w:w="0" w:type="dxa"/>
              <w:right w:w="0" w:type="dxa"/>
            </w:tcMar>
          </w:tcPr>
          <w:p w:rsidR="002646B9" w:rsidRDefault="002646B9" w:rsidP="002646B9">
            <w:r>
              <w:rPr>
                <w:rFonts w:ascii="Arial" w:eastAsia="Arial" w:hAnsi="Arial" w:cs="Arial"/>
                <w:sz w:val="20"/>
              </w:rPr>
              <w:t xml:space="preserve">• </w:t>
            </w:r>
            <w:r>
              <w:rPr>
                <w:rFonts w:ascii="Arial" w:hAnsi="Arial" w:cs="Arial"/>
                <w:sz w:val="20"/>
              </w:rPr>
              <w:t>Libro di testo Corso :</w:t>
            </w:r>
            <w:r>
              <w:rPr>
                <w:rFonts w:ascii="Arial" w:hAnsi="Arial" w:cs="Arial"/>
                <w:b/>
                <w:i/>
                <w:sz w:val="20"/>
              </w:rPr>
              <w:t xml:space="preserve"> Corso Di Tecnologia Meccanica 1 - Di Gennaro Cataldo; Chiappetta Anna Luisa; Chillemi Antonino - Hoepli </w:t>
            </w:r>
          </w:p>
          <w:p w:rsidR="002646B9" w:rsidRDefault="002646B9" w:rsidP="002646B9">
            <w:r>
              <w:rPr>
                <w:rFonts w:ascii="Arial" w:eastAsia="Arial" w:hAnsi="Arial" w:cs="Arial"/>
                <w:sz w:val="20"/>
              </w:rPr>
              <w:t xml:space="preserve">• </w:t>
            </w:r>
            <w:r>
              <w:rPr>
                <w:rFonts w:ascii="Arial" w:hAnsi="Arial" w:cs="Arial"/>
                <w:sz w:val="20"/>
              </w:rPr>
              <w:t>Manuale Hoepli di Meccanica;</w:t>
            </w:r>
          </w:p>
          <w:p w:rsidR="002646B9" w:rsidRDefault="002646B9" w:rsidP="002646B9">
            <w:r>
              <w:rPr>
                <w:rFonts w:ascii="Arial" w:eastAsia="Arial" w:hAnsi="Arial" w:cs="Arial"/>
                <w:sz w:val="20"/>
              </w:rPr>
              <w:t xml:space="preserve">• </w:t>
            </w:r>
            <w:r>
              <w:rPr>
                <w:rFonts w:ascii="Arial" w:eastAsia="OpenSymbol" w:hAnsi="Arial" w:cs="Arial"/>
                <w:sz w:val="20"/>
              </w:rPr>
              <w:t>Dispense</w:t>
            </w:r>
            <w:r>
              <w:rPr>
                <w:rFonts w:ascii="Arial" w:hAnsi="Arial" w:cs="Arial"/>
                <w:sz w:val="20"/>
              </w:rPr>
              <w:t>.</w:t>
            </w:r>
          </w:p>
          <w:p w:rsidR="002646B9" w:rsidRDefault="002646B9" w:rsidP="002646B9">
            <w:r>
              <w:rPr>
                <w:rFonts w:ascii="Arial" w:eastAsia="Arial" w:hAnsi="Arial" w:cs="Arial"/>
                <w:sz w:val="20"/>
              </w:rPr>
              <w:t xml:space="preserve">• </w:t>
            </w:r>
            <w:r>
              <w:rPr>
                <w:rFonts w:ascii="Arial" w:hAnsi="Arial" w:cs="Arial"/>
                <w:sz w:val="20"/>
              </w:rPr>
              <w:t>Normative UNI.</w:t>
            </w:r>
          </w:p>
          <w:p w:rsidR="002646B9" w:rsidRDefault="002646B9" w:rsidP="002646B9">
            <w:r>
              <w:rPr>
                <w:rFonts w:ascii="Arial" w:eastAsia="Arial" w:hAnsi="Arial" w:cs="Arial"/>
                <w:sz w:val="20"/>
              </w:rPr>
              <w:t xml:space="preserve">• </w:t>
            </w:r>
            <w:r>
              <w:rPr>
                <w:rFonts w:ascii="Arial" w:hAnsi="Arial" w:cs="Arial"/>
                <w:sz w:val="20"/>
              </w:rPr>
              <w:t>Appunti dell’insegnante.</w:t>
            </w:r>
          </w:p>
          <w:p w:rsidR="002646B9" w:rsidRDefault="002646B9" w:rsidP="002646B9">
            <w:r>
              <w:rPr>
                <w:rFonts w:ascii="Arial" w:eastAsia="Arial" w:hAnsi="Arial" w:cs="Arial"/>
                <w:sz w:val="20"/>
              </w:rPr>
              <w:t xml:space="preserve">• </w:t>
            </w:r>
            <w:r>
              <w:rPr>
                <w:rFonts w:ascii="Arial" w:hAnsi="Arial" w:cs="Arial"/>
                <w:sz w:val="20"/>
              </w:rPr>
              <w:t>Sussidi audiovisivi.</w:t>
            </w:r>
          </w:p>
        </w:tc>
      </w:tr>
    </w:tbl>
    <w:p w:rsidR="002646B9" w:rsidRDefault="002646B9" w:rsidP="002646B9">
      <w:pPr>
        <w:jc w:val="both"/>
        <w:rPr>
          <w:rFonts w:ascii="Arial" w:hAnsi="Arial" w:cs="Arial"/>
          <w:color w:val="000000"/>
          <w:sz w:val="20"/>
        </w:rPr>
      </w:pPr>
    </w:p>
    <w:p w:rsidR="002646B9" w:rsidRDefault="002646B9" w:rsidP="002646B9">
      <w:pPr>
        <w:jc w:val="both"/>
        <w:rPr>
          <w:rFonts w:ascii="Arial" w:hAnsi="Arial" w:cs="Arial"/>
          <w:b/>
        </w:rPr>
      </w:pPr>
    </w:p>
    <w:p w:rsidR="002646B9" w:rsidRDefault="002646B9" w:rsidP="002646B9">
      <w:pPr>
        <w:jc w:val="both"/>
      </w:pPr>
      <w:r>
        <w:rPr>
          <w:rFonts w:ascii="Arial" w:hAnsi="Arial" w:cs="Arial"/>
          <w:b/>
        </w:rPr>
        <w:t>4. TIPOLOGIA E NUMERO DELLE PROVE DI VERIFICA</w:t>
      </w:r>
    </w:p>
    <w:p w:rsidR="002646B9" w:rsidRDefault="002646B9" w:rsidP="002646B9">
      <w:pPr>
        <w:jc w:val="both"/>
        <w:rPr>
          <w:rFonts w:ascii="Arial" w:hAnsi="Arial" w:cs="Arial"/>
          <w:b/>
          <w:sz w:val="20"/>
        </w:rPr>
      </w:pPr>
    </w:p>
    <w:tbl>
      <w:tblPr>
        <w:tblW w:w="9231" w:type="dxa"/>
        <w:tblInd w:w="-80"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tcPr>
          <w:p w:rsidR="002646B9" w:rsidRDefault="002646B9" w:rsidP="002646B9">
            <w:pPr>
              <w:numPr>
                <w:ilvl w:val="0"/>
                <w:numId w:val="38"/>
              </w:numPr>
              <w:pBdr>
                <w:top w:val="none" w:sz="0" w:space="0" w:color="000000"/>
                <w:left w:val="none" w:sz="0" w:space="0" w:color="000000"/>
                <w:bottom w:val="none" w:sz="0" w:space="0" w:color="000000"/>
                <w:right w:val="none" w:sz="0" w:space="0" w:color="000000"/>
                <w:between w:val="none" w:sz="0" w:space="0" w:color="000000"/>
              </w:pBdr>
              <w:tabs>
                <w:tab w:val="left" w:pos="0"/>
              </w:tabs>
              <w:spacing w:line="276" w:lineRule="auto"/>
              <w:contextualSpacing/>
              <w:jc w:val="both"/>
            </w:pPr>
            <w:r>
              <w:rPr>
                <w:rFonts w:ascii="Arial" w:hAnsi="Arial" w:cs="Arial"/>
                <w:sz w:val="20"/>
              </w:rPr>
              <w:t>Prove orali, eventualmente scritte con  questionari, prove grafiche, quesiti a risposta multipla.</w:t>
            </w:r>
          </w:p>
          <w:p w:rsidR="002646B9" w:rsidRDefault="002646B9" w:rsidP="002646B9">
            <w:pPr>
              <w:numPr>
                <w:ilvl w:val="0"/>
                <w:numId w:val="38"/>
              </w:numPr>
              <w:pBdr>
                <w:top w:val="none" w:sz="0" w:space="0" w:color="000000"/>
                <w:left w:val="none" w:sz="0" w:space="0" w:color="000000"/>
                <w:bottom w:val="none" w:sz="0" w:space="0" w:color="000000"/>
                <w:right w:val="none" w:sz="0" w:space="0" w:color="000000"/>
                <w:between w:val="none" w:sz="0" w:space="0" w:color="000000"/>
              </w:pBdr>
              <w:tabs>
                <w:tab w:val="left" w:pos="0"/>
              </w:tabs>
              <w:spacing w:line="276" w:lineRule="auto"/>
              <w:contextualSpacing/>
              <w:jc w:val="both"/>
            </w:pPr>
            <w:r>
              <w:rPr>
                <w:rFonts w:ascii="Arial" w:hAnsi="Arial" w:cs="Arial"/>
                <w:sz w:val="20"/>
              </w:rPr>
              <w:t>Prove comuni.</w:t>
            </w:r>
          </w:p>
          <w:p w:rsidR="002646B9" w:rsidRDefault="002646B9" w:rsidP="002646B9">
            <w:pPr>
              <w:numPr>
                <w:ilvl w:val="0"/>
                <w:numId w:val="38"/>
              </w:numPr>
              <w:pBdr>
                <w:top w:val="none" w:sz="0" w:space="0" w:color="000000"/>
                <w:left w:val="none" w:sz="0" w:space="0" w:color="000000"/>
                <w:bottom w:val="none" w:sz="0" w:space="0" w:color="000000"/>
                <w:right w:val="none" w:sz="0" w:space="0" w:color="000000"/>
                <w:between w:val="none" w:sz="0" w:space="0" w:color="000000"/>
              </w:pBdr>
              <w:tabs>
                <w:tab w:val="left" w:pos="0"/>
              </w:tabs>
              <w:spacing w:line="276" w:lineRule="auto"/>
              <w:contextualSpacing/>
              <w:jc w:val="both"/>
            </w:pPr>
            <w:r>
              <w:rPr>
                <w:rFonts w:ascii="Arial" w:hAnsi="Arial" w:cs="Arial"/>
                <w:sz w:val="20"/>
              </w:rPr>
              <w:t>Pratiche con prove alle macchine-strumenti di misura e relazione finale.</w:t>
            </w:r>
          </w:p>
        </w:tc>
      </w:tr>
    </w:tbl>
    <w:p w:rsidR="002646B9" w:rsidRDefault="002646B9" w:rsidP="002646B9">
      <w:pPr>
        <w:jc w:val="both"/>
      </w:pPr>
    </w:p>
    <w:tbl>
      <w:tblPr>
        <w:tblW w:w="7110" w:type="dxa"/>
        <w:tblInd w:w="-80" w:type="dxa"/>
        <w:tblCellMar>
          <w:left w:w="10" w:type="dxa"/>
          <w:right w:w="10" w:type="dxa"/>
        </w:tblCellMar>
        <w:tblLook w:val="04A0" w:firstRow="1" w:lastRow="0" w:firstColumn="1" w:lastColumn="0" w:noHBand="0" w:noVBand="1"/>
      </w:tblPr>
      <w:tblGrid>
        <w:gridCol w:w="3614"/>
        <w:gridCol w:w="1675"/>
        <w:gridCol w:w="1821"/>
      </w:tblGrid>
      <w:tr w:rsidR="002646B9" w:rsidTr="002646B9">
        <w:tblPrEx>
          <w:tblCellMar>
            <w:top w:w="0" w:type="dxa"/>
            <w:bottom w:w="0" w:type="dxa"/>
          </w:tblCellMar>
        </w:tblPrEx>
        <w:trPr>
          <w:trHeight w:val="400"/>
        </w:trPr>
        <w:tc>
          <w:tcPr>
            <w:tcW w:w="3614" w:type="dxa"/>
            <w:tcBorders>
              <w:top w:val="single" w:sz="4" w:space="0" w:color="00007F"/>
              <w:left w:val="single" w:sz="4" w:space="0" w:color="00007F"/>
              <w:bottom w:val="single" w:sz="4" w:space="0" w:color="00007F"/>
              <w:right w:val="none" w:sz="0" w:space="0" w:color="000000"/>
            </w:tcBorders>
            <w:tcMar>
              <w:top w:w="0" w:type="dxa"/>
              <w:left w:w="65" w:type="dxa"/>
              <w:bottom w:w="0" w:type="dxa"/>
              <w:right w:w="70" w:type="dxa"/>
            </w:tcMar>
            <w:vAlign w:val="center"/>
          </w:tcPr>
          <w:p w:rsidR="002646B9" w:rsidRDefault="002646B9" w:rsidP="002646B9">
            <w:pPr>
              <w:pStyle w:val="Titolo8"/>
              <w:numPr>
                <w:ilvl w:val="7"/>
                <w:numId w:val="37"/>
              </w:numPr>
              <w:pBdr>
                <w:top w:val="none" w:sz="0" w:space="0" w:color="000000"/>
                <w:left w:val="none" w:sz="0" w:space="0" w:color="000000"/>
                <w:bottom w:val="none" w:sz="0" w:space="0" w:color="000000"/>
                <w:right w:val="none" w:sz="0" w:space="0" w:color="000000"/>
                <w:between w:val="none" w:sz="0" w:space="0" w:color="000000"/>
              </w:pBdr>
              <w:tabs>
                <w:tab w:val="left" w:pos="0"/>
                <w:tab w:val="left" w:pos="1440"/>
              </w:tabs>
              <w:spacing w:line="276" w:lineRule="auto"/>
              <w:ind w:left="1440" w:hanging="1440"/>
              <w:contextualSpacing/>
            </w:pPr>
            <w:r>
              <w:t>TIPO DI VERIFICA</w:t>
            </w:r>
          </w:p>
        </w:tc>
        <w:tc>
          <w:tcPr>
            <w:tcW w:w="1675" w:type="dxa"/>
            <w:tcBorders>
              <w:top w:val="single" w:sz="4" w:space="0" w:color="00007F"/>
              <w:left w:val="single" w:sz="4" w:space="0" w:color="00007F"/>
              <w:bottom w:val="single" w:sz="4" w:space="0" w:color="00007F"/>
              <w:right w:val="none" w:sz="0" w:space="0" w:color="000000"/>
            </w:tcBorders>
            <w:tcMar>
              <w:top w:w="0" w:type="dxa"/>
              <w:left w:w="65" w:type="dxa"/>
              <w:bottom w:w="0" w:type="dxa"/>
              <w:right w:w="70" w:type="dxa"/>
            </w:tcMar>
            <w:vAlign w:val="center"/>
          </w:tcPr>
          <w:p w:rsidR="002646B9" w:rsidRDefault="002646B9" w:rsidP="002646B9">
            <w:pPr>
              <w:tabs>
                <w:tab w:val="left" w:pos="4260"/>
              </w:tabs>
              <w:jc w:val="center"/>
            </w:pPr>
            <w:r>
              <w:rPr>
                <w:rFonts w:ascii="Arial" w:hAnsi="Arial" w:cs="Arial"/>
                <w:sz w:val="16"/>
              </w:rPr>
              <w:t xml:space="preserve">PRIMO PERIODO </w:t>
            </w:r>
          </w:p>
          <w:p w:rsidR="002646B9" w:rsidRDefault="002646B9" w:rsidP="002646B9">
            <w:pPr>
              <w:tabs>
                <w:tab w:val="left" w:pos="4260"/>
              </w:tabs>
              <w:jc w:val="center"/>
            </w:pPr>
            <w:r>
              <w:rPr>
                <w:rFonts w:ascii="Arial" w:hAnsi="Arial" w:cs="Arial"/>
                <w:b/>
                <w:sz w:val="16"/>
              </w:rPr>
              <w:t>numero previsto</w:t>
            </w:r>
          </w:p>
        </w:tc>
        <w:tc>
          <w:tcPr>
            <w:tcW w:w="1821"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vAlign w:val="center"/>
          </w:tcPr>
          <w:p w:rsidR="002646B9" w:rsidRDefault="002646B9" w:rsidP="002646B9">
            <w:pPr>
              <w:tabs>
                <w:tab w:val="left" w:pos="4260"/>
              </w:tabs>
              <w:jc w:val="center"/>
            </w:pPr>
            <w:r>
              <w:rPr>
                <w:rFonts w:ascii="Arial" w:hAnsi="Arial" w:cs="Arial"/>
                <w:sz w:val="16"/>
              </w:rPr>
              <w:t xml:space="preserve">SECONDO PERIODO </w:t>
            </w:r>
            <w:r>
              <w:rPr>
                <w:rFonts w:ascii="Arial" w:hAnsi="Arial" w:cs="Arial"/>
                <w:b/>
                <w:sz w:val="16"/>
              </w:rPr>
              <w:t>numero previsto</w:t>
            </w:r>
          </w:p>
        </w:tc>
      </w:tr>
      <w:tr w:rsidR="002646B9" w:rsidTr="002646B9">
        <w:tblPrEx>
          <w:tblCellMar>
            <w:top w:w="0" w:type="dxa"/>
            <w:bottom w:w="0" w:type="dxa"/>
          </w:tblCellMar>
        </w:tblPrEx>
        <w:trPr>
          <w:trHeight w:val="400"/>
        </w:trPr>
        <w:tc>
          <w:tcPr>
            <w:tcW w:w="3614" w:type="dxa"/>
            <w:tcBorders>
              <w:top w:val="single" w:sz="4" w:space="0" w:color="00007F"/>
              <w:left w:val="single" w:sz="4" w:space="0" w:color="00007F"/>
              <w:bottom w:val="single" w:sz="4" w:space="0" w:color="00007F"/>
              <w:right w:val="none" w:sz="0" w:space="0" w:color="000000"/>
            </w:tcBorders>
            <w:tcMar>
              <w:top w:w="0" w:type="dxa"/>
              <w:left w:w="65" w:type="dxa"/>
              <w:bottom w:w="0" w:type="dxa"/>
              <w:right w:w="70" w:type="dxa"/>
            </w:tcMar>
            <w:vAlign w:val="center"/>
          </w:tcPr>
          <w:p w:rsidR="002646B9" w:rsidRDefault="002646B9" w:rsidP="002646B9">
            <w:r>
              <w:rPr>
                <w:rFonts w:ascii="Arial" w:hAnsi="Arial" w:cs="Arial"/>
                <w:sz w:val="16"/>
              </w:rPr>
              <w:t>Orale</w:t>
            </w:r>
          </w:p>
        </w:tc>
        <w:tc>
          <w:tcPr>
            <w:tcW w:w="1675" w:type="dxa"/>
            <w:tcBorders>
              <w:top w:val="single" w:sz="4" w:space="0" w:color="00007F"/>
              <w:left w:val="single" w:sz="4" w:space="0" w:color="00007F"/>
              <w:bottom w:val="single" w:sz="4" w:space="0" w:color="00007F"/>
              <w:right w:val="none" w:sz="0" w:space="0" w:color="000000"/>
            </w:tcBorders>
            <w:tcMar>
              <w:top w:w="0" w:type="dxa"/>
              <w:left w:w="65" w:type="dxa"/>
              <w:bottom w:w="0" w:type="dxa"/>
              <w:right w:w="70" w:type="dxa"/>
            </w:tcMar>
            <w:vAlign w:val="center"/>
          </w:tcPr>
          <w:p w:rsidR="002646B9" w:rsidRDefault="002646B9" w:rsidP="002646B9">
            <w:pPr>
              <w:tabs>
                <w:tab w:val="left" w:pos="4260"/>
              </w:tabs>
              <w:jc w:val="center"/>
            </w:pPr>
            <w:r>
              <w:rPr>
                <w:rFonts w:ascii="Arial" w:hAnsi="Arial" w:cs="Arial"/>
                <w:sz w:val="16"/>
              </w:rPr>
              <w:t>2</w:t>
            </w:r>
          </w:p>
        </w:tc>
        <w:tc>
          <w:tcPr>
            <w:tcW w:w="1821"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vAlign w:val="center"/>
          </w:tcPr>
          <w:p w:rsidR="002646B9" w:rsidRDefault="002646B9" w:rsidP="002646B9">
            <w:pPr>
              <w:tabs>
                <w:tab w:val="left" w:pos="4260"/>
              </w:tabs>
              <w:jc w:val="center"/>
            </w:pPr>
            <w:r>
              <w:rPr>
                <w:rFonts w:ascii="Arial" w:hAnsi="Arial" w:cs="Arial"/>
                <w:sz w:val="16"/>
              </w:rPr>
              <w:t>2</w:t>
            </w:r>
          </w:p>
        </w:tc>
      </w:tr>
      <w:tr w:rsidR="002646B9" w:rsidTr="002646B9">
        <w:tblPrEx>
          <w:tblCellMar>
            <w:top w:w="0" w:type="dxa"/>
            <w:bottom w:w="0" w:type="dxa"/>
          </w:tblCellMar>
        </w:tblPrEx>
        <w:trPr>
          <w:trHeight w:val="400"/>
        </w:trPr>
        <w:tc>
          <w:tcPr>
            <w:tcW w:w="3614" w:type="dxa"/>
            <w:tcBorders>
              <w:top w:val="single" w:sz="4" w:space="0" w:color="00007F"/>
              <w:left w:val="single" w:sz="4" w:space="0" w:color="00007F"/>
              <w:bottom w:val="single" w:sz="4" w:space="0" w:color="00007F"/>
              <w:right w:val="none" w:sz="0" w:space="0" w:color="000000"/>
            </w:tcBorders>
            <w:tcMar>
              <w:top w:w="0" w:type="dxa"/>
              <w:left w:w="65" w:type="dxa"/>
              <w:bottom w:w="0" w:type="dxa"/>
              <w:right w:w="70" w:type="dxa"/>
            </w:tcMar>
            <w:vAlign w:val="center"/>
          </w:tcPr>
          <w:p w:rsidR="002646B9" w:rsidRDefault="002646B9" w:rsidP="002646B9">
            <w:r>
              <w:rPr>
                <w:rFonts w:ascii="Arial" w:hAnsi="Arial" w:cs="Arial"/>
                <w:sz w:val="16"/>
              </w:rPr>
              <w:t>TEST scritto</w:t>
            </w:r>
          </w:p>
        </w:tc>
        <w:tc>
          <w:tcPr>
            <w:tcW w:w="1675" w:type="dxa"/>
            <w:tcBorders>
              <w:top w:val="single" w:sz="4" w:space="0" w:color="00007F"/>
              <w:left w:val="single" w:sz="4" w:space="0" w:color="00007F"/>
              <w:bottom w:val="single" w:sz="4" w:space="0" w:color="00007F"/>
              <w:right w:val="none" w:sz="0"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pPr>
            <w:r>
              <w:rPr>
                <w:sz w:val="16"/>
              </w:rPr>
              <w:t>eventuale</w:t>
            </w:r>
          </w:p>
        </w:tc>
        <w:tc>
          <w:tcPr>
            <w:tcW w:w="1821"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vAlign w:val="center"/>
          </w:tcPr>
          <w:p w:rsidR="002646B9" w:rsidRDefault="002646B9" w:rsidP="002646B9">
            <w:pPr>
              <w:pStyle w:val="Corpotesto"/>
              <w:tabs>
                <w:tab w:val="left" w:pos="4260"/>
              </w:tabs>
              <w:jc w:val="center"/>
            </w:pPr>
            <w:r>
              <w:rPr>
                <w:sz w:val="16"/>
              </w:rPr>
              <w:t>eventuale</w:t>
            </w:r>
          </w:p>
        </w:tc>
      </w:tr>
      <w:tr w:rsidR="002646B9" w:rsidTr="002646B9">
        <w:tblPrEx>
          <w:tblCellMar>
            <w:top w:w="0" w:type="dxa"/>
            <w:bottom w:w="0" w:type="dxa"/>
          </w:tblCellMar>
        </w:tblPrEx>
        <w:trPr>
          <w:trHeight w:val="400"/>
        </w:trPr>
        <w:tc>
          <w:tcPr>
            <w:tcW w:w="3614" w:type="dxa"/>
            <w:tcBorders>
              <w:top w:val="single" w:sz="4" w:space="0" w:color="00007F"/>
              <w:left w:val="single" w:sz="4" w:space="0" w:color="00007F"/>
              <w:bottom w:val="single" w:sz="4" w:space="0" w:color="00007F"/>
              <w:right w:val="none" w:sz="0" w:space="0" w:color="000000"/>
            </w:tcBorders>
            <w:tcMar>
              <w:top w:w="0" w:type="dxa"/>
              <w:left w:w="65" w:type="dxa"/>
              <w:bottom w:w="0" w:type="dxa"/>
              <w:right w:w="70" w:type="dxa"/>
            </w:tcMar>
            <w:vAlign w:val="center"/>
          </w:tcPr>
          <w:p w:rsidR="002646B9" w:rsidRDefault="002646B9" w:rsidP="002646B9">
            <w:r>
              <w:rPr>
                <w:rFonts w:ascii="Arial" w:hAnsi="Arial" w:cs="Arial"/>
                <w:sz w:val="16"/>
              </w:rPr>
              <w:t>Relazioni Laboratorip</w:t>
            </w:r>
          </w:p>
        </w:tc>
        <w:tc>
          <w:tcPr>
            <w:tcW w:w="1675" w:type="dxa"/>
            <w:tcBorders>
              <w:top w:val="single" w:sz="4" w:space="0" w:color="00007F"/>
              <w:left w:val="single" w:sz="4" w:space="0" w:color="00007F"/>
              <w:bottom w:val="single" w:sz="4" w:space="0" w:color="00007F"/>
              <w:right w:val="none" w:sz="0"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pPr>
            <w:r>
              <w:rPr>
                <w:sz w:val="16"/>
              </w:rPr>
              <w:t>2</w:t>
            </w:r>
          </w:p>
        </w:tc>
        <w:tc>
          <w:tcPr>
            <w:tcW w:w="1821"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vAlign w:val="center"/>
          </w:tcPr>
          <w:p w:rsidR="002646B9" w:rsidRDefault="002646B9" w:rsidP="002646B9">
            <w:pPr>
              <w:pStyle w:val="Corpotesto"/>
              <w:tabs>
                <w:tab w:val="left" w:pos="4260"/>
              </w:tabs>
              <w:jc w:val="center"/>
            </w:pPr>
            <w:r>
              <w:rPr>
                <w:sz w:val="16"/>
              </w:rPr>
              <w:t>2</w:t>
            </w:r>
          </w:p>
        </w:tc>
      </w:tr>
    </w:tbl>
    <w:p w:rsidR="002646B9" w:rsidRDefault="002646B9" w:rsidP="002646B9">
      <w:pPr>
        <w:jc w:val="both"/>
        <w:rPr>
          <w:rFonts w:ascii="Arial" w:hAnsi="Arial" w:cs="Arial"/>
          <w:b/>
        </w:rPr>
      </w:pPr>
    </w:p>
    <w:p w:rsidR="002646B9" w:rsidRDefault="002646B9" w:rsidP="002646B9">
      <w:pPr>
        <w:jc w:val="both"/>
        <w:rPr>
          <w:rFonts w:ascii="Arial" w:hAnsi="Arial" w:cs="Arial"/>
          <w:b/>
        </w:rPr>
      </w:pPr>
    </w:p>
    <w:p w:rsidR="002646B9" w:rsidRDefault="002646B9" w:rsidP="002646B9">
      <w:pPr>
        <w:jc w:val="both"/>
      </w:pPr>
      <w:r>
        <w:rPr>
          <w:rFonts w:ascii="Arial" w:hAnsi="Arial" w:cs="Arial"/>
          <w:b/>
        </w:rPr>
        <w:t>5. GRIGLIE DI VALUTAZIONE</w:t>
      </w:r>
    </w:p>
    <w:p w:rsidR="002646B9" w:rsidRDefault="002646B9" w:rsidP="002646B9">
      <w:pPr>
        <w:jc w:val="both"/>
        <w:rPr>
          <w:rFonts w:ascii="Arial" w:hAnsi="Arial" w:cs="Arial"/>
          <w:b/>
          <w:sz w:val="20"/>
        </w:rPr>
      </w:pPr>
    </w:p>
    <w:tbl>
      <w:tblPr>
        <w:tblW w:w="9231" w:type="dxa"/>
        <w:tblInd w:w="-80"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7F"/>
              <w:left w:val="single" w:sz="4" w:space="0" w:color="00007F"/>
              <w:bottom w:val="single" w:sz="4" w:space="0" w:color="00007F"/>
              <w:right w:val="single" w:sz="4" w:space="0" w:color="00007F"/>
            </w:tcBorders>
            <w:tcMar>
              <w:top w:w="0" w:type="dxa"/>
              <w:left w:w="65" w:type="dxa"/>
              <w:bottom w:w="0" w:type="dxa"/>
              <w:right w:w="70" w:type="dxa"/>
            </w:tcMar>
          </w:tcPr>
          <w:p w:rsidR="002646B9" w:rsidRDefault="002646B9" w:rsidP="002646B9">
            <w:pPr>
              <w:jc w:val="both"/>
              <w:rPr>
                <w:rFonts w:ascii="Arial" w:hAnsi="Arial" w:cs="Arial"/>
                <w:color w:val="FF0000"/>
                <w:sz w:val="20"/>
              </w:rPr>
            </w:pPr>
          </w:p>
          <w:p w:rsidR="002646B9" w:rsidRDefault="002646B9" w:rsidP="002646B9">
            <w:pPr>
              <w:numPr>
                <w:ilvl w:val="0"/>
                <w:numId w:val="39"/>
              </w:numPr>
              <w:pBdr>
                <w:top w:val="none" w:sz="0" w:space="0" w:color="000000"/>
                <w:left w:val="none" w:sz="0" w:space="0" w:color="000000"/>
                <w:bottom w:val="none" w:sz="0" w:space="0" w:color="000000"/>
                <w:right w:val="none" w:sz="0" w:space="0" w:color="000000"/>
                <w:between w:val="none" w:sz="0" w:space="0" w:color="000000"/>
              </w:pBdr>
              <w:tabs>
                <w:tab w:val="left" w:pos="0"/>
                <w:tab w:val="left" w:pos="720"/>
              </w:tabs>
              <w:spacing w:line="276" w:lineRule="auto"/>
              <w:ind w:left="720" w:hanging="360"/>
              <w:contextualSpacing/>
              <w:jc w:val="both"/>
            </w:pPr>
            <w:r>
              <w:rPr>
                <w:rFonts w:ascii="Arial" w:hAnsi="Arial" w:cs="Arial"/>
                <w:sz w:val="20"/>
              </w:rPr>
              <w:t xml:space="preserve">quella approvata dal Collegio Docenti (riportata nel POF) </w:t>
            </w:r>
          </w:p>
          <w:p w:rsidR="002646B9" w:rsidRDefault="002646B9" w:rsidP="002646B9">
            <w:pPr>
              <w:ind w:left="360"/>
              <w:jc w:val="both"/>
            </w:pPr>
            <w:r>
              <w:rPr>
                <w:rFonts w:ascii="Arial" w:eastAsia="Arial" w:hAnsi="Arial" w:cs="Arial"/>
                <w:sz w:val="20"/>
              </w:rPr>
              <w:t xml:space="preserve">                       </w:t>
            </w:r>
          </w:p>
        </w:tc>
      </w:tr>
    </w:tbl>
    <w:p w:rsidR="002646B9" w:rsidRDefault="002646B9" w:rsidP="002646B9">
      <w:pPr>
        <w:rPr>
          <w:color w:val="000000"/>
        </w:rPr>
      </w:pPr>
    </w:p>
    <w:p w:rsidR="002646B9" w:rsidRDefault="002646B9" w:rsidP="002646B9">
      <w:pPr>
        <w:rPr>
          <w:rFonts w:ascii="Arial" w:hAnsi="Arial" w:cs="Arial"/>
          <w:b/>
          <w:sz w:val="16"/>
        </w:rPr>
      </w:pPr>
    </w:p>
    <w:p w:rsidR="002646B9" w:rsidRDefault="002646B9" w:rsidP="002646B9">
      <w:pPr>
        <w:rPr>
          <w:rFonts w:ascii="Arial" w:hAnsi="Arial" w:cs="Arial"/>
          <w:b/>
          <w:sz w:val="16"/>
        </w:rPr>
      </w:pPr>
    </w:p>
    <w:p w:rsidR="002646B9" w:rsidRDefault="002646B9" w:rsidP="002646B9">
      <w:pPr>
        <w:pBdr>
          <w:top w:val="single" w:sz="18" w:space="1" w:color="000001"/>
          <w:left w:val="single" w:sz="18" w:space="1" w:color="000001"/>
          <w:bottom w:val="single" w:sz="18" w:space="1" w:color="000001"/>
          <w:right w:val="single" w:sz="18" w:space="1" w:color="000001"/>
        </w:pBdr>
        <w:ind w:right="2834"/>
        <w:jc w:val="both"/>
      </w:pPr>
      <w:r>
        <w:rPr>
          <w:rFonts w:ascii="Arial" w:hAnsi="Arial" w:cs="Arial"/>
          <w:b/>
          <w:sz w:val="20"/>
        </w:rPr>
        <w:t>TEMPO DISPONIBILE PER LA DIDATTICA</w:t>
      </w:r>
    </w:p>
    <w:p w:rsidR="002646B9" w:rsidRDefault="002646B9" w:rsidP="002646B9">
      <w:pPr>
        <w:rPr>
          <w:rFonts w:ascii="Arial" w:hAnsi="Arial" w:cs="Arial"/>
          <w:b/>
          <w:sz w:val="16"/>
        </w:rPr>
      </w:pPr>
    </w:p>
    <w:p w:rsidR="002646B9" w:rsidRDefault="002646B9" w:rsidP="002646B9">
      <w:pPr>
        <w:rPr>
          <w:rFonts w:ascii="Arial" w:hAnsi="Arial" w:cs="Arial"/>
          <w:b/>
          <w:sz w:val="16"/>
        </w:rPr>
      </w:pPr>
    </w:p>
    <w:p w:rsidR="002646B9" w:rsidRDefault="002646B9" w:rsidP="002646B9">
      <w:r>
        <w:rPr>
          <w:rFonts w:ascii="Arial" w:hAnsi="Arial" w:cs="Arial"/>
          <w:sz w:val="20"/>
        </w:rPr>
        <w:lastRenderedPageBreak/>
        <w:t xml:space="preserve">Il </w:t>
      </w:r>
      <w:r>
        <w:rPr>
          <w:rFonts w:ascii="Arial" w:hAnsi="Arial" w:cs="Arial"/>
          <w:b/>
          <w:sz w:val="20"/>
        </w:rPr>
        <w:t>tempo netto disponibile per la didattica</w:t>
      </w:r>
      <w:r>
        <w:rPr>
          <w:rFonts w:ascii="Arial" w:hAnsi="Arial" w:cs="Arial"/>
          <w:sz w:val="20"/>
        </w:rPr>
        <w:t xml:space="preserve"> risulta statisticamente uguale a </w:t>
      </w:r>
      <w:r>
        <w:rPr>
          <w:rFonts w:ascii="Arial" w:hAnsi="Arial" w:cs="Arial"/>
          <w:b/>
          <w:sz w:val="20"/>
        </w:rPr>
        <w:t>circa l’ 80 %</w:t>
      </w:r>
      <w:r>
        <w:rPr>
          <w:rFonts w:ascii="Arial" w:hAnsi="Arial" w:cs="Arial"/>
          <w:sz w:val="20"/>
        </w:rPr>
        <w:t xml:space="preserve"> del monte ore annuo complessivo. </w:t>
      </w:r>
    </w:p>
    <w:p w:rsidR="002646B9" w:rsidRDefault="002646B9" w:rsidP="002646B9">
      <w:r>
        <w:rPr>
          <w:rFonts w:ascii="Arial" w:hAnsi="Arial" w:cs="Arial"/>
          <w:sz w:val="20"/>
        </w:rPr>
        <w:t xml:space="preserve">Per ottenere Il tempo disponibile per lo svolgimento del </w:t>
      </w:r>
      <w:r>
        <w:rPr>
          <w:rFonts w:ascii="Arial" w:hAnsi="Arial" w:cs="Arial"/>
          <w:sz w:val="20"/>
          <w:u w:val="single"/>
        </w:rPr>
        <w:t>programma minimo</w:t>
      </w:r>
      <w:r>
        <w:rPr>
          <w:rFonts w:ascii="Arial" w:hAnsi="Arial" w:cs="Arial"/>
          <w:sz w:val="20"/>
        </w:rPr>
        <w:t xml:space="preserve"> indicato nei Moduli ( </w:t>
      </w:r>
      <w:r>
        <w:rPr>
          <w:rFonts w:ascii="Arial" w:hAnsi="Arial" w:cs="Arial"/>
          <w:b/>
          <w:sz w:val="20"/>
        </w:rPr>
        <w:t>tempo di lezione</w:t>
      </w:r>
      <w:r>
        <w:rPr>
          <w:rFonts w:ascii="Arial" w:hAnsi="Arial" w:cs="Arial"/>
          <w:sz w:val="20"/>
        </w:rPr>
        <w:t>) si dovrà poi detrarre dal tempo netto quello relativo alle verifiche ed al recupero  curricolare sopra determinato.</w:t>
      </w:r>
    </w:p>
    <w:p w:rsidR="002646B9" w:rsidRDefault="002646B9" w:rsidP="002646B9">
      <w:pPr>
        <w:rPr>
          <w:rFonts w:ascii="Arial" w:hAnsi="Arial" w:cs="Arial"/>
          <w:b/>
          <w:sz w:val="16"/>
        </w:rPr>
      </w:pPr>
    </w:p>
    <w:p w:rsidR="002646B9" w:rsidRDefault="002646B9" w:rsidP="002646B9">
      <w:pPr>
        <w:rPr>
          <w:rFonts w:ascii="Arial" w:hAnsi="Arial" w:cs="Arial"/>
          <w:b/>
          <w:sz w:val="16"/>
        </w:rPr>
      </w:pPr>
    </w:p>
    <w:p w:rsidR="002646B9" w:rsidRDefault="002646B9" w:rsidP="002646B9">
      <w:pPr>
        <w:pBdr>
          <w:top w:val="single" w:sz="4" w:space="1" w:color="000001"/>
          <w:left w:val="single" w:sz="4" w:space="4" w:color="000001"/>
          <w:bottom w:val="single" w:sz="4" w:space="1" w:color="000001"/>
          <w:right w:val="single" w:sz="4" w:space="4" w:color="000001"/>
        </w:pBd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p>
    <w:p w:rsidR="002646B9" w:rsidRDefault="002646B9" w:rsidP="002646B9">
      <w:pPr>
        <w:pBdr>
          <w:top w:val="single" w:sz="4" w:space="1" w:color="000001"/>
          <w:left w:val="single" w:sz="4" w:space="4" w:color="000001"/>
          <w:bottom w:val="single" w:sz="4" w:space="1" w:color="000001"/>
          <w:right w:val="single" w:sz="4" w:space="4" w:color="000001"/>
        </w:pBdr>
        <w:jc w:val="center"/>
      </w:pPr>
      <w:r>
        <w:rPr>
          <w:rFonts w:ascii="Arial" w:hAnsi="Arial" w:cs="Arial"/>
          <w:b/>
          <w:sz w:val="20"/>
        </w:rPr>
        <w:t>TEMPO DI LEZIONE</w:t>
      </w:r>
      <w:r>
        <w:rPr>
          <w:rFonts w:ascii="Arial" w:hAnsi="Arial" w:cs="Arial"/>
          <w:sz w:val="20"/>
        </w:rPr>
        <w:t xml:space="preserve"> (aula + laboratorio)  =  </w:t>
      </w:r>
      <w:r>
        <w:rPr>
          <w:rFonts w:ascii="Arial" w:hAnsi="Arial" w:cs="Arial"/>
          <w:b/>
          <w:color w:val="000000"/>
        </w:rPr>
        <w:t>B – C</w:t>
      </w:r>
      <w:r>
        <w:rPr>
          <w:rFonts w:ascii="Arial" w:hAnsi="Arial" w:cs="Arial"/>
          <w:b/>
          <w:color w:val="FF0000"/>
        </w:rPr>
        <w:t xml:space="preserve">  </w:t>
      </w:r>
      <w:r>
        <w:rPr>
          <w:rFonts w:ascii="Arial" w:hAnsi="Arial" w:cs="Arial"/>
          <w:sz w:val="20"/>
        </w:rPr>
        <w:t xml:space="preserve">=  132 – 16 = </w:t>
      </w:r>
      <w:r>
        <w:rPr>
          <w:rFonts w:ascii="Arial" w:hAnsi="Arial" w:cs="Arial"/>
          <w:b/>
          <w:sz w:val="20"/>
        </w:rPr>
        <w:t>116</w:t>
      </w:r>
      <w:r>
        <w:rPr>
          <w:rFonts w:ascii="Arial" w:hAnsi="Arial" w:cs="Arial"/>
          <w:b/>
          <w:sz w:val="20"/>
        </w:rPr>
        <w:tab/>
      </w:r>
      <w:r>
        <w:rPr>
          <w:rFonts w:ascii="Arial" w:hAnsi="Arial" w:cs="Arial"/>
          <w:sz w:val="20"/>
        </w:rPr>
        <w:t xml:space="preserve">(per programma </w:t>
      </w:r>
      <w:r>
        <w:rPr>
          <w:rFonts w:ascii="Arial" w:hAnsi="Arial" w:cs="Arial"/>
          <w:sz w:val="20"/>
          <w:u w:val="single"/>
        </w:rPr>
        <w:t>minimo</w:t>
      </w:r>
      <w:r>
        <w:rPr>
          <w:rFonts w:ascii="Arial" w:hAnsi="Arial" w:cs="Arial"/>
          <w:sz w:val="20"/>
        </w:rPr>
        <w:t xml:space="preserve"> )</w:t>
      </w:r>
    </w:p>
    <w:p w:rsidR="002646B9" w:rsidRDefault="002646B9" w:rsidP="002646B9">
      <w:pPr>
        <w:pBdr>
          <w:top w:val="single" w:sz="4" w:space="1" w:color="000001"/>
          <w:left w:val="single" w:sz="4" w:space="4" w:color="000001"/>
          <w:bottom w:val="single" w:sz="4" w:space="1" w:color="000001"/>
          <w:right w:val="single" w:sz="4" w:space="4" w:color="000001"/>
        </w:pBdr>
      </w:pPr>
      <w:r>
        <w:rPr>
          <w:rFonts w:ascii="Arial" w:hAnsi="Arial" w:cs="Arial"/>
          <w:b/>
          <w:sz w:val="18"/>
        </w:rPr>
        <w:tab/>
      </w:r>
      <w:r>
        <w:rPr>
          <w:rFonts w:ascii="Arial" w:hAnsi="Arial" w:cs="Arial"/>
          <w:b/>
          <w:sz w:val="18"/>
        </w:rPr>
        <w:tab/>
      </w:r>
    </w:p>
    <w:p w:rsidR="002646B9" w:rsidRDefault="002646B9" w:rsidP="002646B9">
      <w:pPr>
        <w:pBdr>
          <w:top w:val="single" w:sz="4" w:space="1" w:color="000001"/>
          <w:left w:val="single" w:sz="4" w:space="4" w:color="000001"/>
          <w:bottom w:val="single" w:sz="4" w:space="1" w:color="000001"/>
          <w:right w:val="single" w:sz="4" w:space="4" w:color="000001"/>
        </w:pBdr>
      </w:pPr>
      <w:r>
        <w:rPr>
          <w:rFonts w:ascii="Arial" w:hAnsi="Arial" w:cs="Arial"/>
          <w:b/>
          <w:sz w:val="18"/>
        </w:rPr>
        <w:t xml:space="preserve">Se il programma </w:t>
      </w:r>
      <w:r>
        <w:rPr>
          <w:rFonts w:ascii="Arial" w:hAnsi="Arial" w:cs="Arial"/>
          <w:b/>
          <w:sz w:val="18"/>
          <w:u w:val="single"/>
        </w:rPr>
        <w:t>minimo</w:t>
      </w:r>
      <w:r>
        <w:rPr>
          <w:rFonts w:ascii="Arial" w:hAnsi="Arial" w:cs="Arial"/>
          <w:b/>
          <w:sz w:val="18"/>
        </w:rPr>
        <w:t xml:space="preserve"> non richiede tutto il “ tempo di lezione “ disponibile, le ore non impegnate possono ovviamente essere usate dal singolo docente per ampliamenti – approfondimenti - altre verifiche -  ….</w:t>
      </w:r>
    </w:p>
    <w:p w:rsidR="002646B9" w:rsidRDefault="002646B9" w:rsidP="002646B9">
      <w:pPr>
        <w:pBdr>
          <w:top w:val="single" w:sz="4" w:space="1" w:color="000001"/>
          <w:left w:val="single" w:sz="4" w:space="4" w:color="000001"/>
          <w:bottom w:val="single" w:sz="4" w:space="1" w:color="000001"/>
          <w:right w:val="single" w:sz="4" w:space="4" w:color="000001"/>
        </w:pBdr>
        <w:jc w:val="center"/>
        <w:rPr>
          <w:rFonts w:ascii="Arial" w:hAnsi="Arial" w:cs="Arial"/>
          <w:b/>
          <w:sz w:val="16"/>
        </w:rPr>
      </w:pPr>
    </w:p>
    <w:p w:rsidR="002646B9" w:rsidRDefault="002646B9" w:rsidP="002646B9">
      <w:pPr>
        <w:rPr>
          <w:rFonts w:ascii="Arial" w:hAnsi="Arial" w:cs="Arial"/>
          <w:b/>
          <w:sz w:val="16"/>
        </w:rPr>
      </w:pPr>
    </w:p>
    <w:p w:rsidR="002646B9" w:rsidRDefault="002646B9" w:rsidP="002646B9"/>
    <w:p w:rsidR="002646B9" w:rsidRDefault="002646B9"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093AE6" w:rsidRDefault="00093AE6" w:rsidP="002646B9">
      <w:pPr>
        <w:pStyle w:val="Corpotesto"/>
      </w:pPr>
    </w:p>
    <w:p w:rsidR="002646B9" w:rsidRDefault="002646B9" w:rsidP="002646B9">
      <w:pPr>
        <w:pStyle w:val="Corpotesto"/>
      </w:pPr>
    </w:p>
    <w:p w:rsidR="002646B9" w:rsidRDefault="002646B9" w:rsidP="002646B9">
      <w:pPr>
        <w:pStyle w:val="Corpotesto"/>
      </w:pPr>
    </w:p>
    <w:tbl>
      <w:tblPr>
        <w:tblW w:w="9580" w:type="dxa"/>
        <w:tblInd w:w="2" w:type="dxa"/>
        <w:tblCellMar>
          <w:left w:w="10" w:type="dxa"/>
          <w:right w:w="10" w:type="dxa"/>
        </w:tblCellMar>
        <w:tblLook w:val="04A0" w:firstRow="1" w:lastRow="0" w:firstColumn="1" w:lastColumn="0" w:noHBand="0" w:noVBand="1"/>
      </w:tblPr>
      <w:tblGrid>
        <w:gridCol w:w="9580"/>
      </w:tblGrid>
      <w:tr w:rsidR="002646B9" w:rsidTr="002646B9">
        <w:tblPrEx>
          <w:tblCellMar>
            <w:top w:w="0" w:type="dxa"/>
            <w:bottom w:w="0" w:type="dxa"/>
          </w:tblCellMar>
        </w:tblPrEx>
        <w:tc>
          <w:tcPr>
            <w:tcW w:w="9580" w:type="dxa"/>
            <w:tcBorders>
              <w:top w:val="single" w:sz="2" w:space="0" w:color="000000"/>
              <w:left w:val="single" w:sz="2" w:space="0" w:color="000000"/>
              <w:bottom w:val="single" w:sz="2" w:space="0" w:color="000000"/>
              <w:right w:val="single" w:sz="2" w:space="0" w:color="000000"/>
            </w:tcBorders>
            <w:tcMar>
              <w:top w:w="55" w:type="dxa"/>
              <w:left w:w="54" w:type="dxa"/>
              <w:bottom w:w="55" w:type="dxa"/>
              <w:right w:w="55" w:type="dxa"/>
            </w:tcMar>
          </w:tcPr>
          <w:p w:rsidR="002646B9" w:rsidRDefault="002646B9" w:rsidP="002646B9">
            <w:pPr>
              <w:rPr>
                <w:rFonts w:ascii="Arial" w:hAnsi="Arial" w:cs="Arial"/>
                <w:b/>
                <w:sz w:val="20"/>
                <w:szCs w:val="20"/>
              </w:rPr>
            </w:pPr>
            <w:r>
              <w:rPr>
                <w:rFonts w:ascii="Arial" w:hAnsi="Arial" w:cs="Arial"/>
                <w:b/>
                <w:sz w:val="20"/>
                <w:szCs w:val="20"/>
              </w:rPr>
              <w:t>DIPARTIMENTO DI MECCANICA</w:t>
            </w:r>
          </w:p>
          <w:p w:rsidR="002646B9" w:rsidRDefault="002646B9" w:rsidP="002646B9">
            <w:pPr>
              <w:rPr>
                <w:rFonts w:ascii="Arial" w:hAnsi="Arial" w:cs="Arial"/>
                <w:b/>
                <w:sz w:val="20"/>
                <w:szCs w:val="20"/>
              </w:rPr>
            </w:pPr>
          </w:p>
          <w:p w:rsidR="002646B9" w:rsidRDefault="002646B9" w:rsidP="002646B9">
            <w:pPr>
              <w:rPr>
                <w:rFonts w:ascii="Arial" w:hAnsi="Arial" w:cs="Arial"/>
                <w:b/>
                <w:sz w:val="20"/>
                <w:szCs w:val="20"/>
              </w:rPr>
            </w:pPr>
          </w:p>
          <w:p w:rsidR="002646B9" w:rsidRDefault="002646B9" w:rsidP="002646B9">
            <w:pPr>
              <w:rPr>
                <w:rFonts w:ascii="Arial" w:hAnsi="Arial" w:cs="Arial"/>
                <w:b/>
                <w:sz w:val="20"/>
                <w:szCs w:val="20"/>
              </w:rPr>
            </w:pPr>
            <w:r>
              <w:rPr>
                <w:rFonts w:ascii="Arial" w:hAnsi="Arial" w:cs="Arial"/>
                <w:b/>
                <w:sz w:val="20"/>
                <w:szCs w:val="20"/>
              </w:rPr>
              <w:t xml:space="preserve">MATERIA  TMPP                                          CLASSE 4 </w:t>
            </w:r>
            <w:r w:rsidR="00CE1CF7">
              <w:rPr>
                <w:rFonts w:ascii="Arial" w:hAnsi="Arial" w:cs="Arial"/>
                <w:b/>
                <w:sz w:val="20"/>
                <w:szCs w:val="20"/>
              </w:rPr>
              <w:t>A</w:t>
            </w:r>
            <w:r>
              <w:rPr>
                <w:rFonts w:ascii="Arial" w:hAnsi="Arial" w:cs="Arial"/>
                <w:b/>
                <w:sz w:val="20"/>
                <w:szCs w:val="20"/>
              </w:rPr>
              <w:t>ME</w:t>
            </w:r>
          </w:p>
          <w:p w:rsidR="002646B9" w:rsidRDefault="002646B9" w:rsidP="002646B9">
            <w:pPr>
              <w:rPr>
                <w:rFonts w:ascii="Arial" w:hAnsi="Arial" w:cs="Arial"/>
                <w:b/>
                <w:sz w:val="20"/>
                <w:szCs w:val="20"/>
              </w:rPr>
            </w:pPr>
          </w:p>
          <w:p w:rsidR="002646B9" w:rsidRDefault="002646B9" w:rsidP="002646B9">
            <w:pPr>
              <w:rPr>
                <w:rFonts w:ascii="Arial" w:hAnsi="Arial" w:cs="Arial"/>
                <w:b/>
                <w:sz w:val="20"/>
                <w:szCs w:val="20"/>
              </w:rPr>
            </w:pPr>
            <w:r>
              <w:rPr>
                <w:rFonts w:ascii="Arial" w:hAnsi="Arial" w:cs="Arial"/>
                <w:b/>
                <w:sz w:val="20"/>
                <w:szCs w:val="20"/>
              </w:rPr>
              <w:t>INDIRIZZO/I  Meccanica Energia</w:t>
            </w:r>
          </w:p>
        </w:tc>
      </w:tr>
    </w:tbl>
    <w:p w:rsidR="002646B9" w:rsidRDefault="002646B9" w:rsidP="002646B9">
      <w:pPr>
        <w:rPr>
          <w:rFonts w:ascii="Arial" w:hAnsi="Arial" w:cs="Arial"/>
          <w:b/>
          <w:sz w:val="20"/>
          <w:szCs w:val="20"/>
        </w:rPr>
      </w:pPr>
    </w:p>
    <w:p w:rsidR="002646B9" w:rsidRDefault="002646B9" w:rsidP="002646B9">
      <w:pPr>
        <w:pStyle w:val="Titolo5"/>
        <w:numPr>
          <w:ilvl w:val="4"/>
          <w:numId w:val="40"/>
        </w:numPr>
        <w:suppressAutoHyphens w:val="0"/>
        <w:overflowPunct/>
        <w:autoSpaceDE/>
        <w:spacing w:line="276" w:lineRule="auto"/>
        <w:ind w:left="1008" w:hanging="1008"/>
        <w:contextualSpacing/>
        <w:textAlignment w:val="auto"/>
        <w:rPr>
          <w:rFonts w:ascii="Arial" w:hAnsi="Arial" w:cs="Arial"/>
          <w:sz w:val="20"/>
        </w:rPr>
      </w:pPr>
    </w:p>
    <w:p w:rsidR="002646B9" w:rsidRDefault="002646B9" w:rsidP="002646B9">
      <w:pPr>
        <w:pStyle w:val="Titolo5"/>
        <w:numPr>
          <w:ilvl w:val="4"/>
          <w:numId w:val="40"/>
        </w:numPr>
        <w:suppressAutoHyphens w:val="0"/>
        <w:overflowPunct/>
        <w:autoSpaceDE/>
        <w:spacing w:line="276" w:lineRule="auto"/>
        <w:ind w:left="1008" w:hanging="1008"/>
        <w:contextualSpacing/>
        <w:textAlignment w:val="auto"/>
        <w:rPr>
          <w:rFonts w:ascii="Arial" w:hAnsi="Arial" w:cs="Arial"/>
          <w:sz w:val="20"/>
        </w:rPr>
      </w:pPr>
      <w:r>
        <w:rPr>
          <w:rFonts w:ascii="Arial" w:hAnsi="Arial" w:cs="Arial"/>
          <w:sz w:val="20"/>
        </w:rPr>
        <w:t>PROGETTO DIDATTICO DELLA DISCIPLINA</w:t>
      </w:r>
    </w:p>
    <w:p w:rsidR="002646B9" w:rsidRDefault="002646B9" w:rsidP="002646B9">
      <w:pPr>
        <w:rPr>
          <w:rFonts w:ascii="Arial" w:hAnsi="Arial" w:cs="Arial"/>
          <w:sz w:val="20"/>
        </w:rPr>
      </w:pPr>
    </w:p>
    <w:p w:rsidR="002646B9" w:rsidRDefault="002646B9" w:rsidP="002646B9">
      <w:pPr>
        <w:rPr>
          <w:rFonts w:ascii="Arial" w:hAnsi="Arial" w:cs="Arial"/>
          <w:sz w:val="20"/>
        </w:rPr>
      </w:pPr>
    </w:p>
    <w:p w:rsidR="002646B9" w:rsidRDefault="002646B9" w:rsidP="002646B9">
      <w:r>
        <w:rPr>
          <w:rFonts w:ascii="Arial" w:hAnsi="Arial" w:cs="Arial"/>
          <w:sz w:val="20"/>
        </w:rPr>
        <w:t xml:space="preserve">In relazione a quanto richiesto dal Piano dell’Offerta Formativa si definiscono i seguenti </w:t>
      </w:r>
      <w:r>
        <w:rPr>
          <w:rFonts w:ascii="Arial" w:hAnsi="Arial" w:cs="Arial"/>
          <w:b/>
          <w:sz w:val="20"/>
        </w:rPr>
        <w:t>obiettivi</w:t>
      </w:r>
      <w:r>
        <w:rPr>
          <w:rFonts w:ascii="Arial" w:hAnsi="Arial" w:cs="Arial"/>
          <w:sz w:val="20"/>
        </w:rPr>
        <w:t xml:space="preserve"> in termini di:</w:t>
      </w:r>
    </w:p>
    <w:p w:rsidR="002646B9" w:rsidRDefault="002646B9" w:rsidP="002646B9">
      <w:pPr>
        <w:rPr>
          <w:rFonts w:ascii="Arial" w:hAnsi="Arial" w:cs="Arial"/>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CONOSCENZE</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jc w:val="both"/>
              <w:rPr>
                <w:rFonts w:ascii="Arial" w:hAnsi="Arial" w:cs="Arial"/>
                <w:sz w:val="20"/>
              </w:rPr>
            </w:pPr>
            <w:r>
              <w:rPr>
                <w:rFonts w:ascii="Arial" w:hAnsi="Arial" w:cs="Arial"/>
                <w:sz w:val="20"/>
              </w:rPr>
              <w:lastRenderedPageBreak/>
              <w:t>Sicurezza delle macchine, Moti principali, utensile (caratteristiche e materiali), parametri di taglio, formazione del truciolo, fluidi da taglio nelle lavorazioni per asportazione di truciolo ; comandi, organi di trasmissione del moto nelle Macchine utensili .</w:t>
            </w:r>
          </w:p>
          <w:p w:rsidR="002646B9" w:rsidRDefault="002646B9" w:rsidP="002646B9">
            <w:pPr>
              <w:jc w:val="both"/>
              <w:rPr>
                <w:rFonts w:ascii="Arial" w:hAnsi="Arial" w:cs="Arial"/>
                <w:sz w:val="20"/>
              </w:rPr>
            </w:pPr>
            <w:r>
              <w:rPr>
                <w:rFonts w:ascii="Arial" w:hAnsi="Arial" w:cs="Arial"/>
                <w:sz w:val="20"/>
              </w:rPr>
              <w:t>Geometria dell’utensile, parametri di taglio, macchina e suoi componenti, attrezzature speciali, lavorazioni e tempi di lavorazione, nell’ambito della Tornitura, Foratura e Fresatura . Elementi fondamentali dei corpi cristallini, comportamento nel riscaldamento e raffreddamento (diagrammi di equilibrio-leggi-tipologie) delle leghe metalliche . Comportamento nel riscaldamento e raffreddamento, possibili strutture cristalline, proprietà meccaniche e tecnologiche delle diverse strutture delle Leghe tra ferro e carbonio . Tipologie principali, cicli termici caratteristici, strutture cristalline finali (obiettivi), mezzi e attrezzature dei Trattamenti termici e dei Trattamenti termo-chimici di diffusione su acciai e ghise .</w:t>
            </w:r>
          </w:p>
        </w:tc>
      </w:tr>
    </w:tbl>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COMPETENZE</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jc w:val="both"/>
              <w:rPr>
                <w:rFonts w:ascii="Arial" w:hAnsi="Arial" w:cs="Arial"/>
                <w:sz w:val="20"/>
              </w:rPr>
            </w:pPr>
            <w:r>
              <w:rPr>
                <w:rFonts w:ascii="Arial" w:hAnsi="Arial" w:cs="Arial"/>
                <w:sz w:val="20"/>
              </w:rPr>
              <w:t>Rappresentazione schematica delle principali macchine utensili nei loro componenti ed attrezzature.</w:t>
            </w:r>
          </w:p>
          <w:p w:rsidR="002646B9" w:rsidRDefault="002646B9" w:rsidP="002646B9">
            <w:pPr>
              <w:jc w:val="both"/>
              <w:rPr>
                <w:rFonts w:ascii="Arial" w:hAnsi="Arial" w:cs="Arial"/>
                <w:sz w:val="20"/>
              </w:rPr>
            </w:pPr>
            <w:r>
              <w:rPr>
                <w:rFonts w:ascii="Arial" w:hAnsi="Arial" w:cs="Arial"/>
                <w:sz w:val="20"/>
              </w:rPr>
              <w:t>Determinazione dei parametri di taglio in una lavorazione ad asportazione di truciolo in funzione del</w:t>
            </w:r>
          </w:p>
          <w:p w:rsidR="002646B9" w:rsidRDefault="002646B9" w:rsidP="002646B9">
            <w:pPr>
              <w:jc w:val="both"/>
              <w:rPr>
                <w:rFonts w:ascii="Arial" w:hAnsi="Arial" w:cs="Arial"/>
                <w:sz w:val="20"/>
              </w:rPr>
            </w:pPr>
            <w:r>
              <w:rPr>
                <w:rFonts w:ascii="Arial" w:hAnsi="Arial" w:cs="Arial"/>
                <w:sz w:val="20"/>
              </w:rPr>
              <w:t>costo minimo o del tempo minimo di produzione. Determinazione (Reparti di lavorazione) dello sforzo</w:t>
            </w:r>
          </w:p>
          <w:p w:rsidR="002646B9" w:rsidRDefault="002646B9" w:rsidP="002646B9">
            <w:pPr>
              <w:jc w:val="both"/>
              <w:rPr>
                <w:rFonts w:ascii="Arial" w:hAnsi="Arial" w:cs="Arial"/>
                <w:sz w:val="20"/>
              </w:rPr>
            </w:pPr>
            <w:r>
              <w:rPr>
                <w:rFonts w:ascii="Arial" w:hAnsi="Arial" w:cs="Arial"/>
                <w:sz w:val="20"/>
              </w:rPr>
              <w:t>di taglio in una operazione di tornitura mediante apposita apparecchiatura. Realizzazione (Reparti di</w:t>
            </w:r>
          </w:p>
          <w:p w:rsidR="002646B9" w:rsidRDefault="002646B9" w:rsidP="002646B9">
            <w:pPr>
              <w:jc w:val="both"/>
              <w:rPr>
                <w:rFonts w:ascii="Arial" w:hAnsi="Arial" w:cs="Arial"/>
                <w:sz w:val="20"/>
              </w:rPr>
            </w:pPr>
            <w:r>
              <w:rPr>
                <w:rFonts w:ascii="Arial" w:hAnsi="Arial" w:cs="Arial"/>
                <w:sz w:val="20"/>
              </w:rPr>
              <w:t>lavorazione) di un semplice organo meccanico al Tornio parallelo e/o alla Fresatrice verticale ed</w:t>
            </w:r>
          </w:p>
          <w:p w:rsidR="002646B9" w:rsidRDefault="002646B9" w:rsidP="002646B9">
            <w:pPr>
              <w:jc w:val="both"/>
              <w:rPr>
                <w:rFonts w:ascii="Arial" w:hAnsi="Arial" w:cs="Arial"/>
                <w:sz w:val="20"/>
              </w:rPr>
            </w:pPr>
            <w:r>
              <w:rPr>
                <w:rFonts w:ascii="Arial" w:hAnsi="Arial" w:cs="Arial"/>
                <w:sz w:val="20"/>
              </w:rPr>
              <w:t>orizzontale (con divisore differenziale). Determinazione (Laboratorio tecnologico) dei parametri di</w:t>
            </w:r>
          </w:p>
          <w:p w:rsidR="002646B9" w:rsidRDefault="002646B9" w:rsidP="002646B9">
            <w:pPr>
              <w:jc w:val="both"/>
              <w:rPr>
                <w:rFonts w:ascii="Arial" w:hAnsi="Arial" w:cs="Arial"/>
                <w:sz w:val="20"/>
              </w:rPr>
            </w:pPr>
            <w:r>
              <w:rPr>
                <w:rFonts w:ascii="Arial" w:hAnsi="Arial" w:cs="Arial"/>
                <w:sz w:val="20"/>
              </w:rPr>
              <w:t>rugosità sulla superficie di un pezzo mediante Rugosimetro piezoelettrico. Realizzazione (Laboratorio</w:t>
            </w:r>
          </w:p>
          <w:p w:rsidR="002646B9" w:rsidRDefault="002646B9" w:rsidP="002646B9">
            <w:pPr>
              <w:jc w:val="both"/>
              <w:rPr>
                <w:rFonts w:ascii="Arial" w:hAnsi="Arial" w:cs="Arial"/>
                <w:sz w:val="20"/>
              </w:rPr>
            </w:pPr>
            <w:r>
              <w:rPr>
                <w:rFonts w:ascii="Arial" w:hAnsi="Arial" w:cs="Arial"/>
                <w:sz w:val="20"/>
              </w:rPr>
              <w:t>tecnologico) di un ciclo di tempra su una provetta metallica Jominy e verifica degli effetti mediante</w:t>
            </w:r>
          </w:p>
          <w:p w:rsidR="002646B9" w:rsidRDefault="002646B9" w:rsidP="002646B9">
            <w:pPr>
              <w:jc w:val="both"/>
              <w:rPr>
                <w:rFonts w:ascii="Arial" w:hAnsi="Arial" w:cs="Arial"/>
                <w:sz w:val="20"/>
              </w:rPr>
            </w:pPr>
            <w:r>
              <w:rPr>
                <w:rFonts w:ascii="Arial" w:hAnsi="Arial" w:cs="Arial"/>
                <w:sz w:val="20"/>
              </w:rPr>
              <w:t>prove di durezza Rockwell.</w:t>
            </w: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jc w:val="both"/>
        <w:rPr>
          <w:rFonts w:ascii="Arial" w:hAnsi="Arial" w:cs="Arial"/>
          <w:b/>
          <w:sz w:val="20"/>
        </w:rPr>
      </w:pPr>
      <w:r>
        <w:rPr>
          <w:rFonts w:ascii="Arial" w:hAnsi="Arial" w:cs="Arial"/>
          <w:b/>
          <w:sz w:val="20"/>
        </w:rPr>
        <w:t>CAPACITÀ</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rPr>
                <w:rFonts w:ascii="Arial" w:hAnsi="Arial" w:cs="Arial"/>
                <w:sz w:val="20"/>
                <w:szCs w:val="20"/>
              </w:rPr>
            </w:pPr>
            <w:r>
              <w:rPr>
                <w:rFonts w:ascii="Arial" w:hAnsi="Arial" w:cs="Arial"/>
                <w:sz w:val="20"/>
                <w:szCs w:val="20"/>
              </w:rPr>
              <w:t>Nell’ambito delle Macchine utensili tradizionali in termini di analisi e intervento sulle parti costruttive</w:t>
            </w:r>
          </w:p>
          <w:p w:rsidR="002646B9" w:rsidRDefault="002646B9" w:rsidP="002646B9">
            <w:pPr>
              <w:rPr>
                <w:rFonts w:ascii="Arial" w:hAnsi="Arial" w:cs="Arial"/>
                <w:sz w:val="20"/>
                <w:szCs w:val="20"/>
              </w:rPr>
            </w:pPr>
            <w:r>
              <w:rPr>
                <w:rFonts w:ascii="Arial" w:hAnsi="Arial" w:cs="Arial"/>
                <w:sz w:val="20"/>
                <w:szCs w:val="20"/>
              </w:rPr>
              <w:t>per migliorare le prestazioni o risolvere inconvenienti che insorgono durante particolari lavorazioni.</w:t>
            </w:r>
          </w:p>
          <w:p w:rsidR="002646B9" w:rsidRDefault="002646B9" w:rsidP="002646B9">
            <w:pPr>
              <w:rPr>
                <w:rFonts w:ascii="Arial" w:hAnsi="Arial" w:cs="Arial"/>
                <w:sz w:val="20"/>
                <w:szCs w:val="20"/>
              </w:rPr>
            </w:pPr>
            <w:r>
              <w:rPr>
                <w:rFonts w:ascii="Arial" w:hAnsi="Arial" w:cs="Arial"/>
                <w:sz w:val="20"/>
                <w:szCs w:val="20"/>
              </w:rPr>
              <w:t>Nell’ambito delle Lavorazioni alle macchine utensili in termini di idonee scelte degli utensili da taglio,</w:t>
            </w:r>
          </w:p>
          <w:p w:rsidR="002646B9" w:rsidRDefault="002646B9" w:rsidP="002646B9">
            <w:pPr>
              <w:rPr>
                <w:rFonts w:ascii="Arial" w:hAnsi="Arial" w:cs="Arial"/>
                <w:sz w:val="20"/>
                <w:szCs w:val="20"/>
              </w:rPr>
            </w:pPr>
            <w:r>
              <w:rPr>
                <w:rFonts w:ascii="Arial" w:hAnsi="Arial" w:cs="Arial"/>
                <w:sz w:val="20"/>
                <w:szCs w:val="20"/>
              </w:rPr>
              <w:t>attrezzature e parametri, in funzione del tipo di lavorazione e del materiale lavorato, sia sotto l’aspetto</w:t>
            </w:r>
          </w:p>
          <w:p w:rsidR="002646B9" w:rsidRDefault="002646B9" w:rsidP="002646B9">
            <w:pPr>
              <w:rPr>
                <w:rFonts w:ascii="Arial" w:hAnsi="Arial" w:cs="Arial"/>
                <w:sz w:val="20"/>
                <w:szCs w:val="20"/>
              </w:rPr>
            </w:pPr>
            <w:r>
              <w:rPr>
                <w:rFonts w:ascii="Arial" w:hAnsi="Arial" w:cs="Arial"/>
                <w:sz w:val="20"/>
                <w:szCs w:val="20"/>
              </w:rPr>
              <w:t>economico che della produzione. Nell’ambito della Tornitura-Foratura-Fresatura in termini di</w:t>
            </w:r>
          </w:p>
          <w:p w:rsidR="002646B9" w:rsidRDefault="002646B9" w:rsidP="002646B9">
            <w:pPr>
              <w:rPr>
                <w:rFonts w:ascii="Arial" w:hAnsi="Arial" w:cs="Arial"/>
                <w:sz w:val="20"/>
                <w:szCs w:val="20"/>
              </w:rPr>
            </w:pPr>
            <w:r>
              <w:rPr>
                <w:rFonts w:ascii="Arial" w:hAnsi="Arial" w:cs="Arial"/>
                <w:sz w:val="20"/>
                <w:szCs w:val="20"/>
              </w:rPr>
              <w:t>impostazione e realizzazione di un ciclo di lavoro per un semplice organo meccanico, con verifica (ed</w:t>
            </w:r>
          </w:p>
          <w:p w:rsidR="002646B9" w:rsidRDefault="002646B9" w:rsidP="002646B9">
            <w:pPr>
              <w:rPr>
                <w:rFonts w:ascii="Arial" w:hAnsi="Arial" w:cs="Arial"/>
                <w:sz w:val="20"/>
                <w:szCs w:val="20"/>
              </w:rPr>
            </w:pPr>
            <w:r>
              <w:rPr>
                <w:rFonts w:ascii="Arial" w:hAnsi="Arial" w:cs="Arial"/>
                <w:sz w:val="20"/>
                <w:szCs w:val="20"/>
              </w:rPr>
              <w:t>eventuali correzioni) delle lavorazioni effettuate in funzione delle tolleranze previste e della finitura</w:t>
            </w:r>
          </w:p>
          <w:p w:rsidR="002646B9" w:rsidRDefault="002646B9" w:rsidP="002646B9">
            <w:pPr>
              <w:rPr>
                <w:rFonts w:ascii="Arial" w:hAnsi="Arial" w:cs="Arial"/>
                <w:sz w:val="20"/>
                <w:szCs w:val="20"/>
              </w:rPr>
            </w:pPr>
            <w:r>
              <w:rPr>
                <w:rFonts w:ascii="Arial" w:hAnsi="Arial" w:cs="Arial"/>
                <w:sz w:val="20"/>
                <w:szCs w:val="20"/>
              </w:rPr>
              <w:t>superficiale richiesta. Nell’ambito dei Trattamenti termici e termo-chimici degli acciai e ghise in termini</w:t>
            </w:r>
          </w:p>
          <w:p w:rsidR="002646B9" w:rsidRDefault="002646B9" w:rsidP="002646B9">
            <w:pPr>
              <w:rPr>
                <w:rFonts w:ascii="Arial" w:hAnsi="Arial" w:cs="Arial"/>
                <w:sz w:val="20"/>
                <w:szCs w:val="20"/>
              </w:rPr>
            </w:pPr>
            <w:r>
              <w:rPr>
                <w:rFonts w:ascii="Arial" w:hAnsi="Arial" w:cs="Arial"/>
                <w:sz w:val="20"/>
                <w:szCs w:val="20"/>
              </w:rPr>
              <w:t>di idonee scelte del ciclo termico, attrezzature e mezzi, in funzione della struttura finale ricercata, sia</w:t>
            </w:r>
          </w:p>
          <w:p w:rsidR="002646B9" w:rsidRDefault="002646B9" w:rsidP="002646B9">
            <w:pPr>
              <w:rPr>
                <w:rFonts w:ascii="Arial" w:hAnsi="Arial" w:cs="Arial"/>
                <w:sz w:val="20"/>
                <w:szCs w:val="20"/>
              </w:rPr>
            </w:pPr>
            <w:r>
              <w:rPr>
                <w:rFonts w:ascii="Arial" w:hAnsi="Arial" w:cs="Arial"/>
                <w:sz w:val="20"/>
                <w:szCs w:val="20"/>
              </w:rPr>
              <w:t>sotto l’aspetto economico che della produzione.</w:t>
            </w:r>
          </w:p>
          <w:p w:rsidR="002646B9" w:rsidRDefault="002646B9" w:rsidP="002646B9">
            <w:pPr>
              <w:rPr>
                <w:rFonts w:ascii="Arial" w:hAnsi="Arial" w:cs="Arial"/>
                <w:sz w:val="20"/>
                <w:szCs w:val="20"/>
              </w:rPr>
            </w:pPr>
            <w:r>
              <w:rPr>
                <w:rFonts w:ascii="Arial" w:hAnsi="Arial" w:cs="Arial"/>
                <w:sz w:val="20"/>
                <w:szCs w:val="20"/>
              </w:rPr>
              <w:t>Nell’ambito dei Trattamenti termici degli acciai e ghise in termini di impostazione e realizzazione di</w:t>
            </w:r>
          </w:p>
          <w:p w:rsidR="002646B9" w:rsidRDefault="002646B9" w:rsidP="002646B9">
            <w:pPr>
              <w:rPr>
                <w:rFonts w:ascii="Arial" w:hAnsi="Arial" w:cs="Arial"/>
                <w:sz w:val="20"/>
                <w:szCs w:val="20"/>
              </w:rPr>
            </w:pPr>
            <w:r>
              <w:rPr>
                <w:rFonts w:ascii="Arial" w:hAnsi="Arial" w:cs="Arial"/>
                <w:sz w:val="20"/>
                <w:szCs w:val="20"/>
              </w:rPr>
              <w:t>un semplice ciclo termico, con verifica e analisi dei risultati ottenuti (e formulazione di eventuali</w:t>
            </w:r>
          </w:p>
          <w:p w:rsidR="002646B9" w:rsidRDefault="002646B9" w:rsidP="002646B9">
            <w:pPr>
              <w:rPr>
                <w:rFonts w:ascii="Arial" w:hAnsi="Arial" w:cs="Arial"/>
                <w:sz w:val="20"/>
                <w:szCs w:val="20"/>
              </w:rPr>
            </w:pPr>
            <w:r>
              <w:rPr>
                <w:rFonts w:ascii="Arial" w:hAnsi="Arial" w:cs="Arial"/>
                <w:sz w:val="20"/>
                <w:szCs w:val="20"/>
              </w:rPr>
              <w:t>correttivi) in funzione di quelli previsti.</w:t>
            </w:r>
          </w:p>
        </w:tc>
      </w:tr>
    </w:tbl>
    <w:p w:rsidR="002646B9" w:rsidRDefault="002646B9" w:rsidP="002646B9">
      <w:pPr>
        <w:pStyle w:val="Corpodeltesto3"/>
        <w:rPr>
          <w:rFonts w:ascii="Arial" w:hAnsi="Arial" w:cs="Arial"/>
        </w:rPr>
      </w:pPr>
    </w:p>
    <w:p w:rsidR="002646B9" w:rsidRDefault="002646B9" w:rsidP="002646B9">
      <w:pPr>
        <w:pStyle w:val="Corpodeltesto3"/>
        <w:rPr>
          <w:rFonts w:ascii="Arial" w:hAnsi="Arial" w:cs="Arial"/>
        </w:rPr>
      </w:pPr>
      <w:r>
        <w:rPr>
          <w:rFonts w:ascii="Arial" w:hAnsi="Arial" w:cs="Arial"/>
        </w:rPr>
        <w:t xml:space="preserve">1. CONTENUTI DISCIPLINARI ESPOSTI PER MODULI - UNITÀ DIDATTICHE  </w:t>
      </w:r>
    </w:p>
    <w:p w:rsidR="002646B9" w:rsidRDefault="002646B9" w:rsidP="002646B9">
      <w:pPr>
        <w:pStyle w:val="Corpodeltesto3"/>
      </w:pPr>
      <w:r>
        <w:rPr>
          <w:rFonts w:ascii="Arial" w:eastAsia="Arial" w:hAnsi="Arial" w:cs="Arial"/>
        </w:rPr>
        <w:t xml:space="preserve">    </w:t>
      </w:r>
      <w:r>
        <w:rPr>
          <w:rFonts w:ascii="Arial" w:hAnsi="Arial" w:cs="Arial"/>
        </w:rPr>
        <w:t>PERIODI DI ATTUAZIONE - DURATA</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pStyle w:val="Titolo6"/>
        <w:numPr>
          <w:ilvl w:val="5"/>
          <w:numId w:val="40"/>
        </w:numPr>
        <w:pBdr>
          <w:top w:val="single" w:sz="18" w:space="0" w:color="000000"/>
          <w:right w:val="single" w:sz="18" w:space="31" w:color="000000"/>
          <w:between w:val="none" w:sz="0" w:space="0" w:color="000000"/>
        </w:pBdr>
        <w:shd w:val="clear" w:color="auto" w:fill="auto"/>
        <w:suppressAutoHyphens w:val="0"/>
        <w:overflowPunct/>
        <w:autoSpaceDE/>
        <w:spacing w:line="276" w:lineRule="auto"/>
        <w:contextualSpacing/>
        <w:textAlignment w:val="auto"/>
        <w:rPr>
          <w:rFonts w:ascii="Arial" w:hAnsi="Arial" w:cs="Arial"/>
          <w:sz w:val="20"/>
        </w:rPr>
      </w:pPr>
      <w:r>
        <w:rPr>
          <w:rFonts w:ascii="Arial" w:hAnsi="Arial" w:cs="Arial"/>
          <w:sz w:val="20"/>
        </w:rPr>
        <w:t>Modulo 1 – RIPASSO (eventuale)</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7991"/>
        <w:gridCol w:w="1350"/>
      </w:tblGrid>
      <w:tr w:rsidR="002646B9" w:rsidTr="002646B9">
        <w:tblPrEx>
          <w:tblCellMar>
            <w:top w:w="0" w:type="dxa"/>
            <w:bottom w:w="0" w:type="dxa"/>
          </w:tblCellMar>
        </w:tblPrEx>
        <w:trPr>
          <w:cantSplit/>
          <w:trHeight w:val="501"/>
        </w:trPr>
        <w:tc>
          <w:tcPr>
            <w:tcW w:w="799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rPr>
          <w:cantSplit/>
        </w:trPr>
        <w:tc>
          <w:tcPr>
            <w:tcW w:w="799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numPr>
                <w:ilvl w:val="0"/>
                <w:numId w:val="41"/>
              </w:numPr>
              <w:suppressAutoHyphens w:val="0"/>
              <w:spacing w:line="276" w:lineRule="auto"/>
              <w:ind w:left="283" w:hanging="283"/>
              <w:contextualSpacing/>
              <w:jc w:val="both"/>
              <w:rPr>
                <w:rFonts w:ascii="Arial" w:hAnsi="Arial" w:cs="Arial"/>
                <w:sz w:val="20"/>
              </w:rPr>
            </w:pPr>
            <w:r>
              <w:rPr>
                <w:rFonts w:ascii="Arial" w:hAnsi="Arial" w:cs="Arial"/>
                <w:sz w:val="20"/>
              </w:rPr>
              <w:lastRenderedPageBreak/>
              <w:t>Ripasso delle conoscenze meccanico-fisiche del triennio. Si prevede un</w:t>
            </w:r>
          </w:p>
          <w:p w:rsidR="002646B9" w:rsidRDefault="002646B9" w:rsidP="002646B9">
            <w:pPr>
              <w:jc w:val="both"/>
            </w:pPr>
            <w:r>
              <w:rPr>
                <w:rFonts w:ascii="Arial" w:eastAsia="Arial" w:hAnsi="Arial" w:cs="Arial"/>
                <w:sz w:val="20"/>
              </w:rPr>
              <w:t xml:space="preserve">     </w:t>
            </w:r>
            <w:r>
              <w:rPr>
                <w:rFonts w:ascii="Arial" w:hAnsi="Arial" w:cs="Arial"/>
                <w:sz w:val="20"/>
              </w:rPr>
              <w:t>test di ingresso per valutare la situazione di partenza della classe e poter quindi</w:t>
            </w:r>
          </w:p>
          <w:p w:rsidR="002646B9" w:rsidRDefault="002646B9" w:rsidP="002646B9">
            <w:pPr>
              <w:jc w:val="both"/>
            </w:pPr>
            <w:r>
              <w:rPr>
                <w:rFonts w:ascii="Arial" w:eastAsia="Arial" w:hAnsi="Arial" w:cs="Arial"/>
                <w:sz w:val="20"/>
              </w:rPr>
              <w:t xml:space="preserve">     </w:t>
            </w:r>
            <w:r>
              <w:rPr>
                <w:rFonts w:ascii="Arial" w:hAnsi="Arial" w:cs="Arial"/>
                <w:sz w:val="20"/>
              </w:rPr>
              <w:t>tarare gli interventi successivi.</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rPr>
                <w:rFonts w:ascii="Arial" w:hAnsi="Arial" w:cs="Arial"/>
                <w:sz w:val="20"/>
              </w:rPr>
            </w:pPr>
            <w:r>
              <w:rPr>
                <w:rFonts w:ascii="Arial" w:hAnsi="Arial" w:cs="Arial"/>
                <w:sz w:val="20"/>
              </w:rPr>
              <w:t xml:space="preserve">Settembre </w:t>
            </w:r>
          </w:p>
          <w:p w:rsidR="002646B9" w:rsidRDefault="002646B9" w:rsidP="002646B9">
            <w:pPr>
              <w:rPr>
                <w:rFonts w:ascii="Arial" w:hAnsi="Arial" w:cs="Arial"/>
                <w:sz w:val="20"/>
              </w:rPr>
            </w:pPr>
            <w:r>
              <w:rPr>
                <w:rFonts w:ascii="Arial" w:hAnsi="Arial" w:cs="Arial"/>
                <w:sz w:val="20"/>
              </w:rPr>
              <w:t xml:space="preserve">(4  ore) </w:t>
            </w:r>
          </w:p>
          <w:p w:rsidR="002646B9" w:rsidRDefault="002646B9" w:rsidP="002646B9">
            <w:pPr>
              <w:rPr>
                <w:rFonts w:ascii="Arial" w:hAnsi="Arial" w:cs="Arial"/>
                <w:sz w:val="20"/>
              </w:rPr>
            </w:pPr>
          </w:p>
        </w:tc>
      </w:tr>
    </w:tbl>
    <w:p w:rsidR="002646B9" w:rsidRDefault="002646B9" w:rsidP="002646B9">
      <w:pPr>
        <w:jc w:val="both"/>
      </w:pPr>
    </w:p>
    <w:p w:rsidR="002646B9" w:rsidRDefault="002646B9" w:rsidP="002646B9">
      <w:pPr>
        <w:jc w:val="both"/>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2 – TITOLO: TECNOLOGIA DEI MATERIALI</w:t>
      </w:r>
    </w:p>
    <w:p w:rsidR="002646B9" w:rsidRDefault="002646B9" w:rsidP="002646B9"/>
    <w:p w:rsidR="002646B9" w:rsidRDefault="002646B9" w:rsidP="002646B9">
      <w:pPr>
        <w:jc w:val="both"/>
        <w:rPr>
          <w:rFonts w:ascii="Arial" w:hAnsi="Arial" w:cs="Arial"/>
          <w:sz w:val="20"/>
        </w:rPr>
      </w:pPr>
      <w:r>
        <w:rPr>
          <w:rFonts w:ascii="Arial" w:hAnsi="Arial" w:cs="Arial"/>
          <w:sz w:val="20"/>
        </w:rPr>
        <w:t>Unità didattica n°1 : Caratteristiche Dei Materiali</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ascii="Arial" w:hAnsi="Arial" w:cs="Arial"/>
                <w:b/>
                <w:sz w:val="20"/>
              </w:rPr>
            </w:pPr>
            <w:r>
              <w:rPr>
                <w:rFonts w:ascii="Arial" w:hAnsi="Arial" w:cs="Arial"/>
                <w:b/>
                <w:sz w:val="20"/>
              </w:rPr>
              <w:t>Conoscenza dei</w:t>
            </w:r>
          </w:p>
          <w:p w:rsidR="002646B9" w:rsidRDefault="002646B9" w:rsidP="002646B9">
            <w:pPr>
              <w:rPr>
                <w:rFonts w:ascii="Arial" w:hAnsi="Arial" w:cs="Arial"/>
                <w:b/>
                <w:sz w:val="20"/>
              </w:rPr>
            </w:pPr>
            <w:r>
              <w:rPr>
                <w:rFonts w:ascii="Arial" w:hAnsi="Arial" w:cs="Arial"/>
                <w:b/>
                <w:sz w:val="20"/>
              </w:rPr>
              <w:t>Materiali e delle tecnologie di base.</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Tecnologie di produzione e sinterizzazione nella metallurgia delle polveri. Trattamento dei sinterizzati. Norme di progetto dei sinterizzati.</w:t>
            </w:r>
          </w:p>
          <w:p w:rsidR="002646B9" w:rsidRDefault="002646B9" w:rsidP="002646B9">
            <w:pPr>
              <w:jc w:val="both"/>
              <w:rPr>
                <w:rFonts w:ascii="Arial" w:hAnsi="Arial" w:cs="Arial"/>
                <w:sz w:val="20"/>
              </w:rPr>
            </w:pPr>
            <w:r>
              <w:rPr>
                <w:rFonts w:ascii="Arial" w:hAnsi="Arial" w:cs="Arial"/>
                <w:sz w:val="20"/>
              </w:rPr>
              <w:t xml:space="preserve">Diagramma di equilibrio dei materiali e delle leghe di interesse industriale. </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rPr>
                <w:rFonts w:ascii="Arial" w:hAnsi="Arial" w:cs="Arial"/>
                <w:sz w:val="20"/>
              </w:rPr>
            </w:pPr>
            <w:r>
              <w:rPr>
                <w:rFonts w:ascii="Arial" w:hAnsi="Arial" w:cs="Arial"/>
                <w:sz w:val="20"/>
              </w:rPr>
              <w:t>Novembre</w:t>
            </w:r>
          </w:p>
          <w:p w:rsidR="002646B9" w:rsidRDefault="002646B9" w:rsidP="002646B9">
            <w:pPr>
              <w:rPr>
                <w:rFonts w:ascii="Arial" w:hAnsi="Arial" w:cs="Arial"/>
                <w:sz w:val="20"/>
              </w:rPr>
            </w:pPr>
            <w:r>
              <w:rPr>
                <w:rFonts w:ascii="Arial" w:hAnsi="Arial" w:cs="Arial"/>
                <w:sz w:val="20"/>
              </w:rPr>
              <w:t>Dicembre</w:t>
            </w:r>
          </w:p>
          <w:p w:rsidR="002646B9" w:rsidRDefault="002646B9" w:rsidP="002646B9">
            <w:r>
              <w:rPr>
                <w:rFonts w:ascii="Arial" w:eastAsia="Arial" w:hAnsi="Arial" w:cs="Arial"/>
                <w:sz w:val="20"/>
              </w:rPr>
              <w:t xml:space="preserve"> </w:t>
            </w:r>
            <w:r>
              <w:rPr>
                <w:rFonts w:ascii="Arial" w:hAnsi="Arial" w:cs="Arial"/>
                <w:sz w:val="20"/>
              </w:rPr>
              <w:t>(6 ore)</w:t>
            </w:r>
          </w:p>
          <w:p w:rsidR="002646B9" w:rsidRDefault="002646B9" w:rsidP="002646B9">
            <w:pPr>
              <w:rPr>
                <w:rFonts w:ascii="Arial" w:hAnsi="Arial" w:cs="Arial"/>
                <w:sz w:val="20"/>
              </w:rPr>
            </w:pP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3 – TITOLO:  TRATTAMENTI TERMICI</w:t>
      </w:r>
    </w:p>
    <w:p w:rsidR="002646B9" w:rsidRDefault="002646B9" w:rsidP="002646B9">
      <w:pPr>
        <w:jc w:val="both"/>
        <w:rPr>
          <w:rFonts w:ascii="Arial" w:hAnsi="Arial" w:cs="Arial"/>
          <w:sz w:val="20"/>
        </w:rPr>
      </w:pPr>
      <w:r>
        <w:rPr>
          <w:rFonts w:ascii="Arial" w:hAnsi="Arial" w:cs="Arial"/>
          <w:sz w:val="20"/>
        </w:rPr>
        <w:t>Unità didattica n°1 : Trattamenti termici</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jc w:val="both"/>
              <w:rPr>
                <w:rFonts w:ascii="Arial" w:hAnsi="Arial" w:cs="Arial"/>
                <w:sz w:val="20"/>
              </w:rPr>
            </w:pPr>
            <w:r>
              <w:rPr>
                <w:rFonts w:ascii="Arial" w:hAnsi="Arial" w:cs="Arial"/>
                <w:sz w:val="20"/>
              </w:rPr>
              <w:t>Conoscenze</w:t>
            </w:r>
          </w:p>
          <w:p w:rsidR="002646B9" w:rsidRDefault="002646B9" w:rsidP="002646B9">
            <w:pPr>
              <w:jc w:val="both"/>
              <w:rPr>
                <w:rFonts w:ascii="Arial" w:hAnsi="Arial" w:cs="Arial"/>
                <w:sz w:val="20"/>
              </w:rPr>
            </w:pPr>
            <w:r>
              <w:rPr>
                <w:rFonts w:ascii="Arial" w:hAnsi="Arial" w:cs="Arial"/>
                <w:sz w:val="20"/>
              </w:rPr>
              <w:t>Elementari dei principali trattamenti termici sui materiali.</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Trattamenti termici degli acciai, delle ghise e delle leghe non ferrose, determinazione della temprabilità, trattamenti termochimici.</w:t>
            </w:r>
          </w:p>
          <w:p w:rsidR="002646B9" w:rsidRDefault="002646B9" w:rsidP="002646B9">
            <w:pPr>
              <w:jc w:val="both"/>
              <w:rPr>
                <w:rFonts w:ascii="Arial" w:hAnsi="Arial" w:cs="Arial"/>
                <w:sz w:val="20"/>
              </w:rPr>
            </w:pPr>
            <w:r>
              <w:rPr>
                <w:rFonts w:ascii="Arial" w:hAnsi="Arial" w:cs="Arial"/>
                <w:sz w:val="20"/>
              </w:rPr>
              <w:t>La ricottura, la normalizzazione, la ricottura di addolcimento, la distensione, la tempra, il rinvenimento, la bonifica.</w:t>
            </w:r>
          </w:p>
          <w:p w:rsidR="002646B9" w:rsidRDefault="002646B9" w:rsidP="002646B9">
            <w:pPr>
              <w:jc w:val="both"/>
              <w:rPr>
                <w:rFonts w:ascii="Arial" w:hAnsi="Arial" w:cs="Arial"/>
                <w:sz w:val="20"/>
              </w:rPr>
            </w:pPr>
            <w:r>
              <w:rPr>
                <w:rFonts w:ascii="Arial" w:hAnsi="Arial" w:cs="Arial"/>
                <w:sz w:val="20"/>
              </w:rPr>
              <w:t>Ricottura e tempra di ricristallizzazione del rame.</w:t>
            </w:r>
          </w:p>
          <w:p w:rsidR="002646B9" w:rsidRDefault="002646B9" w:rsidP="002646B9">
            <w:pPr>
              <w:jc w:val="both"/>
              <w:rPr>
                <w:rFonts w:ascii="Arial" w:hAnsi="Arial" w:cs="Arial"/>
                <w:sz w:val="20"/>
              </w:rPr>
            </w:pPr>
            <w:r>
              <w:rPr>
                <w:rFonts w:ascii="Arial" w:hAnsi="Arial" w:cs="Arial"/>
                <w:sz w:val="20"/>
              </w:rPr>
              <w:t>La normalizzazione e stagionatura degli ottoni.</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pStyle w:val="Rigadintestazione"/>
              <w:rPr>
                <w:rFonts w:ascii="Arial" w:hAnsi="Arial" w:cs="Arial"/>
                <w:sz w:val="20"/>
              </w:rPr>
            </w:pPr>
            <w:r>
              <w:rPr>
                <w:rFonts w:ascii="Arial" w:hAnsi="Arial" w:cs="Arial"/>
                <w:sz w:val="20"/>
              </w:rPr>
              <w:t>Febbraio</w:t>
            </w:r>
          </w:p>
          <w:p w:rsidR="002646B9" w:rsidRDefault="002646B9" w:rsidP="002646B9">
            <w:pPr>
              <w:jc w:val="both"/>
              <w:rPr>
                <w:rFonts w:ascii="Arial" w:hAnsi="Arial" w:cs="Arial"/>
                <w:sz w:val="20"/>
              </w:rPr>
            </w:pPr>
            <w:r>
              <w:rPr>
                <w:rFonts w:ascii="Arial" w:hAnsi="Arial" w:cs="Arial"/>
                <w:sz w:val="20"/>
              </w:rPr>
              <w:t>(10 ore)</w:t>
            </w:r>
          </w:p>
        </w:tc>
      </w:tr>
    </w:tbl>
    <w:p w:rsidR="002646B9" w:rsidRDefault="002646B9" w:rsidP="002646B9">
      <w:pPr>
        <w:rPr>
          <w:rFonts w:ascii="Arial" w:hAnsi="Arial" w:cs="Arial"/>
          <w:sz w:val="20"/>
        </w:rPr>
      </w:pPr>
    </w:p>
    <w:p w:rsidR="002646B9" w:rsidRDefault="002646B9" w:rsidP="002646B9">
      <w:pPr>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4 – TITOLO: LA METALLOGRAFIA</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Unità didattica n°1 : Prove Metallografiche.</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jc w:val="both"/>
              <w:rPr>
                <w:rFonts w:ascii="Arial" w:hAnsi="Arial" w:cs="Arial"/>
                <w:sz w:val="20"/>
              </w:rPr>
            </w:pPr>
            <w:r>
              <w:rPr>
                <w:rFonts w:ascii="Arial" w:hAnsi="Arial" w:cs="Arial"/>
                <w:sz w:val="20"/>
              </w:rPr>
              <w:t>Moduli 1,2,3,4.</w:t>
            </w:r>
          </w:p>
          <w:p w:rsidR="002646B9" w:rsidRDefault="002646B9" w:rsidP="002646B9">
            <w:pPr>
              <w:ind w:left="283"/>
              <w:jc w:val="both"/>
              <w:rPr>
                <w:rFonts w:ascii="Arial" w:hAnsi="Arial" w:cs="Arial"/>
                <w:sz w:val="20"/>
              </w:rPr>
            </w:pPr>
          </w:p>
          <w:p w:rsidR="002646B9" w:rsidRDefault="002646B9" w:rsidP="002646B9">
            <w:pPr>
              <w:ind w:left="283"/>
              <w:jc w:val="both"/>
              <w:rPr>
                <w:rFonts w:ascii="Arial" w:hAnsi="Arial" w:cs="Arial"/>
                <w:sz w:val="20"/>
              </w:rPr>
            </w:pP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La metallografia macrografica e micrografica, gli strumenti per l’indagine metallografica: il microscopio ottico metallografico.</w:t>
            </w:r>
          </w:p>
          <w:p w:rsidR="002646B9" w:rsidRDefault="002646B9" w:rsidP="002646B9">
            <w:pPr>
              <w:jc w:val="both"/>
              <w:rPr>
                <w:rFonts w:ascii="Arial" w:hAnsi="Arial" w:cs="Arial"/>
                <w:sz w:val="20"/>
              </w:rPr>
            </w:pPr>
            <w:r>
              <w:rPr>
                <w:rFonts w:ascii="Arial" w:hAnsi="Arial" w:cs="Arial"/>
                <w:sz w:val="20"/>
              </w:rPr>
              <w:t>Le fasi della preparazione metallografica, la scelta del campione, il taglio, il montaggio o l’inglobamento del provino, levigatura e lappatura, lucidatura elettrolitica, attacco metallografico, lavaggio e asciugatura.</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Febbraio</w:t>
            </w:r>
          </w:p>
          <w:p w:rsidR="002646B9" w:rsidRDefault="002646B9" w:rsidP="002646B9">
            <w:pPr>
              <w:jc w:val="both"/>
              <w:rPr>
                <w:rFonts w:ascii="Arial" w:hAnsi="Arial" w:cs="Arial"/>
                <w:sz w:val="20"/>
              </w:rPr>
            </w:pPr>
            <w:r>
              <w:rPr>
                <w:rFonts w:ascii="Arial" w:hAnsi="Arial" w:cs="Arial"/>
                <w:sz w:val="20"/>
              </w:rPr>
              <w:t>(8 ore)</w:t>
            </w:r>
          </w:p>
        </w:tc>
      </w:tr>
    </w:tbl>
    <w:p w:rsidR="002646B9" w:rsidRDefault="002646B9" w:rsidP="002646B9">
      <w:pPr>
        <w:rPr>
          <w:rFonts w:ascii="Arial" w:hAnsi="Arial" w:cs="Arial"/>
          <w:sz w:val="20"/>
        </w:rPr>
      </w:pPr>
    </w:p>
    <w:p w:rsidR="002646B9" w:rsidRDefault="002646B9" w:rsidP="002646B9">
      <w:pPr>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 xml:space="preserve">Modulo 5 – TITOLO: Prove sui liquidi </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Unità didattica n°1 : Meccanica dei fluidi.</w:t>
      </w:r>
    </w:p>
    <w:p w:rsidR="002646B9" w:rsidRDefault="002646B9" w:rsidP="002646B9">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lastRenderedPageBreak/>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ascii="Arial" w:hAnsi="Arial" w:cs="Arial"/>
                <w:sz w:val="20"/>
              </w:rPr>
            </w:pPr>
            <w:r>
              <w:rPr>
                <w:rFonts w:ascii="Arial" w:hAnsi="Arial" w:cs="Arial"/>
                <w:sz w:val="20"/>
              </w:rPr>
              <w:t>Modulo.</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jc w:val="both"/>
              <w:rPr>
                <w:rFonts w:ascii="Arial" w:hAnsi="Arial" w:cs="Arial"/>
                <w:sz w:val="20"/>
              </w:rPr>
            </w:pPr>
            <w:r>
              <w:rPr>
                <w:rFonts w:ascii="Arial" w:hAnsi="Arial" w:cs="Arial"/>
                <w:sz w:val="20"/>
              </w:rPr>
              <w:t>Progetto architettonico e progetto degli impianti.</w:t>
            </w:r>
          </w:p>
          <w:p w:rsidR="002646B9" w:rsidRDefault="002646B9" w:rsidP="002646B9">
            <w:pPr>
              <w:jc w:val="both"/>
              <w:rPr>
                <w:rFonts w:ascii="Arial" w:hAnsi="Arial" w:cs="Arial"/>
                <w:sz w:val="20"/>
              </w:rPr>
            </w:pPr>
            <w:r>
              <w:rPr>
                <w:rFonts w:ascii="Arial" w:hAnsi="Arial" w:cs="Arial"/>
                <w:sz w:val="20"/>
              </w:rPr>
              <w:t>La sicurezza degli impianti: accenni alle principali norme.</w:t>
            </w:r>
          </w:p>
          <w:p w:rsidR="002646B9" w:rsidRDefault="002646B9" w:rsidP="002646B9">
            <w:pPr>
              <w:jc w:val="both"/>
              <w:rPr>
                <w:rFonts w:ascii="Arial" w:hAnsi="Arial" w:cs="Arial"/>
                <w:sz w:val="20"/>
              </w:rPr>
            </w:pPr>
            <w:r>
              <w:rPr>
                <w:rFonts w:ascii="Arial" w:hAnsi="Arial" w:cs="Arial"/>
                <w:sz w:val="20"/>
              </w:rPr>
              <w:t>L’impiantistica ed il risparmio energetico.</w:t>
            </w:r>
          </w:p>
          <w:p w:rsidR="002646B9" w:rsidRDefault="002646B9" w:rsidP="002646B9">
            <w:pPr>
              <w:jc w:val="both"/>
              <w:rPr>
                <w:rFonts w:ascii="Arial" w:hAnsi="Arial" w:cs="Arial"/>
                <w:sz w:val="20"/>
              </w:rPr>
            </w:pPr>
            <w:r>
              <w:rPr>
                <w:rFonts w:ascii="Arial" w:hAnsi="Arial" w:cs="Arial"/>
                <w:sz w:val="20"/>
              </w:rPr>
              <w:t>Problemi energetici e ambientali dovuti agli impianti di riscaldamento.</w:t>
            </w:r>
          </w:p>
          <w:p w:rsidR="002646B9" w:rsidRDefault="002646B9" w:rsidP="002646B9">
            <w:pPr>
              <w:jc w:val="both"/>
              <w:rPr>
                <w:rFonts w:ascii="Arial" w:hAnsi="Arial" w:cs="Arial"/>
                <w:sz w:val="20"/>
              </w:rPr>
            </w:pPr>
            <w:r>
              <w:rPr>
                <w:rFonts w:ascii="Arial" w:hAnsi="Arial" w:cs="Arial"/>
                <w:sz w:val="20"/>
              </w:rPr>
              <w:t>Dlgs 19-8-2005 n192, 10.</w:t>
            </w:r>
          </w:p>
          <w:p w:rsidR="002646B9" w:rsidRDefault="002646B9" w:rsidP="002646B9">
            <w:pPr>
              <w:jc w:val="both"/>
              <w:rPr>
                <w:rFonts w:ascii="Arial" w:hAnsi="Arial" w:cs="Arial"/>
                <w:sz w:val="20"/>
              </w:rPr>
            </w:pPr>
            <w:r>
              <w:rPr>
                <w:rFonts w:ascii="Arial" w:hAnsi="Arial" w:cs="Arial"/>
                <w:sz w:val="20"/>
              </w:rPr>
              <w:t>Il certificato energetico. Accorgimenti per ridurre il consumo energetico per riscaldamento. Il protocollo di Kyoto.</w:t>
            </w:r>
          </w:p>
          <w:p w:rsidR="002646B9" w:rsidRDefault="002646B9" w:rsidP="002646B9">
            <w:pPr>
              <w:jc w:val="both"/>
              <w:rPr>
                <w:rFonts w:ascii="Arial" w:hAnsi="Arial" w:cs="Arial"/>
                <w:sz w:val="20"/>
              </w:rPr>
            </w:pPr>
            <w:r>
              <w:rPr>
                <w:rFonts w:ascii="Arial" w:hAnsi="Arial" w:cs="Arial"/>
                <w:sz w:val="20"/>
              </w:rPr>
              <w:t>Le fonti di energia integrative:</w:t>
            </w:r>
          </w:p>
          <w:p w:rsidR="002646B9" w:rsidRDefault="002646B9" w:rsidP="002646B9">
            <w:pPr>
              <w:jc w:val="both"/>
              <w:rPr>
                <w:rFonts w:ascii="Arial" w:hAnsi="Arial" w:cs="Arial"/>
                <w:sz w:val="20"/>
              </w:rPr>
            </w:pPr>
            <w:r>
              <w:rPr>
                <w:rFonts w:ascii="Arial" w:hAnsi="Arial" w:cs="Arial"/>
                <w:sz w:val="20"/>
              </w:rPr>
              <w:t>l’energia solare, costante solare ed insolazione.</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Sistemi a bassa temperatura: i pannelli solari, l’impianto a pannelli solari e relativo dimensionamento (accenni)</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 xml:space="preserve">Sistemi ad alta temperatura:i pannelli fotovoltaici </w:t>
            </w:r>
          </w:p>
          <w:p w:rsidR="002646B9" w:rsidRDefault="002646B9" w:rsidP="002646B9">
            <w:pPr>
              <w:jc w:val="both"/>
              <w:rPr>
                <w:rFonts w:ascii="Arial" w:hAnsi="Arial" w:cs="Arial"/>
                <w:sz w:val="20"/>
              </w:rPr>
            </w:pPr>
            <w:r>
              <w:rPr>
                <w:rFonts w:ascii="Arial" w:hAnsi="Arial" w:cs="Arial"/>
                <w:sz w:val="20"/>
              </w:rPr>
              <w:t>La conservazione fotovoltaica</w:t>
            </w:r>
          </w:p>
          <w:p w:rsidR="002646B9" w:rsidRDefault="002646B9" w:rsidP="002646B9">
            <w:pPr>
              <w:jc w:val="both"/>
              <w:rPr>
                <w:rFonts w:ascii="Arial" w:hAnsi="Arial" w:cs="Arial"/>
                <w:sz w:val="20"/>
              </w:rPr>
            </w:pPr>
            <w:r>
              <w:rPr>
                <w:rFonts w:ascii="Arial" w:hAnsi="Arial" w:cs="Arial"/>
                <w:sz w:val="20"/>
              </w:rPr>
              <w:t>Celle moduli e pannelli</w:t>
            </w:r>
          </w:p>
          <w:p w:rsidR="002646B9" w:rsidRDefault="002646B9" w:rsidP="002646B9">
            <w:pPr>
              <w:jc w:val="both"/>
              <w:rPr>
                <w:rFonts w:ascii="Arial" w:hAnsi="Arial" w:cs="Arial"/>
                <w:sz w:val="20"/>
              </w:rPr>
            </w:pPr>
            <w:r>
              <w:rPr>
                <w:rFonts w:ascii="Arial" w:hAnsi="Arial" w:cs="Arial"/>
                <w:sz w:val="20"/>
              </w:rPr>
              <w:t>L’impiego dei pannelli fotovoltaici e relativo dimensionamento</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Sistemi passivi a guadagno diretto ed isolato</w:t>
            </w:r>
          </w:p>
          <w:p w:rsidR="002646B9" w:rsidRDefault="002646B9" w:rsidP="002646B9">
            <w:pPr>
              <w:jc w:val="both"/>
              <w:rPr>
                <w:rFonts w:ascii="Arial" w:hAnsi="Arial" w:cs="Arial"/>
                <w:sz w:val="20"/>
              </w:rPr>
            </w:pPr>
            <w:r>
              <w:rPr>
                <w:rFonts w:ascii="Arial" w:hAnsi="Arial" w:cs="Arial"/>
                <w:sz w:val="20"/>
              </w:rPr>
              <w:t>Sistemi passivi a guadagno : indiretto</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Processi di trasformazione energetica a energia totale:</w:t>
            </w:r>
          </w:p>
          <w:p w:rsidR="002646B9" w:rsidRDefault="002646B9" w:rsidP="002646B9">
            <w:pPr>
              <w:jc w:val="both"/>
              <w:rPr>
                <w:rFonts w:ascii="Arial" w:hAnsi="Arial" w:cs="Arial"/>
                <w:sz w:val="20"/>
              </w:rPr>
            </w:pPr>
            <w:r>
              <w:rPr>
                <w:rFonts w:ascii="Arial" w:hAnsi="Arial" w:cs="Arial"/>
                <w:sz w:val="20"/>
              </w:rPr>
              <w:t>la cogenerazione</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Il teleriscaldamento</w:t>
            </w:r>
          </w:p>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r>
              <w:rPr>
                <w:rFonts w:ascii="Arial" w:hAnsi="Arial" w:cs="Arial"/>
                <w:sz w:val="20"/>
              </w:rPr>
              <w:t>L’energia Eolica, l’energia da biomasse e l’energia geotermica.</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jc w:val="both"/>
            </w:pPr>
            <w:r>
              <w:rPr>
                <w:rFonts w:ascii="Arial" w:eastAsia="Arial" w:hAnsi="Arial" w:cs="Arial"/>
                <w:sz w:val="20"/>
              </w:rPr>
              <w:t xml:space="preserve"> </w:t>
            </w:r>
            <w:r>
              <w:rPr>
                <w:rFonts w:ascii="Arial" w:hAnsi="Arial" w:cs="Arial"/>
                <w:sz w:val="20"/>
              </w:rPr>
              <w:t>Marzo -</w:t>
            </w:r>
          </w:p>
          <w:p w:rsidR="002646B9" w:rsidRDefault="002646B9" w:rsidP="002646B9">
            <w:pPr>
              <w:jc w:val="both"/>
              <w:rPr>
                <w:rFonts w:ascii="Arial" w:hAnsi="Arial" w:cs="Arial"/>
                <w:sz w:val="20"/>
              </w:rPr>
            </w:pPr>
            <w:r>
              <w:rPr>
                <w:rFonts w:ascii="Arial" w:hAnsi="Arial" w:cs="Arial"/>
                <w:sz w:val="20"/>
              </w:rPr>
              <w:t xml:space="preserve">Aprile-Maggio </w:t>
            </w:r>
          </w:p>
          <w:p w:rsidR="002646B9" w:rsidRDefault="002646B9" w:rsidP="002646B9">
            <w:pPr>
              <w:jc w:val="both"/>
              <w:rPr>
                <w:rFonts w:ascii="Arial" w:hAnsi="Arial" w:cs="Arial"/>
                <w:sz w:val="20"/>
              </w:rPr>
            </w:pPr>
            <w:r>
              <w:rPr>
                <w:rFonts w:ascii="Arial" w:hAnsi="Arial" w:cs="Arial"/>
                <w:sz w:val="20"/>
              </w:rPr>
              <w:t>(10 ore)</w:t>
            </w:r>
          </w:p>
        </w:tc>
      </w:tr>
    </w:tbl>
    <w:p w:rsidR="002646B9" w:rsidRDefault="002646B9" w:rsidP="002646B9">
      <w:pPr>
        <w:rPr>
          <w:rFonts w:ascii="Arial" w:hAnsi="Arial" w:cs="Arial"/>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rPr>
      </w:pPr>
      <w:r>
        <w:rPr>
          <w:rFonts w:ascii="Arial" w:hAnsi="Arial" w:cs="Arial"/>
          <w:b/>
        </w:rPr>
        <w:t>2. METODOLOGIE</w:t>
      </w:r>
    </w:p>
    <w:p w:rsidR="002646B9" w:rsidRDefault="002646B9" w:rsidP="002646B9">
      <w:pPr>
        <w:jc w:val="both"/>
        <w:rPr>
          <w:rFonts w:ascii="Arial" w:hAnsi="Arial" w:cs="Arial"/>
          <w:sz w:val="20"/>
        </w:rPr>
      </w:pPr>
    </w:p>
    <w:tbl>
      <w:tblPr>
        <w:tblW w:w="9303" w:type="dxa"/>
        <w:tblInd w:w="-217" w:type="dxa"/>
        <w:tblCellMar>
          <w:left w:w="10" w:type="dxa"/>
          <w:right w:w="10" w:type="dxa"/>
        </w:tblCellMar>
        <w:tblLook w:val="04A0" w:firstRow="1" w:lastRow="0" w:firstColumn="1" w:lastColumn="0" w:noHBand="0" w:noVBand="1"/>
      </w:tblPr>
      <w:tblGrid>
        <w:gridCol w:w="9303"/>
      </w:tblGrid>
      <w:tr w:rsidR="002646B9" w:rsidTr="002646B9">
        <w:tblPrEx>
          <w:tblCellMar>
            <w:top w:w="0" w:type="dxa"/>
            <w:bottom w:w="0" w:type="dxa"/>
          </w:tblCellMar>
        </w:tblPrEx>
        <w:tc>
          <w:tcPr>
            <w:tcW w:w="930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numPr>
                <w:ilvl w:val="0"/>
                <w:numId w:val="42"/>
              </w:numPr>
              <w:suppressAutoHyphens w:val="0"/>
              <w:spacing w:line="276" w:lineRule="auto"/>
              <w:ind w:left="720" w:hanging="360"/>
              <w:contextualSpacing/>
              <w:jc w:val="both"/>
              <w:rPr>
                <w:rFonts w:ascii="Arial" w:hAnsi="Arial" w:cs="Arial"/>
                <w:sz w:val="20"/>
              </w:rPr>
            </w:pPr>
            <w:r>
              <w:rPr>
                <w:rFonts w:ascii="Arial" w:hAnsi="Arial" w:cs="Arial"/>
                <w:sz w:val="20"/>
              </w:rPr>
              <w:t>Lezione frontale, lettura e comprensione del testo, utilizzo di videocassette.</w:t>
            </w:r>
          </w:p>
          <w:p w:rsidR="002646B9" w:rsidRDefault="002646B9" w:rsidP="002646B9">
            <w:pPr>
              <w:numPr>
                <w:ilvl w:val="0"/>
                <w:numId w:val="42"/>
              </w:numPr>
              <w:suppressAutoHyphens w:val="0"/>
              <w:spacing w:line="276" w:lineRule="auto"/>
              <w:ind w:left="720" w:hanging="360"/>
              <w:contextualSpacing/>
              <w:jc w:val="both"/>
              <w:rPr>
                <w:rFonts w:ascii="Arial" w:hAnsi="Arial" w:cs="Arial"/>
                <w:sz w:val="20"/>
              </w:rPr>
            </w:pPr>
            <w:r>
              <w:rPr>
                <w:rFonts w:ascii="Arial" w:hAnsi="Arial" w:cs="Arial"/>
                <w:sz w:val="20"/>
              </w:rPr>
              <w:t>Coinvolgimento degli alunni in esercitazioni guidate e colloqui di adeguamento e recupero.</w:t>
            </w:r>
          </w:p>
          <w:p w:rsidR="002646B9" w:rsidRDefault="002646B9" w:rsidP="002646B9">
            <w:pPr>
              <w:numPr>
                <w:ilvl w:val="0"/>
                <w:numId w:val="42"/>
              </w:numPr>
              <w:suppressAutoHyphens w:val="0"/>
              <w:spacing w:line="276" w:lineRule="auto"/>
              <w:ind w:left="720" w:hanging="360"/>
              <w:contextualSpacing/>
              <w:jc w:val="both"/>
              <w:rPr>
                <w:rFonts w:ascii="Arial" w:hAnsi="Arial" w:cs="Arial"/>
                <w:sz w:val="20"/>
              </w:rPr>
            </w:pPr>
            <w:r>
              <w:rPr>
                <w:rFonts w:ascii="Arial" w:hAnsi="Arial" w:cs="Arial"/>
                <w:sz w:val="20"/>
              </w:rPr>
              <w:t>Correzione di esercizi proposti.</w:t>
            </w: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rPr>
          <w:rFonts w:ascii="Arial" w:hAnsi="Arial" w:cs="Arial"/>
          <w:sz w:val="20"/>
        </w:rPr>
      </w:pPr>
    </w:p>
    <w:p w:rsidR="002646B9" w:rsidRDefault="002646B9" w:rsidP="002646B9">
      <w:pPr>
        <w:pStyle w:val="Titolo7"/>
        <w:numPr>
          <w:ilvl w:val="6"/>
          <w:numId w:val="40"/>
        </w:numPr>
        <w:suppressAutoHyphens w:val="0"/>
        <w:overflowPunct/>
        <w:autoSpaceDE/>
        <w:spacing w:line="276" w:lineRule="auto"/>
        <w:ind w:left="1296" w:hanging="1296"/>
        <w:contextualSpacing/>
        <w:textAlignment w:val="auto"/>
        <w:rPr>
          <w:rFonts w:ascii="Arial" w:hAnsi="Arial" w:cs="Arial"/>
        </w:rPr>
      </w:pPr>
      <w:r>
        <w:rPr>
          <w:rFonts w:ascii="Arial" w:hAnsi="Arial" w:cs="Arial"/>
        </w:rPr>
        <w:t>3. MATERIALI DIDATTICI</w:t>
      </w:r>
    </w:p>
    <w:p w:rsidR="002646B9" w:rsidRDefault="002646B9" w:rsidP="002646B9">
      <w:pPr>
        <w:jc w:val="both"/>
        <w:rPr>
          <w:rFonts w:ascii="Arial" w:hAnsi="Arial" w:cs="Arial"/>
          <w:sz w:val="20"/>
        </w:rPr>
      </w:pPr>
    </w:p>
    <w:tbl>
      <w:tblPr>
        <w:tblW w:w="9303" w:type="dxa"/>
        <w:tblInd w:w="-217" w:type="dxa"/>
        <w:tblCellMar>
          <w:left w:w="10" w:type="dxa"/>
          <w:right w:w="10" w:type="dxa"/>
        </w:tblCellMar>
        <w:tblLook w:val="04A0" w:firstRow="1" w:lastRow="0" w:firstColumn="1" w:lastColumn="0" w:noHBand="0" w:noVBand="1"/>
      </w:tblPr>
      <w:tblGrid>
        <w:gridCol w:w="9303"/>
      </w:tblGrid>
      <w:tr w:rsidR="002646B9" w:rsidTr="002646B9">
        <w:tblPrEx>
          <w:tblCellMar>
            <w:top w:w="0" w:type="dxa"/>
            <w:bottom w:w="0" w:type="dxa"/>
          </w:tblCellMar>
        </w:tblPrEx>
        <w:tc>
          <w:tcPr>
            <w:tcW w:w="930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jc w:val="both"/>
            </w:pPr>
            <w:r>
              <w:rPr>
                <w:rFonts w:ascii="Arial" w:eastAsia="Arial" w:hAnsi="Arial" w:cs="Arial"/>
                <w:sz w:val="20"/>
              </w:rPr>
              <w:t xml:space="preserve">• </w:t>
            </w:r>
            <w:r>
              <w:rPr>
                <w:rFonts w:ascii="Arial" w:hAnsi="Arial" w:cs="Arial"/>
                <w:sz w:val="20"/>
              </w:rPr>
              <w:t>Libro di testo Corso : TECNOLOGIE MECCANICHE DI PROCESSO E DI PRODOTTO</w:t>
            </w:r>
          </w:p>
          <w:p w:rsidR="002646B9" w:rsidRDefault="002646B9" w:rsidP="002646B9">
            <w:pPr>
              <w:jc w:val="both"/>
              <w:rPr>
                <w:rFonts w:ascii="Arial" w:hAnsi="Arial" w:cs="Arial"/>
                <w:sz w:val="20"/>
              </w:rPr>
            </w:pPr>
            <w:r>
              <w:rPr>
                <w:rFonts w:ascii="Arial" w:hAnsi="Arial" w:cs="Arial"/>
                <w:sz w:val="20"/>
              </w:rPr>
              <w:t>EDIZIONE MISTA / VOLUME 2 - CALDERINI</w:t>
            </w:r>
          </w:p>
          <w:p w:rsidR="002646B9" w:rsidRDefault="002646B9" w:rsidP="002646B9">
            <w:pPr>
              <w:jc w:val="both"/>
            </w:pPr>
            <w:r>
              <w:rPr>
                <w:rFonts w:ascii="Arial" w:eastAsia="Arial" w:hAnsi="Arial" w:cs="Arial"/>
                <w:sz w:val="20"/>
              </w:rPr>
              <w:t xml:space="preserve">• </w:t>
            </w:r>
            <w:r>
              <w:rPr>
                <w:rFonts w:ascii="Arial" w:hAnsi="Arial" w:cs="Arial"/>
                <w:sz w:val="20"/>
              </w:rPr>
              <w:t>Manuale Hoepli di Meccanica;</w:t>
            </w:r>
          </w:p>
          <w:p w:rsidR="002646B9" w:rsidRDefault="002646B9" w:rsidP="002646B9">
            <w:pPr>
              <w:jc w:val="both"/>
            </w:pPr>
            <w:r>
              <w:rPr>
                <w:rFonts w:ascii="Arial" w:eastAsia="Arial" w:hAnsi="Arial" w:cs="Arial"/>
                <w:sz w:val="20"/>
              </w:rPr>
              <w:t xml:space="preserve">• </w:t>
            </w:r>
            <w:r>
              <w:rPr>
                <w:rFonts w:ascii="Arial" w:hAnsi="Arial" w:cs="Arial"/>
                <w:sz w:val="20"/>
              </w:rPr>
              <w:t>Dispense.</w:t>
            </w:r>
          </w:p>
          <w:p w:rsidR="002646B9" w:rsidRDefault="002646B9" w:rsidP="002646B9">
            <w:pPr>
              <w:jc w:val="both"/>
            </w:pPr>
            <w:r>
              <w:rPr>
                <w:rFonts w:ascii="Arial" w:eastAsia="Arial" w:hAnsi="Arial" w:cs="Arial"/>
                <w:sz w:val="20"/>
              </w:rPr>
              <w:t xml:space="preserve">• </w:t>
            </w:r>
            <w:r>
              <w:rPr>
                <w:rFonts w:ascii="Arial" w:hAnsi="Arial" w:cs="Arial"/>
                <w:sz w:val="20"/>
              </w:rPr>
              <w:t>Normative UNI.</w:t>
            </w:r>
          </w:p>
          <w:p w:rsidR="002646B9" w:rsidRDefault="002646B9" w:rsidP="002646B9">
            <w:pPr>
              <w:jc w:val="both"/>
            </w:pPr>
            <w:r>
              <w:rPr>
                <w:rFonts w:ascii="Arial" w:eastAsia="Arial" w:hAnsi="Arial" w:cs="Arial"/>
                <w:sz w:val="20"/>
              </w:rPr>
              <w:t xml:space="preserve">• </w:t>
            </w:r>
            <w:r>
              <w:rPr>
                <w:rFonts w:ascii="Arial" w:hAnsi="Arial" w:cs="Arial"/>
                <w:sz w:val="20"/>
              </w:rPr>
              <w:t>Appunti dell’insegnante.</w:t>
            </w:r>
          </w:p>
          <w:p w:rsidR="002646B9" w:rsidRDefault="002646B9" w:rsidP="002646B9">
            <w:pPr>
              <w:jc w:val="both"/>
            </w:pPr>
            <w:r>
              <w:rPr>
                <w:rFonts w:ascii="Arial" w:eastAsia="Arial" w:hAnsi="Arial" w:cs="Arial"/>
                <w:sz w:val="20"/>
              </w:rPr>
              <w:t xml:space="preserve">• </w:t>
            </w:r>
            <w:r>
              <w:rPr>
                <w:rFonts w:ascii="Arial" w:hAnsi="Arial" w:cs="Arial"/>
                <w:sz w:val="20"/>
              </w:rPr>
              <w:t>Sussidi audiovisivi.</w:t>
            </w:r>
          </w:p>
        </w:tc>
      </w:tr>
    </w:tbl>
    <w:p w:rsidR="002646B9" w:rsidRDefault="002646B9" w:rsidP="002646B9">
      <w:pPr>
        <w:jc w:val="both"/>
      </w:pPr>
    </w:p>
    <w:p w:rsidR="002646B9" w:rsidRDefault="002646B9" w:rsidP="002646B9">
      <w:pPr>
        <w:jc w:val="both"/>
        <w:rPr>
          <w:rFonts w:ascii="Arial" w:hAnsi="Arial" w:cs="Arial"/>
          <w:b/>
        </w:rPr>
      </w:pPr>
    </w:p>
    <w:p w:rsidR="002646B9" w:rsidRDefault="002646B9" w:rsidP="002646B9">
      <w:pPr>
        <w:jc w:val="both"/>
        <w:rPr>
          <w:rFonts w:ascii="Arial" w:hAnsi="Arial" w:cs="Arial"/>
          <w:b/>
        </w:rPr>
      </w:pPr>
      <w:r>
        <w:rPr>
          <w:rFonts w:ascii="Arial" w:hAnsi="Arial" w:cs="Arial"/>
          <w:b/>
        </w:rPr>
        <w:t xml:space="preserve">4. TIPOLOGIA E NUMERO DELLE PROVE DI VERIFICA </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numPr>
                <w:ilvl w:val="0"/>
                <w:numId w:val="43"/>
              </w:numPr>
              <w:suppressAutoHyphens w:val="0"/>
              <w:spacing w:line="276" w:lineRule="auto"/>
              <w:ind w:left="720" w:hanging="360"/>
              <w:contextualSpacing/>
              <w:jc w:val="both"/>
              <w:rPr>
                <w:rFonts w:ascii="Arial" w:hAnsi="Arial" w:cs="Arial"/>
                <w:sz w:val="20"/>
              </w:rPr>
            </w:pPr>
            <w:r>
              <w:rPr>
                <w:rFonts w:ascii="Arial" w:hAnsi="Arial" w:cs="Arial"/>
                <w:sz w:val="20"/>
              </w:rPr>
              <w:lastRenderedPageBreak/>
              <w:t>Prove orali, eventualmente scritte con  questionari, prove grafiche, quesiti a risposta multipla.</w:t>
            </w:r>
          </w:p>
          <w:p w:rsidR="002646B9" w:rsidRDefault="002646B9" w:rsidP="002646B9">
            <w:pPr>
              <w:numPr>
                <w:ilvl w:val="0"/>
                <w:numId w:val="43"/>
              </w:numPr>
              <w:suppressAutoHyphens w:val="0"/>
              <w:spacing w:line="276" w:lineRule="auto"/>
              <w:ind w:left="720" w:hanging="360"/>
              <w:contextualSpacing/>
              <w:jc w:val="both"/>
              <w:rPr>
                <w:rFonts w:ascii="Arial" w:hAnsi="Arial" w:cs="Arial"/>
                <w:sz w:val="20"/>
              </w:rPr>
            </w:pPr>
            <w:r>
              <w:rPr>
                <w:rFonts w:ascii="Arial" w:hAnsi="Arial" w:cs="Arial"/>
                <w:sz w:val="20"/>
              </w:rPr>
              <w:t>Prove comuni.</w:t>
            </w:r>
          </w:p>
          <w:p w:rsidR="002646B9" w:rsidRDefault="002646B9" w:rsidP="002646B9">
            <w:pPr>
              <w:numPr>
                <w:ilvl w:val="0"/>
                <w:numId w:val="43"/>
              </w:numPr>
              <w:suppressAutoHyphens w:val="0"/>
              <w:spacing w:line="276" w:lineRule="auto"/>
              <w:ind w:left="720" w:hanging="360"/>
              <w:contextualSpacing/>
              <w:jc w:val="both"/>
              <w:rPr>
                <w:rFonts w:ascii="Arial" w:hAnsi="Arial" w:cs="Arial"/>
                <w:sz w:val="20"/>
              </w:rPr>
            </w:pPr>
            <w:r>
              <w:rPr>
                <w:rFonts w:ascii="Arial" w:hAnsi="Arial" w:cs="Arial"/>
                <w:sz w:val="20"/>
              </w:rPr>
              <w:t>Pratiche con prove alle macchine-strumenti di misura e relazione finale.</w:t>
            </w:r>
          </w:p>
        </w:tc>
      </w:tr>
    </w:tbl>
    <w:p w:rsidR="002646B9" w:rsidRDefault="002646B9" w:rsidP="002646B9"/>
    <w:p w:rsidR="002646B9" w:rsidRDefault="002646B9" w:rsidP="002646B9">
      <w:pPr>
        <w:jc w:val="both"/>
      </w:pPr>
    </w:p>
    <w:tbl>
      <w:tblPr>
        <w:tblW w:w="7110" w:type="dxa"/>
        <w:tblInd w:w="-145" w:type="dxa"/>
        <w:tblCellMar>
          <w:left w:w="10" w:type="dxa"/>
          <w:right w:w="10" w:type="dxa"/>
        </w:tblCellMar>
        <w:tblLook w:val="04A0" w:firstRow="1" w:lastRow="0" w:firstColumn="1" w:lastColumn="0" w:noHBand="0" w:noVBand="1"/>
      </w:tblPr>
      <w:tblGrid>
        <w:gridCol w:w="3614"/>
        <w:gridCol w:w="1676"/>
        <w:gridCol w:w="1820"/>
      </w:tblGrid>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pStyle w:val="Titolo8"/>
              <w:numPr>
                <w:ilvl w:val="7"/>
                <w:numId w:val="40"/>
              </w:numPr>
              <w:suppressAutoHyphens w:val="0"/>
              <w:spacing w:line="276" w:lineRule="auto"/>
              <w:ind w:left="1440" w:hanging="1440"/>
              <w:contextualSpacing/>
            </w:pPr>
            <w:r>
              <w:t>TIPO DI VERIFICA</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tabs>
                <w:tab w:val="left" w:pos="4260"/>
              </w:tabs>
              <w:jc w:val="center"/>
              <w:rPr>
                <w:rFonts w:ascii="Arial" w:hAnsi="Arial" w:cs="Arial"/>
                <w:sz w:val="16"/>
              </w:rPr>
            </w:pPr>
            <w:r>
              <w:rPr>
                <w:rFonts w:ascii="Arial" w:hAnsi="Arial" w:cs="Arial"/>
                <w:sz w:val="16"/>
              </w:rPr>
              <w:t xml:space="preserve">PRIMO PERIODO </w:t>
            </w:r>
          </w:p>
          <w:p w:rsidR="002646B9" w:rsidRDefault="002646B9" w:rsidP="002646B9">
            <w:pPr>
              <w:tabs>
                <w:tab w:val="left" w:pos="4260"/>
              </w:tabs>
              <w:jc w:val="center"/>
              <w:rPr>
                <w:rFonts w:ascii="Arial" w:hAnsi="Arial" w:cs="Arial"/>
                <w:b/>
                <w:sz w:val="16"/>
              </w:rPr>
            </w:pPr>
            <w:r>
              <w:rPr>
                <w:rFonts w:ascii="Arial" w:hAnsi="Arial" w:cs="Arial"/>
                <w:b/>
                <w:sz w:val="16"/>
              </w:rPr>
              <w:t>numero previsto</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tabs>
                <w:tab w:val="left" w:pos="4260"/>
              </w:tabs>
              <w:jc w:val="center"/>
            </w:pPr>
            <w:r>
              <w:rPr>
                <w:rFonts w:ascii="Arial" w:hAnsi="Arial" w:cs="Arial"/>
                <w:sz w:val="16"/>
              </w:rPr>
              <w:t xml:space="preserve">SECONDO PERIODO </w:t>
            </w:r>
            <w:r>
              <w:rPr>
                <w:rFonts w:ascii="Arial" w:hAnsi="Arial" w:cs="Arial"/>
                <w:b/>
                <w:sz w:val="16"/>
              </w:rPr>
              <w:t>numero previsto</w:t>
            </w:r>
          </w:p>
        </w:tc>
      </w:tr>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rPr>
                <w:rFonts w:ascii="Arial" w:hAnsi="Arial" w:cs="Arial"/>
                <w:sz w:val="16"/>
              </w:rPr>
            </w:pPr>
            <w:r>
              <w:rPr>
                <w:rFonts w:ascii="Arial" w:hAnsi="Arial" w:cs="Arial"/>
                <w:sz w:val="16"/>
              </w:rPr>
              <w:t>Orale</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tabs>
                <w:tab w:val="left" w:pos="4260"/>
              </w:tabs>
              <w:jc w:val="center"/>
              <w:rPr>
                <w:rFonts w:ascii="Arial" w:hAnsi="Arial" w:cs="Arial"/>
                <w:sz w:val="16"/>
              </w:rPr>
            </w:pPr>
            <w:r>
              <w:rPr>
                <w:rFonts w:ascii="Arial" w:hAnsi="Arial" w:cs="Arial"/>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tabs>
                <w:tab w:val="left" w:pos="4260"/>
              </w:tabs>
              <w:jc w:val="center"/>
              <w:rPr>
                <w:rFonts w:ascii="Arial" w:hAnsi="Arial" w:cs="Arial"/>
                <w:sz w:val="16"/>
              </w:rPr>
            </w:pPr>
            <w:r>
              <w:rPr>
                <w:rFonts w:ascii="Arial" w:hAnsi="Arial" w:cs="Arial"/>
                <w:sz w:val="16"/>
              </w:rPr>
              <w:t>2</w:t>
            </w:r>
          </w:p>
        </w:tc>
      </w:tr>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rPr>
                <w:rFonts w:ascii="Arial" w:hAnsi="Arial" w:cs="Arial"/>
                <w:sz w:val="16"/>
              </w:rPr>
            </w:pPr>
            <w:r>
              <w:rPr>
                <w:rFonts w:ascii="Arial" w:hAnsi="Arial" w:cs="Arial"/>
                <w:sz w:val="16"/>
              </w:rPr>
              <w:t>TEST scritti</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eventuale</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eventuale</w:t>
            </w:r>
          </w:p>
        </w:tc>
      </w:tr>
    </w:tbl>
    <w:p w:rsidR="002646B9" w:rsidRDefault="002646B9" w:rsidP="002646B9">
      <w:pPr>
        <w:jc w:val="both"/>
        <w:rPr>
          <w:rFonts w:ascii="Arial" w:hAnsi="Arial" w:cs="Arial"/>
          <w:b/>
        </w:rPr>
      </w:pPr>
    </w:p>
    <w:p w:rsidR="002646B9" w:rsidRDefault="002646B9" w:rsidP="002646B9">
      <w:pPr>
        <w:jc w:val="both"/>
        <w:rPr>
          <w:rFonts w:ascii="Arial" w:hAnsi="Arial" w:cs="Arial"/>
          <w:b/>
        </w:rPr>
      </w:pPr>
    </w:p>
    <w:p w:rsidR="002646B9" w:rsidRDefault="002646B9" w:rsidP="002646B9">
      <w:pPr>
        <w:jc w:val="both"/>
        <w:rPr>
          <w:rFonts w:ascii="Arial" w:hAnsi="Arial" w:cs="Arial"/>
          <w:b/>
        </w:rPr>
      </w:pPr>
      <w:r>
        <w:rPr>
          <w:rFonts w:ascii="Arial" w:hAnsi="Arial" w:cs="Arial"/>
          <w:b/>
        </w:rPr>
        <w:t>5. GRIGLIE DI VALUTAZIONE</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numPr>
                <w:ilvl w:val="0"/>
                <w:numId w:val="44"/>
              </w:numPr>
              <w:suppressAutoHyphens w:val="0"/>
              <w:spacing w:line="276" w:lineRule="auto"/>
              <w:ind w:left="1080" w:hanging="360"/>
              <w:contextualSpacing/>
              <w:jc w:val="both"/>
            </w:pPr>
            <w:r>
              <w:rPr>
                <w:rFonts w:ascii="Arial" w:hAnsi="Arial" w:cs="Arial"/>
                <w:b/>
                <w:sz w:val="20"/>
              </w:rPr>
              <w:t>Quella approvata dal Collegio Docenti (riportata nel POF)</w:t>
            </w:r>
            <w:r>
              <w:rPr>
                <w:rFonts w:ascii="Arial" w:hAnsi="Arial" w:cs="Arial"/>
                <w:sz w:val="20"/>
              </w:rPr>
              <w:t xml:space="preserve">                       </w:t>
            </w:r>
          </w:p>
        </w:tc>
      </w:tr>
    </w:tbl>
    <w:p w:rsidR="002646B9" w:rsidRDefault="002646B9" w:rsidP="002646B9"/>
    <w:p w:rsidR="002646B9" w:rsidRDefault="002646B9" w:rsidP="002646B9">
      <w:pPr>
        <w:rPr>
          <w:b/>
          <w:u w:val="single"/>
        </w:rPr>
      </w:pPr>
      <w:r>
        <w:rPr>
          <w:b/>
          <w:u w:val="single"/>
        </w:rPr>
        <w:t>ALLEGATO A</w:t>
      </w:r>
    </w:p>
    <w:p w:rsidR="002646B9" w:rsidRDefault="002646B9" w:rsidP="002646B9"/>
    <w:p w:rsidR="002646B9" w:rsidRDefault="002646B9" w:rsidP="002646B9">
      <w:r>
        <w:t xml:space="preserve">Il </w:t>
      </w:r>
      <w:r>
        <w:rPr>
          <w:b/>
          <w:bCs/>
        </w:rPr>
        <w:t xml:space="preserve">tempo netto disponibile per la didattica </w:t>
      </w:r>
      <w:r>
        <w:t xml:space="preserve">risulta statisticamente uguale a </w:t>
      </w:r>
      <w:r>
        <w:rPr>
          <w:b/>
          <w:bCs/>
        </w:rPr>
        <w:t xml:space="preserve">circa l’80 % </w:t>
      </w:r>
      <w:r>
        <w:t>del monte ore annuo complessivo.</w:t>
      </w:r>
    </w:p>
    <w:p w:rsidR="002646B9" w:rsidRDefault="002646B9" w:rsidP="002646B9">
      <w:r>
        <w:t xml:space="preserve">Per ottenere Il tempo disponibile per lo svolgimento del programma minimo indicato nei Moduli ( </w:t>
      </w:r>
      <w:r>
        <w:rPr>
          <w:b/>
          <w:bCs/>
        </w:rPr>
        <w:t>tempo di lezione</w:t>
      </w:r>
      <w:r>
        <w:t>) si dovrà poi detrarre dal tempo netto quello relativo alle verifiche ed al recupero curricolare sopra</w:t>
      </w:r>
      <w:r>
        <w:rPr>
          <w:b/>
          <w:bCs/>
        </w:rPr>
        <w:t xml:space="preserve"> </w:t>
      </w:r>
      <w:r>
        <w:t>determinato.</w:t>
      </w:r>
    </w:p>
    <w:p w:rsidR="002646B9" w:rsidRDefault="002646B9" w:rsidP="002646B9">
      <w:pPr>
        <w:rPr>
          <w:b/>
          <w:bCs/>
        </w:rPr>
      </w:pPr>
    </w:p>
    <w:tbl>
      <w:tblPr>
        <w:tblW w:w="9798" w:type="dxa"/>
        <w:tblInd w:w="-221" w:type="dxa"/>
        <w:tblCellMar>
          <w:left w:w="10" w:type="dxa"/>
          <w:right w:w="10" w:type="dxa"/>
        </w:tblCellMar>
        <w:tblLook w:val="04A0" w:firstRow="1" w:lastRow="0" w:firstColumn="1" w:lastColumn="0" w:noHBand="0" w:noVBand="1"/>
      </w:tblPr>
      <w:tblGrid>
        <w:gridCol w:w="9798"/>
      </w:tblGrid>
      <w:tr w:rsidR="002646B9" w:rsidTr="002646B9">
        <w:tblPrEx>
          <w:tblCellMar>
            <w:top w:w="0" w:type="dxa"/>
            <w:bottom w:w="0" w:type="dxa"/>
          </w:tblCellMar>
        </w:tblPrEx>
        <w:tc>
          <w:tcPr>
            <w:tcW w:w="9798"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tcPr>
          <w:p w:rsidR="002646B9" w:rsidRDefault="002646B9" w:rsidP="002646B9">
            <w:pPr>
              <w:rPr>
                <w:bCs/>
              </w:rPr>
            </w:pPr>
          </w:p>
          <w:p w:rsidR="002646B9" w:rsidRDefault="002646B9" w:rsidP="002646B9">
            <w:r>
              <w:rPr>
                <w:bCs/>
              </w:rPr>
              <w:t xml:space="preserve">TEMPO DI LEZIONE (aula + laboratorio) = </w:t>
            </w:r>
            <w:r>
              <w:rPr>
                <w:bCs/>
                <w:color w:val="FF0000"/>
              </w:rPr>
              <w:t>B – C</w:t>
            </w:r>
            <w:r>
              <w:rPr>
                <w:bCs/>
              </w:rPr>
              <w:t xml:space="preserve"> = 54 – 16 = 38 (per programma minimo )</w:t>
            </w:r>
          </w:p>
          <w:p w:rsidR="002646B9" w:rsidRDefault="002646B9" w:rsidP="002646B9">
            <w:pPr>
              <w:rPr>
                <w:bCs/>
              </w:rPr>
            </w:pPr>
          </w:p>
          <w:p w:rsidR="002646B9" w:rsidRDefault="002646B9" w:rsidP="002646B9">
            <w:pPr>
              <w:rPr>
                <w:bCs/>
              </w:rPr>
            </w:pPr>
            <w:r>
              <w:rPr>
                <w:bCs/>
              </w:rPr>
              <w:t>Se il programma minimo non richiede tutto il “ tempo di lezione “ disponibile, le ore non impegnate possono ovviamente essere usate dal singolo docente per ampliamenti –approfondimenti - altre verifiche - ….</w:t>
            </w:r>
          </w:p>
        </w:tc>
      </w:tr>
    </w:tbl>
    <w:p w:rsidR="002646B9" w:rsidRDefault="002646B9" w:rsidP="002646B9">
      <w:pPr>
        <w:rPr>
          <w:b/>
          <w:bCs/>
        </w:rPr>
      </w:pPr>
    </w:p>
    <w:p w:rsidR="002646B9" w:rsidRDefault="002646B9" w:rsidP="002646B9"/>
    <w:p w:rsidR="002646B9" w:rsidRDefault="002646B9" w:rsidP="002646B9">
      <w:pPr>
        <w:jc w:val="both"/>
      </w:pPr>
    </w:p>
    <w:p w:rsidR="00093AE6" w:rsidRDefault="00093AE6" w:rsidP="002646B9">
      <w:pPr>
        <w:jc w:val="both"/>
      </w:pPr>
    </w:p>
    <w:p w:rsidR="00093AE6" w:rsidRDefault="00093AE6" w:rsidP="002646B9">
      <w:pPr>
        <w:jc w:val="both"/>
      </w:pPr>
    </w:p>
    <w:p w:rsidR="00093AE6" w:rsidRDefault="00093AE6" w:rsidP="002646B9">
      <w:pPr>
        <w:jc w:val="both"/>
        <w:rPr>
          <w:rFonts w:ascii="Arial" w:hAnsi="Arial" w:cs="Arial"/>
          <w:b/>
          <w:sz w:val="20"/>
        </w:rPr>
      </w:pPr>
    </w:p>
    <w:p w:rsidR="008F7F11" w:rsidRDefault="008F7F11" w:rsidP="002646B9">
      <w:pPr>
        <w:jc w:val="both"/>
        <w:rPr>
          <w:rFonts w:ascii="Arial" w:hAnsi="Arial" w:cs="Arial"/>
          <w:b/>
          <w:sz w:val="20"/>
        </w:rPr>
      </w:pPr>
    </w:p>
    <w:p w:rsidR="008F7F11" w:rsidRDefault="008F7F11" w:rsidP="002646B9">
      <w:pPr>
        <w:jc w:val="both"/>
        <w:rPr>
          <w:rFonts w:ascii="Arial" w:hAnsi="Arial" w:cs="Arial"/>
          <w:b/>
          <w:sz w:val="20"/>
        </w:rPr>
      </w:pPr>
    </w:p>
    <w:p w:rsidR="008F7F11" w:rsidRDefault="008F7F11" w:rsidP="002646B9">
      <w:pPr>
        <w:jc w:val="both"/>
        <w:rPr>
          <w:rFonts w:ascii="Arial" w:hAnsi="Arial" w:cs="Arial"/>
          <w:b/>
          <w:sz w:val="20"/>
        </w:rPr>
      </w:pPr>
    </w:p>
    <w:p w:rsidR="008F7F11" w:rsidRDefault="008F7F11" w:rsidP="002646B9">
      <w:pPr>
        <w:jc w:val="both"/>
        <w:rPr>
          <w:rFonts w:ascii="Arial" w:hAnsi="Arial" w:cs="Arial"/>
          <w:b/>
          <w:sz w:val="20"/>
        </w:rPr>
      </w:pPr>
    </w:p>
    <w:p w:rsidR="008F7F11" w:rsidRDefault="008F7F11"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MATERIA  Tecnologia Meccanica di processo e prodotto            CLASSI   4 AMM-4BMM-4CMM</w:t>
      </w: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INDIRIZZO/I Meccanica - Meccatronica</w:t>
      </w:r>
    </w:p>
    <w:p w:rsidR="002646B9" w:rsidRDefault="002646B9" w:rsidP="002646B9">
      <w:pPr>
        <w:pStyle w:val="Titolo5"/>
        <w:numPr>
          <w:ilvl w:val="4"/>
          <w:numId w:val="45"/>
        </w:numPr>
        <w:suppressAutoHyphens w:val="0"/>
        <w:overflowPunct/>
        <w:autoSpaceDE/>
        <w:spacing w:line="276" w:lineRule="auto"/>
        <w:ind w:left="1008" w:hanging="1008"/>
        <w:contextualSpacing/>
        <w:textAlignment w:val="auto"/>
        <w:rPr>
          <w:rFonts w:ascii="Arial" w:hAnsi="Arial" w:cs="Arial"/>
          <w:sz w:val="20"/>
        </w:rPr>
      </w:pPr>
    </w:p>
    <w:p w:rsidR="002646B9" w:rsidRDefault="002646B9" w:rsidP="002646B9">
      <w:pPr>
        <w:pStyle w:val="Titolo5"/>
        <w:numPr>
          <w:ilvl w:val="4"/>
          <w:numId w:val="45"/>
        </w:numPr>
        <w:suppressAutoHyphens w:val="0"/>
        <w:overflowPunct/>
        <w:autoSpaceDE/>
        <w:spacing w:line="276" w:lineRule="auto"/>
        <w:ind w:left="1008" w:hanging="1008"/>
        <w:contextualSpacing/>
        <w:textAlignment w:val="auto"/>
        <w:rPr>
          <w:rFonts w:ascii="Arial" w:hAnsi="Arial" w:cs="Arial"/>
          <w:sz w:val="20"/>
        </w:rPr>
      </w:pPr>
    </w:p>
    <w:p w:rsidR="002646B9" w:rsidRDefault="002646B9" w:rsidP="002646B9">
      <w:pPr>
        <w:pStyle w:val="Titolo5"/>
        <w:numPr>
          <w:ilvl w:val="4"/>
          <w:numId w:val="45"/>
        </w:numPr>
        <w:suppressAutoHyphens w:val="0"/>
        <w:overflowPunct/>
        <w:autoSpaceDE/>
        <w:spacing w:line="276" w:lineRule="auto"/>
        <w:ind w:left="1008" w:hanging="1008"/>
        <w:contextualSpacing/>
        <w:textAlignment w:val="auto"/>
        <w:rPr>
          <w:rFonts w:ascii="Arial" w:hAnsi="Arial" w:cs="Arial"/>
          <w:sz w:val="20"/>
        </w:rPr>
      </w:pPr>
      <w:r>
        <w:rPr>
          <w:rFonts w:ascii="Arial" w:hAnsi="Arial" w:cs="Arial"/>
          <w:sz w:val="20"/>
        </w:rPr>
        <w:t>PROGETTO DIDATTICO DELLA DISCIPLINA</w:t>
      </w:r>
    </w:p>
    <w:p w:rsidR="002646B9" w:rsidRDefault="002646B9" w:rsidP="002646B9">
      <w:pPr>
        <w:rPr>
          <w:rFonts w:ascii="Arial" w:hAnsi="Arial" w:cs="Arial"/>
          <w:sz w:val="20"/>
        </w:rPr>
      </w:pPr>
    </w:p>
    <w:p w:rsidR="002646B9" w:rsidRDefault="002646B9" w:rsidP="002646B9">
      <w:r>
        <w:rPr>
          <w:rFonts w:ascii="Arial" w:hAnsi="Arial" w:cs="Arial"/>
          <w:sz w:val="20"/>
        </w:rPr>
        <w:t xml:space="preserve">In relazione a quanto richiesto dal Piano dell’Offerta Formativa si definiscono i seguenti </w:t>
      </w:r>
      <w:r>
        <w:rPr>
          <w:rFonts w:ascii="Arial" w:hAnsi="Arial" w:cs="Arial"/>
          <w:b/>
          <w:sz w:val="20"/>
        </w:rPr>
        <w:t>obiettivi</w:t>
      </w:r>
      <w:r>
        <w:rPr>
          <w:rFonts w:ascii="Arial" w:hAnsi="Arial" w:cs="Arial"/>
          <w:sz w:val="20"/>
        </w:rPr>
        <w:t xml:space="preserve"> in termini di:</w:t>
      </w: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CONOSCENZE</w:t>
      </w:r>
    </w:p>
    <w:p w:rsidR="002646B9" w:rsidRDefault="00D053BC" w:rsidP="002646B9">
      <w:pPr>
        <w:jc w:val="both"/>
        <w:rPr>
          <w:rFonts w:ascii="Arial" w:hAnsi="Arial" w:cs="Arial"/>
          <w:b/>
          <w:sz w:val="20"/>
        </w:rPr>
      </w:pPr>
      <w:r>
        <w:rPr>
          <w:noProof/>
          <w:lang w:eastAsia="it-IT"/>
        </w:rPr>
        <mc:AlternateContent>
          <mc:Choice Requires="wps">
            <w:drawing>
              <wp:anchor distT="0" distB="0" distL="0" distR="89535" simplePos="0" relativeHeight="251660288" behindDoc="0" locked="0" layoutInCell="0" allowOverlap="1">
                <wp:simplePos x="0" y="0"/>
                <wp:positionH relativeFrom="column">
                  <wp:posOffset>-47625</wp:posOffset>
                </wp:positionH>
                <wp:positionV relativeFrom="paragraph">
                  <wp:posOffset>146685</wp:posOffset>
                </wp:positionV>
                <wp:extent cx="5908675" cy="1848485"/>
                <wp:effectExtent l="0" t="0" r="0" b="0"/>
                <wp:wrapSquare wrapText="bothSides"/>
                <wp:docPr id="3" name="Cornice1"/>
                <wp:cNvGraphicFramePr>
                  <a:graphicFrameLocks xmlns:a="http://schemas.openxmlformats.org/drawingml/2006/main"/>
                </wp:cNvGraphicFramePr>
                <a:graphic xmlns:a="http://schemas.openxmlformats.org/drawingml/2006/main">
                  <a:graphicData uri="http://schemas.microsoft.com/office/word/2010/wordprocessingShape">
                    <wps:wsp>
                      <wps:cNvSpPr>
                        <a:spLocks/>
                        <a:extLst>
                          <a:ext uri="smNativeData"/>
                        </a:extLst>
                      </wps:cNvSpPr>
                      <wps:spPr>
                        <a:xfrm>
                          <a:off x="0" y="0"/>
                          <a:ext cx="5908675" cy="1848485"/>
                        </a:xfrm>
                        <a:prstGeom prst="rect">
                          <a:avLst/>
                        </a:prstGeom>
                        <a:solidFill>
                          <a:srgbClr val="FFFFFF">
                            <a:alpha val="0"/>
                          </a:srgbClr>
                        </a:solidFill>
                        <a:ln>
                          <a:noFill/>
                        </a:ln>
                      </wps:spPr>
                      <wps:txbx>
                        <w:txbxContent>
                          <w:tbl>
                            <w:tblPr>
                              <w:tblW w:w="9231" w:type="dxa"/>
                              <w:tblInd w:w="-65" w:type="dxa"/>
                              <w:tblCellMar>
                                <w:left w:w="10" w:type="dxa"/>
                                <w:right w:w="10" w:type="dxa"/>
                              </w:tblCellMar>
                              <w:tblLook w:val="04A0" w:firstRow="1" w:lastRow="0" w:firstColumn="1" w:lastColumn="0" w:noHBand="0" w:noVBand="1"/>
                            </w:tblPr>
                            <w:tblGrid>
                              <w:gridCol w:w="9231"/>
                            </w:tblGrid>
                            <w:tr w:rsidR="00D2507B">
                              <w:tblPrEx>
                                <w:tblCellMar>
                                  <w:top w:w="0" w:type="dxa"/>
                                  <w:bottom w:w="0" w:type="dxa"/>
                                </w:tblCellMar>
                              </w:tblPrEx>
                              <w:trPr>
                                <w:trHeight w:val="2401"/>
                              </w:trPr>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D2507B" w:rsidRDefault="00D2507B">
                                  <w:pPr>
                                    <w:widowControl w:val="0"/>
                                    <w:rPr>
                                      <w:rFonts w:ascii="Arial" w:hAnsi="Arial" w:cs="Arial"/>
                                      <w:sz w:val="20"/>
                                      <w:szCs w:val="20"/>
                                    </w:rPr>
                                  </w:pPr>
                                  <w:r>
                                    <w:rPr>
                                      <w:rFonts w:ascii="Arial" w:hAnsi="Arial" w:cs="Arial"/>
                                      <w:sz w:val="20"/>
                                      <w:szCs w:val="20"/>
                                    </w:rPr>
                                    <w:t>Sicurezza delle macchine, Moti principali, utensile (caratteristiche e materiali), parametri di taglio,</w:t>
                                  </w:r>
                                </w:p>
                                <w:p w:rsidR="00D2507B" w:rsidRDefault="00D2507B">
                                  <w:pPr>
                                    <w:widowControl w:val="0"/>
                                    <w:rPr>
                                      <w:rFonts w:ascii="Arial" w:hAnsi="Arial" w:cs="Arial"/>
                                      <w:sz w:val="20"/>
                                      <w:szCs w:val="20"/>
                                    </w:rPr>
                                  </w:pPr>
                                  <w:r>
                                    <w:rPr>
                                      <w:rFonts w:ascii="Arial" w:hAnsi="Arial" w:cs="Arial"/>
                                      <w:sz w:val="20"/>
                                      <w:szCs w:val="20"/>
                                    </w:rPr>
                                    <w:t>formazione del truciolo, fluidi da taglio nelle lavorazioni per asportazione di truciolo ; comandi,</w:t>
                                  </w:r>
                                </w:p>
                                <w:p w:rsidR="00D2507B" w:rsidRDefault="00D2507B">
                                  <w:pPr>
                                    <w:widowControl w:val="0"/>
                                    <w:rPr>
                                      <w:rFonts w:ascii="Arial" w:hAnsi="Arial" w:cs="Arial"/>
                                      <w:sz w:val="20"/>
                                      <w:szCs w:val="20"/>
                                    </w:rPr>
                                  </w:pPr>
                                  <w:r>
                                    <w:rPr>
                                      <w:rFonts w:ascii="Arial" w:hAnsi="Arial" w:cs="Arial"/>
                                      <w:sz w:val="20"/>
                                      <w:szCs w:val="20"/>
                                    </w:rPr>
                                    <w:t>organi di trasmissione del moto nelle Macchine utensili .</w:t>
                                  </w:r>
                                </w:p>
                                <w:p w:rsidR="00D2507B" w:rsidRDefault="00D2507B">
                                  <w:pPr>
                                    <w:widowControl w:val="0"/>
                                    <w:rPr>
                                      <w:rFonts w:ascii="Arial" w:hAnsi="Arial" w:cs="Arial"/>
                                      <w:sz w:val="20"/>
                                      <w:szCs w:val="20"/>
                                    </w:rPr>
                                  </w:pPr>
                                  <w:r>
                                    <w:rPr>
                                      <w:rFonts w:ascii="Arial" w:hAnsi="Arial" w:cs="Arial"/>
                                      <w:sz w:val="20"/>
                                      <w:szCs w:val="20"/>
                                    </w:rPr>
                                    <w:t>Geometria dell’utensile, parametri di taglio, macchina e suoi componenti, attrezzature speciali,</w:t>
                                  </w:r>
                                </w:p>
                                <w:p w:rsidR="00D2507B" w:rsidRDefault="00D2507B">
                                  <w:pPr>
                                    <w:widowControl w:val="0"/>
                                    <w:rPr>
                                      <w:rFonts w:ascii="Arial" w:hAnsi="Arial" w:cs="Arial"/>
                                      <w:sz w:val="20"/>
                                      <w:szCs w:val="20"/>
                                    </w:rPr>
                                  </w:pPr>
                                  <w:r>
                                    <w:rPr>
                                      <w:rFonts w:ascii="Arial" w:hAnsi="Arial" w:cs="Arial"/>
                                      <w:sz w:val="20"/>
                                      <w:szCs w:val="20"/>
                                    </w:rPr>
                                    <w:t>lavorazioni e tempi di lavorazione, nell’ambito della Tornitura, Foratura e Fresatura .</w:t>
                                  </w:r>
                                </w:p>
                                <w:p w:rsidR="00D2507B" w:rsidRDefault="00D2507B">
                                  <w:pPr>
                                    <w:widowControl w:val="0"/>
                                    <w:rPr>
                                      <w:rFonts w:ascii="Arial" w:hAnsi="Arial" w:cs="Arial"/>
                                      <w:sz w:val="20"/>
                                      <w:szCs w:val="20"/>
                                    </w:rPr>
                                  </w:pPr>
                                  <w:r>
                                    <w:rPr>
                                      <w:rFonts w:ascii="Arial" w:hAnsi="Arial" w:cs="Arial"/>
                                      <w:sz w:val="20"/>
                                      <w:szCs w:val="20"/>
                                    </w:rPr>
                                    <w:t>Elementi fondamentali dei corpi cristallini, comportamento nel riscaldamento e raffreddamento</w:t>
                                  </w:r>
                                </w:p>
                                <w:p w:rsidR="00D2507B" w:rsidRDefault="00D2507B">
                                  <w:pPr>
                                    <w:widowControl w:val="0"/>
                                    <w:rPr>
                                      <w:rFonts w:ascii="Arial" w:hAnsi="Arial" w:cs="Arial"/>
                                      <w:sz w:val="20"/>
                                      <w:szCs w:val="20"/>
                                    </w:rPr>
                                  </w:pPr>
                                  <w:r>
                                    <w:rPr>
                                      <w:rFonts w:ascii="Arial" w:hAnsi="Arial" w:cs="Arial"/>
                                      <w:sz w:val="20"/>
                                      <w:szCs w:val="20"/>
                                    </w:rPr>
                                    <w:t>(diagrammi di equilibrio-leggi-tipologie) delle leghe metalliche  .</w:t>
                                  </w:r>
                                </w:p>
                                <w:p w:rsidR="00D2507B" w:rsidRDefault="00D2507B">
                                  <w:pPr>
                                    <w:widowControl w:val="0"/>
                                    <w:rPr>
                                      <w:rFonts w:ascii="Arial" w:hAnsi="Arial" w:cs="Arial"/>
                                      <w:sz w:val="20"/>
                                      <w:szCs w:val="20"/>
                                    </w:rPr>
                                  </w:pPr>
                                  <w:r>
                                    <w:rPr>
                                      <w:rFonts w:ascii="Arial" w:hAnsi="Arial" w:cs="Arial"/>
                                      <w:sz w:val="20"/>
                                      <w:szCs w:val="20"/>
                                    </w:rPr>
                                    <w:t>Comportamento nel riscaldamento e raffreddamento, possibili strutture cristalline, proprietà</w:t>
                                  </w:r>
                                </w:p>
                                <w:p w:rsidR="00D2507B" w:rsidRDefault="00D2507B">
                                  <w:pPr>
                                    <w:widowControl w:val="0"/>
                                    <w:rPr>
                                      <w:rFonts w:ascii="Arial" w:hAnsi="Arial" w:cs="Arial"/>
                                      <w:sz w:val="20"/>
                                      <w:szCs w:val="20"/>
                                    </w:rPr>
                                  </w:pPr>
                                  <w:r>
                                    <w:rPr>
                                      <w:rFonts w:ascii="Arial" w:hAnsi="Arial" w:cs="Arial"/>
                                      <w:sz w:val="20"/>
                                      <w:szCs w:val="20"/>
                                    </w:rPr>
                                    <w:t>meccaniche e tecnologiche delle diverse strutture delle Leghe tra ferro e carbonio  .</w:t>
                                  </w:r>
                                </w:p>
                                <w:p w:rsidR="00D2507B" w:rsidRDefault="00D2507B">
                                  <w:pPr>
                                    <w:widowControl w:val="0"/>
                                    <w:rPr>
                                      <w:rFonts w:ascii="Arial" w:hAnsi="Arial" w:cs="Arial"/>
                                      <w:sz w:val="20"/>
                                      <w:szCs w:val="20"/>
                                    </w:rPr>
                                  </w:pPr>
                                  <w:r>
                                    <w:rPr>
                                      <w:rFonts w:ascii="Arial" w:hAnsi="Arial" w:cs="Arial"/>
                                      <w:sz w:val="20"/>
                                      <w:szCs w:val="20"/>
                                    </w:rPr>
                                    <w:t>Tipologie principali, cicli termici caratteristici, strutture cristalline finali (obiettivi), mezzi e attrezzature</w:t>
                                  </w:r>
                                </w:p>
                                <w:p w:rsidR="00D2507B" w:rsidRDefault="00D2507B">
                                  <w:pPr>
                                    <w:widowControl w:val="0"/>
                                    <w:rPr>
                                      <w:rFonts w:ascii="Arial" w:hAnsi="Arial" w:cs="Arial"/>
                                      <w:sz w:val="20"/>
                                      <w:szCs w:val="20"/>
                                    </w:rPr>
                                  </w:pPr>
                                </w:p>
                                <w:p w:rsidR="00D2507B" w:rsidRDefault="00D2507B">
                                  <w:pPr>
                                    <w:widowControl w:val="0"/>
                                    <w:rPr>
                                      <w:rFonts w:ascii="Arial" w:hAnsi="Arial" w:cs="Arial"/>
                                      <w:sz w:val="20"/>
                                      <w:szCs w:val="20"/>
                                    </w:rPr>
                                  </w:pPr>
                                </w:p>
                                <w:p w:rsidR="00D2507B" w:rsidRDefault="00D2507B">
                                  <w:pPr>
                                    <w:widowControl w:val="0"/>
                                    <w:rPr>
                                      <w:rFonts w:ascii="Arial" w:hAnsi="Arial" w:cs="Arial"/>
                                      <w:sz w:val="20"/>
                                      <w:szCs w:val="20"/>
                                    </w:rPr>
                                  </w:pPr>
                                </w:p>
                                <w:p w:rsidR="00D2507B" w:rsidRDefault="00D2507B">
                                  <w:pPr>
                                    <w:jc w:val="both"/>
                                    <w:rPr>
                                      <w:rFonts w:ascii="Arial" w:hAnsi="Arial" w:cs="Arial"/>
                                      <w:sz w:val="20"/>
                                      <w:szCs w:val="20"/>
                                    </w:rPr>
                                  </w:pPr>
                                  <w:r>
                                    <w:rPr>
                                      <w:rFonts w:ascii="Arial" w:hAnsi="Arial" w:cs="Arial"/>
                                      <w:sz w:val="20"/>
                                      <w:szCs w:val="20"/>
                                    </w:rPr>
                                    <w:t>dei Trattamenti termici  e dei Trattamenti termo-chimici di diffusione su acciai e ghise .</w:t>
                                  </w:r>
                                </w:p>
                              </w:tc>
                            </w:tr>
                          </w:tbl>
                          <w:p w:rsidR="00D2507B" w:rsidRDefault="00D2507B" w:rsidP="002646B9">
                            <w:r>
                              <w:t xml:space="preserve"> </w:t>
                            </w:r>
                          </w:p>
                        </w:txbxContent>
                      </wps:txbx>
                      <wps:bodyPr spcFirstLastPara="1" vertOverflow="clip" horzOverflow="clip" lIns="635" tIns="635" rIns="635" bIns="635">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Cornice1" o:spid="_x0000_s1031" style="position:absolute;left:0;text-align:left;margin-left:-3.75pt;margin-top:11.55pt;width:465.25pt;height:145.55pt;z-index:251660288;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" o:allowincell="f" stroked="f">
                <v:fill opacity="0"/>
                <v:path arrowok="t"/>
                <v:textbox inset=".05pt,.05pt,.05pt,.05pt">
                  <w:txbxContent>
                    <w:tbl>
                      <w:tblPr>
                        <w:tblW w:w="9231" w:type="dxa"/>
                        <w:tblInd w:w="-65" w:type="dxa"/>
                        <w:tblCellMar>
                          <w:left w:w="10" w:type="dxa"/>
                          <w:right w:w="10" w:type="dxa"/>
                        </w:tblCellMar>
                        <w:tblLook w:val="04A0" w:firstRow="1" w:lastRow="0" w:firstColumn="1" w:lastColumn="0" w:noHBand="0" w:noVBand="1"/>
                      </w:tblPr>
                      <w:tblGrid>
                        <w:gridCol w:w="9231"/>
                      </w:tblGrid>
                      <w:tr w:rsidR="00D2507B">
                        <w:tblPrEx>
                          <w:tblCellMar>
                            <w:top w:w="0" w:type="dxa"/>
                            <w:bottom w:w="0" w:type="dxa"/>
                          </w:tblCellMar>
                        </w:tblPrEx>
                        <w:trPr>
                          <w:trHeight w:val="2401"/>
                        </w:trPr>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D2507B" w:rsidRDefault="00D2507B">
                            <w:pPr>
                              <w:widowControl w:val="0"/>
                              <w:rPr>
                                <w:rFonts w:ascii="Arial" w:hAnsi="Arial" w:cs="Arial"/>
                                <w:sz w:val="20"/>
                                <w:szCs w:val="20"/>
                              </w:rPr>
                            </w:pPr>
                            <w:r>
                              <w:rPr>
                                <w:rFonts w:ascii="Arial" w:hAnsi="Arial" w:cs="Arial"/>
                                <w:sz w:val="20"/>
                                <w:szCs w:val="20"/>
                              </w:rPr>
                              <w:t>Sicurezza delle macchine, Moti principali, utensile (caratteristiche e materiali), parametri di taglio,</w:t>
                            </w:r>
                          </w:p>
                          <w:p w:rsidR="00D2507B" w:rsidRDefault="00D2507B">
                            <w:pPr>
                              <w:widowControl w:val="0"/>
                              <w:rPr>
                                <w:rFonts w:ascii="Arial" w:hAnsi="Arial" w:cs="Arial"/>
                                <w:sz w:val="20"/>
                                <w:szCs w:val="20"/>
                              </w:rPr>
                            </w:pPr>
                            <w:r>
                              <w:rPr>
                                <w:rFonts w:ascii="Arial" w:hAnsi="Arial" w:cs="Arial"/>
                                <w:sz w:val="20"/>
                                <w:szCs w:val="20"/>
                              </w:rPr>
                              <w:t>formazione del truciolo, fluidi da taglio nelle lavorazioni per asportazione di truciolo ; comandi,</w:t>
                            </w:r>
                          </w:p>
                          <w:p w:rsidR="00D2507B" w:rsidRDefault="00D2507B">
                            <w:pPr>
                              <w:widowControl w:val="0"/>
                              <w:rPr>
                                <w:rFonts w:ascii="Arial" w:hAnsi="Arial" w:cs="Arial"/>
                                <w:sz w:val="20"/>
                                <w:szCs w:val="20"/>
                              </w:rPr>
                            </w:pPr>
                            <w:r>
                              <w:rPr>
                                <w:rFonts w:ascii="Arial" w:hAnsi="Arial" w:cs="Arial"/>
                                <w:sz w:val="20"/>
                                <w:szCs w:val="20"/>
                              </w:rPr>
                              <w:t>organi di trasmissione del moto nelle Macchine utensili .</w:t>
                            </w:r>
                          </w:p>
                          <w:p w:rsidR="00D2507B" w:rsidRDefault="00D2507B">
                            <w:pPr>
                              <w:widowControl w:val="0"/>
                              <w:rPr>
                                <w:rFonts w:ascii="Arial" w:hAnsi="Arial" w:cs="Arial"/>
                                <w:sz w:val="20"/>
                                <w:szCs w:val="20"/>
                              </w:rPr>
                            </w:pPr>
                            <w:r>
                              <w:rPr>
                                <w:rFonts w:ascii="Arial" w:hAnsi="Arial" w:cs="Arial"/>
                                <w:sz w:val="20"/>
                                <w:szCs w:val="20"/>
                              </w:rPr>
                              <w:t>Geometria dell’utensile, parametri di taglio, macchina e suoi componenti, attrezzature speciali,</w:t>
                            </w:r>
                          </w:p>
                          <w:p w:rsidR="00D2507B" w:rsidRDefault="00D2507B">
                            <w:pPr>
                              <w:widowControl w:val="0"/>
                              <w:rPr>
                                <w:rFonts w:ascii="Arial" w:hAnsi="Arial" w:cs="Arial"/>
                                <w:sz w:val="20"/>
                                <w:szCs w:val="20"/>
                              </w:rPr>
                            </w:pPr>
                            <w:r>
                              <w:rPr>
                                <w:rFonts w:ascii="Arial" w:hAnsi="Arial" w:cs="Arial"/>
                                <w:sz w:val="20"/>
                                <w:szCs w:val="20"/>
                              </w:rPr>
                              <w:t>lavorazioni e tempi di lavorazione, nell’ambito della Tornitura, Foratura e Fresatura .</w:t>
                            </w:r>
                          </w:p>
                          <w:p w:rsidR="00D2507B" w:rsidRDefault="00D2507B">
                            <w:pPr>
                              <w:widowControl w:val="0"/>
                              <w:rPr>
                                <w:rFonts w:ascii="Arial" w:hAnsi="Arial" w:cs="Arial"/>
                                <w:sz w:val="20"/>
                                <w:szCs w:val="20"/>
                              </w:rPr>
                            </w:pPr>
                            <w:r>
                              <w:rPr>
                                <w:rFonts w:ascii="Arial" w:hAnsi="Arial" w:cs="Arial"/>
                                <w:sz w:val="20"/>
                                <w:szCs w:val="20"/>
                              </w:rPr>
                              <w:t>Elementi fondamentali dei corpi cristallini, comportamento nel riscaldamento e raffreddamento</w:t>
                            </w:r>
                          </w:p>
                          <w:p w:rsidR="00D2507B" w:rsidRDefault="00D2507B">
                            <w:pPr>
                              <w:widowControl w:val="0"/>
                              <w:rPr>
                                <w:rFonts w:ascii="Arial" w:hAnsi="Arial" w:cs="Arial"/>
                                <w:sz w:val="20"/>
                                <w:szCs w:val="20"/>
                              </w:rPr>
                            </w:pPr>
                            <w:r>
                              <w:rPr>
                                <w:rFonts w:ascii="Arial" w:hAnsi="Arial" w:cs="Arial"/>
                                <w:sz w:val="20"/>
                                <w:szCs w:val="20"/>
                              </w:rPr>
                              <w:t>(diagrammi di equilibrio-leggi-tipologie) delle leghe metalliche  .</w:t>
                            </w:r>
                          </w:p>
                          <w:p w:rsidR="00D2507B" w:rsidRDefault="00D2507B">
                            <w:pPr>
                              <w:widowControl w:val="0"/>
                              <w:rPr>
                                <w:rFonts w:ascii="Arial" w:hAnsi="Arial" w:cs="Arial"/>
                                <w:sz w:val="20"/>
                                <w:szCs w:val="20"/>
                              </w:rPr>
                            </w:pPr>
                            <w:r>
                              <w:rPr>
                                <w:rFonts w:ascii="Arial" w:hAnsi="Arial" w:cs="Arial"/>
                                <w:sz w:val="20"/>
                                <w:szCs w:val="20"/>
                              </w:rPr>
                              <w:t>Comportamento nel riscaldamento e raffreddamento, possibili strutture cristalline, proprietà</w:t>
                            </w:r>
                          </w:p>
                          <w:p w:rsidR="00D2507B" w:rsidRDefault="00D2507B">
                            <w:pPr>
                              <w:widowControl w:val="0"/>
                              <w:rPr>
                                <w:rFonts w:ascii="Arial" w:hAnsi="Arial" w:cs="Arial"/>
                                <w:sz w:val="20"/>
                                <w:szCs w:val="20"/>
                              </w:rPr>
                            </w:pPr>
                            <w:r>
                              <w:rPr>
                                <w:rFonts w:ascii="Arial" w:hAnsi="Arial" w:cs="Arial"/>
                                <w:sz w:val="20"/>
                                <w:szCs w:val="20"/>
                              </w:rPr>
                              <w:t>meccaniche e tecnologiche delle diverse strutture delle Leghe tra ferro e carbonio  .</w:t>
                            </w:r>
                          </w:p>
                          <w:p w:rsidR="00D2507B" w:rsidRDefault="00D2507B">
                            <w:pPr>
                              <w:widowControl w:val="0"/>
                              <w:rPr>
                                <w:rFonts w:ascii="Arial" w:hAnsi="Arial" w:cs="Arial"/>
                                <w:sz w:val="20"/>
                                <w:szCs w:val="20"/>
                              </w:rPr>
                            </w:pPr>
                            <w:r>
                              <w:rPr>
                                <w:rFonts w:ascii="Arial" w:hAnsi="Arial" w:cs="Arial"/>
                                <w:sz w:val="20"/>
                                <w:szCs w:val="20"/>
                              </w:rPr>
                              <w:t>Tipologie principali, cicli termici caratteristici, strutture cristalline finali (obiettivi), mezzi e attrezzature</w:t>
                            </w:r>
                          </w:p>
                          <w:p w:rsidR="00D2507B" w:rsidRDefault="00D2507B">
                            <w:pPr>
                              <w:widowControl w:val="0"/>
                              <w:rPr>
                                <w:rFonts w:ascii="Arial" w:hAnsi="Arial" w:cs="Arial"/>
                                <w:sz w:val="20"/>
                                <w:szCs w:val="20"/>
                              </w:rPr>
                            </w:pPr>
                          </w:p>
                          <w:p w:rsidR="00D2507B" w:rsidRDefault="00D2507B">
                            <w:pPr>
                              <w:widowControl w:val="0"/>
                              <w:rPr>
                                <w:rFonts w:ascii="Arial" w:hAnsi="Arial" w:cs="Arial"/>
                                <w:sz w:val="20"/>
                                <w:szCs w:val="20"/>
                              </w:rPr>
                            </w:pPr>
                          </w:p>
                          <w:p w:rsidR="00D2507B" w:rsidRDefault="00D2507B">
                            <w:pPr>
                              <w:widowControl w:val="0"/>
                              <w:rPr>
                                <w:rFonts w:ascii="Arial" w:hAnsi="Arial" w:cs="Arial"/>
                                <w:sz w:val="20"/>
                                <w:szCs w:val="20"/>
                              </w:rPr>
                            </w:pPr>
                          </w:p>
                          <w:p w:rsidR="00D2507B" w:rsidRDefault="00D2507B">
                            <w:pPr>
                              <w:jc w:val="both"/>
                              <w:rPr>
                                <w:rFonts w:ascii="Arial" w:hAnsi="Arial" w:cs="Arial"/>
                                <w:sz w:val="20"/>
                                <w:szCs w:val="20"/>
                              </w:rPr>
                            </w:pPr>
                            <w:r>
                              <w:rPr>
                                <w:rFonts w:ascii="Arial" w:hAnsi="Arial" w:cs="Arial"/>
                                <w:sz w:val="20"/>
                                <w:szCs w:val="20"/>
                              </w:rPr>
                              <w:t>dei Trattamenti termici  e dei Trattamenti termo-chimici di diffusione su acciai e ghise .</w:t>
                            </w:r>
                          </w:p>
                        </w:tc>
                      </w:tr>
                    </w:tbl>
                    <w:p w:rsidR="00D2507B" w:rsidRDefault="00D2507B" w:rsidP="002646B9">
                      <w:r>
                        <w:t xml:space="preserve"> </w:t>
                      </w:r>
                    </w:p>
                  </w:txbxContent>
                </v:textbox>
                <w10:wrap type="square"/>
              </v:rect>
            </w:pict>
          </mc:Fallback>
        </mc:AlternateContent>
      </w: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r>
        <w:rPr>
          <w:rFonts w:ascii="Arial" w:hAnsi="Arial" w:cs="Arial"/>
          <w:b/>
          <w:sz w:val="20"/>
        </w:rPr>
        <w:t>COMPETENZE</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widowControl w:val="0"/>
              <w:rPr>
                <w:rFonts w:ascii="Arial" w:hAnsi="Arial" w:cs="Arial"/>
                <w:sz w:val="20"/>
                <w:szCs w:val="20"/>
              </w:rPr>
            </w:pPr>
            <w:r>
              <w:rPr>
                <w:rFonts w:ascii="Arial" w:hAnsi="Arial" w:cs="Arial"/>
                <w:sz w:val="20"/>
                <w:szCs w:val="20"/>
              </w:rPr>
              <w:t>Rappresentazione schematica delle principali macchine utensili  nei loro componenti ed attrezzature.</w:t>
            </w:r>
          </w:p>
          <w:p w:rsidR="002646B9" w:rsidRDefault="002646B9" w:rsidP="002646B9">
            <w:pPr>
              <w:widowControl w:val="0"/>
              <w:rPr>
                <w:rFonts w:ascii="Arial" w:hAnsi="Arial" w:cs="Arial"/>
                <w:sz w:val="20"/>
                <w:szCs w:val="20"/>
              </w:rPr>
            </w:pPr>
            <w:r>
              <w:rPr>
                <w:rFonts w:ascii="Arial" w:hAnsi="Arial" w:cs="Arial"/>
                <w:sz w:val="20"/>
                <w:szCs w:val="20"/>
              </w:rPr>
              <w:t>Determinazione dei parametri di taglio in una lavorazione ad asportazione di truciolo in funzione del</w:t>
            </w:r>
          </w:p>
          <w:p w:rsidR="002646B9" w:rsidRDefault="002646B9" w:rsidP="002646B9">
            <w:pPr>
              <w:widowControl w:val="0"/>
              <w:rPr>
                <w:rFonts w:ascii="Arial" w:hAnsi="Arial" w:cs="Arial"/>
                <w:sz w:val="20"/>
                <w:szCs w:val="20"/>
              </w:rPr>
            </w:pPr>
            <w:r>
              <w:rPr>
                <w:rFonts w:ascii="Arial" w:hAnsi="Arial" w:cs="Arial"/>
                <w:sz w:val="20"/>
                <w:szCs w:val="20"/>
              </w:rPr>
              <w:t>costo minimo o del tempo minimo di produzione. Determinazione (Reparti di lavorazione) dello sforzo di taglio in una operazione di tornitura mediante apposita apparecchiatura. Realizzazione (Reparti di lavorazione) di un semplice organo meccanico al Tornio parallelo  e/o alla Fresatrice verticale ed orizzontale  (con divisore differenziale). Determinazione (Laboratorio tecnologico) dei parametri di rugosità sulla superficie di un pezzo mediante Rugosimetro piezoelettrico. Realizzazione (Laboratorio tecnologico) di un ciclo di tempra su una provetta metallica Jominy e verifica degli effetti mediante prove di durezza Rockwell.</w:t>
            </w: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b/>
          <w:sz w:val="20"/>
        </w:rPr>
      </w:pPr>
      <w:r>
        <w:rPr>
          <w:rFonts w:ascii="Arial" w:hAnsi="Arial" w:cs="Arial"/>
          <w:b/>
          <w:sz w:val="20"/>
        </w:rPr>
        <w:t>CAPACITÀ</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widowControl w:val="0"/>
              <w:rPr>
                <w:rFonts w:ascii="Arial" w:hAnsi="Arial" w:cs="Arial"/>
                <w:sz w:val="20"/>
                <w:szCs w:val="20"/>
              </w:rPr>
            </w:pPr>
            <w:r>
              <w:rPr>
                <w:rFonts w:ascii="Arial" w:hAnsi="Arial" w:cs="Arial"/>
                <w:sz w:val="20"/>
                <w:szCs w:val="20"/>
              </w:rPr>
              <w:t>Nell’ambito delle Macchine utensili tradizionali in termini di analisi e intervento sulle parti costruttive</w:t>
            </w:r>
          </w:p>
          <w:p w:rsidR="002646B9" w:rsidRDefault="002646B9" w:rsidP="002646B9">
            <w:pPr>
              <w:widowControl w:val="0"/>
              <w:rPr>
                <w:rFonts w:ascii="Arial" w:hAnsi="Arial" w:cs="Arial"/>
                <w:sz w:val="20"/>
                <w:szCs w:val="20"/>
              </w:rPr>
            </w:pPr>
            <w:r>
              <w:rPr>
                <w:rFonts w:ascii="Arial" w:hAnsi="Arial" w:cs="Arial"/>
                <w:sz w:val="20"/>
                <w:szCs w:val="20"/>
              </w:rPr>
              <w:t>per migliorare le prestazioni o risolvere inconvenienti che insorgono durante particolari lavorazioni.</w:t>
            </w:r>
          </w:p>
          <w:p w:rsidR="002646B9" w:rsidRDefault="002646B9" w:rsidP="002646B9">
            <w:pPr>
              <w:widowControl w:val="0"/>
              <w:rPr>
                <w:rFonts w:ascii="Arial" w:hAnsi="Arial" w:cs="Arial"/>
                <w:sz w:val="20"/>
                <w:szCs w:val="20"/>
              </w:rPr>
            </w:pPr>
            <w:r>
              <w:rPr>
                <w:rFonts w:ascii="Arial" w:hAnsi="Arial" w:cs="Arial"/>
                <w:sz w:val="20"/>
                <w:szCs w:val="20"/>
              </w:rPr>
              <w:t>Nell’ambito delle Lavorazioni alle macchine utensili  in termini di idonee scelte degli utensili da taglio,</w:t>
            </w:r>
          </w:p>
          <w:p w:rsidR="002646B9" w:rsidRDefault="002646B9" w:rsidP="002646B9">
            <w:pPr>
              <w:widowControl w:val="0"/>
              <w:rPr>
                <w:rFonts w:ascii="Arial" w:hAnsi="Arial" w:cs="Arial"/>
                <w:sz w:val="20"/>
                <w:szCs w:val="20"/>
              </w:rPr>
            </w:pPr>
            <w:r>
              <w:rPr>
                <w:rFonts w:ascii="Arial" w:hAnsi="Arial" w:cs="Arial"/>
                <w:sz w:val="20"/>
                <w:szCs w:val="20"/>
              </w:rPr>
              <w:t>attrezzature e parametri, in funzione del tipo di lavorazione e del materiale lavorato, sia sotto l’aspetto</w:t>
            </w:r>
          </w:p>
          <w:p w:rsidR="002646B9" w:rsidRDefault="002646B9" w:rsidP="002646B9">
            <w:pPr>
              <w:widowControl w:val="0"/>
              <w:rPr>
                <w:rFonts w:ascii="Arial" w:hAnsi="Arial" w:cs="Arial"/>
                <w:sz w:val="20"/>
                <w:szCs w:val="20"/>
              </w:rPr>
            </w:pPr>
            <w:r>
              <w:rPr>
                <w:rFonts w:ascii="Arial" w:hAnsi="Arial" w:cs="Arial"/>
                <w:sz w:val="20"/>
                <w:szCs w:val="20"/>
              </w:rPr>
              <w:t>economico che della produzione. Nell’ambito della Tornitura-Foratura-Fresatura  in termini di impostazione e realizzazione di un ciclo di lavoro per un semplice organo meccanico, con verifica (ed eventuali correzioni) delle lavorazioni effettuate in funzione delle tolleranze previste e della finitura superficiale richiesta. Nell’ambito dei Trattamenti termici e termo-chimici degli acciai e ghise  in termini di idonee scelte del ciclo termico, attrezzature e mezzi, in funzione della struttura finale ricercata, sia sotto l’aspetto economico che della produzione.</w:t>
            </w:r>
          </w:p>
          <w:p w:rsidR="002646B9" w:rsidRDefault="002646B9" w:rsidP="002646B9">
            <w:pPr>
              <w:widowControl w:val="0"/>
              <w:rPr>
                <w:rFonts w:ascii="Arial" w:hAnsi="Arial" w:cs="Arial"/>
                <w:sz w:val="20"/>
                <w:szCs w:val="20"/>
              </w:rPr>
            </w:pPr>
            <w:r>
              <w:rPr>
                <w:rFonts w:ascii="Arial" w:hAnsi="Arial" w:cs="Arial"/>
                <w:sz w:val="20"/>
                <w:szCs w:val="20"/>
              </w:rPr>
              <w:t>Nell’ambito dei Trattamenti termici degli acciai e ghise  in termini di impostazione e realizzazione di</w:t>
            </w:r>
          </w:p>
          <w:p w:rsidR="002646B9" w:rsidRDefault="002646B9" w:rsidP="002646B9">
            <w:pPr>
              <w:widowControl w:val="0"/>
              <w:rPr>
                <w:rFonts w:ascii="Arial" w:hAnsi="Arial" w:cs="Arial"/>
                <w:sz w:val="20"/>
                <w:szCs w:val="20"/>
              </w:rPr>
            </w:pPr>
            <w:r>
              <w:rPr>
                <w:rFonts w:ascii="Arial" w:hAnsi="Arial" w:cs="Arial"/>
                <w:sz w:val="20"/>
                <w:szCs w:val="20"/>
              </w:rPr>
              <w:t>un semplice ciclo termico, con verifica e analisi dei risultati ottenuti (e formulazione di eventuali</w:t>
            </w:r>
          </w:p>
          <w:p w:rsidR="002646B9" w:rsidRDefault="002646B9" w:rsidP="002646B9">
            <w:pPr>
              <w:jc w:val="both"/>
              <w:rPr>
                <w:rFonts w:ascii="Arial" w:hAnsi="Arial" w:cs="Arial"/>
                <w:sz w:val="20"/>
                <w:szCs w:val="20"/>
              </w:rPr>
            </w:pPr>
            <w:r>
              <w:rPr>
                <w:rFonts w:ascii="Arial" w:hAnsi="Arial" w:cs="Arial"/>
                <w:sz w:val="20"/>
                <w:szCs w:val="20"/>
              </w:rPr>
              <w:t>correttivi) in funzione di quelli previsti.</w:t>
            </w:r>
          </w:p>
        </w:tc>
      </w:tr>
    </w:tbl>
    <w:p w:rsidR="002646B9" w:rsidRDefault="002646B9" w:rsidP="002646B9">
      <w:pPr>
        <w:pStyle w:val="Corpodeltesto3"/>
        <w:rPr>
          <w:rFonts w:ascii="Arial" w:hAnsi="Arial" w:cs="Arial"/>
        </w:rPr>
      </w:pPr>
    </w:p>
    <w:p w:rsidR="002646B9" w:rsidRDefault="002646B9" w:rsidP="002646B9">
      <w:pPr>
        <w:pStyle w:val="Corpodeltesto3"/>
      </w:pPr>
      <w:r>
        <w:rPr>
          <w:rFonts w:ascii="Arial" w:hAnsi="Arial" w:cs="Arial"/>
        </w:rPr>
        <w:t xml:space="preserve">1. CONTENUTI DISCIPLINARI </w:t>
      </w:r>
      <w:r>
        <w:rPr>
          <w:rFonts w:ascii="Arial" w:hAnsi="Arial" w:cs="Arial"/>
          <w:u w:val="single"/>
        </w:rPr>
        <w:t>MINIMI</w:t>
      </w:r>
      <w:r>
        <w:rPr>
          <w:rFonts w:ascii="Arial" w:hAnsi="Arial" w:cs="Arial"/>
        </w:rPr>
        <w:t xml:space="preserve"> ESPOSTI PER MODULI - UNITÀ DIDATTICHE   </w:t>
      </w:r>
    </w:p>
    <w:p w:rsidR="002646B9" w:rsidRDefault="002646B9" w:rsidP="002646B9">
      <w:pPr>
        <w:pStyle w:val="Corpodeltesto3"/>
      </w:pPr>
      <w:r>
        <w:rPr>
          <w:rFonts w:ascii="Arial" w:eastAsia="Arial" w:hAnsi="Arial" w:cs="Arial"/>
        </w:rPr>
        <w:lastRenderedPageBreak/>
        <w:t xml:space="preserve">    </w:t>
      </w:r>
      <w:r>
        <w:rPr>
          <w:rFonts w:ascii="Arial" w:hAnsi="Arial" w:cs="Arial"/>
        </w:rPr>
        <w:t>PERIODI DI ATTUAZIONE - DURATA</w:t>
      </w:r>
    </w:p>
    <w:p w:rsidR="002646B9" w:rsidRDefault="002646B9" w:rsidP="002646B9">
      <w:pPr>
        <w:jc w:val="both"/>
        <w:rPr>
          <w:rFonts w:ascii="Arial" w:hAnsi="Arial" w:cs="Arial"/>
          <w:sz w:val="20"/>
        </w:rPr>
      </w:pPr>
    </w:p>
    <w:p w:rsidR="002646B9" w:rsidRDefault="002646B9" w:rsidP="002646B9">
      <w:pPr>
        <w:pStyle w:val="Titolo6"/>
        <w:numPr>
          <w:ilvl w:val="5"/>
          <w:numId w:val="45"/>
        </w:numPr>
        <w:pBdr>
          <w:top w:val="single" w:sz="18" w:space="0" w:color="000000"/>
          <w:right w:val="single" w:sz="18" w:space="31" w:color="000000"/>
          <w:between w:val="none" w:sz="0" w:space="0" w:color="000000"/>
        </w:pBdr>
        <w:shd w:val="clear" w:color="auto" w:fill="auto"/>
        <w:suppressAutoHyphens w:val="0"/>
        <w:overflowPunct/>
        <w:autoSpaceDE/>
        <w:spacing w:line="276" w:lineRule="auto"/>
        <w:contextualSpacing/>
        <w:textAlignment w:val="auto"/>
      </w:pPr>
      <w:r>
        <w:rPr>
          <w:rFonts w:ascii="Arial" w:hAnsi="Arial" w:cs="Arial"/>
          <w:sz w:val="20"/>
        </w:rPr>
        <w:t xml:space="preserve">Modulo 1 – TITOLO: </w:t>
      </w:r>
      <w:r>
        <w:rPr>
          <w:rFonts w:ascii="Arial" w:eastAsia="NimbusSanL-Bold;Times New Roman" w:hAnsi="Arial" w:cs="Arial"/>
          <w:sz w:val="20"/>
        </w:rPr>
        <w:t>SICUREZZA</w:t>
      </w:r>
    </w:p>
    <w:p w:rsidR="002646B9" w:rsidRDefault="002646B9" w:rsidP="002646B9">
      <w:pPr>
        <w:jc w:val="both"/>
        <w:rPr>
          <w:rFonts w:eastAsia="NimbusSanL-Regu;Times New Roman"/>
        </w:rPr>
      </w:pPr>
    </w:p>
    <w:p w:rsidR="002646B9" w:rsidRDefault="002646B9" w:rsidP="002646B9">
      <w:pPr>
        <w:jc w:val="both"/>
        <w:rPr>
          <w:rFonts w:eastAsia="NimbusSanL-Regu;Times New Roman"/>
        </w:rPr>
      </w:pPr>
      <w:r>
        <w:rPr>
          <w:rFonts w:eastAsia="NimbusSanL-Regu;Times New Roman"/>
        </w:rPr>
        <w:t>Unità didattica n°1: Sicurezza e salute nell'ambiente di lavoro.</w:t>
      </w:r>
    </w:p>
    <w:p w:rsidR="002646B9" w:rsidRDefault="002646B9" w:rsidP="002646B9">
      <w:pPr>
        <w:jc w:val="both"/>
        <w:rPr>
          <w:rFonts w:ascii="Arial" w:eastAsia="NimbusSanL-Regu;Times New Roman"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eastAsia="NimbusSanL-Regu;Times New Roman"/>
              </w:rPr>
            </w:pPr>
            <w:r>
              <w:rPr>
                <w:rFonts w:eastAsia="NimbusSanL-Regu;Times New Roman"/>
              </w:rPr>
              <w:t>Conoscenze dei</w:t>
            </w:r>
          </w:p>
          <w:p w:rsidR="002646B9" w:rsidRDefault="002646B9" w:rsidP="002646B9">
            <w:pPr>
              <w:rPr>
                <w:rFonts w:eastAsia="NimbusSanL-Regu;Times New Roman"/>
              </w:rPr>
            </w:pPr>
            <w:r>
              <w:rPr>
                <w:rFonts w:eastAsia="NimbusSanL-Regu;Times New Roman"/>
              </w:rPr>
              <w:t>problemi inerenti</w:t>
            </w:r>
          </w:p>
          <w:p w:rsidR="002646B9" w:rsidRDefault="002646B9" w:rsidP="002646B9">
            <w:pPr>
              <w:rPr>
                <w:rFonts w:eastAsia="NimbusSanL-Regu;Times New Roman"/>
              </w:rPr>
            </w:pPr>
            <w:r>
              <w:rPr>
                <w:rFonts w:eastAsia="NimbusSanL-Regu;Times New Roman"/>
              </w:rPr>
              <w:t>ai luoghi di lavoro</w:t>
            </w:r>
          </w:p>
          <w:p w:rsidR="002646B9" w:rsidRDefault="002646B9" w:rsidP="002646B9">
            <w:pPr>
              <w:rPr>
                <w:rFonts w:eastAsia="NimbusSanL-Regu;Times New Roman"/>
              </w:rPr>
            </w:pPr>
            <w:r>
              <w:rPr>
                <w:rFonts w:eastAsia="NimbusSanL-Regu;Times New Roman"/>
              </w:rPr>
              <w:t>e l'utilizzo dei</w:t>
            </w:r>
          </w:p>
          <w:p w:rsidR="002646B9" w:rsidRDefault="002646B9" w:rsidP="002646B9">
            <w:pPr>
              <w:rPr>
                <w:rFonts w:eastAsia="NimbusSanL-Regu;Times New Roman"/>
              </w:rPr>
            </w:pPr>
            <w:r>
              <w:rPr>
                <w:rFonts w:eastAsia="NimbusSanL-Regu;Times New Roman"/>
              </w:rPr>
              <w:t>DPI.</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numPr>
                <w:ilvl w:val="0"/>
                <w:numId w:val="46"/>
              </w:numPr>
              <w:suppressAutoHyphens w:val="0"/>
              <w:spacing w:line="276" w:lineRule="auto"/>
              <w:ind w:left="283" w:hanging="283"/>
              <w:contextualSpacing/>
              <w:rPr>
                <w:rFonts w:eastAsia="NimbusSanL-Regu;Times New Roman"/>
              </w:rPr>
            </w:pPr>
            <w:r>
              <w:rPr>
                <w:rFonts w:eastAsia="NimbusSanL-Regu;Times New Roman"/>
              </w:rPr>
              <w:t>DPR 547, DPR 303, Dlg 277, Dlg 626, d.lgs. n° 81</w:t>
            </w:r>
          </w:p>
          <w:p w:rsidR="002646B9" w:rsidRDefault="002646B9" w:rsidP="002646B9">
            <w:pPr>
              <w:rPr>
                <w:rFonts w:eastAsia="NimbusSanL-Regu;Times New Roman"/>
              </w:rPr>
            </w:pPr>
            <w:r>
              <w:rPr>
                <w:rFonts w:eastAsia="NimbusSanL-Regu;Times New Roman"/>
              </w:rPr>
              <w:t>Dispositivi di protezione individuale.</w:t>
            </w:r>
          </w:p>
          <w:p w:rsidR="002646B9" w:rsidRDefault="002646B9" w:rsidP="002646B9">
            <w:pPr>
              <w:rPr>
                <w:rFonts w:eastAsia="NimbusSanL-Regu;Times New Roman"/>
              </w:rPr>
            </w:pPr>
            <w:r>
              <w:rPr>
                <w:rFonts w:eastAsia="NimbusSanL-Regu;Times New Roman"/>
              </w:rPr>
              <w:t>Formazione specifica in rischi alle macchine utensili.</w:t>
            </w:r>
          </w:p>
          <w:p w:rsidR="002646B9" w:rsidRDefault="002646B9" w:rsidP="002646B9">
            <w:pPr>
              <w:rPr>
                <w:rFonts w:eastAsia="NimbusSanL-Regu;Times New Roman"/>
              </w:rPr>
            </w:pP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jc w:val="center"/>
              <w:rPr>
                <w:rFonts w:eastAsia="NimbusSanL-Regu;Times New Roman"/>
              </w:rPr>
            </w:pPr>
            <w:r>
              <w:rPr>
                <w:rFonts w:eastAsia="NimbusSanL-Regu;Times New Roman"/>
              </w:rPr>
              <w:t>Settembre-Ottobre</w:t>
            </w:r>
          </w:p>
          <w:p w:rsidR="002646B9" w:rsidRDefault="002646B9" w:rsidP="002646B9">
            <w:pPr>
              <w:jc w:val="center"/>
              <w:rPr>
                <w:rFonts w:eastAsia="NimbusSanL-Regu;Times New Roman"/>
              </w:rPr>
            </w:pPr>
            <w:r>
              <w:rPr>
                <w:rFonts w:eastAsia="NimbusSanL-Regu;Times New Roman"/>
              </w:rPr>
              <w:t>(6 ore)</w:t>
            </w: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pPr>
      <w:r>
        <w:rPr>
          <w:rFonts w:ascii="Arial" w:hAnsi="Arial" w:cs="Arial"/>
          <w:b/>
          <w:sz w:val="20"/>
        </w:rPr>
        <w:t>Modulo 2 – TITO</w:t>
      </w:r>
      <w:r>
        <w:rPr>
          <w:rFonts w:ascii="Arial" w:eastAsia="NimbusSanL-Bold;Times New Roman" w:hAnsi="Arial" w:cs="Arial"/>
          <w:b/>
          <w:sz w:val="20"/>
          <w:szCs w:val="20"/>
        </w:rPr>
        <w:t>LO: TAGLIO DEI METALLI E ORGANI DI COMANDO DELLE M.U.</w:t>
      </w:r>
    </w:p>
    <w:p w:rsidR="002646B9" w:rsidRDefault="002646B9" w:rsidP="002646B9">
      <w:pPr>
        <w:jc w:val="both"/>
        <w:rPr>
          <w:rFonts w:eastAsia="NimbusSanL-Regu;Times New Roman"/>
        </w:rPr>
      </w:pPr>
    </w:p>
    <w:p w:rsidR="002646B9" w:rsidRDefault="002646B9" w:rsidP="002646B9">
      <w:pPr>
        <w:jc w:val="both"/>
        <w:rPr>
          <w:rFonts w:eastAsia="NimbusSanL-Regu;Times New Roman"/>
        </w:rPr>
      </w:pPr>
      <w:r>
        <w:rPr>
          <w:rFonts w:eastAsia="NimbusSanL-Regu;Times New Roman"/>
        </w:rPr>
        <w:t>Unità didattica n°1: Moti principali, Utensili, Fluidi di taglio</w:t>
      </w:r>
    </w:p>
    <w:p w:rsidR="002646B9" w:rsidRDefault="002646B9" w:rsidP="002646B9">
      <w:pPr>
        <w:jc w:val="both"/>
        <w:rPr>
          <w:rFonts w:eastAsia="NimbusSanL-Regu;Times New Roman"/>
        </w:rPr>
      </w:pPr>
      <w:r>
        <w:rPr>
          <w:rFonts w:eastAsia="NimbusSanL-Regu;Times New Roman"/>
        </w:rPr>
        <w:t>Unità didattica n°2: Truciolo, finitura delle superfici, Utilizzo razionale delle macchine utensili</w:t>
      </w:r>
    </w:p>
    <w:p w:rsidR="002646B9" w:rsidRDefault="002646B9" w:rsidP="002646B9">
      <w:pPr>
        <w:jc w:val="both"/>
        <w:rPr>
          <w:rFonts w:eastAsia="NimbusSanL-Regu;Times New Roman"/>
        </w:rPr>
      </w:pPr>
      <w:r>
        <w:rPr>
          <w:rFonts w:eastAsia="NimbusSanL-Regu;Times New Roman"/>
        </w:rPr>
        <w:t>Unità didattica n°3: Motori elettrici, comandi idraulici, cambi di velocità</w:t>
      </w:r>
    </w:p>
    <w:p w:rsidR="002646B9" w:rsidRDefault="002646B9" w:rsidP="002646B9">
      <w:pPr>
        <w:jc w:val="both"/>
        <w:rPr>
          <w:rFonts w:ascii="Arial" w:eastAsia="NimbusSanL-Regu;Times New Roman"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eastAsia="NimbusSanL-Regu;Times New Roman"/>
              </w:rPr>
            </w:pPr>
            <w:r>
              <w:rPr>
                <w:rFonts w:eastAsia="NimbusSanL-Regu;Times New Roman"/>
              </w:rPr>
              <w:t>Conoscenze di</w:t>
            </w:r>
          </w:p>
          <w:p w:rsidR="002646B9" w:rsidRDefault="002646B9" w:rsidP="002646B9">
            <w:pPr>
              <w:rPr>
                <w:rFonts w:eastAsia="NimbusSanL-Regu;Times New Roman"/>
              </w:rPr>
            </w:pPr>
            <w:r>
              <w:rPr>
                <w:rFonts w:eastAsia="NimbusSanL-Regu;Times New Roman"/>
              </w:rPr>
              <w:t>base di proprietà</w:t>
            </w:r>
          </w:p>
          <w:p w:rsidR="002646B9" w:rsidRDefault="002646B9" w:rsidP="002646B9">
            <w:pPr>
              <w:rPr>
                <w:rFonts w:eastAsia="NimbusSanL-Regu;Times New Roman"/>
              </w:rPr>
            </w:pPr>
            <w:r>
              <w:rPr>
                <w:rFonts w:eastAsia="NimbusSanL-Regu;Times New Roman"/>
              </w:rPr>
              <w:t>meccaniche e</w:t>
            </w:r>
          </w:p>
          <w:p w:rsidR="002646B9" w:rsidRDefault="002646B9" w:rsidP="002646B9">
            <w:pPr>
              <w:rPr>
                <w:rFonts w:eastAsia="NimbusSanL-Regu;Times New Roman"/>
              </w:rPr>
            </w:pPr>
            <w:r>
              <w:rPr>
                <w:rFonts w:eastAsia="NimbusSanL-Regu;Times New Roman"/>
              </w:rPr>
              <w:t>tecnologiche</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r>
              <w:t xml:space="preserve">• </w:t>
            </w:r>
            <w:r>
              <w:rPr>
                <w:rFonts w:eastAsia="NimbusSanL-Regu;Times New Roman"/>
              </w:rPr>
              <w:t>Moto di taglio, di alimentazione.</w:t>
            </w:r>
          </w:p>
          <w:p w:rsidR="002646B9" w:rsidRDefault="002646B9" w:rsidP="002646B9">
            <w:r>
              <w:t xml:space="preserve">• </w:t>
            </w:r>
            <w:r>
              <w:rPr>
                <w:rFonts w:eastAsia="NimbusSanL-Regu;Times New Roman"/>
              </w:rPr>
              <w:t>Geometria, tagliente di riporto, forze applicate, durata (usura), materiali.</w:t>
            </w:r>
          </w:p>
          <w:p w:rsidR="002646B9" w:rsidRDefault="002646B9" w:rsidP="002646B9">
            <w:r>
              <w:t xml:space="preserve">• </w:t>
            </w:r>
            <w:r>
              <w:rPr>
                <w:rFonts w:eastAsia="NimbusSanL-Regu;Times New Roman"/>
              </w:rPr>
              <w:t>Proprietà e classificazione utensili</w:t>
            </w:r>
          </w:p>
          <w:p w:rsidR="002646B9" w:rsidRDefault="002646B9" w:rsidP="002646B9">
            <w:r>
              <w:t xml:space="preserve">• </w:t>
            </w:r>
            <w:r>
              <w:rPr>
                <w:rFonts w:eastAsia="NimbusSanL-Regu;Times New Roman"/>
              </w:rPr>
              <w:t>Tipi di truciolo, truciolabilità, rugosità, teoria ed esempi.</w:t>
            </w:r>
          </w:p>
          <w:p w:rsidR="002646B9" w:rsidRDefault="002646B9" w:rsidP="002646B9">
            <w:r>
              <w:t xml:space="preserve">• </w:t>
            </w:r>
            <w:r>
              <w:rPr>
                <w:rFonts w:eastAsia="NimbusSanL-Regu;Times New Roman"/>
              </w:rPr>
              <w:t>Generalità ed esempi;</w:t>
            </w:r>
          </w:p>
          <w:p w:rsidR="002646B9" w:rsidRDefault="002646B9" w:rsidP="002646B9">
            <w:r>
              <w:t xml:space="preserve">• </w:t>
            </w:r>
            <w:r>
              <w:rPr>
                <w:rFonts w:eastAsia="NimbusSanL-Regu;Times New Roman"/>
              </w:rPr>
              <w:t>Diagramma Vt-D, cambi discontinui e continui.</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jc w:val="center"/>
              <w:rPr>
                <w:rFonts w:eastAsia="NimbusSanL-Regu;Times New Roman"/>
              </w:rPr>
            </w:pPr>
            <w:r>
              <w:rPr>
                <w:rFonts w:eastAsia="NimbusSanL-Regu;Times New Roman"/>
              </w:rPr>
              <w:t>Settembre-Ottobre</w:t>
            </w:r>
          </w:p>
          <w:p w:rsidR="002646B9" w:rsidRDefault="002646B9" w:rsidP="002646B9">
            <w:pPr>
              <w:jc w:val="center"/>
              <w:rPr>
                <w:rFonts w:eastAsia="NimbusSanL-Regu;Times New Roman"/>
              </w:rPr>
            </w:pPr>
            <w:r>
              <w:rPr>
                <w:rFonts w:eastAsia="NimbusSanL-Regu;Times New Roman"/>
              </w:rPr>
              <w:t>(10 ore)</w:t>
            </w: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eastAsia="NimbusSanL-Bold;Times New Roman" w:hAnsi="Arial" w:cs="Arial"/>
          <w:b/>
          <w:sz w:val="20"/>
        </w:rPr>
      </w:pPr>
      <w:r>
        <w:rPr>
          <w:rFonts w:ascii="Arial" w:eastAsia="NimbusSanL-Bold;Times New Roman" w:hAnsi="Arial" w:cs="Arial"/>
          <w:b/>
          <w:sz w:val="20"/>
        </w:rPr>
        <w:t>Modulo 3 – TITOLO: TORNITURA</w:t>
      </w:r>
    </w:p>
    <w:p w:rsidR="002646B9" w:rsidRDefault="002646B9" w:rsidP="002646B9">
      <w:pPr>
        <w:jc w:val="both"/>
        <w:rPr>
          <w:rFonts w:ascii="Arial" w:eastAsia="NimbusSanL-Regu;Times New Roman" w:hAnsi="Arial" w:cs="Arial"/>
          <w:b/>
          <w:sz w:val="20"/>
        </w:rPr>
      </w:pPr>
    </w:p>
    <w:p w:rsidR="002646B9" w:rsidRDefault="002646B9" w:rsidP="002646B9">
      <w:pPr>
        <w:jc w:val="both"/>
        <w:rPr>
          <w:rFonts w:eastAsia="NimbusSanL-Regu;Times New Roman"/>
        </w:rPr>
      </w:pPr>
      <w:r>
        <w:rPr>
          <w:rFonts w:eastAsia="NimbusSanL-Regu;Times New Roman"/>
        </w:rPr>
        <w:t>Unità didattica n°1: Tornitura</w:t>
      </w:r>
    </w:p>
    <w:p w:rsidR="002646B9" w:rsidRDefault="002646B9" w:rsidP="002646B9">
      <w:pPr>
        <w:jc w:val="both"/>
        <w:rPr>
          <w:rFonts w:ascii="Arial" w:eastAsia="NimbusSanL-Regu;Times New Roman"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eastAsia="NimbusSanL-Regu;Times New Roman"/>
              </w:rPr>
            </w:pPr>
            <w:r>
              <w:rPr>
                <w:rFonts w:eastAsia="NimbusSanL-Regu;Times New Roman"/>
              </w:rPr>
              <w:t>Conoscenza del modulo</w:t>
            </w:r>
          </w:p>
          <w:p w:rsidR="002646B9" w:rsidRDefault="002646B9" w:rsidP="002646B9">
            <w:pPr>
              <w:jc w:val="both"/>
              <w:rPr>
                <w:rFonts w:eastAsia="NimbusSanL-Regu;Times New Roman"/>
              </w:rPr>
            </w:pPr>
            <w:r>
              <w:rPr>
                <w:rFonts w:eastAsia="NimbusSanL-Regu;Times New Roman"/>
              </w:rPr>
              <w:t xml:space="preserve">precedente </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r>
              <w:t xml:space="preserve">• </w:t>
            </w:r>
            <w:r>
              <w:rPr>
                <w:rFonts w:eastAsia="NimbusSanL-Regu;Times New Roman"/>
              </w:rPr>
              <w:t>Norme di sicurezza alle macchine utensili.</w:t>
            </w:r>
          </w:p>
          <w:p w:rsidR="002646B9" w:rsidRDefault="002646B9" w:rsidP="002646B9">
            <w:r>
              <w:t xml:space="preserve">• </w:t>
            </w:r>
            <w:r>
              <w:rPr>
                <w:rFonts w:eastAsia="NimbusSanL-Regu;Times New Roman"/>
              </w:rPr>
              <w:t>Geometria, rappresentazione, valori angoli.</w:t>
            </w:r>
          </w:p>
          <w:p w:rsidR="002646B9" w:rsidRDefault="002646B9" w:rsidP="002646B9">
            <w:r>
              <w:t xml:space="preserve">• </w:t>
            </w:r>
            <w:r>
              <w:rPr>
                <w:rFonts w:eastAsia="NimbusSanL-Regu;Times New Roman"/>
              </w:rPr>
              <w:t>Vt, a, p, forza e potenza di taglio, angolo di registrazione.</w:t>
            </w:r>
          </w:p>
          <w:p w:rsidR="002646B9" w:rsidRDefault="002646B9" w:rsidP="002646B9">
            <w:pPr>
              <w:jc w:val="both"/>
            </w:pPr>
            <w:r>
              <w:t xml:space="preserve">• </w:t>
            </w:r>
            <w:r>
              <w:rPr>
                <w:rFonts w:eastAsia="NimbusSanL-Regu;Times New Roman"/>
              </w:rPr>
              <w:t>Descrizione parti, attrezzature, tempi di tornitura.</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jc w:val="center"/>
              <w:rPr>
                <w:rFonts w:eastAsia="NimbusSanL-Regu;Times New Roman"/>
              </w:rPr>
            </w:pPr>
            <w:r>
              <w:rPr>
                <w:rFonts w:eastAsia="NimbusSanL-Regu;Times New Roman"/>
              </w:rPr>
              <w:t>Novembre</w:t>
            </w:r>
          </w:p>
          <w:p w:rsidR="002646B9" w:rsidRDefault="002646B9" w:rsidP="002646B9">
            <w:pPr>
              <w:jc w:val="center"/>
              <w:rPr>
                <w:rFonts w:eastAsia="NimbusSanL-Regu;Times New Roman"/>
              </w:rPr>
            </w:pPr>
            <w:r>
              <w:rPr>
                <w:rFonts w:eastAsia="NimbusSanL-Regu;Times New Roman"/>
              </w:rPr>
              <w:t>Dicembre</w:t>
            </w:r>
          </w:p>
          <w:p w:rsidR="002646B9" w:rsidRDefault="002646B9" w:rsidP="002646B9">
            <w:pPr>
              <w:jc w:val="center"/>
              <w:rPr>
                <w:rFonts w:eastAsia="NimbusSanL-Regu;Times New Roman"/>
              </w:rPr>
            </w:pPr>
            <w:r>
              <w:rPr>
                <w:rFonts w:eastAsia="NimbusSanL-Regu;Times New Roman"/>
              </w:rPr>
              <w:t>(12 ore)</w:t>
            </w:r>
          </w:p>
        </w:tc>
      </w:tr>
    </w:tbl>
    <w:p w:rsidR="002646B9" w:rsidRDefault="002646B9" w:rsidP="002646B9">
      <w:pPr>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eastAsia="NimbusSanL-Bold;Times New Roman" w:hAnsi="Arial" w:cs="Arial"/>
          <w:b/>
          <w:sz w:val="20"/>
        </w:rPr>
      </w:pPr>
      <w:r>
        <w:rPr>
          <w:rFonts w:ascii="Arial" w:eastAsia="NimbusSanL-Bold;Times New Roman" w:hAnsi="Arial" w:cs="Arial"/>
          <w:b/>
          <w:sz w:val="20"/>
        </w:rPr>
        <w:t>Modulo 4 – TITOLO: LAVORAZIONE DEI FORI E FRESATURA</w:t>
      </w:r>
    </w:p>
    <w:p w:rsidR="002646B9" w:rsidRDefault="002646B9" w:rsidP="002646B9">
      <w:pPr>
        <w:rPr>
          <w:rFonts w:ascii="Arial" w:eastAsia="NimbusSanL-Regu;Times New Roman" w:hAnsi="Arial" w:cs="Arial"/>
          <w:b/>
          <w:sz w:val="20"/>
        </w:rPr>
      </w:pPr>
    </w:p>
    <w:p w:rsidR="002646B9" w:rsidRDefault="002646B9" w:rsidP="002646B9">
      <w:pPr>
        <w:rPr>
          <w:rFonts w:eastAsia="NimbusSanL-Regu;Times New Roman"/>
        </w:rPr>
      </w:pPr>
      <w:r>
        <w:rPr>
          <w:rFonts w:eastAsia="NimbusSanL-Regu;Times New Roman"/>
        </w:rPr>
        <w:t>Unità didattica n°1 : Trapani .</w:t>
      </w:r>
    </w:p>
    <w:p w:rsidR="002646B9" w:rsidRDefault="002646B9" w:rsidP="002646B9">
      <w:pPr>
        <w:rPr>
          <w:rFonts w:eastAsia="NimbusSanL-Regu;Times New Roman"/>
        </w:rPr>
      </w:pPr>
      <w:r>
        <w:rPr>
          <w:rFonts w:eastAsia="NimbusSanL-Regu;Times New Roman"/>
        </w:rPr>
        <w:t>Unità didattica n°2 : Utensili per trapani.</w:t>
      </w:r>
    </w:p>
    <w:p w:rsidR="002646B9" w:rsidRDefault="002646B9" w:rsidP="002646B9">
      <w:pPr>
        <w:rPr>
          <w:rFonts w:eastAsia="NimbusSanL-Regu;Times New Roman"/>
        </w:rPr>
      </w:pPr>
      <w:r>
        <w:rPr>
          <w:rFonts w:eastAsia="NimbusSanL-Regu;Times New Roman"/>
        </w:rPr>
        <w:t>Unità didattica n°3 : Parametri di taglio per Trap ani.</w:t>
      </w:r>
    </w:p>
    <w:p w:rsidR="002646B9" w:rsidRDefault="002646B9" w:rsidP="002646B9">
      <w:pPr>
        <w:rPr>
          <w:rFonts w:eastAsia="NimbusSanL-Regu;Times New Roman"/>
        </w:rPr>
      </w:pPr>
      <w:r>
        <w:rPr>
          <w:rFonts w:eastAsia="NimbusSanL-Regu;Times New Roman"/>
        </w:rPr>
        <w:t>Unità didattica n°4 : Fresatrici.</w:t>
      </w:r>
    </w:p>
    <w:p w:rsidR="002646B9" w:rsidRDefault="002646B9" w:rsidP="002646B9">
      <w:pPr>
        <w:rPr>
          <w:rFonts w:eastAsia="NimbusSanL-Regu;Times New Roman"/>
        </w:rPr>
      </w:pPr>
      <w:r>
        <w:rPr>
          <w:rFonts w:eastAsia="NimbusSanL-Regu;Times New Roman"/>
        </w:rPr>
        <w:t>Unità didattica n°5 : Utensili per fresare.</w:t>
      </w:r>
    </w:p>
    <w:p w:rsidR="002646B9" w:rsidRDefault="002646B9" w:rsidP="002646B9">
      <w:pPr>
        <w:rPr>
          <w:rFonts w:eastAsia="NimbusSanL-Regu;Times New Roman"/>
        </w:rPr>
      </w:pPr>
      <w:r>
        <w:rPr>
          <w:rFonts w:eastAsia="NimbusSanL-Regu;Times New Roman"/>
        </w:rPr>
        <w:t>Unità didattica n°6 : Parametri di taglio per Fresatura.</w:t>
      </w:r>
    </w:p>
    <w:p w:rsidR="002646B9" w:rsidRDefault="002646B9" w:rsidP="002646B9">
      <w:pPr>
        <w:rPr>
          <w:rFonts w:eastAsia="NimbusSanL-Regu;Times New Roman"/>
        </w:rPr>
      </w:pPr>
      <w:r>
        <w:rPr>
          <w:rFonts w:eastAsia="NimbusSanL-Regu;Times New Roman"/>
        </w:rPr>
        <w:t>Unità didattica n°7 : Attrezzature per fresatrici.</w:t>
      </w:r>
    </w:p>
    <w:p w:rsidR="002646B9" w:rsidRDefault="002646B9" w:rsidP="002646B9">
      <w:pPr>
        <w:rPr>
          <w:rFonts w:eastAsia="NimbusSanL-Regu;Times New Roman"/>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eastAsia="NimbusSanL-Regu;Times New Roman"/>
              </w:rPr>
            </w:pPr>
            <w:r>
              <w:rPr>
                <w:rFonts w:eastAsia="NimbusSanL-Regu;Times New Roman"/>
              </w:rPr>
              <w:t>Conoscenza dei moduli</w:t>
            </w:r>
          </w:p>
          <w:p w:rsidR="002646B9" w:rsidRDefault="002646B9" w:rsidP="002646B9">
            <w:pPr>
              <w:rPr>
                <w:rFonts w:eastAsia="NimbusSanL-Regu;Times New Roman"/>
              </w:rPr>
            </w:pPr>
            <w:r>
              <w:rPr>
                <w:rFonts w:eastAsia="NimbusSanL-Regu;Times New Roman"/>
              </w:rPr>
              <w:t>precedenti</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pPr>
              <w:widowControl w:val="0"/>
            </w:pPr>
            <w:r>
              <w:t xml:space="preserve">• </w:t>
            </w:r>
            <w:r>
              <w:rPr>
                <w:rFonts w:eastAsia="NimbusSanL-Regu;Times New Roman"/>
              </w:rPr>
              <w:t>Trapani portatili, sensitivi, a colonna, radiali, multimandrini.</w:t>
            </w:r>
          </w:p>
          <w:p w:rsidR="002646B9" w:rsidRDefault="002646B9" w:rsidP="002646B9">
            <w:pPr>
              <w:widowControl w:val="0"/>
            </w:pPr>
            <w:r>
              <w:t xml:space="preserve">• </w:t>
            </w:r>
            <w:r>
              <w:rPr>
                <w:rFonts w:eastAsia="NimbusSanL-Regu;Times New Roman"/>
              </w:rPr>
              <w:t>Punta elicoidale, a lancia, a cannone.</w:t>
            </w:r>
          </w:p>
          <w:p w:rsidR="002646B9" w:rsidRDefault="002646B9" w:rsidP="002646B9">
            <w:pPr>
              <w:widowControl w:val="0"/>
            </w:pPr>
            <w:r>
              <w:t xml:space="preserve">• </w:t>
            </w:r>
            <w:r>
              <w:rPr>
                <w:rFonts w:eastAsia="NimbusSanL-Regu;Times New Roman"/>
              </w:rPr>
              <w:t>Vt, a, p, forza taglio/assiale, potenza, tempo foratura.</w:t>
            </w:r>
          </w:p>
          <w:p w:rsidR="002646B9" w:rsidRDefault="002646B9" w:rsidP="002646B9">
            <w:pPr>
              <w:widowControl w:val="0"/>
            </w:pPr>
            <w:r>
              <w:t xml:space="preserve">• </w:t>
            </w:r>
            <w:r>
              <w:rPr>
                <w:rFonts w:eastAsia="NimbusSanL-Regu;Times New Roman"/>
              </w:rPr>
              <w:t>Fresatrici orizzontale,universale,verticale, speciali (cenni).</w:t>
            </w:r>
          </w:p>
          <w:p w:rsidR="002646B9" w:rsidRDefault="002646B9" w:rsidP="002646B9">
            <w:pPr>
              <w:widowControl w:val="0"/>
            </w:pPr>
            <w:r>
              <w:t xml:space="preserve">• </w:t>
            </w:r>
            <w:r>
              <w:rPr>
                <w:rFonts w:eastAsia="NimbusSanL-Regu;Times New Roman"/>
              </w:rPr>
              <w:t>Angoli, denti, materiali, classificazioni.</w:t>
            </w:r>
          </w:p>
          <w:p w:rsidR="002646B9" w:rsidRDefault="002646B9" w:rsidP="002646B9">
            <w:pPr>
              <w:jc w:val="both"/>
            </w:pPr>
            <w:r>
              <w:t xml:space="preserve">• </w:t>
            </w:r>
            <w:r>
              <w:rPr>
                <w:rFonts w:eastAsia="NimbusSanL-Regu;Times New Roman"/>
              </w:rPr>
              <w:t>Vt, a, p, forza taglio, potenza, tempo di fresatura.</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widowControl w:val="0"/>
              <w:jc w:val="center"/>
              <w:rPr>
                <w:rFonts w:eastAsia="NimbusSanL-Regu;Times New Roman"/>
              </w:rPr>
            </w:pPr>
            <w:r>
              <w:rPr>
                <w:rFonts w:eastAsia="NimbusSanL-Regu;Times New Roman"/>
              </w:rPr>
              <w:t>Gennaio</w:t>
            </w:r>
          </w:p>
          <w:p w:rsidR="002646B9" w:rsidRDefault="002646B9" w:rsidP="002646B9">
            <w:pPr>
              <w:widowControl w:val="0"/>
              <w:jc w:val="center"/>
              <w:rPr>
                <w:rFonts w:eastAsia="NimbusSanL-Regu;Times New Roman"/>
              </w:rPr>
            </w:pPr>
            <w:r>
              <w:rPr>
                <w:rFonts w:eastAsia="NimbusSanL-Regu;Times New Roman"/>
              </w:rPr>
              <w:t>Febbraio</w:t>
            </w:r>
          </w:p>
          <w:p w:rsidR="002646B9" w:rsidRDefault="002646B9" w:rsidP="002646B9">
            <w:pPr>
              <w:jc w:val="center"/>
              <w:rPr>
                <w:rFonts w:eastAsia="NimbusSanL-Regu;Times New Roman"/>
              </w:rPr>
            </w:pPr>
            <w:r>
              <w:rPr>
                <w:rFonts w:eastAsia="NimbusSanL-Regu;Times New Roman"/>
              </w:rPr>
              <w:t>(12 ore)</w:t>
            </w:r>
          </w:p>
        </w:tc>
      </w:tr>
    </w:tbl>
    <w:p w:rsidR="002646B9" w:rsidRDefault="002646B9" w:rsidP="002646B9">
      <w:pPr>
        <w:rPr>
          <w:rFonts w:ascii="Arial" w:hAnsi="Arial" w:cs="Arial"/>
          <w:sz w:val="20"/>
        </w:rPr>
      </w:pPr>
    </w:p>
    <w:p w:rsidR="002646B9" w:rsidRDefault="002646B9" w:rsidP="002646B9">
      <w:pPr>
        <w:rPr>
          <w:rFonts w:ascii="Arial" w:hAnsi="Arial" w:cs="Arial"/>
          <w:sz w:val="20"/>
        </w:rPr>
      </w:pPr>
    </w:p>
    <w:p w:rsidR="002646B9" w:rsidRDefault="002646B9" w:rsidP="002646B9">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eastAsia="NimbusSanL-Bold;Times New Roman" w:hAnsi="Arial" w:cs="Arial"/>
          <w:b/>
          <w:sz w:val="20"/>
        </w:rPr>
      </w:pPr>
      <w:r>
        <w:rPr>
          <w:rFonts w:ascii="Arial" w:eastAsia="NimbusSanL-Bold;Times New Roman" w:hAnsi="Arial" w:cs="Arial"/>
          <w:b/>
          <w:sz w:val="20"/>
        </w:rPr>
        <w:t>Modulo 5 – TITOLO: DIAGRAMMI DI EQUILIBRIO O DI STATO – LEGHE FERRO-CARBONIO – TRATTAMENTI TERMICI DEGLI ACCIAI E DELLE GHISE</w:t>
      </w:r>
    </w:p>
    <w:p w:rsidR="002646B9" w:rsidRDefault="002646B9" w:rsidP="002646B9">
      <w:pPr>
        <w:jc w:val="both"/>
        <w:rPr>
          <w:rFonts w:ascii="Arial" w:eastAsia="NimbusSanL-Bold;Times New Roman" w:hAnsi="Arial" w:cs="Arial"/>
          <w:b/>
          <w:sz w:val="20"/>
        </w:rPr>
      </w:pPr>
    </w:p>
    <w:p w:rsidR="002646B9" w:rsidRDefault="002646B9" w:rsidP="002646B9">
      <w:pPr>
        <w:jc w:val="both"/>
        <w:rPr>
          <w:rFonts w:eastAsia="NimbusSanL-Regu;Times New Roman"/>
        </w:rPr>
      </w:pPr>
      <w:r>
        <w:rPr>
          <w:rFonts w:eastAsia="NimbusSanL-Regu;Times New Roman"/>
        </w:rPr>
        <w:t>Unità didattica n°1: Difetti cristallini</w:t>
      </w:r>
    </w:p>
    <w:p w:rsidR="002646B9" w:rsidRDefault="002646B9" w:rsidP="002646B9">
      <w:pPr>
        <w:rPr>
          <w:rFonts w:eastAsia="NimbusSanL-Regu;Times New Roman"/>
        </w:rPr>
      </w:pPr>
      <w:r>
        <w:rPr>
          <w:rFonts w:eastAsia="NimbusSanL-Regu;Times New Roman"/>
        </w:rPr>
        <w:t>Unità didattica n°2: Leghe</w:t>
      </w:r>
    </w:p>
    <w:p w:rsidR="002646B9" w:rsidRDefault="002646B9" w:rsidP="002646B9">
      <w:pPr>
        <w:rPr>
          <w:rFonts w:eastAsia="NimbusSanL-Regu;Times New Roman"/>
        </w:rPr>
      </w:pPr>
      <w:r>
        <w:rPr>
          <w:rFonts w:eastAsia="NimbusSanL-Regu;Times New Roman"/>
        </w:rPr>
        <w:t>Unità didattica n°3: Diagrammi di equilibrio</w:t>
      </w:r>
    </w:p>
    <w:p w:rsidR="002646B9" w:rsidRDefault="002646B9" w:rsidP="002646B9">
      <w:pPr>
        <w:rPr>
          <w:rFonts w:eastAsia="NimbusSanL-Regu;Times New Roman"/>
        </w:rPr>
      </w:pPr>
      <w:r>
        <w:rPr>
          <w:rFonts w:eastAsia="NimbusSanL-Regu;Times New Roman"/>
        </w:rPr>
        <w:t>Unità didattica n°4: Diagramma Ferro-Carbonio</w:t>
      </w:r>
    </w:p>
    <w:p w:rsidR="002646B9" w:rsidRDefault="002646B9" w:rsidP="002646B9">
      <w:pPr>
        <w:jc w:val="both"/>
        <w:rPr>
          <w:rFonts w:ascii="Arial" w:eastAsia="NimbusSanL-Regu;Times New Roman"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2646B9" w:rsidTr="002646B9">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2646B9" w:rsidRDefault="002646B9" w:rsidP="002646B9">
            <w:pPr>
              <w:rPr>
                <w:rFonts w:eastAsia="NimbusSanL-Regu;Times New Roman"/>
              </w:rPr>
            </w:pPr>
            <w:r>
              <w:rPr>
                <w:rFonts w:eastAsia="NimbusSanL-Regu;Times New Roman"/>
              </w:rPr>
              <w:t>Nozioni di base di chimica</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2646B9" w:rsidRDefault="002646B9" w:rsidP="002646B9">
            <w:r>
              <w:t xml:space="preserve">• </w:t>
            </w:r>
            <w:r>
              <w:rPr>
                <w:rFonts w:eastAsia="NimbusSanL-Regu;Times New Roman"/>
              </w:rPr>
              <w:t>Stati allotropici, strutture cristalline.</w:t>
            </w:r>
          </w:p>
          <w:p w:rsidR="002646B9" w:rsidRDefault="002646B9" w:rsidP="002646B9">
            <w:r>
              <w:t xml:space="preserve">• </w:t>
            </w:r>
            <w:r>
              <w:rPr>
                <w:rFonts w:eastAsia="NimbusSanL-Regu;Times New Roman"/>
              </w:rPr>
              <w:t>Solidificazione, trasformazioni, curva di raffreddamento.</w:t>
            </w:r>
          </w:p>
          <w:p w:rsidR="002646B9" w:rsidRDefault="002646B9" w:rsidP="002646B9">
            <w:r>
              <w:t xml:space="preserve"> • </w:t>
            </w:r>
            <w:r>
              <w:rPr>
                <w:rFonts w:eastAsia="NimbusSanL-Regu;Times New Roman"/>
              </w:rPr>
              <w:t xml:space="preserve">Diagramma Ferro-Carbonio: genesi del diagramma, casi di lega binaria a solubilità diversa, eutettico. </w:t>
            </w:r>
          </w:p>
          <w:p w:rsidR="002646B9" w:rsidRDefault="002646B9" w:rsidP="002646B9"/>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2646B9" w:rsidRDefault="002646B9" w:rsidP="002646B9">
            <w:pPr>
              <w:widowControl w:val="0"/>
              <w:jc w:val="center"/>
              <w:rPr>
                <w:rFonts w:eastAsia="NimbusSanL-Regu;Times New Roman"/>
              </w:rPr>
            </w:pPr>
            <w:r>
              <w:rPr>
                <w:rFonts w:eastAsia="NimbusSanL-Regu;Times New Roman"/>
              </w:rPr>
              <w:t>Febbraio</w:t>
            </w:r>
          </w:p>
          <w:p w:rsidR="002646B9" w:rsidRDefault="002646B9" w:rsidP="002646B9">
            <w:pPr>
              <w:widowControl w:val="0"/>
              <w:jc w:val="center"/>
              <w:rPr>
                <w:rFonts w:eastAsia="NimbusSanL-Regu;Times New Roman"/>
              </w:rPr>
            </w:pPr>
            <w:r>
              <w:rPr>
                <w:rFonts w:eastAsia="NimbusSanL-Regu;Times New Roman"/>
              </w:rPr>
              <w:t>Aprile</w:t>
            </w:r>
          </w:p>
          <w:p w:rsidR="002646B9" w:rsidRDefault="002646B9" w:rsidP="002646B9">
            <w:pPr>
              <w:widowControl w:val="0"/>
              <w:jc w:val="center"/>
              <w:rPr>
                <w:rFonts w:eastAsia="NimbusSanL-Regu;Times New Roman"/>
              </w:rPr>
            </w:pPr>
            <w:r>
              <w:rPr>
                <w:rFonts w:eastAsia="NimbusSanL-Regu;Times New Roman"/>
              </w:rPr>
              <w:t>(14 ore)</w:t>
            </w:r>
          </w:p>
        </w:tc>
      </w:tr>
    </w:tbl>
    <w:p w:rsidR="002646B9" w:rsidRDefault="002646B9" w:rsidP="002646B9">
      <w:pPr>
        <w:pStyle w:val="Corpodeltesto3"/>
      </w:pPr>
    </w:p>
    <w:p w:rsidR="002646B9" w:rsidRDefault="002646B9" w:rsidP="002646B9">
      <w:pPr>
        <w:pStyle w:val="Corpodeltesto3"/>
      </w:pPr>
    </w:p>
    <w:p w:rsidR="002646B9" w:rsidRDefault="002646B9" w:rsidP="002646B9">
      <w:pPr>
        <w:pStyle w:val="Corpodeltesto3"/>
      </w:pPr>
    </w:p>
    <w:p w:rsidR="002646B9" w:rsidRDefault="002646B9" w:rsidP="002646B9">
      <w:pPr>
        <w:pBdr>
          <w:top w:val="single" w:sz="8" w:space="1" w:color="000000"/>
          <w:left w:val="single" w:sz="8" w:space="1" w:color="000000"/>
          <w:bottom w:val="single" w:sz="8" w:space="1" w:color="000000"/>
          <w:right w:val="single" w:sz="8" w:space="31" w:color="000000"/>
          <w:between w:val="none" w:sz="0" w:space="0" w:color="000000"/>
        </w:pBdr>
        <w:tabs>
          <w:tab w:val="left" w:pos="6940"/>
        </w:tabs>
        <w:ind w:right="2450"/>
        <w:jc w:val="both"/>
        <w:rPr>
          <w:rFonts w:ascii="Arial" w:hAnsi="Arial" w:cs="Arial"/>
          <w:b/>
          <w:sz w:val="20"/>
          <w:szCs w:val="20"/>
        </w:rPr>
      </w:pPr>
      <w:r>
        <w:rPr>
          <w:rFonts w:ascii="Arial" w:hAnsi="Arial" w:cs="Arial"/>
          <w:b/>
          <w:sz w:val="20"/>
          <w:szCs w:val="20"/>
        </w:rPr>
        <w:t>Modulo 6 – TITOLO: TRATTAMENTI TERMICI DEGLI ACCIAI E DELLE GHISE</w:t>
      </w:r>
    </w:p>
    <w:p w:rsidR="002646B9" w:rsidRDefault="002646B9" w:rsidP="002646B9">
      <w:pPr>
        <w:rPr>
          <w:rFonts w:ascii="Arial" w:eastAsia="NimbusSanL-Regu;Times New Roman" w:hAnsi="Arial" w:cs="Arial"/>
          <w:sz w:val="20"/>
          <w:szCs w:val="20"/>
        </w:rPr>
      </w:pPr>
    </w:p>
    <w:p w:rsidR="002646B9" w:rsidRDefault="002646B9" w:rsidP="002646B9">
      <w:pPr>
        <w:rPr>
          <w:rFonts w:eastAsia="NimbusSanL-Regu;Times New Roman"/>
        </w:rPr>
      </w:pPr>
      <w:r>
        <w:rPr>
          <w:rFonts w:eastAsia="NimbusSanL-Regu;Times New Roman"/>
        </w:rPr>
        <w:t>Unità didattica n°1 : Curve di Bain.</w:t>
      </w:r>
    </w:p>
    <w:p w:rsidR="002646B9" w:rsidRDefault="002646B9" w:rsidP="002646B9">
      <w:pPr>
        <w:rPr>
          <w:rFonts w:eastAsia="NimbusSanL-Regu;Times New Roman"/>
        </w:rPr>
      </w:pPr>
      <w:r>
        <w:rPr>
          <w:rFonts w:eastAsia="NimbusSanL-Regu;Times New Roman"/>
        </w:rPr>
        <w:t>Unità didattica n°2 : Trattamenti termici, ricotture, tempre, rinvenimento.</w:t>
      </w:r>
    </w:p>
    <w:p w:rsidR="002646B9" w:rsidRDefault="002646B9" w:rsidP="002646B9">
      <w:pPr>
        <w:rPr>
          <w:rFonts w:eastAsia="NimbusSanL-Regu;Times New Roman"/>
        </w:rPr>
      </w:pPr>
      <w:r>
        <w:rPr>
          <w:rFonts w:eastAsia="NimbusSanL-Regu;Times New Roman"/>
        </w:rPr>
        <w:lastRenderedPageBreak/>
        <w:t>Unità didattica n°3 : Tratt. Termochimici di diffusione.</w:t>
      </w:r>
    </w:p>
    <w:p w:rsidR="002646B9" w:rsidRDefault="002646B9" w:rsidP="002646B9">
      <w:pPr>
        <w:rPr>
          <w:rFonts w:eastAsia="NimbusSanL-Regu;Times New Roman"/>
        </w:rPr>
      </w:pPr>
    </w:p>
    <w:tbl>
      <w:tblPr>
        <w:tblW w:w="9356" w:type="dxa"/>
        <w:tblInd w:w="-113" w:type="dxa"/>
        <w:tblCellMar>
          <w:left w:w="10" w:type="dxa"/>
          <w:right w:w="10" w:type="dxa"/>
        </w:tblCellMar>
        <w:tblLook w:val="04A0" w:firstRow="1" w:lastRow="0" w:firstColumn="1" w:lastColumn="0" w:noHBand="0" w:noVBand="1"/>
      </w:tblPr>
      <w:tblGrid>
        <w:gridCol w:w="1701"/>
        <w:gridCol w:w="6290"/>
        <w:gridCol w:w="1365"/>
      </w:tblGrid>
      <w:tr w:rsidR="002646B9" w:rsidTr="002646B9">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0C0C0"/>
            <w:tcMar>
              <w:top w:w="0" w:type="dxa"/>
              <w:left w:w="-10" w:type="dxa"/>
              <w:bottom w:w="0" w:type="dxa"/>
              <w:right w:w="0" w:type="dxa"/>
            </w:tcMar>
          </w:tcPr>
          <w:p w:rsidR="002646B9" w:rsidRDefault="002646B9" w:rsidP="002646B9">
            <w:pPr>
              <w:jc w:val="center"/>
            </w:pPr>
            <w:r>
              <w:t>Prerequisiti</w:t>
            </w:r>
          </w:p>
          <w:p w:rsidR="002646B9" w:rsidRDefault="002646B9" w:rsidP="002646B9">
            <w:pPr>
              <w:jc w:val="center"/>
            </w:pPr>
            <w: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0C0C0"/>
            <w:tcMar>
              <w:top w:w="0" w:type="dxa"/>
              <w:left w:w="-5" w:type="dxa"/>
              <w:bottom w:w="0" w:type="dxa"/>
              <w:right w:w="0" w:type="dxa"/>
            </w:tcMar>
          </w:tcPr>
          <w:p w:rsidR="002646B9" w:rsidRDefault="002646B9" w:rsidP="002646B9">
            <w:pPr>
              <w:jc w:val="center"/>
            </w:pPr>
            <w:r>
              <w:t>Contenuti</w:t>
            </w:r>
          </w:p>
        </w:tc>
        <w:tc>
          <w:tcPr>
            <w:tcW w:w="1365" w:type="dxa"/>
            <w:tcBorders>
              <w:top w:val="single" w:sz="8" w:space="0" w:color="000000"/>
              <w:left w:val="single" w:sz="4" w:space="0" w:color="000000"/>
              <w:bottom w:val="single" w:sz="8" w:space="0" w:color="000000"/>
              <w:right w:val="single" w:sz="8" w:space="0" w:color="000000"/>
            </w:tcBorders>
            <w:shd w:val="clear" w:color="000000" w:fill="C0C0C0"/>
            <w:tcMar>
              <w:top w:w="0" w:type="dxa"/>
              <w:left w:w="-5" w:type="dxa"/>
              <w:bottom w:w="0" w:type="dxa"/>
              <w:right w:w="0" w:type="dxa"/>
            </w:tcMar>
          </w:tcPr>
          <w:p w:rsidR="002646B9" w:rsidRDefault="002646B9" w:rsidP="002646B9">
            <w:pPr>
              <w:jc w:val="center"/>
            </w:pPr>
            <w:r>
              <w:t>Periodo</w:t>
            </w:r>
          </w:p>
          <w:p w:rsidR="002646B9" w:rsidRDefault="002646B9" w:rsidP="002646B9">
            <w:pPr>
              <w:jc w:val="center"/>
            </w:pPr>
            <w:r>
              <w:t>Durata (ore)</w:t>
            </w:r>
          </w:p>
        </w:tc>
      </w:tr>
      <w:tr w:rsidR="002646B9" w:rsidTr="002646B9">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10" w:type="dxa"/>
              <w:bottom w:w="0" w:type="dxa"/>
              <w:right w:w="0" w:type="dxa"/>
            </w:tcMar>
          </w:tcPr>
          <w:p w:rsidR="002646B9" w:rsidRDefault="002646B9" w:rsidP="002646B9">
            <w:pPr>
              <w:rPr>
                <w:rFonts w:eastAsia="NimbusSanL-Regu;Times New Roman"/>
              </w:rPr>
            </w:pPr>
            <w:r>
              <w:rPr>
                <w:rFonts w:eastAsia="NimbusSanL-Regu;Times New Roman"/>
              </w:rPr>
              <w:t>Conoscenza del modulo</w:t>
            </w:r>
          </w:p>
          <w:p w:rsidR="002646B9" w:rsidRDefault="002646B9" w:rsidP="002646B9">
            <w:pPr>
              <w:rPr>
                <w:rFonts w:eastAsia="NimbusSanL-Regu;Times New Roman"/>
              </w:rPr>
            </w:pPr>
            <w:r>
              <w:rPr>
                <w:rFonts w:eastAsia="NimbusSanL-Regu;Times New Roman"/>
              </w:rPr>
              <w:t>precedente</w:t>
            </w:r>
          </w:p>
        </w:tc>
        <w:tc>
          <w:tcPr>
            <w:tcW w:w="6290" w:type="dxa"/>
            <w:tcBorders>
              <w:top w:val="single" w:sz="4" w:space="0" w:color="000000"/>
              <w:left w:val="single" w:sz="4" w:space="0" w:color="000000"/>
              <w:bottom w:val="single" w:sz="8" w:space="0" w:color="000000"/>
              <w:right w:val="none" w:sz="0" w:space="0" w:color="000000"/>
            </w:tcBorders>
            <w:tcMar>
              <w:top w:w="0" w:type="dxa"/>
              <w:left w:w="-5" w:type="dxa"/>
              <w:bottom w:w="0" w:type="dxa"/>
              <w:right w:w="0" w:type="dxa"/>
            </w:tcMar>
          </w:tcPr>
          <w:p w:rsidR="002646B9" w:rsidRDefault="002646B9" w:rsidP="002646B9">
            <w:r>
              <w:t xml:space="preserve">• </w:t>
            </w:r>
            <w:r>
              <w:rPr>
                <w:rFonts w:eastAsia="NimbusSanL-Regu;Times New Roman"/>
              </w:rPr>
              <w:t>Diagrammi TTT e TRC, velocità critiche, strutture metastabili.</w:t>
            </w:r>
          </w:p>
          <w:p w:rsidR="002646B9" w:rsidRDefault="002646B9" w:rsidP="002646B9">
            <w:r>
              <w:t xml:space="preserve">• </w:t>
            </w:r>
            <w:r>
              <w:rPr>
                <w:rFonts w:eastAsia="NimbusSanL-Regu;Times New Roman"/>
              </w:rPr>
              <w:t>Strutture/fasi, studio della solidificazione di leghe particolari</w:t>
            </w:r>
          </w:p>
          <w:p w:rsidR="002646B9" w:rsidRDefault="002646B9" w:rsidP="002646B9">
            <w:pPr>
              <w:rPr>
                <w:rFonts w:eastAsia="NimbusSanL-Regu;Times New Roman"/>
              </w:rPr>
            </w:pPr>
            <w:r>
              <w:rPr>
                <w:rFonts w:eastAsia="NimbusSanL-Regu;Times New Roman"/>
              </w:rPr>
              <w:t>Ricotture, tempre, rinvenimenti.</w:t>
            </w:r>
          </w:p>
          <w:p w:rsidR="002646B9" w:rsidRDefault="002646B9" w:rsidP="002646B9">
            <w:r>
              <w:t xml:space="preserve">• </w:t>
            </w:r>
            <w:r>
              <w:rPr>
                <w:rFonts w:eastAsia="NimbusSanL-Regu;Times New Roman"/>
              </w:rPr>
              <w:t>Carbocementazione, nitrurazione.</w:t>
            </w:r>
          </w:p>
        </w:tc>
        <w:tc>
          <w:tcPr>
            <w:tcW w:w="1365" w:type="dxa"/>
            <w:tcBorders>
              <w:top w:val="single" w:sz="4" w:space="0" w:color="000000"/>
              <w:left w:val="single" w:sz="4" w:space="0" w:color="000000"/>
              <w:bottom w:val="single" w:sz="8" w:space="0" w:color="000000"/>
              <w:right w:val="single" w:sz="8" w:space="0" w:color="000000"/>
            </w:tcBorders>
            <w:tcMar>
              <w:top w:w="0" w:type="dxa"/>
              <w:left w:w="-5" w:type="dxa"/>
              <w:bottom w:w="0" w:type="dxa"/>
              <w:right w:w="0" w:type="dxa"/>
            </w:tcMar>
          </w:tcPr>
          <w:p w:rsidR="002646B9" w:rsidRDefault="002646B9" w:rsidP="002646B9">
            <w:pPr>
              <w:jc w:val="center"/>
              <w:rPr>
                <w:rFonts w:eastAsia="NimbusSanL-Regu;Times New Roman"/>
              </w:rPr>
            </w:pPr>
            <w:r>
              <w:rPr>
                <w:rFonts w:eastAsia="NimbusSanL-Regu;Times New Roman"/>
              </w:rPr>
              <w:t>Aprile - Giugno</w:t>
            </w:r>
          </w:p>
          <w:p w:rsidR="002646B9" w:rsidRDefault="002646B9" w:rsidP="002646B9">
            <w:pPr>
              <w:jc w:val="center"/>
              <w:rPr>
                <w:kern w:val="1"/>
              </w:rPr>
            </w:pPr>
            <w:r>
              <w:rPr>
                <w:kern w:val="1"/>
              </w:rPr>
              <w:t>(18 ore)</w:t>
            </w:r>
          </w:p>
        </w:tc>
      </w:tr>
    </w:tbl>
    <w:p w:rsidR="002646B9" w:rsidRDefault="002646B9" w:rsidP="002646B9">
      <w:pPr>
        <w:pStyle w:val="Corpodeltesto31"/>
        <w:rPr>
          <w:rFonts w:ascii="Arial" w:hAnsi="Arial" w:cs="Arial"/>
          <w:b w:val="0"/>
          <w:sz w:val="20"/>
        </w:rPr>
      </w:pPr>
    </w:p>
    <w:p w:rsidR="002646B9" w:rsidRDefault="002646B9" w:rsidP="002646B9">
      <w:pPr>
        <w:jc w:val="both"/>
      </w:pPr>
      <w:bookmarkStart w:id="2" w:name="__DdeLink__0_1975927135"/>
      <w:bookmarkEnd w:id="2"/>
    </w:p>
    <w:p w:rsidR="002646B9" w:rsidRDefault="002646B9" w:rsidP="002646B9">
      <w:pPr>
        <w:pBdr>
          <w:top w:val="single" w:sz="8" w:space="1" w:color="000000"/>
          <w:left w:val="single" w:sz="8" w:space="1" w:color="000000"/>
          <w:bottom w:val="single" w:sz="8" w:space="1" w:color="000000"/>
          <w:right w:val="single" w:sz="8" w:space="31" w:color="000000"/>
          <w:between w:val="none" w:sz="0" w:space="0" w:color="000000"/>
        </w:pBdr>
        <w:ind w:right="1250"/>
        <w:jc w:val="both"/>
      </w:pPr>
      <w:r>
        <w:rPr>
          <w:rFonts w:ascii="Arial" w:hAnsi="Arial" w:cs="Arial"/>
          <w:b/>
          <w:sz w:val="20"/>
        </w:rPr>
        <w:t xml:space="preserve">Modulo 7 – TITOLO: </w:t>
      </w:r>
      <w:r>
        <w:rPr>
          <w:rFonts w:ascii="Arial" w:eastAsia="NimbusSanL-Bold;Times New Roman" w:hAnsi="Arial" w:cs="Arial"/>
          <w:b/>
          <w:sz w:val="20"/>
        </w:rPr>
        <w:t>LABORATORIO TECNOLOGICO</w:t>
      </w:r>
    </w:p>
    <w:p w:rsidR="002646B9" w:rsidRDefault="002646B9" w:rsidP="002646B9">
      <w:pPr>
        <w:rPr>
          <w:rFonts w:ascii="Arial" w:eastAsia="NimbusSanL-Regu;Times New Roman" w:hAnsi="Arial" w:cs="Arial"/>
          <w:sz w:val="20"/>
        </w:rPr>
      </w:pPr>
    </w:p>
    <w:p w:rsidR="002646B9" w:rsidRDefault="002646B9" w:rsidP="002646B9">
      <w:pPr>
        <w:rPr>
          <w:rFonts w:eastAsia="NimbusSanL-Regu;Times New Roman"/>
        </w:rPr>
      </w:pPr>
      <w:r>
        <w:rPr>
          <w:rFonts w:eastAsia="NimbusSanL-Regu;Times New Roman"/>
        </w:rPr>
        <w:t>Unità didattica n°1: Rugosità</w:t>
      </w:r>
    </w:p>
    <w:p w:rsidR="002646B9" w:rsidRDefault="002646B9" w:rsidP="002646B9">
      <w:pPr>
        <w:rPr>
          <w:rFonts w:eastAsia="NimbusSanL-Regu;Times New Roman"/>
        </w:rPr>
      </w:pPr>
      <w:r>
        <w:rPr>
          <w:rFonts w:eastAsia="NimbusSanL-Regu;Times New Roman"/>
        </w:rPr>
        <w:t>Unità didattica n°2: Temprabilità</w:t>
      </w:r>
    </w:p>
    <w:p w:rsidR="002646B9" w:rsidRDefault="002646B9" w:rsidP="002646B9">
      <w:pPr>
        <w:rPr>
          <w:rFonts w:ascii="Arial" w:eastAsia="NimbusSanL-Regu;Times New Roman" w:hAnsi="Arial" w:cs="Arial"/>
          <w:sz w:val="20"/>
        </w:rPr>
      </w:pPr>
    </w:p>
    <w:tbl>
      <w:tblPr>
        <w:tblW w:w="9356" w:type="dxa"/>
        <w:tblInd w:w="-113" w:type="dxa"/>
        <w:tblCellMar>
          <w:left w:w="10" w:type="dxa"/>
          <w:right w:w="10" w:type="dxa"/>
        </w:tblCellMar>
        <w:tblLook w:val="04A0" w:firstRow="1" w:lastRow="0" w:firstColumn="1" w:lastColumn="0" w:noHBand="0" w:noVBand="1"/>
      </w:tblPr>
      <w:tblGrid>
        <w:gridCol w:w="1701"/>
        <w:gridCol w:w="6290"/>
        <w:gridCol w:w="1365"/>
      </w:tblGrid>
      <w:tr w:rsidR="002646B9" w:rsidTr="002646B9">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0C0C0"/>
            <w:tcMar>
              <w:top w:w="0" w:type="dxa"/>
              <w:left w:w="-10" w:type="dxa"/>
              <w:bottom w:w="0" w:type="dxa"/>
              <w:right w:w="0"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0C0C0"/>
            <w:tcMar>
              <w:top w:w="0" w:type="dxa"/>
              <w:left w:w="-5" w:type="dxa"/>
              <w:bottom w:w="0" w:type="dxa"/>
              <w:right w:w="0" w:type="dxa"/>
            </w:tcMar>
          </w:tcPr>
          <w:p w:rsidR="002646B9" w:rsidRDefault="002646B9" w:rsidP="002646B9">
            <w:pPr>
              <w:jc w:val="center"/>
              <w:rPr>
                <w:rFonts w:ascii="Arial" w:hAnsi="Arial" w:cs="Arial"/>
                <w:sz w:val="20"/>
              </w:rPr>
            </w:pPr>
            <w:r>
              <w:rPr>
                <w:rFonts w:ascii="Arial" w:hAnsi="Arial" w:cs="Arial"/>
                <w:sz w:val="20"/>
              </w:rPr>
              <w:t>Contenuti</w:t>
            </w:r>
          </w:p>
        </w:tc>
        <w:tc>
          <w:tcPr>
            <w:tcW w:w="1365" w:type="dxa"/>
            <w:tcBorders>
              <w:top w:val="single" w:sz="8" w:space="0" w:color="000000"/>
              <w:left w:val="single" w:sz="4" w:space="0" w:color="000000"/>
              <w:bottom w:val="single" w:sz="8" w:space="0" w:color="000000"/>
              <w:right w:val="single" w:sz="8" w:space="0" w:color="000000"/>
            </w:tcBorders>
            <w:shd w:val="clear" w:color="000000" w:fill="C0C0C0"/>
            <w:tcMar>
              <w:top w:w="0" w:type="dxa"/>
              <w:left w:w="-5" w:type="dxa"/>
              <w:bottom w:w="0" w:type="dxa"/>
              <w:right w:w="0"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10" w:type="dxa"/>
              <w:bottom w:w="0" w:type="dxa"/>
              <w:right w:w="0" w:type="dxa"/>
            </w:tcMar>
          </w:tcPr>
          <w:p w:rsidR="002646B9" w:rsidRDefault="002646B9" w:rsidP="002646B9">
            <w:pPr>
              <w:rPr>
                <w:rFonts w:eastAsia="NimbusSanL-Regu;Times New Roman"/>
              </w:rPr>
            </w:pPr>
            <w:r>
              <w:rPr>
                <w:rFonts w:eastAsia="NimbusSanL-Regu;Times New Roman"/>
              </w:rPr>
              <w:t>Conoscenza del modulo</w:t>
            </w:r>
          </w:p>
          <w:p w:rsidR="002646B9" w:rsidRDefault="002646B9" w:rsidP="002646B9">
            <w:pPr>
              <w:rPr>
                <w:rFonts w:eastAsia="NimbusSanL-Regu;Times New Roman"/>
              </w:rPr>
            </w:pPr>
            <w:r>
              <w:rPr>
                <w:rFonts w:eastAsia="NimbusSanL-Regu;Times New Roman"/>
              </w:rPr>
              <w:t>precedente</w:t>
            </w:r>
          </w:p>
        </w:tc>
        <w:tc>
          <w:tcPr>
            <w:tcW w:w="6290" w:type="dxa"/>
            <w:tcBorders>
              <w:top w:val="single" w:sz="4" w:space="0" w:color="000000"/>
              <w:left w:val="single" w:sz="4" w:space="0" w:color="000000"/>
              <w:bottom w:val="single" w:sz="8" w:space="0" w:color="000000"/>
              <w:right w:val="none" w:sz="0" w:space="0" w:color="000000"/>
            </w:tcBorders>
            <w:tcMar>
              <w:top w:w="0" w:type="dxa"/>
              <w:left w:w="-5" w:type="dxa"/>
              <w:bottom w:w="0" w:type="dxa"/>
              <w:right w:w="0" w:type="dxa"/>
            </w:tcMar>
          </w:tcPr>
          <w:p w:rsidR="002646B9" w:rsidRDefault="002646B9" w:rsidP="002646B9">
            <w:r>
              <w:t xml:space="preserve">• </w:t>
            </w:r>
            <w:r>
              <w:rPr>
                <w:rFonts w:eastAsia="NimbusSanL-Regu;Times New Roman"/>
              </w:rPr>
              <w:t>Prova di rugosità.</w:t>
            </w:r>
          </w:p>
          <w:p w:rsidR="002646B9" w:rsidRDefault="002646B9" w:rsidP="002646B9">
            <w:r>
              <w:t xml:space="preserve">• </w:t>
            </w:r>
            <w:r>
              <w:rPr>
                <w:rFonts w:eastAsia="NimbusSanL-Regu;Times New Roman"/>
              </w:rPr>
              <w:t>Prova di temprabilità Jominy con analisi metallografica.</w:t>
            </w:r>
          </w:p>
        </w:tc>
        <w:tc>
          <w:tcPr>
            <w:tcW w:w="1365" w:type="dxa"/>
            <w:tcBorders>
              <w:top w:val="single" w:sz="4" w:space="0" w:color="000000"/>
              <w:left w:val="single" w:sz="4" w:space="0" w:color="000000"/>
              <w:bottom w:val="single" w:sz="8" w:space="0" w:color="000000"/>
              <w:right w:val="single" w:sz="8" w:space="0" w:color="000000"/>
            </w:tcBorders>
            <w:tcMar>
              <w:top w:w="0" w:type="dxa"/>
              <w:left w:w="-5" w:type="dxa"/>
              <w:bottom w:w="0" w:type="dxa"/>
              <w:right w:w="0" w:type="dxa"/>
            </w:tcMar>
          </w:tcPr>
          <w:p w:rsidR="002646B9" w:rsidRDefault="002646B9" w:rsidP="002646B9">
            <w:pPr>
              <w:jc w:val="center"/>
              <w:rPr>
                <w:rFonts w:eastAsia="NimbusSanL-Regu;Times New Roman"/>
              </w:rPr>
            </w:pPr>
            <w:r>
              <w:rPr>
                <w:rFonts w:eastAsia="NimbusSanL-Regu;Times New Roman"/>
              </w:rPr>
              <w:t>Settembre –</w:t>
            </w:r>
          </w:p>
          <w:p w:rsidR="002646B9" w:rsidRDefault="002646B9" w:rsidP="002646B9">
            <w:pPr>
              <w:jc w:val="center"/>
              <w:rPr>
                <w:rFonts w:eastAsia="NimbusSanL-Regu;Times New Roman"/>
              </w:rPr>
            </w:pPr>
            <w:r>
              <w:rPr>
                <w:rFonts w:eastAsia="NimbusSanL-Regu;Times New Roman"/>
              </w:rPr>
              <w:t>Maggio</w:t>
            </w:r>
          </w:p>
          <w:p w:rsidR="002646B9" w:rsidRDefault="002646B9" w:rsidP="002646B9">
            <w:pPr>
              <w:jc w:val="center"/>
              <w:rPr>
                <w:rFonts w:eastAsia="NimbusSanL-Regu;Times New Roman"/>
                <w:kern w:val="1"/>
              </w:rPr>
            </w:pPr>
            <w:r>
              <w:rPr>
                <w:rFonts w:eastAsia="NimbusSanL-Regu;Times New Roman"/>
                <w:kern w:val="1"/>
              </w:rPr>
              <w:t>(10 ore)</w:t>
            </w:r>
          </w:p>
        </w:tc>
      </w:tr>
    </w:tbl>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pBdr>
          <w:top w:val="single" w:sz="8" w:space="1" w:color="000000"/>
          <w:left w:val="single" w:sz="8" w:space="1" w:color="000000"/>
          <w:bottom w:val="single" w:sz="8" w:space="1" w:color="000000"/>
          <w:right w:val="single" w:sz="8" w:space="31" w:color="000000"/>
          <w:between w:val="none" w:sz="0" w:space="0" w:color="000000"/>
        </w:pBdr>
        <w:ind w:right="1250"/>
        <w:jc w:val="both"/>
      </w:pPr>
      <w:r>
        <w:rPr>
          <w:rFonts w:ascii="Arial" w:hAnsi="Arial" w:cs="Arial"/>
          <w:b/>
          <w:sz w:val="20"/>
        </w:rPr>
        <w:t xml:space="preserve">Modulo 8 – TITOLO: </w:t>
      </w:r>
      <w:r>
        <w:rPr>
          <w:rFonts w:ascii="Arial" w:eastAsia="NimbusSanL-Bold;Times New Roman" w:hAnsi="Arial" w:cs="Arial"/>
          <w:b/>
          <w:sz w:val="20"/>
        </w:rPr>
        <w:t>REPARTI DI LAVORAZIONE</w:t>
      </w:r>
    </w:p>
    <w:p w:rsidR="002646B9" w:rsidRDefault="002646B9" w:rsidP="002646B9">
      <w:pPr>
        <w:jc w:val="both"/>
        <w:rPr>
          <w:rFonts w:ascii="Arial" w:eastAsia="NimbusSanL-Regu;Times New Roman" w:hAnsi="Arial" w:cs="Arial"/>
          <w:sz w:val="20"/>
        </w:rPr>
      </w:pPr>
    </w:p>
    <w:p w:rsidR="002646B9" w:rsidRDefault="002646B9" w:rsidP="002646B9">
      <w:pPr>
        <w:rPr>
          <w:rFonts w:eastAsia="NimbusSanL-Regu;Times New Roman"/>
        </w:rPr>
      </w:pPr>
      <w:r>
        <w:rPr>
          <w:rFonts w:eastAsia="NimbusSanL-Regu;Times New Roman"/>
        </w:rPr>
        <w:t>Unità didattica n°1: Esercitazioni di tornitura.</w:t>
      </w:r>
    </w:p>
    <w:p w:rsidR="002646B9" w:rsidRDefault="002646B9" w:rsidP="002646B9">
      <w:pPr>
        <w:rPr>
          <w:rFonts w:eastAsia="NimbusSanL-Regu;Times New Roman"/>
        </w:rPr>
      </w:pPr>
      <w:r>
        <w:rPr>
          <w:rFonts w:eastAsia="NimbusSanL-Regu;Times New Roman"/>
        </w:rPr>
        <w:t>Unità didattica n°2: Esercitazioni alle M.U.</w:t>
      </w:r>
    </w:p>
    <w:p w:rsidR="002646B9" w:rsidRDefault="002646B9" w:rsidP="002646B9">
      <w:pPr>
        <w:rPr>
          <w:rFonts w:eastAsia="NimbusSanL-Regu;Times New Roman"/>
        </w:rPr>
      </w:pPr>
    </w:p>
    <w:tbl>
      <w:tblPr>
        <w:tblW w:w="9356" w:type="dxa"/>
        <w:tblInd w:w="-113" w:type="dxa"/>
        <w:tblCellMar>
          <w:left w:w="10" w:type="dxa"/>
          <w:right w:w="10" w:type="dxa"/>
        </w:tblCellMar>
        <w:tblLook w:val="04A0" w:firstRow="1" w:lastRow="0" w:firstColumn="1" w:lastColumn="0" w:noHBand="0" w:noVBand="1"/>
      </w:tblPr>
      <w:tblGrid>
        <w:gridCol w:w="1701"/>
        <w:gridCol w:w="6290"/>
        <w:gridCol w:w="1365"/>
      </w:tblGrid>
      <w:tr w:rsidR="002646B9" w:rsidTr="002646B9">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0C0C0"/>
            <w:tcMar>
              <w:top w:w="0" w:type="dxa"/>
              <w:left w:w="-10" w:type="dxa"/>
              <w:bottom w:w="0" w:type="dxa"/>
              <w:right w:w="0" w:type="dxa"/>
            </w:tcMar>
          </w:tcPr>
          <w:p w:rsidR="002646B9" w:rsidRDefault="002646B9" w:rsidP="002646B9">
            <w:pPr>
              <w:jc w:val="center"/>
              <w:rPr>
                <w:rFonts w:ascii="Arial" w:hAnsi="Arial" w:cs="Arial"/>
                <w:sz w:val="20"/>
              </w:rPr>
            </w:pPr>
            <w:r>
              <w:rPr>
                <w:rFonts w:ascii="Arial" w:hAnsi="Arial" w:cs="Arial"/>
                <w:sz w:val="20"/>
              </w:rPr>
              <w:t>Prerequisiti</w:t>
            </w:r>
          </w:p>
          <w:p w:rsidR="002646B9" w:rsidRDefault="002646B9" w:rsidP="002646B9">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0C0C0"/>
            <w:tcMar>
              <w:top w:w="0" w:type="dxa"/>
              <w:left w:w="-5" w:type="dxa"/>
              <w:bottom w:w="0" w:type="dxa"/>
              <w:right w:w="0" w:type="dxa"/>
            </w:tcMar>
          </w:tcPr>
          <w:p w:rsidR="002646B9" w:rsidRDefault="002646B9" w:rsidP="002646B9">
            <w:pPr>
              <w:jc w:val="center"/>
              <w:rPr>
                <w:rFonts w:ascii="Arial" w:hAnsi="Arial" w:cs="Arial"/>
                <w:sz w:val="20"/>
              </w:rPr>
            </w:pPr>
            <w:r>
              <w:rPr>
                <w:rFonts w:ascii="Arial" w:hAnsi="Arial" w:cs="Arial"/>
                <w:sz w:val="20"/>
              </w:rPr>
              <w:t>Contenuti</w:t>
            </w:r>
          </w:p>
        </w:tc>
        <w:tc>
          <w:tcPr>
            <w:tcW w:w="1365" w:type="dxa"/>
            <w:tcBorders>
              <w:top w:val="single" w:sz="8" w:space="0" w:color="000000"/>
              <w:left w:val="single" w:sz="4" w:space="0" w:color="000000"/>
              <w:bottom w:val="single" w:sz="8" w:space="0" w:color="000000"/>
              <w:right w:val="single" w:sz="8" w:space="0" w:color="000000"/>
            </w:tcBorders>
            <w:shd w:val="clear" w:color="000000" w:fill="C0C0C0"/>
            <w:tcMar>
              <w:top w:w="0" w:type="dxa"/>
              <w:left w:w="-5" w:type="dxa"/>
              <w:bottom w:w="0" w:type="dxa"/>
              <w:right w:w="0" w:type="dxa"/>
            </w:tcMar>
          </w:tcPr>
          <w:p w:rsidR="002646B9" w:rsidRDefault="002646B9" w:rsidP="002646B9">
            <w:pPr>
              <w:jc w:val="center"/>
              <w:rPr>
                <w:rFonts w:ascii="Arial" w:hAnsi="Arial" w:cs="Arial"/>
                <w:sz w:val="20"/>
              </w:rPr>
            </w:pPr>
            <w:r>
              <w:rPr>
                <w:rFonts w:ascii="Arial" w:hAnsi="Arial" w:cs="Arial"/>
                <w:sz w:val="20"/>
              </w:rPr>
              <w:t>Periodo</w:t>
            </w:r>
          </w:p>
          <w:p w:rsidR="002646B9" w:rsidRDefault="002646B9" w:rsidP="002646B9">
            <w:pPr>
              <w:jc w:val="center"/>
              <w:rPr>
                <w:rFonts w:ascii="Arial" w:hAnsi="Arial" w:cs="Arial"/>
                <w:sz w:val="20"/>
              </w:rPr>
            </w:pPr>
            <w:r>
              <w:rPr>
                <w:rFonts w:ascii="Arial" w:hAnsi="Arial" w:cs="Arial"/>
                <w:sz w:val="20"/>
              </w:rPr>
              <w:t>Durata (ore)</w:t>
            </w:r>
          </w:p>
        </w:tc>
      </w:tr>
      <w:tr w:rsidR="002646B9" w:rsidTr="002646B9">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10" w:type="dxa"/>
              <w:bottom w:w="0" w:type="dxa"/>
              <w:right w:w="0" w:type="dxa"/>
            </w:tcMar>
          </w:tcPr>
          <w:p w:rsidR="002646B9" w:rsidRDefault="002646B9" w:rsidP="002646B9">
            <w:pPr>
              <w:rPr>
                <w:rFonts w:eastAsia="NimbusSanL-Regu;Times New Roman"/>
              </w:rPr>
            </w:pPr>
            <w:r>
              <w:rPr>
                <w:rFonts w:eastAsia="NimbusSanL-Regu;Times New Roman"/>
              </w:rPr>
              <w:t>Conoscenza dei moduli 2-3-4</w:t>
            </w:r>
          </w:p>
        </w:tc>
        <w:tc>
          <w:tcPr>
            <w:tcW w:w="6290" w:type="dxa"/>
            <w:tcBorders>
              <w:top w:val="single" w:sz="4" w:space="0" w:color="000000"/>
              <w:left w:val="single" w:sz="4" w:space="0" w:color="000000"/>
              <w:bottom w:val="single" w:sz="8" w:space="0" w:color="000000"/>
              <w:right w:val="none" w:sz="0" w:space="0" w:color="000000"/>
            </w:tcBorders>
            <w:tcMar>
              <w:top w:w="0" w:type="dxa"/>
              <w:left w:w="-5" w:type="dxa"/>
              <w:bottom w:w="0" w:type="dxa"/>
              <w:right w:w="0" w:type="dxa"/>
            </w:tcMar>
          </w:tcPr>
          <w:p w:rsidR="002646B9" w:rsidRDefault="002646B9" w:rsidP="002646B9">
            <w:r>
              <w:t xml:space="preserve">• </w:t>
            </w:r>
            <w:r>
              <w:rPr>
                <w:rFonts w:eastAsia="NimbusSanL-Regu;Times New Roman"/>
              </w:rPr>
              <w:t>Tornitura a gradini, conica, filettatura</w:t>
            </w:r>
          </w:p>
          <w:p w:rsidR="002646B9" w:rsidRDefault="002646B9" w:rsidP="002646B9">
            <w:r>
              <w:t xml:space="preserve">• </w:t>
            </w:r>
            <w:r>
              <w:rPr>
                <w:rFonts w:eastAsia="NimbusSanL-Regu;Times New Roman"/>
              </w:rPr>
              <w:t>Innesto frontale con uso di divisore alla fresatrice</w:t>
            </w:r>
          </w:p>
          <w:p w:rsidR="002646B9" w:rsidRDefault="002646B9" w:rsidP="002646B9">
            <w:r>
              <w:t xml:space="preserve">• </w:t>
            </w:r>
            <w:r>
              <w:rPr>
                <w:rFonts w:eastAsia="NimbusSanL-Regu;Times New Roman"/>
              </w:rPr>
              <w:t>Ruota dentata a denti dritti</w:t>
            </w:r>
          </w:p>
        </w:tc>
        <w:tc>
          <w:tcPr>
            <w:tcW w:w="1365" w:type="dxa"/>
            <w:tcBorders>
              <w:top w:val="single" w:sz="4" w:space="0" w:color="000000"/>
              <w:left w:val="single" w:sz="4" w:space="0" w:color="000000"/>
              <w:bottom w:val="single" w:sz="8" w:space="0" w:color="000000"/>
              <w:right w:val="single" w:sz="8" w:space="0" w:color="000000"/>
            </w:tcBorders>
            <w:tcMar>
              <w:top w:w="0" w:type="dxa"/>
              <w:left w:w="-5" w:type="dxa"/>
              <w:bottom w:w="0" w:type="dxa"/>
              <w:right w:w="0" w:type="dxa"/>
            </w:tcMar>
          </w:tcPr>
          <w:p w:rsidR="002646B9" w:rsidRDefault="002646B9" w:rsidP="002646B9">
            <w:pPr>
              <w:jc w:val="center"/>
              <w:rPr>
                <w:rFonts w:eastAsia="NimbusSanL-Regu;Times New Roman"/>
              </w:rPr>
            </w:pPr>
            <w:r>
              <w:rPr>
                <w:rFonts w:eastAsia="NimbusSanL-Regu;Times New Roman"/>
              </w:rPr>
              <w:t>Settembre –</w:t>
            </w:r>
          </w:p>
          <w:p w:rsidR="002646B9" w:rsidRDefault="002646B9" w:rsidP="002646B9">
            <w:pPr>
              <w:jc w:val="center"/>
              <w:rPr>
                <w:rFonts w:eastAsia="NimbusSanL-Regu;Times New Roman"/>
              </w:rPr>
            </w:pPr>
            <w:r>
              <w:rPr>
                <w:rFonts w:eastAsia="NimbusSanL-Regu;Times New Roman"/>
              </w:rPr>
              <w:t>Maggio</w:t>
            </w:r>
          </w:p>
          <w:p w:rsidR="002646B9" w:rsidRDefault="002646B9" w:rsidP="002646B9">
            <w:pPr>
              <w:jc w:val="center"/>
              <w:rPr>
                <w:rFonts w:eastAsia="NimbusSanL-Regu;Times New Roman"/>
                <w:kern w:val="1"/>
              </w:rPr>
            </w:pPr>
            <w:r>
              <w:rPr>
                <w:rFonts w:eastAsia="NimbusSanL-Regu;Times New Roman"/>
                <w:kern w:val="1"/>
              </w:rPr>
              <w:t>(24 ore)</w:t>
            </w:r>
          </w:p>
        </w:tc>
      </w:tr>
    </w:tbl>
    <w:p w:rsidR="002646B9" w:rsidRDefault="002646B9" w:rsidP="002646B9">
      <w:pPr>
        <w:jc w:val="both"/>
        <w:rPr>
          <w:rFonts w:ascii="Arial" w:hAnsi="Arial" w:cs="Arial"/>
          <w:b/>
          <w:sz w:val="20"/>
        </w:rPr>
      </w:pPr>
    </w:p>
    <w:p w:rsidR="002646B9" w:rsidRDefault="002646B9" w:rsidP="002646B9">
      <w:pPr>
        <w:jc w:val="both"/>
        <w:rPr>
          <w:rFonts w:ascii="Arial" w:hAnsi="Arial" w:cs="Arial"/>
          <w:b/>
          <w:sz w:val="20"/>
        </w:rPr>
      </w:pPr>
    </w:p>
    <w:p w:rsidR="002646B9" w:rsidRDefault="002646B9" w:rsidP="002646B9">
      <w:pPr>
        <w:jc w:val="both"/>
        <w:rPr>
          <w:rFonts w:ascii="Arial" w:hAnsi="Arial" w:cs="Arial"/>
          <w:b/>
        </w:rPr>
      </w:pPr>
      <w:r>
        <w:rPr>
          <w:rFonts w:ascii="Arial" w:hAnsi="Arial" w:cs="Arial"/>
          <w:b/>
        </w:rPr>
        <w:t>2. METODOLOGIE</w:t>
      </w:r>
    </w:p>
    <w:tbl>
      <w:tblPr>
        <w:tblW w:w="9323" w:type="dxa"/>
        <w:tblInd w:w="-157" w:type="dxa"/>
        <w:tblCellMar>
          <w:left w:w="10" w:type="dxa"/>
          <w:right w:w="10" w:type="dxa"/>
        </w:tblCellMar>
        <w:tblLook w:val="04A0" w:firstRow="1" w:lastRow="0" w:firstColumn="1" w:lastColumn="0" w:noHBand="0" w:noVBand="1"/>
      </w:tblPr>
      <w:tblGrid>
        <w:gridCol w:w="9323"/>
      </w:tblGrid>
      <w:tr w:rsidR="002646B9" w:rsidTr="002646B9">
        <w:tblPrEx>
          <w:tblCellMar>
            <w:top w:w="0" w:type="dxa"/>
            <w:bottom w:w="0" w:type="dxa"/>
          </w:tblCellMar>
        </w:tblPrEx>
        <w:tc>
          <w:tcPr>
            <w:tcW w:w="932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0" w:type="dxa"/>
            </w:tcMar>
          </w:tcPr>
          <w:p w:rsidR="002646B9" w:rsidRDefault="002646B9" w:rsidP="002646B9">
            <w:pPr>
              <w:jc w:val="both"/>
            </w:pPr>
            <w:r>
              <w:rPr>
                <w:rFonts w:ascii="Arial" w:eastAsia="Symbol" w:hAnsi="Arial" w:cs="Arial"/>
                <w:sz w:val="20"/>
              </w:rPr>
              <w:t xml:space="preserve">· </w:t>
            </w:r>
            <w:r>
              <w:rPr>
                <w:rFonts w:ascii="Arial" w:eastAsia="NimbusSanL-Regu;Times New Roman" w:hAnsi="Arial" w:cs="Arial"/>
                <w:sz w:val="20"/>
              </w:rPr>
              <w:t>Lezione frontale, lettura e comprensione del testo, utilizzo di videocassette</w:t>
            </w:r>
          </w:p>
          <w:p w:rsidR="002646B9" w:rsidRDefault="002646B9" w:rsidP="002646B9">
            <w:r>
              <w:rPr>
                <w:rFonts w:ascii="Arial" w:eastAsia="Symbol" w:hAnsi="Arial" w:cs="Arial"/>
                <w:sz w:val="20"/>
              </w:rPr>
              <w:t xml:space="preserve">· </w:t>
            </w:r>
            <w:r>
              <w:rPr>
                <w:rFonts w:ascii="Arial" w:eastAsia="NimbusSanL-Regu;Times New Roman" w:hAnsi="Arial" w:cs="Arial"/>
                <w:sz w:val="20"/>
              </w:rPr>
              <w:t>Coinvolgimento degli alunni in esercitazioni guidate e colloqui di adeguamento e recupero</w:t>
            </w:r>
          </w:p>
          <w:p w:rsidR="002646B9" w:rsidRDefault="002646B9" w:rsidP="002646B9">
            <w:r>
              <w:rPr>
                <w:rFonts w:ascii="Arial" w:eastAsia="Symbol" w:hAnsi="Arial" w:cs="Arial"/>
                <w:sz w:val="20"/>
              </w:rPr>
              <w:t xml:space="preserve">· </w:t>
            </w:r>
            <w:r>
              <w:rPr>
                <w:rFonts w:ascii="Arial" w:eastAsia="NimbusSanL-Regu;Times New Roman" w:hAnsi="Arial" w:cs="Arial"/>
                <w:sz w:val="20"/>
              </w:rPr>
              <w:t>Correzione di esercizi proposti</w:t>
            </w:r>
          </w:p>
        </w:tc>
      </w:tr>
    </w:tbl>
    <w:p w:rsidR="002646B9" w:rsidRDefault="002646B9" w:rsidP="002646B9">
      <w:pPr>
        <w:pStyle w:val="Elenco"/>
        <w:rPr>
          <w:rFonts w:ascii="Times New Roman" w:hAnsi="Times New Roman" w:cs="Times New Roman"/>
        </w:rPr>
      </w:pPr>
    </w:p>
    <w:p w:rsidR="002646B9" w:rsidRDefault="002646B9" w:rsidP="002646B9">
      <w:pPr>
        <w:jc w:val="both"/>
        <w:rPr>
          <w:rFonts w:ascii="Arial" w:hAnsi="Arial" w:cs="Arial"/>
          <w:sz w:val="20"/>
        </w:rPr>
      </w:pPr>
    </w:p>
    <w:p w:rsidR="002646B9" w:rsidRDefault="002646B9" w:rsidP="002646B9">
      <w:pPr>
        <w:pStyle w:val="Titolo7"/>
        <w:numPr>
          <w:ilvl w:val="6"/>
          <w:numId w:val="45"/>
        </w:numPr>
        <w:suppressAutoHyphens w:val="0"/>
        <w:overflowPunct/>
        <w:autoSpaceDE/>
        <w:spacing w:line="276" w:lineRule="auto"/>
        <w:ind w:left="1296" w:hanging="1296"/>
        <w:contextualSpacing/>
        <w:textAlignment w:val="auto"/>
        <w:rPr>
          <w:rFonts w:ascii="Arial" w:hAnsi="Arial" w:cs="Arial"/>
        </w:rPr>
      </w:pPr>
      <w:r>
        <w:rPr>
          <w:rFonts w:ascii="Arial" w:hAnsi="Arial" w:cs="Arial"/>
        </w:rPr>
        <w:t>3. MATERIALI DIDATTICI</w:t>
      </w:r>
    </w:p>
    <w:tbl>
      <w:tblPr>
        <w:tblW w:w="9323" w:type="dxa"/>
        <w:tblInd w:w="-157" w:type="dxa"/>
        <w:tblCellMar>
          <w:left w:w="10" w:type="dxa"/>
          <w:right w:w="10" w:type="dxa"/>
        </w:tblCellMar>
        <w:tblLook w:val="04A0" w:firstRow="1" w:lastRow="0" w:firstColumn="1" w:lastColumn="0" w:noHBand="0" w:noVBand="1"/>
      </w:tblPr>
      <w:tblGrid>
        <w:gridCol w:w="9323"/>
      </w:tblGrid>
      <w:tr w:rsidR="002646B9" w:rsidTr="002646B9">
        <w:tblPrEx>
          <w:tblCellMar>
            <w:top w:w="0" w:type="dxa"/>
            <w:bottom w:w="0" w:type="dxa"/>
          </w:tblCellMar>
        </w:tblPrEx>
        <w:tc>
          <w:tcPr>
            <w:tcW w:w="9323"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0" w:type="dxa"/>
            </w:tcMar>
          </w:tcPr>
          <w:p w:rsidR="002646B9" w:rsidRDefault="002646B9" w:rsidP="002646B9">
            <w:r>
              <w:rPr>
                <w:rFonts w:ascii="Arial" w:eastAsia="Arial" w:hAnsi="Arial" w:cs="Arial"/>
                <w:sz w:val="20"/>
              </w:rPr>
              <w:t xml:space="preserve">• </w:t>
            </w:r>
            <w:r>
              <w:rPr>
                <w:rFonts w:ascii="Arial" w:eastAsia="NimbusSanL-Regu;Times New Roman" w:hAnsi="Arial" w:cs="Arial"/>
                <w:sz w:val="20"/>
              </w:rPr>
              <w:t>Libro di testo Corso :</w:t>
            </w:r>
            <w:r>
              <w:rPr>
                <w:rFonts w:ascii="Arial" w:hAnsi="Arial" w:cs="Arial"/>
                <w:b/>
                <w:i/>
                <w:sz w:val="20"/>
              </w:rPr>
              <w:t xml:space="preserve"> </w:t>
            </w:r>
            <w:r>
              <w:rPr>
                <w:rFonts w:ascii="Arial" w:hAnsi="Arial" w:cs="Arial"/>
                <w:sz w:val="20"/>
              </w:rPr>
              <w:t>TECNOLOGIE MECCANICHE DI PROCESSO E DI PRODOTTO</w:t>
            </w:r>
          </w:p>
          <w:p w:rsidR="002646B9" w:rsidRDefault="002646B9" w:rsidP="002646B9">
            <w:r>
              <w:rPr>
                <w:rFonts w:ascii="Arial" w:eastAsia="Arial" w:hAnsi="Arial" w:cs="Arial"/>
                <w:sz w:val="20"/>
              </w:rPr>
              <w:t xml:space="preserve">  </w:t>
            </w:r>
            <w:r>
              <w:rPr>
                <w:rFonts w:ascii="Arial" w:hAnsi="Arial" w:cs="Arial"/>
                <w:sz w:val="20"/>
              </w:rPr>
              <w:t>EDIZIONE MISTA / VOLUME 2 -  CALDERINI</w:t>
            </w:r>
          </w:p>
          <w:p w:rsidR="002646B9" w:rsidRDefault="002646B9" w:rsidP="002646B9">
            <w:r>
              <w:rPr>
                <w:rFonts w:ascii="Arial" w:eastAsia="Arial" w:hAnsi="Arial" w:cs="Arial"/>
                <w:sz w:val="20"/>
              </w:rPr>
              <w:t xml:space="preserve">• </w:t>
            </w:r>
            <w:r>
              <w:rPr>
                <w:rFonts w:ascii="Arial" w:eastAsia="NimbusSanL-Regu;Times New Roman" w:hAnsi="Arial" w:cs="Arial"/>
                <w:sz w:val="20"/>
              </w:rPr>
              <w:t>Manuale Hoepli di Meccanica;</w:t>
            </w:r>
          </w:p>
          <w:p w:rsidR="002646B9" w:rsidRDefault="002646B9" w:rsidP="002646B9">
            <w:r>
              <w:rPr>
                <w:rFonts w:ascii="Arial" w:eastAsia="Arial" w:hAnsi="Arial" w:cs="Arial"/>
                <w:sz w:val="20"/>
              </w:rPr>
              <w:t xml:space="preserve">• </w:t>
            </w:r>
            <w:r>
              <w:rPr>
                <w:rFonts w:ascii="Arial" w:eastAsia="OpenSymbol" w:hAnsi="Arial" w:cs="Arial"/>
                <w:sz w:val="20"/>
              </w:rPr>
              <w:t>Dispense</w:t>
            </w:r>
            <w:r>
              <w:rPr>
                <w:rFonts w:ascii="Arial" w:eastAsia="NimbusSanL-Regu;Times New Roman" w:hAnsi="Arial" w:cs="Arial"/>
                <w:sz w:val="20"/>
              </w:rPr>
              <w:t>.</w:t>
            </w:r>
          </w:p>
          <w:p w:rsidR="002646B9" w:rsidRDefault="002646B9" w:rsidP="002646B9">
            <w:r>
              <w:rPr>
                <w:rFonts w:ascii="Arial" w:eastAsia="Arial" w:hAnsi="Arial" w:cs="Arial"/>
                <w:sz w:val="20"/>
              </w:rPr>
              <w:t xml:space="preserve">• </w:t>
            </w:r>
            <w:r>
              <w:rPr>
                <w:rFonts w:ascii="Arial" w:eastAsia="NimbusSanL-Regu;Times New Roman" w:hAnsi="Arial" w:cs="Arial"/>
                <w:sz w:val="20"/>
              </w:rPr>
              <w:t>Normative UNI.</w:t>
            </w:r>
          </w:p>
          <w:p w:rsidR="002646B9" w:rsidRDefault="002646B9" w:rsidP="002646B9">
            <w:r>
              <w:rPr>
                <w:rFonts w:ascii="Arial" w:eastAsia="Arial" w:hAnsi="Arial" w:cs="Arial"/>
                <w:sz w:val="20"/>
              </w:rPr>
              <w:lastRenderedPageBreak/>
              <w:t xml:space="preserve">• </w:t>
            </w:r>
            <w:r>
              <w:rPr>
                <w:rFonts w:ascii="Arial" w:eastAsia="NimbusSanL-Regu;Times New Roman" w:hAnsi="Arial" w:cs="Arial"/>
                <w:sz w:val="20"/>
              </w:rPr>
              <w:t>Appunti dell’insegnante.</w:t>
            </w:r>
          </w:p>
          <w:p w:rsidR="002646B9" w:rsidRDefault="002646B9" w:rsidP="002646B9">
            <w:r>
              <w:rPr>
                <w:rFonts w:ascii="Arial" w:eastAsia="Arial" w:hAnsi="Arial" w:cs="Arial"/>
                <w:sz w:val="20"/>
              </w:rPr>
              <w:t xml:space="preserve">• </w:t>
            </w:r>
            <w:r>
              <w:rPr>
                <w:rFonts w:ascii="Arial" w:eastAsia="NimbusSanL-Regu;Times New Roman" w:hAnsi="Arial" w:cs="Arial"/>
                <w:sz w:val="20"/>
              </w:rPr>
              <w:t>Sussidi audiovisivi.</w:t>
            </w:r>
          </w:p>
        </w:tc>
      </w:tr>
    </w:tbl>
    <w:p w:rsidR="002646B9" w:rsidRDefault="002646B9" w:rsidP="002646B9">
      <w:pPr>
        <w:jc w:val="both"/>
        <w:rPr>
          <w:rFonts w:ascii="Arial" w:hAnsi="Arial" w:cs="Arial"/>
          <w:sz w:val="20"/>
        </w:rPr>
      </w:pPr>
    </w:p>
    <w:p w:rsidR="002646B9" w:rsidRDefault="002646B9" w:rsidP="002646B9">
      <w:pPr>
        <w:jc w:val="both"/>
        <w:rPr>
          <w:rFonts w:ascii="Arial" w:hAnsi="Arial" w:cs="Arial"/>
          <w:b/>
        </w:rPr>
      </w:pPr>
    </w:p>
    <w:p w:rsidR="002646B9" w:rsidRDefault="002646B9" w:rsidP="002646B9">
      <w:pPr>
        <w:jc w:val="both"/>
        <w:rPr>
          <w:rFonts w:ascii="Arial" w:hAnsi="Arial" w:cs="Arial"/>
          <w:b/>
        </w:rPr>
      </w:pPr>
      <w:r>
        <w:rPr>
          <w:rFonts w:ascii="Arial" w:hAnsi="Arial" w:cs="Arial"/>
          <w:b/>
        </w:rPr>
        <w:t>4. TIPOLOGIA E NUMERO DELLE PROVE DI VERIFICA</w:t>
      </w:r>
    </w:p>
    <w:p w:rsidR="002646B9" w:rsidRDefault="002646B9" w:rsidP="002646B9">
      <w:pPr>
        <w:jc w:val="both"/>
        <w:rPr>
          <w:rFonts w:ascii="Arial" w:hAnsi="Arial" w:cs="Arial"/>
          <w:b/>
        </w:rPr>
      </w:pP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numPr>
                <w:ilvl w:val="0"/>
                <w:numId w:val="47"/>
              </w:numPr>
              <w:suppressAutoHyphens w:val="0"/>
              <w:spacing w:line="276" w:lineRule="auto"/>
              <w:ind w:left="720" w:hanging="360"/>
              <w:contextualSpacing/>
              <w:jc w:val="both"/>
              <w:rPr>
                <w:rFonts w:ascii="Arial" w:hAnsi="Arial" w:cs="Arial"/>
                <w:sz w:val="20"/>
              </w:rPr>
            </w:pPr>
            <w:r>
              <w:rPr>
                <w:rFonts w:ascii="Arial" w:hAnsi="Arial" w:cs="Arial"/>
                <w:sz w:val="20"/>
              </w:rPr>
              <w:t>Prove orali, eventualmente scritte con  questionari, prove grafiche, quesiti a risposta multipla.</w:t>
            </w:r>
          </w:p>
          <w:p w:rsidR="002646B9" w:rsidRDefault="002646B9" w:rsidP="002646B9">
            <w:pPr>
              <w:numPr>
                <w:ilvl w:val="0"/>
                <w:numId w:val="47"/>
              </w:numPr>
              <w:suppressAutoHyphens w:val="0"/>
              <w:spacing w:line="276" w:lineRule="auto"/>
              <w:ind w:left="720" w:hanging="360"/>
              <w:contextualSpacing/>
              <w:jc w:val="both"/>
              <w:rPr>
                <w:rFonts w:ascii="Arial" w:hAnsi="Arial" w:cs="Arial"/>
                <w:sz w:val="20"/>
              </w:rPr>
            </w:pPr>
            <w:r>
              <w:rPr>
                <w:rFonts w:ascii="Arial" w:hAnsi="Arial" w:cs="Arial"/>
                <w:sz w:val="20"/>
              </w:rPr>
              <w:t>Prove comuni.</w:t>
            </w:r>
          </w:p>
          <w:p w:rsidR="002646B9" w:rsidRDefault="002646B9" w:rsidP="002646B9">
            <w:pPr>
              <w:numPr>
                <w:ilvl w:val="0"/>
                <w:numId w:val="47"/>
              </w:numPr>
              <w:suppressAutoHyphens w:val="0"/>
              <w:spacing w:line="276" w:lineRule="auto"/>
              <w:ind w:left="720" w:hanging="360"/>
              <w:contextualSpacing/>
              <w:jc w:val="both"/>
              <w:rPr>
                <w:rFonts w:ascii="Arial" w:hAnsi="Arial" w:cs="Arial"/>
                <w:sz w:val="20"/>
              </w:rPr>
            </w:pPr>
            <w:r>
              <w:rPr>
                <w:rFonts w:ascii="Arial" w:hAnsi="Arial" w:cs="Arial"/>
                <w:sz w:val="20"/>
              </w:rPr>
              <w:t>Pratiche con prove alle macchine-strumenti di misura e relazione finale.</w:t>
            </w:r>
          </w:p>
        </w:tc>
      </w:tr>
    </w:tbl>
    <w:p w:rsidR="002646B9" w:rsidRDefault="002646B9" w:rsidP="002646B9">
      <w:pPr>
        <w:jc w:val="both"/>
      </w:pPr>
    </w:p>
    <w:tbl>
      <w:tblPr>
        <w:tblW w:w="7110" w:type="dxa"/>
        <w:tblInd w:w="-145" w:type="dxa"/>
        <w:tblCellMar>
          <w:left w:w="10" w:type="dxa"/>
          <w:right w:w="10" w:type="dxa"/>
        </w:tblCellMar>
        <w:tblLook w:val="04A0" w:firstRow="1" w:lastRow="0" w:firstColumn="1" w:lastColumn="0" w:noHBand="0" w:noVBand="1"/>
      </w:tblPr>
      <w:tblGrid>
        <w:gridCol w:w="3614"/>
        <w:gridCol w:w="1676"/>
        <w:gridCol w:w="1820"/>
      </w:tblGrid>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pStyle w:val="Titolo8"/>
              <w:numPr>
                <w:ilvl w:val="7"/>
                <w:numId w:val="45"/>
              </w:numPr>
              <w:suppressAutoHyphens w:val="0"/>
              <w:spacing w:line="276" w:lineRule="auto"/>
              <w:ind w:left="1440" w:hanging="1440"/>
              <w:contextualSpacing/>
            </w:pPr>
            <w:r>
              <w:t>TIPO DI VERIFICA</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tabs>
                <w:tab w:val="left" w:pos="4260"/>
              </w:tabs>
              <w:jc w:val="center"/>
              <w:rPr>
                <w:rFonts w:ascii="Arial" w:hAnsi="Arial" w:cs="Arial"/>
                <w:sz w:val="16"/>
              </w:rPr>
            </w:pPr>
            <w:r>
              <w:rPr>
                <w:rFonts w:ascii="Arial" w:hAnsi="Arial" w:cs="Arial"/>
                <w:sz w:val="16"/>
              </w:rPr>
              <w:t xml:space="preserve">PRIMO PERIODO </w:t>
            </w:r>
          </w:p>
          <w:p w:rsidR="002646B9" w:rsidRDefault="002646B9" w:rsidP="002646B9">
            <w:pPr>
              <w:tabs>
                <w:tab w:val="left" w:pos="4260"/>
              </w:tabs>
              <w:jc w:val="center"/>
              <w:rPr>
                <w:rFonts w:ascii="Arial" w:hAnsi="Arial" w:cs="Arial"/>
                <w:b/>
                <w:sz w:val="16"/>
              </w:rPr>
            </w:pPr>
            <w:r>
              <w:rPr>
                <w:rFonts w:ascii="Arial" w:hAnsi="Arial" w:cs="Arial"/>
                <w:b/>
                <w:sz w:val="16"/>
              </w:rPr>
              <w:t>numero previsto</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tabs>
                <w:tab w:val="left" w:pos="4260"/>
              </w:tabs>
              <w:jc w:val="center"/>
            </w:pPr>
            <w:r>
              <w:rPr>
                <w:rFonts w:ascii="Arial" w:hAnsi="Arial" w:cs="Arial"/>
                <w:sz w:val="16"/>
              </w:rPr>
              <w:t xml:space="preserve">SECONDO PERIODO </w:t>
            </w:r>
            <w:r>
              <w:rPr>
                <w:rFonts w:ascii="Arial" w:hAnsi="Arial" w:cs="Arial"/>
                <w:b/>
                <w:sz w:val="16"/>
              </w:rPr>
              <w:t>numero previsto</w:t>
            </w:r>
          </w:p>
        </w:tc>
      </w:tr>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rPr>
                <w:rFonts w:ascii="Arial" w:hAnsi="Arial" w:cs="Arial"/>
                <w:sz w:val="16"/>
              </w:rPr>
            </w:pPr>
            <w:r>
              <w:rPr>
                <w:rFonts w:ascii="Arial" w:hAnsi="Arial" w:cs="Arial"/>
                <w:sz w:val="16"/>
              </w:rPr>
              <w:t>Orale</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tabs>
                <w:tab w:val="left" w:pos="4260"/>
              </w:tabs>
              <w:jc w:val="center"/>
              <w:rPr>
                <w:rFonts w:ascii="Arial" w:hAnsi="Arial" w:cs="Arial"/>
                <w:sz w:val="16"/>
              </w:rPr>
            </w:pPr>
            <w:r>
              <w:rPr>
                <w:rFonts w:ascii="Arial" w:hAnsi="Arial" w:cs="Arial"/>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tabs>
                <w:tab w:val="left" w:pos="4260"/>
              </w:tabs>
              <w:jc w:val="center"/>
              <w:rPr>
                <w:rFonts w:ascii="Arial" w:hAnsi="Arial" w:cs="Arial"/>
                <w:sz w:val="16"/>
              </w:rPr>
            </w:pPr>
            <w:r>
              <w:rPr>
                <w:rFonts w:ascii="Arial" w:hAnsi="Arial" w:cs="Arial"/>
                <w:sz w:val="16"/>
              </w:rPr>
              <w:t>2</w:t>
            </w:r>
          </w:p>
        </w:tc>
      </w:tr>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rPr>
                <w:rFonts w:ascii="Arial" w:hAnsi="Arial" w:cs="Arial"/>
                <w:sz w:val="16"/>
              </w:rPr>
            </w:pPr>
            <w:r>
              <w:rPr>
                <w:rFonts w:ascii="Arial" w:hAnsi="Arial" w:cs="Arial"/>
                <w:sz w:val="16"/>
              </w:rPr>
              <w:t>TEST scritto</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eventuale</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eventuale</w:t>
            </w:r>
          </w:p>
        </w:tc>
      </w:tr>
      <w:tr w:rsidR="002646B9" w:rsidTr="002646B9">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rPr>
                <w:rFonts w:ascii="Arial" w:hAnsi="Arial" w:cs="Arial"/>
                <w:sz w:val="16"/>
              </w:rPr>
            </w:pPr>
            <w:r>
              <w:rPr>
                <w:rFonts w:ascii="Arial" w:hAnsi="Arial" w:cs="Arial"/>
                <w:sz w:val="16"/>
              </w:rPr>
              <w:t>Relazioni Laboratorip</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2646B9" w:rsidRDefault="002646B9" w:rsidP="002646B9">
            <w:pPr>
              <w:pStyle w:val="Corpotesto"/>
              <w:tabs>
                <w:tab w:val="left" w:pos="4260"/>
              </w:tabs>
              <w:jc w:val="center"/>
              <w:rPr>
                <w:sz w:val="16"/>
              </w:rPr>
            </w:pPr>
            <w:r>
              <w:rPr>
                <w:sz w:val="16"/>
              </w:rPr>
              <w:t>2</w:t>
            </w:r>
          </w:p>
        </w:tc>
      </w:tr>
    </w:tbl>
    <w:p w:rsidR="002646B9" w:rsidRDefault="002646B9" w:rsidP="002646B9">
      <w:pPr>
        <w:jc w:val="both"/>
        <w:rPr>
          <w:rFonts w:ascii="Arial" w:hAnsi="Arial" w:cs="Arial"/>
          <w:b/>
        </w:rPr>
      </w:pPr>
    </w:p>
    <w:p w:rsidR="002646B9" w:rsidRDefault="002646B9" w:rsidP="002646B9">
      <w:pPr>
        <w:jc w:val="both"/>
        <w:rPr>
          <w:rFonts w:ascii="Arial" w:hAnsi="Arial" w:cs="Arial"/>
          <w:b/>
        </w:rPr>
      </w:pPr>
    </w:p>
    <w:p w:rsidR="002646B9" w:rsidRDefault="002646B9" w:rsidP="002646B9">
      <w:pPr>
        <w:jc w:val="both"/>
        <w:rPr>
          <w:rFonts w:ascii="Arial" w:hAnsi="Arial" w:cs="Arial"/>
          <w:b/>
        </w:rPr>
      </w:pPr>
    </w:p>
    <w:p w:rsidR="002646B9" w:rsidRDefault="002646B9" w:rsidP="002646B9">
      <w:pPr>
        <w:jc w:val="both"/>
        <w:rPr>
          <w:rFonts w:ascii="Arial" w:hAnsi="Arial" w:cs="Arial"/>
          <w:b/>
        </w:rPr>
      </w:pPr>
      <w:r>
        <w:rPr>
          <w:rFonts w:ascii="Arial" w:hAnsi="Arial" w:cs="Arial"/>
          <w:b/>
        </w:rPr>
        <w:t>5. GRIGLIE DI VALUTAZIONE</w:t>
      </w:r>
    </w:p>
    <w:p w:rsidR="002646B9" w:rsidRDefault="002646B9" w:rsidP="002646B9">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2646B9" w:rsidTr="002646B9">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2646B9" w:rsidRDefault="002646B9" w:rsidP="002646B9">
            <w:pPr>
              <w:jc w:val="both"/>
              <w:rPr>
                <w:rFonts w:ascii="Arial" w:hAnsi="Arial" w:cs="Arial"/>
                <w:color w:val="FF0000"/>
                <w:sz w:val="20"/>
              </w:rPr>
            </w:pPr>
          </w:p>
          <w:p w:rsidR="002646B9" w:rsidRDefault="002646B9" w:rsidP="002646B9">
            <w:pPr>
              <w:numPr>
                <w:ilvl w:val="0"/>
                <w:numId w:val="47"/>
              </w:numPr>
              <w:suppressAutoHyphens w:val="0"/>
              <w:spacing w:line="276" w:lineRule="auto"/>
              <w:ind w:left="720" w:hanging="360"/>
              <w:contextualSpacing/>
              <w:jc w:val="both"/>
              <w:rPr>
                <w:rFonts w:ascii="Arial" w:hAnsi="Arial" w:cs="Arial"/>
                <w:sz w:val="20"/>
              </w:rPr>
            </w:pPr>
            <w:r>
              <w:rPr>
                <w:rFonts w:ascii="Arial" w:hAnsi="Arial" w:cs="Arial"/>
                <w:sz w:val="20"/>
              </w:rPr>
              <w:t xml:space="preserve">quella approvata dal Collegio Docenti (riportata nel POF) </w:t>
            </w:r>
          </w:p>
          <w:p w:rsidR="002646B9" w:rsidRDefault="002646B9" w:rsidP="002646B9">
            <w:pPr>
              <w:ind w:left="360"/>
              <w:jc w:val="both"/>
              <w:rPr>
                <w:rFonts w:ascii="Arial" w:eastAsia="Arial" w:hAnsi="Arial" w:cs="Arial"/>
                <w:sz w:val="20"/>
              </w:rPr>
            </w:pPr>
            <w:r>
              <w:rPr>
                <w:rFonts w:ascii="Arial" w:eastAsia="Arial" w:hAnsi="Arial" w:cs="Arial"/>
                <w:sz w:val="20"/>
              </w:rPr>
              <w:t xml:space="preserve">                       </w:t>
            </w:r>
          </w:p>
        </w:tc>
      </w:tr>
    </w:tbl>
    <w:p w:rsidR="002646B9" w:rsidRDefault="002646B9" w:rsidP="002646B9"/>
    <w:p w:rsidR="002646B9" w:rsidRDefault="002646B9" w:rsidP="002646B9"/>
    <w:p w:rsidR="002646B9" w:rsidRDefault="002646B9" w:rsidP="002646B9">
      <w:pPr>
        <w:pStyle w:val="Titolo8"/>
        <w:numPr>
          <w:ilvl w:val="7"/>
          <w:numId w:val="45"/>
        </w:numPr>
        <w:suppressAutoHyphens w:val="0"/>
        <w:spacing w:line="276" w:lineRule="auto"/>
        <w:ind w:left="1440" w:hanging="1440"/>
        <w:contextualSpacing/>
        <w:jc w:val="left"/>
        <w:rPr>
          <w:sz w:val="28"/>
          <w:u w:val="single"/>
        </w:rPr>
      </w:pPr>
      <w:r>
        <w:rPr>
          <w:sz w:val="28"/>
          <w:u w:val="single"/>
        </w:rPr>
        <w:t>ALLEGATO  A</w:t>
      </w:r>
    </w:p>
    <w:p w:rsidR="002646B9" w:rsidRDefault="002646B9" w:rsidP="002646B9">
      <w:pPr>
        <w:rPr>
          <w:rFonts w:ascii="Arial" w:hAnsi="Arial" w:cs="Arial"/>
          <w:b/>
          <w:sz w:val="16"/>
        </w:rPr>
      </w:pPr>
    </w:p>
    <w:p w:rsidR="002646B9" w:rsidRDefault="002646B9" w:rsidP="002646B9">
      <w:pPr>
        <w:rPr>
          <w:rFonts w:ascii="Arial" w:hAnsi="Arial" w:cs="Arial"/>
          <w:b/>
          <w:sz w:val="16"/>
        </w:rPr>
      </w:pPr>
    </w:p>
    <w:p w:rsidR="002646B9" w:rsidRDefault="002646B9" w:rsidP="002646B9">
      <w:pPr>
        <w:pBdr>
          <w:top w:val="single" w:sz="18" w:space="1" w:color="000000"/>
          <w:left w:val="single" w:sz="18" w:space="1" w:color="000000"/>
          <w:bottom w:val="single" w:sz="18" w:space="1" w:color="000000"/>
          <w:right w:val="single" w:sz="18" w:space="1" w:color="000000"/>
          <w:between w:val="none" w:sz="0" w:space="0" w:color="000000"/>
        </w:pBdr>
        <w:ind w:right="2834"/>
        <w:jc w:val="both"/>
        <w:rPr>
          <w:rFonts w:ascii="Arial" w:hAnsi="Arial" w:cs="Arial"/>
          <w:b/>
          <w:sz w:val="20"/>
        </w:rPr>
      </w:pPr>
      <w:r>
        <w:rPr>
          <w:rFonts w:ascii="Arial" w:hAnsi="Arial" w:cs="Arial"/>
          <w:b/>
          <w:sz w:val="20"/>
        </w:rPr>
        <w:t>TEMPO DISPONIBILE PER LA DIDATTICA</w:t>
      </w:r>
    </w:p>
    <w:p w:rsidR="002646B9" w:rsidRDefault="002646B9" w:rsidP="002646B9">
      <w:pPr>
        <w:rPr>
          <w:rFonts w:ascii="Arial" w:hAnsi="Arial" w:cs="Arial"/>
          <w:b/>
          <w:sz w:val="16"/>
        </w:rPr>
      </w:pPr>
    </w:p>
    <w:p w:rsidR="002646B9" w:rsidRDefault="002646B9" w:rsidP="002646B9">
      <w:pPr>
        <w:rPr>
          <w:rFonts w:ascii="Arial" w:hAnsi="Arial" w:cs="Arial"/>
          <w:b/>
          <w:sz w:val="16"/>
        </w:rPr>
      </w:pPr>
    </w:p>
    <w:p w:rsidR="002646B9" w:rsidRDefault="002646B9" w:rsidP="002646B9">
      <w:r>
        <w:rPr>
          <w:rFonts w:ascii="Arial" w:hAnsi="Arial" w:cs="Arial"/>
          <w:sz w:val="20"/>
        </w:rPr>
        <w:t xml:space="preserve">Il </w:t>
      </w:r>
      <w:r>
        <w:rPr>
          <w:rFonts w:ascii="Arial" w:hAnsi="Arial" w:cs="Arial"/>
          <w:b/>
          <w:sz w:val="20"/>
        </w:rPr>
        <w:t>tempo netto disponibile per la didattica</w:t>
      </w:r>
      <w:r>
        <w:rPr>
          <w:rFonts w:ascii="Arial" w:hAnsi="Arial" w:cs="Arial"/>
          <w:sz w:val="20"/>
        </w:rPr>
        <w:t xml:space="preserve"> risulta statisticamente uguale a </w:t>
      </w:r>
      <w:r>
        <w:rPr>
          <w:rFonts w:ascii="Arial" w:hAnsi="Arial" w:cs="Arial"/>
          <w:b/>
          <w:sz w:val="20"/>
        </w:rPr>
        <w:t>circa l’ 80 %</w:t>
      </w:r>
      <w:r>
        <w:rPr>
          <w:rFonts w:ascii="Arial" w:hAnsi="Arial" w:cs="Arial"/>
          <w:sz w:val="20"/>
        </w:rPr>
        <w:t xml:space="preserve"> del monte ore annuo complessivo. </w:t>
      </w:r>
    </w:p>
    <w:p w:rsidR="002646B9" w:rsidRDefault="002646B9" w:rsidP="002646B9">
      <w:r>
        <w:rPr>
          <w:rFonts w:ascii="Arial" w:hAnsi="Arial" w:cs="Arial"/>
          <w:sz w:val="20"/>
        </w:rPr>
        <w:t xml:space="preserve">Per ottenere Il tempo disponibile per lo svolgimento del </w:t>
      </w:r>
      <w:r>
        <w:rPr>
          <w:rFonts w:ascii="Arial" w:hAnsi="Arial" w:cs="Arial"/>
          <w:sz w:val="20"/>
          <w:u w:val="single"/>
        </w:rPr>
        <w:t>programma minimo</w:t>
      </w:r>
      <w:r>
        <w:rPr>
          <w:rFonts w:ascii="Arial" w:hAnsi="Arial" w:cs="Arial"/>
          <w:sz w:val="20"/>
        </w:rPr>
        <w:t xml:space="preserve"> indicato nei Moduli ( </w:t>
      </w:r>
      <w:r>
        <w:rPr>
          <w:rFonts w:ascii="Arial" w:hAnsi="Arial" w:cs="Arial"/>
          <w:b/>
          <w:sz w:val="20"/>
        </w:rPr>
        <w:t>tempo di lezione</w:t>
      </w:r>
      <w:r>
        <w:rPr>
          <w:rFonts w:ascii="Arial" w:hAnsi="Arial" w:cs="Arial"/>
          <w:sz w:val="20"/>
        </w:rPr>
        <w:t>) si dovrà poi detrarre dal tempo netto quello relativo alle verifiche ed al recupero  curricolare sopra determinato.</w:t>
      </w:r>
    </w:p>
    <w:p w:rsidR="002646B9" w:rsidRDefault="002646B9" w:rsidP="002646B9">
      <w:pPr>
        <w:rPr>
          <w:rFonts w:ascii="Arial" w:hAnsi="Arial" w:cs="Arial"/>
          <w:b/>
          <w:sz w:val="16"/>
        </w:rPr>
      </w:pPr>
    </w:p>
    <w:p w:rsidR="002646B9" w:rsidRDefault="002646B9" w:rsidP="002646B9">
      <w:pPr>
        <w:pBdr>
          <w:top w:val="single" w:sz="4" w:space="1" w:color="000000"/>
          <w:left w:val="single" w:sz="4" w:space="4" w:color="000000"/>
          <w:bottom w:val="single" w:sz="4" w:space="1" w:color="000000"/>
          <w:right w:val="single" w:sz="4" w:space="4" w:color="000000"/>
          <w:between w:val="none" w:sz="0" w:space="0" w:color="000000"/>
        </w:pBdr>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p>
    <w:p w:rsidR="002646B9" w:rsidRDefault="002646B9" w:rsidP="002646B9">
      <w:pPr>
        <w:pBdr>
          <w:top w:val="single" w:sz="4" w:space="1" w:color="000000"/>
          <w:left w:val="single" w:sz="4" w:space="4" w:color="000000"/>
          <w:bottom w:val="single" w:sz="4" w:space="1" w:color="000000"/>
          <w:right w:val="single" w:sz="4" w:space="4" w:color="000000"/>
          <w:between w:val="none" w:sz="0" w:space="0" w:color="000000"/>
        </w:pBdr>
        <w:jc w:val="center"/>
      </w:pPr>
      <w:r>
        <w:rPr>
          <w:rFonts w:ascii="Arial" w:hAnsi="Arial" w:cs="Arial"/>
          <w:b/>
          <w:sz w:val="20"/>
        </w:rPr>
        <w:t>TEMPO DI LEZIONE</w:t>
      </w:r>
      <w:r>
        <w:rPr>
          <w:rFonts w:ascii="Arial" w:hAnsi="Arial" w:cs="Arial"/>
          <w:sz w:val="20"/>
        </w:rPr>
        <w:t xml:space="preserve"> (aula + laboratorio)  =  </w:t>
      </w:r>
      <w:r>
        <w:rPr>
          <w:rFonts w:ascii="Arial" w:hAnsi="Arial" w:cs="Arial"/>
          <w:b/>
        </w:rPr>
        <w:t xml:space="preserve">B – C  </w:t>
      </w:r>
      <w:r>
        <w:rPr>
          <w:rFonts w:ascii="Arial" w:hAnsi="Arial" w:cs="Arial"/>
          <w:sz w:val="20"/>
        </w:rPr>
        <w:t xml:space="preserve">=  132 – 22 = </w:t>
      </w:r>
      <w:r>
        <w:rPr>
          <w:rFonts w:ascii="Arial" w:hAnsi="Arial" w:cs="Arial"/>
          <w:b/>
          <w:sz w:val="20"/>
        </w:rPr>
        <w:t>110</w:t>
      </w:r>
      <w:r>
        <w:rPr>
          <w:rFonts w:ascii="Arial" w:hAnsi="Arial" w:cs="Arial"/>
          <w:b/>
          <w:sz w:val="20"/>
        </w:rPr>
        <w:tab/>
      </w:r>
      <w:r>
        <w:rPr>
          <w:rFonts w:ascii="Arial" w:hAnsi="Arial" w:cs="Arial"/>
          <w:sz w:val="20"/>
        </w:rPr>
        <w:t xml:space="preserve">(per programma </w:t>
      </w:r>
      <w:r>
        <w:rPr>
          <w:rFonts w:ascii="Arial" w:hAnsi="Arial" w:cs="Arial"/>
          <w:sz w:val="20"/>
          <w:u w:val="single"/>
        </w:rPr>
        <w:t>minimo</w:t>
      </w:r>
      <w:r>
        <w:rPr>
          <w:rFonts w:ascii="Arial" w:hAnsi="Arial" w:cs="Arial"/>
          <w:sz w:val="20"/>
        </w:rPr>
        <w:t xml:space="preserve"> )</w:t>
      </w:r>
    </w:p>
    <w:p w:rsidR="002646B9" w:rsidRDefault="002646B9" w:rsidP="002646B9">
      <w:pPr>
        <w:pBdr>
          <w:top w:val="single" w:sz="4" w:space="1" w:color="000000"/>
          <w:left w:val="single" w:sz="4" w:space="4" w:color="000000"/>
          <w:bottom w:val="single" w:sz="4" w:space="1" w:color="000000"/>
          <w:right w:val="single" w:sz="4" w:space="4" w:color="000000"/>
          <w:between w:val="none" w:sz="0" w:space="0" w:color="000000"/>
        </w:pBdr>
        <w:rPr>
          <w:rFonts w:ascii="Arial" w:hAnsi="Arial" w:cs="Arial"/>
          <w:b/>
          <w:sz w:val="18"/>
        </w:rPr>
      </w:pPr>
      <w:r>
        <w:rPr>
          <w:rFonts w:ascii="Arial" w:hAnsi="Arial" w:cs="Arial"/>
          <w:b/>
          <w:sz w:val="18"/>
        </w:rPr>
        <w:tab/>
      </w:r>
      <w:r>
        <w:rPr>
          <w:rFonts w:ascii="Arial" w:hAnsi="Arial" w:cs="Arial"/>
          <w:b/>
          <w:sz w:val="18"/>
        </w:rPr>
        <w:tab/>
      </w:r>
    </w:p>
    <w:p w:rsidR="002646B9" w:rsidRDefault="002646B9" w:rsidP="002646B9">
      <w:pPr>
        <w:pBdr>
          <w:top w:val="single" w:sz="4" w:space="1" w:color="000000"/>
          <w:left w:val="single" w:sz="4" w:space="4" w:color="000000"/>
          <w:bottom w:val="single" w:sz="4" w:space="1" w:color="000000"/>
          <w:right w:val="single" w:sz="4" w:space="4" w:color="000000"/>
          <w:between w:val="none" w:sz="0" w:space="0" w:color="000000"/>
        </w:pBdr>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p>
    <w:p w:rsidR="002646B9" w:rsidRDefault="002646B9" w:rsidP="002646B9">
      <w:pPr>
        <w:pBdr>
          <w:top w:val="single" w:sz="4" w:space="1" w:color="000000"/>
          <w:left w:val="single" w:sz="4" w:space="4" w:color="000000"/>
          <w:bottom w:val="single" w:sz="4" w:space="1" w:color="000000"/>
          <w:right w:val="single" w:sz="4" w:space="4" w:color="000000"/>
          <w:between w:val="none" w:sz="0" w:space="0" w:color="000000"/>
        </w:pBdr>
        <w:jc w:val="center"/>
      </w:pPr>
      <w:r>
        <w:rPr>
          <w:rFonts w:ascii="Arial" w:hAnsi="Arial" w:cs="Arial"/>
          <w:b/>
          <w:sz w:val="18"/>
        </w:rPr>
        <w:t xml:space="preserve">Se il programma </w:t>
      </w:r>
      <w:r>
        <w:rPr>
          <w:rFonts w:ascii="Arial" w:hAnsi="Arial" w:cs="Arial"/>
          <w:b/>
          <w:sz w:val="18"/>
          <w:u w:val="single"/>
        </w:rPr>
        <w:t>minimo</w:t>
      </w:r>
      <w:r>
        <w:rPr>
          <w:rFonts w:ascii="Arial" w:hAnsi="Arial" w:cs="Arial"/>
          <w:b/>
          <w:sz w:val="18"/>
        </w:rPr>
        <w:t xml:space="preserve"> non richiede tutto il “ tempo di lezione “ disponibile, le ore non impegnate possono ovviamente essere usate dal singolo docente per ampliamenti – approfondimenti - altre verifiche -  ….</w:t>
      </w:r>
    </w:p>
    <w:p w:rsidR="002646B9" w:rsidRDefault="002646B9" w:rsidP="002646B9">
      <w:pPr>
        <w:pBdr>
          <w:top w:val="single" w:sz="4" w:space="1" w:color="000000"/>
          <w:left w:val="single" w:sz="4" w:space="4" w:color="000000"/>
          <w:bottom w:val="single" w:sz="4" w:space="1" w:color="000000"/>
          <w:right w:val="single" w:sz="4" w:space="4" w:color="000000"/>
          <w:between w:val="none" w:sz="0" w:space="0" w:color="000000"/>
        </w:pBdr>
        <w:jc w:val="center"/>
        <w:rPr>
          <w:rFonts w:ascii="Arial" w:hAnsi="Arial" w:cs="Arial"/>
          <w:b/>
          <w:sz w:val="16"/>
        </w:rPr>
      </w:pPr>
    </w:p>
    <w:p w:rsidR="002646B9" w:rsidRDefault="002646B9" w:rsidP="002646B9">
      <w:pPr>
        <w:rPr>
          <w:rFonts w:ascii="Arial" w:hAnsi="Arial" w:cs="Arial"/>
          <w:b/>
          <w:sz w:val="16"/>
        </w:rPr>
      </w:pPr>
    </w:p>
    <w:p w:rsidR="002646B9" w:rsidRDefault="002646B9" w:rsidP="002646B9">
      <w:pPr>
        <w:rPr>
          <w:sz w:val="16"/>
        </w:rPr>
      </w:pPr>
    </w:p>
    <w:p w:rsidR="008A095D" w:rsidRDefault="008A095D" w:rsidP="008A095D">
      <w:pPr>
        <w:jc w:val="both"/>
        <w:rPr>
          <w:rFonts w:ascii="Arial" w:hAnsi="Arial" w:cs="Arial"/>
          <w:b/>
          <w:sz w:val="20"/>
        </w:rPr>
      </w:pPr>
      <w:r>
        <w:rPr>
          <w:rFonts w:ascii="Arial" w:hAnsi="Arial" w:cs="Arial"/>
          <w:b/>
          <w:sz w:val="20"/>
        </w:rPr>
        <w:t>ANNO SCOLASTICO 2017-18</w:t>
      </w:r>
    </w:p>
    <w:p w:rsidR="008A095D" w:rsidRDefault="008A095D" w:rsidP="008A095D">
      <w:pPr>
        <w:jc w:val="both"/>
        <w:rPr>
          <w:rFonts w:ascii="Arial" w:hAnsi="Arial" w:cs="Arial"/>
          <w:b/>
          <w:sz w:val="20"/>
        </w:rPr>
      </w:pPr>
    </w:p>
    <w:p w:rsidR="008A095D" w:rsidRDefault="008A095D" w:rsidP="008A095D">
      <w:pPr>
        <w:jc w:val="both"/>
        <w:rPr>
          <w:rFonts w:ascii="Arial" w:hAnsi="Arial" w:cs="Arial"/>
          <w:b/>
          <w:sz w:val="20"/>
        </w:rPr>
      </w:pPr>
      <w:r>
        <w:rPr>
          <w:rFonts w:ascii="Arial" w:hAnsi="Arial" w:cs="Arial"/>
          <w:b/>
          <w:sz w:val="20"/>
        </w:rPr>
        <w:lastRenderedPageBreak/>
        <w:t xml:space="preserve">MATERIA TMPP                                           CLASSE 5 </w:t>
      </w:r>
      <w:r w:rsidR="00CE1CF7">
        <w:rPr>
          <w:rFonts w:ascii="Arial" w:hAnsi="Arial" w:cs="Arial"/>
          <w:b/>
          <w:sz w:val="20"/>
        </w:rPr>
        <w:t>A</w:t>
      </w:r>
      <w:r>
        <w:rPr>
          <w:rFonts w:ascii="Arial" w:hAnsi="Arial" w:cs="Arial"/>
          <w:b/>
          <w:sz w:val="20"/>
        </w:rPr>
        <w:t>ME</w:t>
      </w:r>
      <w:r w:rsidR="00CE1CF7">
        <w:rPr>
          <w:rFonts w:ascii="Arial" w:hAnsi="Arial" w:cs="Arial"/>
          <w:b/>
          <w:sz w:val="20"/>
        </w:rPr>
        <w:t>/5BME</w:t>
      </w:r>
    </w:p>
    <w:p w:rsidR="008A095D" w:rsidRDefault="008A095D" w:rsidP="008A095D">
      <w:pPr>
        <w:jc w:val="both"/>
        <w:rPr>
          <w:rFonts w:ascii="Arial" w:hAnsi="Arial" w:cs="Arial"/>
          <w:b/>
          <w:sz w:val="20"/>
        </w:rPr>
      </w:pPr>
    </w:p>
    <w:p w:rsidR="008A095D" w:rsidRDefault="008A095D" w:rsidP="008A095D">
      <w:pPr>
        <w:jc w:val="both"/>
        <w:rPr>
          <w:rFonts w:ascii="Arial" w:hAnsi="Arial" w:cs="Arial"/>
          <w:b/>
          <w:sz w:val="20"/>
        </w:rPr>
      </w:pPr>
      <w:r>
        <w:rPr>
          <w:rFonts w:ascii="Arial" w:hAnsi="Arial" w:cs="Arial"/>
          <w:b/>
          <w:sz w:val="20"/>
        </w:rPr>
        <w:t>INDIRIZZO/I  Meccanica Energia</w:t>
      </w:r>
    </w:p>
    <w:p w:rsidR="008A095D" w:rsidRDefault="008A095D" w:rsidP="008A095D">
      <w:pPr>
        <w:jc w:val="both"/>
        <w:rPr>
          <w:rFonts w:ascii="Arial" w:hAnsi="Arial" w:cs="Arial"/>
          <w:b/>
          <w:sz w:val="20"/>
        </w:rPr>
      </w:pPr>
    </w:p>
    <w:p w:rsidR="008A095D" w:rsidRDefault="008A095D" w:rsidP="008A095D">
      <w:pPr>
        <w:jc w:val="both"/>
        <w:rPr>
          <w:rFonts w:ascii="Arial" w:hAnsi="Arial" w:cs="Arial"/>
          <w:sz w:val="20"/>
        </w:rPr>
      </w:pPr>
    </w:p>
    <w:p w:rsidR="008A095D" w:rsidRDefault="008A095D" w:rsidP="008A095D">
      <w:pPr>
        <w:pStyle w:val="Titolo5"/>
        <w:numPr>
          <w:ilvl w:val="4"/>
          <w:numId w:val="48"/>
        </w:numPr>
        <w:suppressAutoHyphens w:val="0"/>
        <w:overflowPunct/>
        <w:autoSpaceDE/>
        <w:spacing w:line="276" w:lineRule="auto"/>
        <w:ind w:left="1008" w:hanging="1008"/>
        <w:contextualSpacing/>
        <w:textAlignment w:val="auto"/>
        <w:rPr>
          <w:rFonts w:ascii="Arial" w:hAnsi="Arial" w:cs="Arial"/>
          <w:sz w:val="20"/>
        </w:rPr>
      </w:pPr>
      <w:r>
        <w:rPr>
          <w:rFonts w:ascii="Arial" w:hAnsi="Arial" w:cs="Arial"/>
          <w:sz w:val="20"/>
        </w:rPr>
        <w:t>PROGETTO DIDATTICO DELLA DISCIPLINA</w:t>
      </w:r>
    </w:p>
    <w:p w:rsidR="008A095D" w:rsidRDefault="008A095D" w:rsidP="008A095D">
      <w:pPr>
        <w:rPr>
          <w:rFonts w:ascii="Arial" w:hAnsi="Arial" w:cs="Arial"/>
          <w:sz w:val="20"/>
        </w:rPr>
      </w:pPr>
    </w:p>
    <w:p w:rsidR="008A095D" w:rsidRDefault="008A095D" w:rsidP="008A095D">
      <w:pPr>
        <w:rPr>
          <w:rFonts w:ascii="Arial" w:hAnsi="Arial" w:cs="Arial"/>
          <w:sz w:val="20"/>
        </w:rPr>
      </w:pPr>
    </w:p>
    <w:p w:rsidR="008A095D" w:rsidRDefault="008A095D" w:rsidP="008A095D">
      <w:r>
        <w:rPr>
          <w:rFonts w:ascii="Arial" w:hAnsi="Arial" w:cs="Arial"/>
          <w:sz w:val="20"/>
        </w:rPr>
        <w:t xml:space="preserve">In relazione a quanto richiesto dal Piano dell’Offerta Formativa si definiscono i seguenti </w:t>
      </w:r>
      <w:r>
        <w:rPr>
          <w:rFonts w:ascii="Arial" w:hAnsi="Arial" w:cs="Arial"/>
          <w:b/>
          <w:sz w:val="20"/>
        </w:rPr>
        <w:t>obiettivi</w:t>
      </w:r>
      <w:r>
        <w:rPr>
          <w:rFonts w:ascii="Arial" w:hAnsi="Arial" w:cs="Arial"/>
          <w:sz w:val="20"/>
        </w:rPr>
        <w:t xml:space="preserve"> in termini di:</w:t>
      </w:r>
    </w:p>
    <w:p w:rsidR="008A095D" w:rsidRDefault="008A095D" w:rsidP="008A095D">
      <w:pPr>
        <w:rPr>
          <w:rFonts w:ascii="Arial" w:hAnsi="Arial" w:cs="Arial"/>
          <w:sz w:val="20"/>
        </w:rPr>
      </w:pPr>
    </w:p>
    <w:p w:rsidR="008A095D" w:rsidRDefault="008A095D" w:rsidP="008A095D">
      <w:pPr>
        <w:jc w:val="both"/>
        <w:rPr>
          <w:rFonts w:ascii="Arial" w:hAnsi="Arial" w:cs="Arial"/>
          <w:b/>
          <w:sz w:val="20"/>
        </w:rPr>
      </w:pPr>
    </w:p>
    <w:p w:rsidR="008A095D" w:rsidRDefault="008A095D" w:rsidP="008A095D">
      <w:pPr>
        <w:jc w:val="both"/>
        <w:rPr>
          <w:rFonts w:ascii="Arial" w:hAnsi="Arial" w:cs="Arial"/>
          <w:b/>
          <w:sz w:val="20"/>
        </w:rPr>
      </w:pPr>
      <w:r>
        <w:rPr>
          <w:rFonts w:ascii="Arial" w:hAnsi="Arial" w:cs="Arial"/>
          <w:b/>
          <w:sz w:val="20"/>
        </w:rPr>
        <w:t>CONOSCENZE</w:t>
      </w:r>
    </w:p>
    <w:p w:rsidR="008A095D" w:rsidRDefault="008A095D" w:rsidP="008A095D">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8A095D" w:rsidTr="00D2507B">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jc w:val="both"/>
            </w:pPr>
            <w:r>
              <w:rPr>
                <w:rFonts w:ascii="Arial" w:hAnsi="Arial" w:cs="Arial"/>
                <w:sz w:val="20"/>
              </w:rPr>
              <w:t xml:space="preserve">Architettura della macchina, componenti, linguaggio di programmazione, programmazione di </w:t>
            </w:r>
            <w:r>
              <w:rPr>
                <w:rFonts w:ascii="Arial" w:hAnsi="Arial" w:cs="Arial"/>
                <w:bCs/>
                <w:sz w:val="20"/>
              </w:rPr>
              <w:t>Torni e</w:t>
            </w:r>
          </w:p>
          <w:p w:rsidR="008A095D" w:rsidRDefault="008A095D" w:rsidP="00D2507B">
            <w:pPr>
              <w:jc w:val="both"/>
            </w:pPr>
            <w:r>
              <w:rPr>
                <w:rFonts w:ascii="Arial" w:hAnsi="Arial" w:cs="Arial"/>
                <w:bCs/>
                <w:sz w:val="20"/>
              </w:rPr>
              <w:t xml:space="preserve">Fresatrici a controllo numerico </w:t>
            </w:r>
            <w:r>
              <w:rPr>
                <w:rFonts w:ascii="Arial" w:hAnsi="Arial" w:cs="Arial"/>
                <w:sz w:val="20"/>
              </w:rPr>
              <w:t xml:space="preserve">. Fasi, componenti, programmazione, nell’ambito della </w:t>
            </w:r>
            <w:r>
              <w:rPr>
                <w:rFonts w:ascii="Arial" w:hAnsi="Arial" w:cs="Arial"/>
                <w:bCs/>
                <w:sz w:val="20"/>
              </w:rPr>
              <w:t>Progettazione e produzione CAD-CAM.</w:t>
            </w:r>
            <w:r>
              <w:rPr>
                <w:rFonts w:ascii="Arial" w:hAnsi="Arial" w:cs="Arial"/>
                <w:sz w:val="20"/>
              </w:rPr>
              <w:t xml:space="preserve"> Caratteristiche meccaniche e tecnologiche dei materiali, prove distruttive e non distruttive (tipologie, caratteristiche, macchine, svolgimento, risultati) nell’ambito dei </w:t>
            </w:r>
            <w:r>
              <w:rPr>
                <w:rFonts w:ascii="Arial" w:hAnsi="Arial" w:cs="Arial"/>
                <w:bCs/>
                <w:sz w:val="20"/>
              </w:rPr>
              <w:t xml:space="preserve">Collaudi e controllo qualità dei materiali. </w:t>
            </w:r>
            <w:r>
              <w:rPr>
                <w:rFonts w:ascii="Arial" w:hAnsi="Arial" w:cs="Arial"/>
                <w:sz w:val="20"/>
              </w:rPr>
              <w:t xml:space="preserve">Principi di funzionamento, caratteristiche di macchina, applicazioni di </w:t>
            </w:r>
            <w:r>
              <w:rPr>
                <w:rFonts w:ascii="Arial" w:hAnsi="Arial" w:cs="Arial"/>
                <w:bCs/>
                <w:sz w:val="20"/>
              </w:rPr>
              <w:t xml:space="preserve">Lavorazioni speciali </w:t>
            </w:r>
            <w:r>
              <w:rPr>
                <w:rFonts w:ascii="Arial" w:hAnsi="Arial" w:cs="Arial"/>
                <w:sz w:val="20"/>
              </w:rPr>
              <w:t>(con ultrasuoni, per elettroerosione, al laser, al plasma, con getto d’acqua) .</w:t>
            </w:r>
            <w:r>
              <w:rPr>
                <w:rFonts w:ascii="Arial" w:hAnsi="Arial" w:cs="Arial"/>
                <w:bCs/>
                <w:sz w:val="20"/>
              </w:rPr>
              <w:t xml:space="preserve"> </w:t>
            </w:r>
            <w:r>
              <w:rPr>
                <w:rFonts w:ascii="Arial" w:hAnsi="Arial" w:cs="Arial"/>
                <w:sz w:val="20"/>
              </w:rPr>
              <w:t xml:space="preserve">Tipologie, meccanismi e caratteristiche, sistemi di protezione per la </w:t>
            </w:r>
            <w:r>
              <w:rPr>
                <w:rFonts w:ascii="Arial" w:hAnsi="Arial" w:cs="Arial"/>
                <w:bCs/>
                <w:sz w:val="20"/>
              </w:rPr>
              <w:t>Corrosione dei metalli</w:t>
            </w:r>
            <w:r>
              <w:rPr>
                <w:rFonts w:ascii="Arial" w:hAnsi="Arial" w:cs="Arial"/>
                <w:sz w:val="20"/>
              </w:rPr>
              <w:t>.</w:t>
            </w:r>
          </w:p>
          <w:p w:rsidR="008A095D" w:rsidRDefault="008A095D" w:rsidP="00D2507B">
            <w:pPr>
              <w:jc w:val="both"/>
              <w:rPr>
                <w:rFonts w:ascii="Arial" w:hAnsi="Arial" w:cs="Arial"/>
                <w:sz w:val="20"/>
              </w:rPr>
            </w:pPr>
            <w:r>
              <w:rPr>
                <w:rFonts w:ascii="Arial" w:hAnsi="Arial" w:cs="Arial"/>
                <w:sz w:val="20"/>
              </w:rPr>
              <w:t>Le leghe ed i materiali legati all’industria energetica. Le problematiche legate al fenomeno della corrosione con particolare esperienza sulle tubazioni fuori terra ed introterra.</w:t>
            </w:r>
          </w:p>
        </w:tc>
      </w:tr>
    </w:tbl>
    <w:p w:rsidR="008A095D" w:rsidRDefault="008A095D" w:rsidP="008A095D">
      <w:pPr>
        <w:jc w:val="both"/>
        <w:rPr>
          <w:rFonts w:ascii="Arial" w:hAnsi="Arial" w:cs="Arial"/>
          <w:b/>
          <w:sz w:val="20"/>
        </w:rPr>
      </w:pPr>
    </w:p>
    <w:p w:rsidR="008A095D" w:rsidRDefault="008A095D" w:rsidP="008A095D">
      <w:pPr>
        <w:jc w:val="both"/>
        <w:rPr>
          <w:rFonts w:ascii="Arial" w:hAnsi="Arial" w:cs="Arial"/>
          <w:b/>
          <w:sz w:val="20"/>
        </w:rPr>
      </w:pPr>
    </w:p>
    <w:p w:rsidR="008A095D" w:rsidRDefault="008A095D" w:rsidP="008A095D">
      <w:pPr>
        <w:jc w:val="both"/>
        <w:rPr>
          <w:rFonts w:ascii="Arial" w:hAnsi="Arial" w:cs="Arial"/>
          <w:b/>
          <w:sz w:val="20"/>
        </w:rPr>
      </w:pPr>
      <w:r>
        <w:rPr>
          <w:rFonts w:ascii="Arial" w:hAnsi="Arial" w:cs="Arial"/>
          <w:b/>
          <w:sz w:val="20"/>
        </w:rPr>
        <w:t>COMPETENZE</w:t>
      </w:r>
    </w:p>
    <w:p w:rsidR="008A095D" w:rsidRDefault="008A095D" w:rsidP="008A095D">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8A095D" w:rsidTr="00D2507B">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jc w:val="both"/>
            </w:pPr>
            <w:r>
              <w:rPr>
                <w:rFonts w:ascii="Arial" w:hAnsi="Arial" w:cs="Arial"/>
                <w:sz w:val="20"/>
              </w:rPr>
              <w:t xml:space="preserve">Programmazione e realizzazione (Reparti di lavorazione) di un semplice organo meccanico al </w:t>
            </w:r>
            <w:r>
              <w:rPr>
                <w:rFonts w:ascii="Arial" w:hAnsi="Arial" w:cs="Arial"/>
                <w:bCs/>
                <w:sz w:val="20"/>
              </w:rPr>
              <w:t>Tornio</w:t>
            </w:r>
          </w:p>
          <w:p w:rsidR="008A095D" w:rsidRDefault="008A095D" w:rsidP="00D2507B">
            <w:pPr>
              <w:jc w:val="both"/>
            </w:pPr>
            <w:r>
              <w:rPr>
                <w:rFonts w:ascii="Arial" w:hAnsi="Arial" w:cs="Arial"/>
                <w:bCs/>
                <w:sz w:val="20"/>
              </w:rPr>
              <w:t xml:space="preserve">e Fresatrice CNC. </w:t>
            </w:r>
            <w:r>
              <w:rPr>
                <w:rFonts w:ascii="Arial" w:hAnsi="Arial" w:cs="Arial"/>
                <w:sz w:val="20"/>
              </w:rPr>
              <w:t xml:space="preserve">Programmazione, simulazione e realizzazione (Reparti di lavorazione) di un oggetto in un </w:t>
            </w:r>
            <w:r>
              <w:rPr>
                <w:rFonts w:ascii="Arial" w:hAnsi="Arial" w:cs="Arial"/>
                <w:bCs/>
                <w:sz w:val="20"/>
              </w:rPr>
              <w:t xml:space="preserve">Centro di lavoro </w:t>
            </w:r>
            <w:r>
              <w:rPr>
                <w:rFonts w:ascii="Arial" w:hAnsi="Arial" w:cs="Arial"/>
                <w:sz w:val="20"/>
              </w:rPr>
              <w:t>assistito da calcolatore.</w:t>
            </w:r>
            <w:r>
              <w:rPr>
                <w:rFonts w:ascii="Arial" w:hAnsi="Arial" w:cs="Arial"/>
                <w:bCs/>
                <w:sz w:val="20"/>
              </w:rPr>
              <w:t xml:space="preserve"> </w:t>
            </w:r>
            <w:r>
              <w:rPr>
                <w:rFonts w:ascii="Arial" w:hAnsi="Arial" w:cs="Arial"/>
                <w:sz w:val="20"/>
              </w:rPr>
              <w:t>Determinazione delle caratteristiche meccaniche (Laboratorio tecnologico), individuazione e designazione di una lega siderurgica non nota.</w:t>
            </w:r>
          </w:p>
          <w:p w:rsidR="008A095D" w:rsidRDefault="008A095D" w:rsidP="00D2507B">
            <w:pPr>
              <w:jc w:val="both"/>
              <w:rPr>
                <w:rFonts w:ascii="Arial" w:hAnsi="Arial" w:cs="Arial"/>
                <w:sz w:val="20"/>
              </w:rPr>
            </w:pPr>
            <w:r>
              <w:rPr>
                <w:rFonts w:ascii="Arial" w:hAnsi="Arial" w:cs="Arial"/>
                <w:sz w:val="20"/>
              </w:rPr>
              <w:t>Individuazione e quantificazione di difettosità superficiali ed interne in un organo meccanico semplice</w:t>
            </w:r>
          </w:p>
          <w:p w:rsidR="008A095D" w:rsidRDefault="008A095D" w:rsidP="00D2507B">
            <w:pPr>
              <w:jc w:val="both"/>
            </w:pPr>
            <w:r>
              <w:rPr>
                <w:rFonts w:ascii="Arial" w:hAnsi="Arial" w:cs="Arial"/>
                <w:sz w:val="20"/>
              </w:rPr>
              <w:t xml:space="preserve">(Laboratorio tecnologico). Rappresentazione schematica dei principi di funzionamento delle macchine per </w:t>
            </w:r>
            <w:r>
              <w:rPr>
                <w:rFonts w:ascii="Arial" w:hAnsi="Arial" w:cs="Arial"/>
                <w:bCs/>
                <w:sz w:val="20"/>
              </w:rPr>
              <w:t xml:space="preserve">lavorazioni speciali </w:t>
            </w:r>
            <w:r>
              <w:rPr>
                <w:rFonts w:ascii="Arial" w:hAnsi="Arial" w:cs="Arial"/>
                <w:sz w:val="20"/>
              </w:rPr>
              <w:t xml:space="preserve">e dei principali metodi di protezione contro la </w:t>
            </w:r>
            <w:r>
              <w:rPr>
                <w:rFonts w:ascii="Arial" w:hAnsi="Arial" w:cs="Arial"/>
                <w:bCs/>
                <w:sz w:val="20"/>
              </w:rPr>
              <w:t xml:space="preserve">corrosione dei metalli </w:t>
            </w:r>
            <w:r>
              <w:rPr>
                <w:rFonts w:ascii="Arial" w:hAnsi="Arial" w:cs="Arial"/>
                <w:sz w:val="20"/>
              </w:rPr>
              <w:t>.</w:t>
            </w:r>
          </w:p>
        </w:tc>
      </w:tr>
    </w:tbl>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jc w:val="both"/>
        <w:rPr>
          <w:rFonts w:ascii="Arial" w:hAnsi="Arial" w:cs="Arial"/>
          <w:b/>
          <w:sz w:val="20"/>
        </w:rPr>
      </w:pPr>
      <w:r>
        <w:rPr>
          <w:rFonts w:ascii="Arial" w:hAnsi="Arial" w:cs="Arial"/>
          <w:b/>
          <w:sz w:val="20"/>
        </w:rPr>
        <w:t>CAPACITÀ</w:t>
      </w:r>
    </w:p>
    <w:p w:rsidR="008A095D" w:rsidRDefault="008A095D" w:rsidP="008A095D">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8A095D" w:rsidTr="00D2507B">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jc w:val="both"/>
            </w:pPr>
            <w:r>
              <w:rPr>
                <w:rFonts w:ascii="Arial" w:hAnsi="Arial" w:cs="Arial"/>
                <w:sz w:val="20"/>
              </w:rPr>
              <w:t xml:space="preserve">Nell’ambito delle </w:t>
            </w:r>
            <w:r>
              <w:rPr>
                <w:rFonts w:ascii="Arial" w:hAnsi="Arial" w:cs="Arial"/>
                <w:bCs/>
                <w:sz w:val="20"/>
              </w:rPr>
              <w:t xml:space="preserve">Macchine utensili CNC </w:t>
            </w:r>
            <w:r>
              <w:rPr>
                <w:rFonts w:ascii="Arial" w:hAnsi="Arial" w:cs="Arial"/>
                <w:sz w:val="20"/>
              </w:rPr>
              <w:t xml:space="preserve">e della </w:t>
            </w:r>
            <w:r>
              <w:rPr>
                <w:rFonts w:ascii="Arial" w:hAnsi="Arial" w:cs="Arial"/>
                <w:bCs/>
                <w:sz w:val="20"/>
              </w:rPr>
              <w:t xml:space="preserve">Progettazione e produzione CAD-CAM </w:t>
            </w:r>
            <w:r>
              <w:rPr>
                <w:rFonts w:ascii="Arial" w:hAnsi="Arial" w:cs="Arial"/>
                <w:sz w:val="20"/>
              </w:rPr>
              <w:t xml:space="preserve">in termini di problematiche delle macchine, realizzazione di programmi e interfacciamento ad un sistema CAD, sia dal punto di vista teorico che pratico. Nell’ambito dei </w:t>
            </w:r>
            <w:r>
              <w:rPr>
                <w:rFonts w:ascii="Arial" w:hAnsi="Arial" w:cs="Arial"/>
                <w:bCs/>
                <w:sz w:val="20"/>
              </w:rPr>
              <w:t xml:space="preserve">Collaudi e controllo qualità dei materiali </w:t>
            </w:r>
            <w:r>
              <w:rPr>
                <w:rFonts w:ascii="Arial" w:hAnsi="Arial" w:cs="Arial"/>
                <w:sz w:val="20"/>
              </w:rPr>
              <w:t>in termini di interpretazione dei risultati delle prove e dell’utilizzo delle macchine e strumenti di prova, sia dal punto di vista teorico che pratico. Capacità di individuare problematiche relative ai processi energetici legati alla gestione delle saldature, dei materiali e dei fenomeni di degradazione impiantistica per usura.</w:t>
            </w:r>
          </w:p>
          <w:p w:rsidR="008A095D" w:rsidRDefault="008A095D" w:rsidP="00D2507B">
            <w:pPr>
              <w:rPr>
                <w:rFonts w:ascii="Arial" w:hAnsi="Arial" w:cs="Arial"/>
                <w:sz w:val="20"/>
              </w:rPr>
            </w:pPr>
          </w:p>
        </w:tc>
      </w:tr>
    </w:tbl>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pStyle w:val="Corpodeltesto3"/>
        <w:rPr>
          <w:rFonts w:ascii="Arial" w:hAnsi="Arial" w:cs="Arial"/>
        </w:rPr>
      </w:pPr>
      <w:r>
        <w:rPr>
          <w:rFonts w:ascii="Arial" w:hAnsi="Arial" w:cs="Arial"/>
        </w:rPr>
        <w:t xml:space="preserve">1. CONTENUTI DISCIPLINARI ESPOSTI PER MODULI - UNITÀ DIDATTICHE  </w:t>
      </w:r>
    </w:p>
    <w:p w:rsidR="008A095D" w:rsidRDefault="008A095D" w:rsidP="008A095D">
      <w:pPr>
        <w:pStyle w:val="Corpodeltesto3"/>
      </w:pPr>
      <w:r>
        <w:rPr>
          <w:rFonts w:ascii="Arial" w:eastAsia="Arial" w:hAnsi="Arial" w:cs="Arial"/>
        </w:rPr>
        <w:t xml:space="preserve">    </w:t>
      </w:r>
      <w:r>
        <w:rPr>
          <w:rFonts w:ascii="Arial" w:hAnsi="Arial" w:cs="Arial"/>
        </w:rPr>
        <w:t>PERIODI DI ATTUAZIONE - DURATA</w:t>
      </w: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pStyle w:val="Corpodeltesto2"/>
      </w:pPr>
      <w:r>
        <w:rPr>
          <w:i/>
        </w:rPr>
        <w:t xml:space="preserve">I contenuti e le durate dei moduli, basati su quelli </w:t>
      </w:r>
      <w:r>
        <w:rPr>
          <w:i/>
          <w:u w:val="single"/>
        </w:rPr>
        <w:t>minim</w:t>
      </w:r>
      <w:r>
        <w:rPr>
          <w:i/>
        </w:rPr>
        <w:t>i indicati nella Programmazione di Dipartimento, vanno tarati per la specifica classe di riferimento.</w:t>
      </w:r>
    </w:p>
    <w:p w:rsidR="008A095D" w:rsidRDefault="008A095D" w:rsidP="008A095D">
      <w:pPr>
        <w:pStyle w:val="Corpodeltesto2"/>
      </w:pPr>
    </w:p>
    <w:p w:rsidR="008A095D" w:rsidRDefault="008A095D" w:rsidP="008A095D">
      <w:pPr>
        <w:pStyle w:val="Corpodeltesto2"/>
      </w:pPr>
    </w:p>
    <w:p w:rsidR="008A095D" w:rsidRDefault="008A095D" w:rsidP="008A095D">
      <w:pPr>
        <w:jc w:val="both"/>
        <w:rPr>
          <w:rFonts w:ascii="Arial" w:hAnsi="Arial" w:cs="Arial"/>
          <w:sz w:val="20"/>
        </w:rPr>
      </w:pPr>
    </w:p>
    <w:p w:rsidR="008A095D" w:rsidRDefault="008A095D" w:rsidP="008A095D">
      <w:pPr>
        <w:pStyle w:val="Titolo6"/>
        <w:numPr>
          <w:ilvl w:val="5"/>
          <w:numId w:val="48"/>
        </w:numPr>
        <w:pBdr>
          <w:top w:val="single" w:sz="18" w:space="0" w:color="000000"/>
          <w:right w:val="single" w:sz="18" w:space="31" w:color="000000"/>
          <w:between w:val="none" w:sz="0" w:space="0" w:color="000000"/>
        </w:pBdr>
        <w:shd w:val="clear" w:color="auto" w:fill="auto"/>
        <w:suppressAutoHyphens w:val="0"/>
        <w:overflowPunct/>
        <w:autoSpaceDE/>
        <w:spacing w:line="276" w:lineRule="auto"/>
        <w:contextualSpacing/>
        <w:textAlignment w:val="auto"/>
        <w:rPr>
          <w:rFonts w:ascii="Arial" w:hAnsi="Arial" w:cs="Arial"/>
          <w:sz w:val="20"/>
        </w:rPr>
      </w:pPr>
      <w:r>
        <w:rPr>
          <w:rFonts w:ascii="Arial" w:hAnsi="Arial" w:cs="Arial"/>
          <w:sz w:val="20"/>
        </w:rPr>
        <w:t>Modulo 1 – RIPASSO (eventuale)</w:t>
      </w: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7991"/>
        <w:gridCol w:w="1350"/>
      </w:tblGrid>
      <w:tr w:rsidR="008A095D" w:rsidTr="00D2507B">
        <w:tblPrEx>
          <w:tblCellMar>
            <w:top w:w="0" w:type="dxa"/>
            <w:bottom w:w="0" w:type="dxa"/>
          </w:tblCellMar>
        </w:tblPrEx>
        <w:trPr>
          <w:cantSplit/>
          <w:trHeight w:val="501"/>
        </w:trPr>
        <w:tc>
          <w:tcPr>
            <w:tcW w:w="799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rPr>
          <w:cantSplit/>
        </w:trPr>
        <w:tc>
          <w:tcPr>
            <w:tcW w:w="799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8A095D" w:rsidRDefault="008A095D" w:rsidP="008A095D">
            <w:pPr>
              <w:numPr>
                <w:ilvl w:val="0"/>
                <w:numId w:val="49"/>
              </w:numPr>
              <w:suppressAutoHyphens w:val="0"/>
              <w:spacing w:line="276" w:lineRule="auto"/>
              <w:ind w:left="283" w:hanging="283"/>
              <w:contextualSpacing/>
              <w:jc w:val="both"/>
              <w:rPr>
                <w:rFonts w:ascii="Arial" w:hAnsi="Arial" w:cs="Arial"/>
                <w:sz w:val="20"/>
              </w:rPr>
            </w:pPr>
            <w:r>
              <w:rPr>
                <w:rFonts w:ascii="Arial" w:hAnsi="Arial" w:cs="Arial"/>
                <w:sz w:val="20"/>
              </w:rPr>
              <w:t>Ripasso delle conoscenze acquisite nell’anno precedente. Si prevede un test di ingresso per valutare la situazione di partenza della classe e poter quindi tarare gli interventi successivi.</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8A095D" w:rsidRDefault="008A095D" w:rsidP="00D2507B">
            <w:pPr>
              <w:rPr>
                <w:rFonts w:ascii="Arial" w:hAnsi="Arial" w:cs="Arial"/>
                <w:sz w:val="20"/>
              </w:rPr>
            </w:pPr>
            <w:r>
              <w:rPr>
                <w:rFonts w:ascii="Arial" w:hAnsi="Arial" w:cs="Arial"/>
                <w:sz w:val="20"/>
              </w:rPr>
              <w:t xml:space="preserve">Settembre </w:t>
            </w:r>
          </w:p>
          <w:p w:rsidR="008A095D" w:rsidRDefault="008A095D" w:rsidP="00D2507B">
            <w:pPr>
              <w:rPr>
                <w:rFonts w:ascii="Arial" w:hAnsi="Arial" w:cs="Arial"/>
                <w:sz w:val="20"/>
              </w:rPr>
            </w:pPr>
            <w:r>
              <w:rPr>
                <w:rFonts w:ascii="Arial" w:hAnsi="Arial" w:cs="Arial"/>
                <w:sz w:val="20"/>
              </w:rPr>
              <w:t xml:space="preserve">(2  ore) </w:t>
            </w:r>
          </w:p>
          <w:p w:rsidR="008A095D" w:rsidRDefault="008A095D" w:rsidP="00D2507B">
            <w:pPr>
              <w:rPr>
                <w:rFonts w:ascii="Arial" w:hAnsi="Arial" w:cs="Arial"/>
                <w:sz w:val="20"/>
              </w:rPr>
            </w:pPr>
          </w:p>
        </w:tc>
      </w:tr>
    </w:tbl>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1 – TITOLO: Processi di corrosione</w:t>
      </w: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r>
        <w:rPr>
          <w:rFonts w:ascii="Arial" w:hAnsi="Arial" w:cs="Arial"/>
          <w:sz w:val="20"/>
        </w:rPr>
        <w:t xml:space="preserve">Unità didattica n°1 : </w:t>
      </w: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8A095D" w:rsidTr="00D2507B">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8A095D" w:rsidRDefault="008A095D" w:rsidP="00D2507B">
            <w:pPr>
              <w:rPr>
                <w:rFonts w:ascii="Arial" w:hAnsi="Arial" w:cs="Arial"/>
                <w:b/>
                <w:sz w:val="20"/>
              </w:rPr>
            </w:pPr>
            <w:r>
              <w:rPr>
                <w:rFonts w:ascii="Arial" w:hAnsi="Arial" w:cs="Arial"/>
                <w:b/>
                <w:sz w:val="20"/>
              </w:rPr>
              <w:t>Conoscenza dei</w:t>
            </w:r>
          </w:p>
          <w:p w:rsidR="008A095D" w:rsidRDefault="008A095D" w:rsidP="00D2507B">
            <w:pPr>
              <w:rPr>
                <w:rFonts w:ascii="Arial" w:hAnsi="Arial" w:cs="Arial"/>
                <w:b/>
                <w:sz w:val="20"/>
              </w:rPr>
            </w:pPr>
            <w:r>
              <w:rPr>
                <w:rFonts w:ascii="Arial" w:hAnsi="Arial" w:cs="Arial"/>
                <w:b/>
                <w:sz w:val="20"/>
              </w:rPr>
              <w:t>Principali fenomeni legati alla corrosione.</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8A095D" w:rsidRDefault="008A095D" w:rsidP="00D2507B">
            <w:pPr>
              <w:jc w:val="both"/>
              <w:rPr>
                <w:rFonts w:ascii="Arial" w:hAnsi="Arial" w:cs="Arial"/>
                <w:sz w:val="20"/>
              </w:rPr>
            </w:pPr>
            <w:r>
              <w:rPr>
                <w:rFonts w:ascii="Arial" w:hAnsi="Arial" w:cs="Arial"/>
                <w:sz w:val="20"/>
              </w:rPr>
              <w:t>La corrosione e il processo di degradazione continuo, fattori attivanti e velocità di corrosione, la corrosione nei terreni: le pustole localizzate. Le protezioni contro la corrosione.</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8A095D" w:rsidRDefault="008A095D" w:rsidP="00D2507B">
            <w:pPr>
              <w:rPr>
                <w:rFonts w:ascii="Arial" w:hAnsi="Arial" w:cs="Arial"/>
                <w:sz w:val="20"/>
              </w:rPr>
            </w:pPr>
            <w:r>
              <w:rPr>
                <w:rFonts w:ascii="Arial" w:hAnsi="Arial" w:cs="Arial"/>
                <w:sz w:val="20"/>
              </w:rPr>
              <w:t>Ottobre Novembre</w:t>
            </w:r>
          </w:p>
          <w:p w:rsidR="008A095D" w:rsidRDefault="008A095D" w:rsidP="00D2507B">
            <w:pPr>
              <w:rPr>
                <w:rFonts w:ascii="Arial" w:hAnsi="Arial" w:cs="Arial"/>
                <w:sz w:val="20"/>
              </w:rPr>
            </w:pPr>
          </w:p>
          <w:p w:rsidR="008A095D" w:rsidRDefault="008A095D" w:rsidP="00D2507B">
            <w:r>
              <w:rPr>
                <w:rFonts w:ascii="Arial" w:eastAsia="Arial" w:hAnsi="Arial" w:cs="Arial"/>
                <w:sz w:val="20"/>
              </w:rPr>
              <w:t xml:space="preserve"> </w:t>
            </w:r>
            <w:r>
              <w:rPr>
                <w:rFonts w:ascii="Arial" w:hAnsi="Arial" w:cs="Arial"/>
                <w:sz w:val="20"/>
              </w:rPr>
              <w:t>(8 ore)</w:t>
            </w:r>
          </w:p>
          <w:p w:rsidR="008A095D" w:rsidRDefault="008A095D" w:rsidP="00D2507B">
            <w:pPr>
              <w:rPr>
                <w:rFonts w:ascii="Arial" w:hAnsi="Arial" w:cs="Arial"/>
                <w:sz w:val="20"/>
              </w:rPr>
            </w:pPr>
          </w:p>
        </w:tc>
      </w:tr>
    </w:tbl>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2 – TITOLO: Materiali per l’energia</w:t>
      </w: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r>
        <w:rPr>
          <w:rFonts w:ascii="Arial" w:hAnsi="Arial" w:cs="Arial"/>
          <w:sz w:val="20"/>
        </w:rPr>
        <w:t>Unità didattica n°1 : Il rame</w:t>
      </w:r>
    </w:p>
    <w:p w:rsidR="008A095D" w:rsidRDefault="008A095D" w:rsidP="008A095D">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8A095D" w:rsidTr="00D2507B">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8A095D" w:rsidRDefault="008A095D" w:rsidP="00D2507B">
            <w:pPr>
              <w:jc w:val="both"/>
              <w:rPr>
                <w:rFonts w:ascii="Arial" w:hAnsi="Arial" w:cs="Arial"/>
                <w:sz w:val="20"/>
              </w:rPr>
            </w:pPr>
            <w:r>
              <w:rPr>
                <w:rFonts w:ascii="Arial" w:hAnsi="Arial" w:cs="Arial"/>
                <w:sz w:val="20"/>
              </w:rPr>
              <w:t>Conoscenze</w:t>
            </w:r>
          </w:p>
          <w:p w:rsidR="008A095D" w:rsidRDefault="008A095D" w:rsidP="00D2507B">
            <w:pPr>
              <w:jc w:val="both"/>
              <w:rPr>
                <w:rFonts w:ascii="Arial" w:hAnsi="Arial" w:cs="Arial"/>
                <w:sz w:val="20"/>
              </w:rPr>
            </w:pPr>
            <w:r>
              <w:rPr>
                <w:rFonts w:ascii="Arial" w:hAnsi="Arial" w:cs="Arial"/>
                <w:sz w:val="20"/>
              </w:rPr>
              <w:t xml:space="preserve">Elementari dei processi ed operazioni legate all’ottenimento e gestione dei </w:t>
            </w:r>
            <w:r>
              <w:rPr>
                <w:rFonts w:ascii="Arial" w:hAnsi="Arial" w:cs="Arial"/>
                <w:sz w:val="20"/>
              </w:rPr>
              <w:lastRenderedPageBreak/>
              <w:t>materiali legati all’industria energetica.</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8A095D" w:rsidRDefault="008A095D" w:rsidP="00D2507B">
            <w:pPr>
              <w:jc w:val="both"/>
            </w:pPr>
            <w:r>
              <w:rPr>
                <w:rFonts w:ascii="Arial" w:eastAsia="Arial" w:hAnsi="Arial" w:cs="Arial"/>
                <w:sz w:val="20"/>
              </w:rPr>
              <w:lastRenderedPageBreak/>
              <w:t xml:space="preserve"> </w:t>
            </w:r>
            <w:r>
              <w:rPr>
                <w:rFonts w:ascii="Arial" w:hAnsi="Arial" w:cs="Arial"/>
                <w:sz w:val="20"/>
              </w:rPr>
              <w:t>Il rame e le sue leghe, processi per l’ottenimento, proprietà ed impieghi nell’industria. Proprietà dei materiali ceramici, vetri e refrattari, polimerici, compositi e nuovi materiali. Processi di giunzione dei materiali. I tubi in rame.</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8A095D" w:rsidRDefault="008A095D" w:rsidP="00D2507B">
            <w:pPr>
              <w:pStyle w:val="Rigadintestazione"/>
              <w:rPr>
                <w:rFonts w:ascii="Arial" w:hAnsi="Arial" w:cs="Arial"/>
                <w:sz w:val="20"/>
              </w:rPr>
            </w:pPr>
            <w:r>
              <w:rPr>
                <w:rFonts w:ascii="Arial" w:hAnsi="Arial" w:cs="Arial"/>
                <w:sz w:val="20"/>
              </w:rPr>
              <w:t>Dicembre Febbraio</w:t>
            </w:r>
          </w:p>
          <w:p w:rsidR="008A095D" w:rsidRDefault="008A095D" w:rsidP="00D2507B">
            <w:pPr>
              <w:jc w:val="both"/>
              <w:rPr>
                <w:rFonts w:ascii="Arial" w:hAnsi="Arial" w:cs="Arial"/>
                <w:sz w:val="20"/>
              </w:rPr>
            </w:pPr>
            <w:r>
              <w:rPr>
                <w:rFonts w:ascii="Arial" w:hAnsi="Arial" w:cs="Arial"/>
                <w:sz w:val="20"/>
              </w:rPr>
              <w:t>(8 ore)</w:t>
            </w:r>
          </w:p>
        </w:tc>
      </w:tr>
    </w:tbl>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3 – TITOLO:  Prove con metodi non distruttivi</w:t>
      </w: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r>
        <w:rPr>
          <w:rFonts w:ascii="Arial" w:hAnsi="Arial" w:cs="Arial"/>
          <w:sz w:val="20"/>
        </w:rPr>
        <w:t xml:space="preserve">Unità didattica n°1 : </w:t>
      </w:r>
    </w:p>
    <w:p w:rsidR="008A095D" w:rsidRDefault="008A095D" w:rsidP="008A095D">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8A095D" w:rsidTr="00D2507B">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8A095D" w:rsidRDefault="008A095D" w:rsidP="00D2507B">
            <w:pPr>
              <w:jc w:val="both"/>
              <w:rPr>
                <w:rFonts w:ascii="Arial" w:hAnsi="Arial" w:cs="Arial"/>
                <w:sz w:val="20"/>
              </w:rPr>
            </w:pPr>
            <w:r>
              <w:rPr>
                <w:rFonts w:ascii="Arial" w:hAnsi="Arial" w:cs="Arial"/>
                <w:sz w:val="20"/>
              </w:rPr>
              <w:t>Conoscenze</w:t>
            </w:r>
          </w:p>
          <w:p w:rsidR="008A095D" w:rsidRDefault="008A095D" w:rsidP="00D2507B">
            <w:pPr>
              <w:jc w:val="both"/>
              <w:rPr>
                <w:rFonts w:ascii="Arial" w:hAnsi="Arial" w:cs="Arial"/>
                <w:sz w:val="20"/>
              </w:rPr>
            </w:pPr>
            <w:r>
              <w:rPr>
                <w:rFonts w:ascii="Arial" w:hAnsi="Arial" w:cs="Arial"/>
                <w:sz w:val="20"/>
              </w:rPr>
              <w:t xml:space="preserve">Elementari dei processi legati alla preparazione ed all’esecuzione della prove non distruttive.  </w:t>
            </w: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8A095D" w:rsidRDefault="008A095D" w:rsidP="00D2507B">
            <w:pPr>
              <w:jc w:val="both"/>
              <w:rPr>
                <w:rFonts w:ascii="Arial" w:hAnsi="Arial" w:cs="Arial"/>
                <w:sz w:val="20"/>
              </w:rPr>
            </w:pPr>
            <w:r>
              <w:rPr>
                <w:rFonts w:ascii="Arial" w:hAnsi="Arial" w:cs="Arial"/>
                <w:sz w:val="20"/>
              </w:rPr>
              <w:t>Controlli con liquidi penetranti, Controlli radiografici, Controlli con ultrasuoni, Controlli magnetoscopici, Controlli con correnti indotte, Controlli visivi.</w:t>
            </w:r>
          </w:p>
          <w:p w:rsidR="008A095D" w:rsidRDefault="008A095D" w:rsidP="00D2507B">
            <w:pPr>
              <w:jc w:val="both"/>
              <w:rPr>
                <w:rFonts w:ascii="Arial" w:hAnsi="Arial" w:cs="Arial"/>
                <w:sz w:val="20"/>
              </w:rPr>
            </w:pPr>
            <w:r>
              <w:rPr>
                <w:rFonts w:ascii="Arial" w:hAnsi="Arial" w:cs="Arial"/>
                <w:sz w:val="20"/>
              </w:rPr>
              <w:t xml:space="preserve">Procedure di analisi e preparazione del provino.  </w:t>
            </w:r>
          </w:p>
          <w:p w:rsidR="008A095D" w:rsidRDefault="008A095D" w:rsidP="00D2507B">
            <w:pPr>
              <w:jc w:val="both"/>
              <w:rPr>
                <w:rFonts w:ascii="Arial" w:hAnsi="Arial" w:cs="Arial"/>
                <w:sz w:val="20"/>
              </w:rPr>
            </w:pPr>
            <w:r>
              <w:rPr>
                <w:rFonts w:ascii="Arial" w:hAnsi="Arial" w:cs="Arial"/>
                <w:sz w:val="20"/>
              </w:rPr>
              <w:t>Il rame e le sue leghe, processi per l’ottenimento, proprietà ed impieghi nell’industria. Proprietà dei materiali ceramici, vetri e refrattari, polimerici, compositi e nuovi materiali. Processi di giunzione dei materiali. I tubi in rame.</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8A095D" w:rsidRDefault="008A095D" w:rsidP="00D2507B">
            <w:pPr>
              <w:pStyle w:val="Rigadintestazione"/>
              <w:rPr>
                <w:rFonts w:ascii="Arial" w:hAnsi="Arial" w:cs="Arial"/>
                <w:sz w:val="20"/>
              </w:rPr>
            </w:pPr>
            <w:r>
              <w:rPr>
                <w:rFonts w:ascii="Arial" w:hAnsi="Arial" w:cs="Arial"/>
                <w:sz w:val="20"/>
              </w:rPr>
              <w:t>Dicembre Febbraio</w:t>
            </w:r>
          </w:p>
          <w:p w:rsidR="008A095D" w:rsidRDefault="008A095D" w:rsidP="00D2507B">
            <w:pPr>
              <w:jc w:val="both"/>
              <w:rPr>
                <w:rFonts w:ascii="Arial" w:hAnsi="Arial" w:cs="Arial"/>
                <w:sz w:val="20"/>
              </w:rPr>
            </w:pPr>
            <w:r>
              <w:rPr>
                <w:rFonts w:ascii="Arial" w:hAnsi="Arial" w:cs="Arial"/>
                <w:sz w:val="20"/>
              </w:rPr>
              <w:t>(10 ore)</w:t>
            </w:r>
          </w:p>
        </w:tc>
      </w:tr>
    </w:tbl>
    <w:p w:rsidR="008A095D" w:rsidRDefault="008A095D" w:rsidP="008A095D">
      <w:pPr>
        <w:rPr>
          <w:rFonts w:ascii="Arial" w:hAnsi="Arial" w:cs="Arial"/>
          <w:sz w:val="20"/>
        </w:rPr>
      </w:pPr>
    </w:p>
    <w:p w:rsidR="008A095D" w:rsidRDefault="008A095D" w:rsidP="008A095D">
      <w:pPr>
        <w:rPr>
          <w:rFonts w:ascii="Arial" w:hAnsi="Arial" w:cs="Arial"/>
          <w:sz w:val="20"/>
        </w:rPr>
      </w:pPr>
    </w:p>
    <w:p w:rsidR="008A095D" w:rsidRDefault="008A095D" w:rsidP="008A095D">
      <w:pPr>
        <w:pBdr>
          <w:top w:val="single" w:sz="18" w:space="1" w:color="000000"/>
          <w:left w:val="single" w:sz="18" w:space="1" w:color="000000"/>
          <w:bottom w:val="single" w:sz="18" w:space="1" w:color="000000"/>
          <w:right w:val="single" w:sz="18" w:space="31" w:color="000000"/>
          <w:between w:val="none" w:sz="0" w:space="0" w:color="000000"/>
        </w:pBdr>
        <w:ind w:right="2834"/>
        <w:jc w:val="both"/>
        <w:rPr>
          <w:rFonts w:ascii="Arial" w:hAnsi="Arial" w:cs="Arial"/>
          <w:b/>
          <w:sz w:val="20"/>
        </w:rPr>
      </w:pPr>
      <w:r>
        <w:rPr>
          <w:rFonts w:ascii="Arial" w:hAnsi="Arial" w:cs="Arial"/>
          <w:b/>
          <w:sz w:val="20"/>
        </w:rPr>
        <w:t>Modulo 3 – TITOLO: Sistemi di Programmazione delle Macchine CNC</w:t>
      </w:r>
    </w:p>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r>
        <w:rPr>
          <w:rFonts w:ascii="Arial" w:hAnsi="Arial" w:cs="Arial"/>
          <w:sz w:val="20"/>
        </w:rPr>
        <w:t xml:space="preserve">Unità didattica n°1 : </w:t>
      </w:r>
    </w:p>
    <w:p w:rsidR="008A095D" w:rsidRDefault="008A095D" w:rsidP="008A095D">
      <w:pPr>
        <w:jc w:val="both"/>
        <w:rPr>
          <w:rFonts w:ascii="Arial" w:hAnsi="Arial" w:cs="Arial"/>
          <w:sz w:val="20"/>
        </w:rPr>
      </w:pPr>
    </w:p>
    <w:tbl>
      <w:tblPr>
        <w:tblW w:w="9341" w:type="dxa"/>
        <w:tblInd w:w="-163" w:type="dxa"/>
        <w:tblCellMar>
          <w:left w:w="10" w:type="dxa"/>
          <w:right w:w="10" w:type="dxa"/>
        </w:tblCellMar>
        <w:tblLook w:val="04A0" w:firstRow="1" w:lastRow="0" w:firstColumn="1" w:lastColumn="0" w:noHBand="0" w:noVBand="1"/>
      </w:tblPr>
      <w:tblGrid>
        <w:gridCol w:w="1701"/>
        <w:gridCol w:w="6290"/>
        <w:gridCol w:w="1350"/>
      </w:tblGrid>
      <w:tr w:rsidR="008A095D" w:rsidTr="00D2507B">
        <w:tblPrEx>
          <w:tblCellMar>
            <w:top w:w="0" w:type="dxa"/>
            <w:bottom w:w="0" w:type="dxa"/>
          </w:tblCellMar>
        </w:tblPrEx>
        <w:trPr>
          <w:trHeight w:val="501"/>
        </w:trPr>
        <w:tc>
          <w:tcPr>
            <w:tcW w:w="1701" w:type="dxa"/>
            <w:tcBorders>
              <w:top w:val="single" w:sz="18" w:space="0" w:color="000000"/>
              <w:left w:val="single" w:sz="18" w:space="0" w:color="000000"/>
              <w:bottom w:val="single" w:sz="18" w:space="0" w:color="000000"/>
              <w:right w:val="none" w:sz="0" w:space="0" w:color="000000"/>
            </w:tcBorders>
            <w:shd w:val="clear" w:color="000000" w:fill="CCCCCC"/>
            <w:tcMar>
              <w:top w:w="0" w:type="dxa"/>
              <w:left w:w="48"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18" w:space="0" w:color="000000"/>
              <w:left w:val="single" w:sz="6" w:space="0" w:color="000000"/>
              <w:bottom w:val="single" w:sz="18" w:space="0" w:color="000000"/>
              <w:right w:val="none" w:sz="0" w:space="0" w:color="000000"/>
            </w:tcBorders>
            <w:shd w:val="clear" w:color="000000" w:fill="CCCCCC"/>
            <w:tcMar>
              <w:top w:w="0" w:type="dxa"/>
              <w:left w:w="63"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50" w:type="dxa"/>
            <w:tcBorders>
              <w:top w:val="single" w:sz="18" w:space="0" w:color="000000"/>
              <w:left w:val="single" w:sz="6" w:space="0" w:color="000000"/>
              <w:bottom w:val="single" w:sz="18" w:space="0" w:color="000000"/>
              <w:right w:val="single" w:sz="18" w:space="0" w:color="000000"/>
            </w:tcBorders>
            <w:shd w:val="clear" w:color="000000" w:fill="CCCCCC"/>
            <w:tcMar>
              <w:top w:w="0" w:type="dxa"/>
              <w:left w:w="63"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6" w:space="0" w:color="000000"/>
              <w:left w:val="single" w:sz="18" w:space="0" w:color="000000"/>
              <w:bottom w:val="single" w:sz="18" w:space="0" w:color="000000"/>
              <w:right w:val="none" w:sz="0" w:space="0" w:color="000000"/>
            </w:tcBorders>
            <w:tcMar>
              <w:top w:w="0" w:type="dxa"/>
              <w:left w:w="48" w:type="dxa"/>
              <w:bottom w:w="0" w:type="dxa"/>
              <w:right w:w="71" w:type="dxa"/>
            </w:tcMar>
          </w:tcPr>
          <w:p w:rsidR="008A095D" w:rsidRDefault="008A095D" w:rsidP="00D2507B">
            <w:pPr>
              <w:jc w:val="both"/>
              <w:rPr>
                <w:rFonts w:ascii="Arial" w:hAnsi="Arial" w:cs="Arial"/>
                <w:sz w:val="20"/>
              </w:rPr>
            </w:pPr>
            <w:r>
              <w:rPr>
                <w:rFonts w:ascii="Arial" w:hAnsi="Arial" w:cs="Arial"/>
                <w:sz w:val="20"/>
              </w:rPr>
              <w:t>Conoscenze delle principali sistemi di programmazione delle macchine CNC.</w:t>
            </w:r>
          </w:p>
          <w:p w:rsidR="008A095D" w:rsidRDefault="008A095D" w:rsidP="00D2507B">
            <w:pPr>
              <w:ind w:left="283"/>
              <w:jc w:val="both"/>
              <w:rPr>
                <w:rFonts w:ascii="Arial" w:hAnsi="Arial" w:cs="Arial"/>
                <w:sz w:val="20"/>
              </w:rPr>
            </w:pPr>
          </w:p>
          <w:p w:rsidR="008A095D" w:rsidRDefault="008A095D" w:rsidP="00D2507B">
            <w:pPr>
              <w:ind w:left="283"/>
              <w:jc w:val="both"/>
              <w:rPr>
                <w:rFonts w:ascii="Arial" w:hAnsi="Arial" w:cs="Arial"/>
                <w:sz w:val="20"/>
              </w:rPr>
            </w:pPr>
          </w:p>
        </w:tc>
        <w:tc>
          <w:tcPr>
            <w:tcW w:w="6290" w:type="dxa"/>
            <w:tcBorders>
              <w:top w:val="single" w:sz="6" w:space="0" w:color="000000"/>
              <w:left w:val="single" w:sz="6" w:space="0" w:color="000000"/>
              <w:bottom w:val="single" w:sz="18" w:space="0" w:color="000000"/>
              <w:right w:val="none" w:sz="0" w:space="0" w:color="000000"/>
            </w:tcBorders>
            <w:tcMar>
              <w:top w:w="0" w:type="dxa"/>
              <w:left w:w="63" w:type="dxa"/>
              <w:bottom w:w="0" w:type="dxa"/>
              <w:right w:w="71" w:type="dxa"/>
            </w:tcMar>
          </w:tcPr>
          <w:p w:rsidR="008A095D" w:rsidRDefault="008A095D" w:rsidP="00D2507B">
            <w:pPr>
              <w:jc w:val="both"/>
              <w:rPr>
                <w:rFonts w:ascii="Arial" w:hAnsi="Arial" w:cs="Arial"/>
                <w:sz w:val="20"/>
              </w:rPr>
            </w:pPr>
            <w:r>
              <w:rPr>
                <w:rFonts w:ascii="Arial" w:hAnsi="Arial" w:cs="Arial"/>
                <w:sz w:val="20"/>
              </w:rPr>
              <w:t>Le funzioni di gestione, programmazione incrementale ed assoluta, interpolazione oraria ed antioraria la compensazione utensile.</w:t>
            </w:r>
          </w:p>
        </w:tc>
        <w:tc>
          <w:tcPr>
            <w:tcW w:w="1350" w:type="dxa"/>
            <w:tcBorders>
              <w:top w:val="single" w:sz="6" w:space="0" w:color="000000"/>
              <w:left w:val="single" w:sz="6" w:space="0" w:color="000000"/>
              <w:bottom w:val="single" w:sz="18" w:space="0" w:color="000000"/>
              <w:right w:val="single" w:sz="18" w:space="0" w:color="000000"/>
            </w:tcBorders>
            <w:tcMar>
              <w:top w:w="0" w:type="dxa"/>
              <w:left w:w="63" w:type="dxa"/>
              <w:bottom w:w="0" w:type="dxa"/>
              <w:right w:w="71" w:type="dxa"/>
            </w:tcMar>
          </w:tcPr>
          <w:p w:rsidR="008A095D" w:rsidRDefault="008A095D" w:rsidP="00D2507B">
            <w:pPr>
              <w:jc w:val="both"/>
              <w:rPr>
                <w:rFonts w:ascii="Arial" w:hAnsi="Arial" w:cs="Arial"/>
                <w:sz w:val="20"/>
              </w:rPr>
            </w:pPr>
            <w:r>
              <w:rPr>
                <w:rFonts w:ascii="Arial" w:hAnsi="Arial" w:cs="Arial"/>
                <w:sz w:val="20"/>
              </w:rPr>
              <w:t>Febbraio</w:t>
            </w:r>
          </w:p>
          <w:p w:rsidR="008A095D" w:rsidRDefault="008A095D" w:rsidP="00D2507B">
            <w:pPr>
              <w:jc w:val="both"/>
              <w:rPr>
                <w:rFonts w:ascii="Arial" w:hAnsi="Arial" w:cs="Arial"/>
                <w:sz w:val="20"/>
              </w:rPr>
            </w:pPr>
            <w:r>
              <w:rPr>
                <w:rFonts w:ascii="Arial" w:hAnsi="Arial" w:cs="Arial"/>
                <w:sz w:val="20"/>
              </w:rPr>
              <w:t>(10 ore)</w:t>
            </w:r>
          </w:p>
        </w:tc>
      </w:tr>
    </w:tbl>
    <w:p w:rsidR="008A095D" w:rsidRDefault="008A095D" w:rsidP="008A095D">
      <w:pPr>
        <w:rPr>
          <w:rFonts w:ascii="Arial" w:hAnsi="Arial" w:cs="Arial"/>
          <w:sz w:val="20"/>
        </w:rPr>
      </w:pPr>
    </w:p>
    <w:p w:rsidR="008A095D" w:rsidRDefault="008A095D" w:rsidP="008A095D">
      <w:pPr>
        <w:jc w:val="both"/>
        <w:rPr>
          <w:rFonts w:ascii="Arial" w:hAnsi="Arial" w:cs="Arial"/>
          <w:b/>
          <w:sz w:val="20"/>
        </w:rPr>
      </w:pPr>
    </w:p>
    <w:p w:rsidR="008A095D" w:rsidRDefault="008A095D" w:rsidP="008A095D">
      <w:pPr>
        <w:jc w:val="both"/>
        <w:rPr>
          <w:rFonts w:ascii="Arial" w:hAnsi="Arial" w:cs="Arial"/>
          <w:b/>
        </w:rPr>
      </w:pPr>
      <w:r>
        <w:rPr>
          <w:rFonts w:ascii="Arial" w:hAnsi="Arial" w:cs="Arial"/>
          <w:b/>
        </w:rPr>
        <w:t>2. METODOLOGIE</w:t>
      </w:r>
    </w:p>
    <w:p w:rsidR="008A095D" w:rsidRDefault="008A095D" w:rsidP="008A095D">
      <w:pPr>
        <w:jc w:val="both"/>
        <w:rPr>
          <w:rFonts w:ascii="Arial" w:hAnsi="Arial" w:cs="Arial"/>
          <w:sz w:val="20"/>
        </w:rPr>
      </w:pPr>
    </w:p>
    <w:tbl>
      <w:tblPr>
        <w:tblW w:w="9303" w:type="dxa"/>
        <w:tblInd w:w="-217" w:type="dxa"/>
        <w:tblCellMar>
          <w:left w:w="10" w:type="dxa"/>
          <w:right w:w="10" w:type="dxa"/>
        </w:tblCellMar>
        <w:tblLook w:val="04A0" w:firstRow="1" w:lastRow="0" w:firstColumn="1" w:lastColumn="0" w:noHBand="0" w:noVBand="1"/>
      </w:tblPr>
      <w:tblGrid>
        <w:gridCol w:w="9303"/>
      </w:tblGrid>
      <w:tr w:rsidR="008A095D" w:rsidTr="00D2507B">
        <w:tblPrEx>
          <w:tblCellMar>
            <w:top w:w="0" w:type="dxa"/>
            <w:bottom w:w="0" w:type="dxa"/>
          </w:tblCellMar>
        </w:tblPrEx>
        <w:tc>
          <w:tcPr>
            <w:tcW w:w="930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8A095D">
            <w:pPr>
              <w:numPr>
                <w:ilvl w:val="0"/>
                <w:numId w:val="50"/>
              </w:numPr>
              <w:suppressAutoHyphens w:val="0"/>
              <w:spacing w:line="276" w:lineRule="auto"/>
              <w:ind w:left="720" w:hanging="360"/>
              <w:contextualSpacing/>
              <w:jc w:val="both"/>
              <w:rPr>
                <w:rFonts w:ascii="Arial" w:hAnsi="Arial" w:cs="Arial"/>
                <w:sz w:val="20"/>
              </w:rPr>
            </w:pPr>
            <w:r>
              <w:rPr>
                <w:rFonts w:ascii="Arial" w:hAnsi="Arial" w:cs="Arial"/>
                <w:sz w:val="20"/>
              </w:rPr>
              <w:t>Lezione frontale, lettura e comprensione del testo, utilizzo di videocassette.</w:t>
            </w:r>
          </w:p>
          <w:p w:rsidR="008A095D" w:rsidRDefault="008A095D" w:rsidP="008A095D">
            <w:pPr>
              <w:numPr>
                <w:ilvl w:val="0"/>
                <w:numId w:val="50"/>
              </w:numPr>
              <w:suppressAutoHyphens w:val="0"/>
              <w:spacing w:line="276" w:lineRule="auto"/>
              <w:ind w:left="720" w:hanging="360"/>
              <w:contextualSpacing/>
              <w:jc w:val="both"/>
              <w:rPr>
                <w:rFonts w:ascii="Arial" w:hAnsi="Arial" w:cs="Arial"/>
                <w:sz w:val="20"/>
              </w:rPr>
            </w:pPr>
            <w:r>
              <w:rPr>
                <w:rFonts w:ascii="Arial" w:hAnsi="Arial" w:cs="Arial"/>
                <w:sz w:val="20"/>
              </w:rPr>
              <w:t>Coinvolgimento degli alunni in esercitazioni guidate e colloqui di adeguamento e recupero.</w:t>
            </w:r>
          </w:p>
          <w:p w:rsidR="008A095D" w:rsidRDefault="008A095D" w:rsidP="008A095D">
            <w:pPr>
              <w:numPr>
                <w:ilvl w:val="0"/>
                <w:numId w:val="50"/>
              </w:numPr>
              <w:suppressAutoHyphens w:val="0"/>
              <w:spacing w:line="276" w:lineRule="auto"/>
              <w:ind w:left="720" w:hanging="360"/>
              <w:contextualSpacing/>
              <w:jc w:val="both"/>
              <w:rPr>
                <w:rFonts w:ascii="Arial" w:hAnsi="Arial" w:cs="Arial"/>
                <w:sz w:val="20"/>
              </w:rPr>
            </w:pPr>
            <w:r>
              <w:rPr>
                <w:rFonts w:ascii="Arial" w:hAnsi="Arial" w:cs="Arial"/>
                <w:sz w:val="20"/>
              </w:rPr>
              <w:t>Correzione di esercizi proposti.</w:t>
            </w:r>
          </w:p>
        </w:tc>
      </w:tr>
    </w:tbl>
    <w:p w:rsidR="008A095D" w:rsidRDefault="008A095D" w:rsidP="008A095D">
      <w:pPr>
        <w:jc w:val="both"/>
        <w:rPr>
          <w:rFonts w:ascii="Arial" w:hAnsi="Arial" w:cs="Arial"/>
          <w:sz w:val="20"/>
        </w:rPr>
      </w:pPr>
    </w:p>
    <w:p w:rsidR="008A095D" w:rsidRDefault="008A095D" w:rsidP="008A095D">
      <w:pPr>
        <w:rPr>
          <w:rFonts w:ascii="Arial" w:hAnsi="Arial" w:cs="Arial"/>
          <w:sz w:val="20"/>
        </w:rPr>
      </w:pPr>
    </w:p>
    <w:p w:rsidR="008A095D" w:rsidRDefault="008A095D" w:rsidP="008A095D">
      <w:pPr>
        <w:pStyle w:val="Titolo7"/>
        <w:numPr>
          <w:ilvl w:val="6"/>
          <w:numId w:val="48"/>
        </w:numPr>
        <w:suppressAutoHyphens w:val="0"/>
        <w:overflowPunct/>
        <w:autoSpaceDE/>
        <w:spacing w:line="276" w:lineRule="auto"/>
        <w:ind w:left="1296" w:hanging="1296"/>
        <w:contextualSpacing/>
        <w:textAlignment w:val="auto"/>
        <w:rPr>
          <w:rFonts w:ascii="Arial" w:hAnsi="Arial" w:cs="Arial"/>
        </w:rPr>
      </w:pPr>
      <w:r>
        <w:rPr>
          <w:rFonts w:ascii="Arial" w:hAnsi="Arial" w:cs="Arial"/>
        </w:rPr>
        <w:lastRenderedPageBreak/>
        <w:t>3. MATERIALI DIDATTICI</w:t>
      </w:r>
    </w:p>
    <w:p w:rsidR="008A095D" w:rsidRDefault="008A095D" w:rsidP="008A095D">
      <w:pPr>
        <w:jc w:val="both"/>
        <w:rPr>
          <w:rFonts w:ascii="Arial" w:hAnsi="Arial" w:cs="Arial"/>
          <w:sz w:val="20"/>
        </w:rPr>
      </w:pPr>
    </w:p>
    <w:tbl>
      <w:tblPr>
        <w:tblW w:w="9303" w:type="dxa"/>
        <w:tblInd w:w="-217" w:type="dxa"/>
        <w:tblCellMar>
          <w:left w:w="10" w:type="dxa"/>
          <w:right w:w="10" w:type="dxa"/>
        </w:tblCellMar>
        <w:tblLook w:val="04A0" w:firstRow="1" w:lastRow="0" w:firstColumn="1" w:lastColumn="0" w:noHBand="0" w:noVBand="1"/>
      </w:tblPr>
      <w:tblGrid>
        <w:gridCol w:w="9303"/>
      </w:tblGrid>
      <w:tr w:rsidR="008A095D" w:rsidTr="00D2507B">
        <w:tblPrEx>
          <w:tblCellMar>
            <w:top w:w="0" w:type="dxa"/>
            <w:bottom w:w="0" w:type="dxa"/>
          </w:tblCellMar>
        </w:tblPrEx>
        <w:tc>
          <w:tcPr>
            <w:tcW w:w="930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jc w:val="both"/>
            </w:pPr>
            <w:r>
              <w:rPr>
                <w:rFonts w:ascii="Arial" w:eastAsia="Arial" w:hAnsi="Arial" w:cs="Arial"/>
                <w:sz w:val="20"/>
              </w:rPr>
              <w:t xml:space="preserve">• </w:t>
            </w:r>
            <w:r>
              <w:rPr>
                <w:rFonts w:ascii="Arial" w:hAnsi="Arial" w:cs="Arial"/>
                <w:sz w:val="20"/>
              </w:rPr>
              <w:t>Libro di testo , Corso di Tecnologia Meccanica Vol. 3 G. Grosso, Ed. B. Mondatori, Tecnica</w:t>
            </w:r>
          </w:p>
          <w:p w:rsidR="008A095D" w:rsidRDefault="008A095D" w:rsidP="00D2507B">
            <w:pPr>
              <w:jc w:val="both"/>
              <w:rPr>
                <w:rFonts w:ascii="Arial" w:hAnsi="Arial" w:cs="Arial"/>
                <w:sz w:val="20"/>
              </w:rPr>
            </w:pPr>
            <w:r>
              <w:rPr>
                <w:rFonts w:ascii="Arial" w:hAnsi="Arial" w:cs="Arial"/>
                <w:sz w:val="20"/>
              </w:rPr>
              <w:t>Professionale Vol.1 e 2 ; C. Crosera Ed. Principato .</w:t>
            </w:r>
          </w:p>
          <w:p w:rsidR="008A095D" w:rsidRDefault="008A095D" w:rsidP="00D2507B">
            <w:pPr>
              <w:jc w:val="both"/>
            </w:pPr>
            <w:r>
              <w:rPr>
                <w:rFonts w:ascii="Arial" w:eastAsia="Arial" w:hAnsi="Arial" w:cs="Arial"/>
                <w:sz w:val="20"/>
              </w:rPr>
              <w:t xml:space="preserve">• </w:t>
            </w:r>
            <w:r>
              <w:rPr>
                <w:rFonts w:ascii="Arial" w:hAnsi="Arial" w:cs="Arial"/>
                <w:sz w:val="20"/>
              </w:rPr>
              <w:t>Appunti dell’insegnante</w:t>
            </w:r>
          </w:p>
          <w:p w:rsidR="008A095D" w:rsidRDefault="008A095D" w:rsidP="00D2507B">
            <w:pPr>
              <w:jc w:val="both"/>
            </w:pPr>
            <w:r>
              <w:rPr>
                <w:rFonts w:ascii="Arial" w:eastAsia="Arial" w:hAnsi="Arial" w:cs="Arial"/>
                <w:sz w:val="20"/>
              </w:rPr>
              <w:t xml:space="preserve">• </w:t>
            </w:r>
            <w:r>
              <w:rPr>
                <w:rFonts w:ascii="Arial" w:hAnsi="Arial" w:cs="Arial"/>
                <w:sz w:val="20"/>
              </w:rPr>
              <w:t>Manuale Hoepli di Meccanica, Manuale Cremonese di Meccanica Vol. IV Ed. Cremonese, Manuali</w:t>
            </w:r>
          </w:p>
          <w:p w:rsidR="008A095D" w:rsidRDefault="008A095D" w:rsidP="00D2507B">
            <w:pPr>
              <w:jc w:val="both"/>
              <w:rPr>
                <w:rFonts w:ascii="Arial" w:hAnsi="Arial" w:cs="Arial"/>
                <w:sz w:val="20"/>
              </w:rPr>
            </w:pPr>
            <w:r>
              <w:rPr>
                <w:rFonts w:ascii="Arial" w:hAnsi="Arial" w:cs="Arial"/>
                <w:sz w:val="20"/>
              </w:rPr>
              <w:t>delle macchine di prova, Cataloghi di materiali Normative UNI, Manuali di programmi</w:t>
            </w:r>
          </w:p>
        </w:tc>
      </w:tr>
    </w:tbl>
    <w:p w:rsidR="008A095D" w:rsidRDefault="008A095D" w:rsidP="008A095D">
      <w:pPr>
        <w:jc w:val="both"/>
      </w:pPr>
    </w:p>
    <w:p w:rsidR="008A095D" w:rsidRDefault="008A095D" w:rsidP="008A095D">
      <w:pPr>
        <w:jc w:val="both"/>
        <w:rPr>
          <w:rFonts w:ascii="Arial" w:hAnsi="Arial" w:cs="Arial"/>
          <w:b/>
        </w:rPr>
      </w:pPr>
    </w:p>
    <w:p w:rsidR="008A095D" w:rsidRDefault="008A095D" w:rsidP="008A095D">
      <w:pPr>
        <w:jc w:val="both"/>
        <w:rPr>
          <w:rFonts w:ascii="Arial" w:hAnsi="Arial" w:cs="Arial"/>
          <w:b/>
        </w:rPr>
      </w:pPr>
      <w:r>
        <w:rPr>
          <w:rFonts w:ascii="Arial" w:hAnsi="Arial" w:cs="Arial"/>
          <w:b/>
        </w:rPr>
        <w:t xml:space="preserve">4. TIPOLOGIA E NUMERO DELLE PROVE DI VERIFICA </w:t>
      </w:r>
    </w:p>
    <w:p w:rsidR="008A095D" w:rsidRDefault="008A095D" w:rsidP="008A095D">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8A095D" w:rsidTr="00D2507B">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8A095D">
            <w:pPr>
              <w:numPr>
                <w:ilvl w:val="0"/>
                <w:numId w:val="51"/>
              </w:numPr>
              <w:suppressAutoHyphens w:val="0"/>
              <w:spacing w:line="276" w:lineRule="auto"/>
              <w:ind w:left="720" w:hanging="360"/>
              <w:contextualSpacing/>
              <w:jc w:val="both"/>
              <w:rPr>
                <w:rFonts w:ascii="Arial" w:hAnsi="Arial" w:cs="Arial"/>
                <w:sz w:val="20"/>
              </w:rPr>
            </w:pPr>
            <w:r>
              <w:rPr>
                <w:rFonts w:ascii="Arial" w:hAnsi="Arial" w:cs="Arial"/>
                <w:sz w:val="20"/>
              </w:rPr>
              <w:t>Prove scritte, interrogazioni, test, questionari, prove grafiche, quesiti a risposta multipla.</w:t>
            </w:r>
          </w:p>
          <w:p w:rsidR="008A095D" w:rsidRDefault="008A095D" w:rsidP="008A095D">
            <w:pPr>
              <w:numPr>
                <w:ilvl w:val="0"/>
                <w:numId w:val="51"/>
              </w:numPr>
              <w:suppressAutoHyphens w:val="0"/>
              <w:spacing w:line="276" w:lineRule="auto"/>
              <w:ind w:left="720" w:hanging="360"/>
              <w:contextualSpacing/>
              <w:jc w:val="both"/>
              <w:rPr>
                <w:rFonts w:ascii="Arial" w:hAnsi="Arial" w:cs="Arial"/>
                <w:sz w:val="20"/>
              </w:rPr>
            </w:pPr>
            <w:r>
              <w:rPr>
                <w:rFonts w:ascii="Arial" w:hAnsi="Arial" w:cs="Arial"/>
                <w:sz w:val="20"/>
              </w:rPr>
              <w:t>Prove comuni.</w:t>
            </w:r>
          </w:p>
        </w:tc>
      </w:tr>
    </w:tbl>
    <w:p w:rsidR="008A095D" w:rsidRDefault="008A095D" w:rsidP="008A095D">
      <w:pPr>
        <w:jc w:val="both"/>
      </w:pPr>
    </w:p>
    <w:tbl>
      <w:tblPr>
        <w:tblW w:w="7110" w:type="dxa"/>
        <w:tblInd w:w="-145" w:type="dxa"/>
        <w:tblCellMar>
          <w:left w:w="10" w:type="dxa"/>
          <w:right w:w="10" w:type="dxa"/>
        </w:tblCellMar>
        <w:tblLook w:val="04A0" w:firstRow="1" w:lastRow="0" w:firstColumn="1" w:lastColumn="0" w:noHBand="0" w:noVBand="1"/>
      </w:tblPr>
      <w:tblGrid>
        <w:gridCol w:w="3614"/>
        <w:gridCol w:w="1676"/>
        <w:gridCol w:w="1820"/>
      </w:tblGrid>
      <w:tr w:rsidR="008A095D" w:rsidTr="00D2507B">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8A095D">
            <w:pPr>
              <w:pStyle w:val="Titolo8"/>
              <w:numPr>
                <w:ilvl w:val="7"/>
                <w:numId w:val="48"/>
              </w:numPr>
              <w:suppressAutoHyphens w:val="0"/>
              <w:spacing w:line="276" w:lineRule="auto"/>
              <w:ind w:left="1440" w:hanging="1440"/>
              <w:contextualSpacing/>
            </w:pPr>
            <w:r>
              <w:t>TIPO DI VERIFICA</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 xml:space="preserve">PRIMO PERIODO </w:t>
            </w:r>
          </w:p>
          <w:p w:rsidR="008A095D" w:rsidRDefault="008A095D" w:rsidP="00D2507B">
            <w:pPr>
              <w:tabs>
                <w:tab w:val="left" w:pos="4260"/>
              </w:tabs>
              <w:jc w:val="center"/>
              <w:rPr>
                <w:rFonts w:ascii="Arial" w:hAnsi="Arial" w:cs="Arial"/>
                <w:b/>
                <w:sz w:val="16"/>
              </w:rPr>
            </w:pPr>
            <w:r>
              <w:rPr>
                <w:rFonts w:ascii="Arial" w:hAnsi="Arial" w:cs="Arial"/>
                <w:b/>
                <w:sz w:val="16"/>
              </w:rPr>
              <w:t>numero previsto</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8A095D" w:rsidRDefault="008A095D" w:rsidP="00D2507B">
            <w:pPr>
              <w:tabs>
                <w:tab w:val="left" w:pos="4260"/>
              </w:tabs>
              <w:jc w:val="center"/>
            </w:pPr>
            <w:r>
              <w:rPr>
                <w:rFonts w:ascii="Arial" w:hAnsi="Arial" w:cs="Arial"/>
                <w:sz w:val="16"/>
              </w:rPr>
              <w:t xml:space="preserve">SECONDO PERIODO </w:t>
            </w:r>
            <w:r>
              <w:rPr>
                <w:rFonts w:ascii="Arial" w:hAnsi="Arial" w:cs="Arial"/>
                <w:b/>
                <w:sz w:val="16"/>
              </w:rPr>
              <w:t>numero previsto</w:t>
            </w:r>
          </w:p>
        </w:tc>
      </w:tr>
      <w:tr w:rsidR="008A095D" w:rsidTr="00D2507B">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rPr>
                <w:rFonts w:ascii="Arial" w:hAnsi="Arial" w:cs="Arial"/>
                <w:sz w:val="16"/>
              </w:rPr>
            </w:pPr>
            <w:r>
              <w:rPr>
                <w:rFonts w:ascii="Arial" w:hAnsi="Arial" w:cs="Arial"/>
                <w:sz w:val="16"/>
              </w:rPr>
              <w:t>ORALE</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2</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2</w:t>
            </w:r>
          </w:p>
        </w:tc>
      </w:tr>
      <w:tr w:rsidR="008A095D" w:rsidTr="00D2507B">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rPr>
                <w:rFonts w:ascii="Arial" w:hAnsi="Arial" w:cs="Arial"/>
                <w:sz w:val="16"/>
              </w:rPr>
            </w:pPr>
            <w:r>
              <w:rPr>
                <w:rFonts w:ascii="Arial" w:hAnsi="Arial" w:cs="Arial"/>
                <w:sz w:val="16"/>
              </w:rPr>
              <w:t>TEST scritti</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eventuale</w:t>
            </w:r>
          </w:p>
        </w:tc>
        <w:tc>
          <w:tcPr>
            <w:tcW w:w="182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eventuale</w:t>
            </w:r>
          </w:p>
        </w:tc>
      </w:tr>
    </w:tbl>
    <w:p w:rsidR="008A095D" w:rsidRDefault="008A095D" w:rsidP="008A095D">
      <w:pPr>
        <w:jc w:val="both"/>
        <w:rPr>
          <w:rFonts w:ascii="Arial" w:hAnsi="Arial" w:cs="Arial"/>
          <w:b/>
        </w:rPr>
      </w:pPr>
    </w:p>
    <w:p w:rsidR="008A095D" w:rsidRDefault="008A095D" w:rsidP="008A095D">
      <w:pPr>
        <w:jc w:val="both"/>
        <w:rPr>
          <w:rFonts w:ascii="Arial" w:hAnsi="Arial" w:cs="Arial"/>
          <w:b/>
        </w:rPr>
      </w:pPr>
    </w:p>
    <w:p w:rsidR="008A095D" w:rsidRDefault="008A095D" w:rsidP="008A095D">
      <w:pPr>
        <w:jc w:val="both"/>
        <w:rPr>
          <w:rFonts w:ascii="Arial" w:hAnsi="Arial" w:cs="Arial"/>
          <w:b/>
        </w:rPr>
      </w:pPr>
      <w:r>
        <w:rPr>
          <w:rFonts w:ascii="Arial" w:hAnsi="Arial" w:cs="Arial"/>
          <w:b/>
        </w:rPr>
        <w:t>5. GRIGLIE DI VALUTAZIONE</w:t>
      </w:r>
    </w:p>
    <w:p w:rsidR="008A095D" w:rsidRDefault="008A095D" w:rsidP="008A095D">
      <w:pPr>
        <w:jc w:val="both"/>
        <w:rPr>
          <w:rFonts w:ascii="Arial" w:hAnsi="Arial" w:cs="Arial"/>
          <w:b/>
          <w:sz w:val="20"/>
        </w:rPr>
      </w:pPr>
    </w:p>
    <w:tbl>
      <w:tblPr>
        <w:tblW w:w="9231" w:type="dxa"/>
        <w:tblInd w:w="-145" w:type="dxa"/>
        <w:tblCellMar>
          <w:left w:w="10" w:type="dxa"/>
          <w:right w:w="10" w:type="dxa"/>
        </w:tblCellMar>
        <w:tblLook w:val="04A0" w:firstRow="1" w:lastRow="0" w:firstColumn="1" w:lastColumn="0" w:noHBand="0" w:noVBand="1"/>
      </w:tblPr>
      <w:tblGrid>
        <w:gridCol w:w="9231"/>
      </w:tblGrid>
      <w:tr w:rsidR="008A095D" w:rsidTr="00D2507B">
        <w:tblPrEx>
          <w:tblCellMar>
            <w:top w:w="0" w:type="dxa"/>
            <w:bottom w:w="0" w:type="dxa"/>
          </w:tblCellMar>
        </w:tblPrEx>
        <w:tc>
          <w:tcPr>
            <w:tcW w:w="923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jc w:val="center"/>
              <w:rPr>
                <w:rFonts w:ascii="Arial" w:hAnsi="Arial" w:cs="Arial"/>
                <w:b/>
                <w:i/>
                <w:color w:val="FF0000"/>
                <w:sz w:val="20"/>
                <w:u w:val="single"/>
              </w:rPr>
            </w:pPr>
          </w:p>
          <w:p w:rsidR="008A095D" w:rsidRDefault="008A095D" w:rsidP="008A095D">
            <w:pPr>
              <w:numPr>
                <w:ilvl w:val="0"/>
                <w:numId w:val="52"/>
              </w:numPr>
              <w:suppressAutoHyphens w:val="0"/>
              <w:spacing w:line="276" w:lineRule="auto"/>
              <w:ind w:left="1080" w:hanging="360"/>
              <w:contextualSpacing/>
              <w:jc w:val="both"/>
            </w:pPr>
            <w:r>
              <w:rPr>
                <w:rFonts w:ascii="Arial" w:hAnsi="Arial" w:cs="Arial"/>
                <w:b/>
                <w:sz w:val="20"/>
              </w:rPr>
              <w:t>Quella approvata dal Collegio Docenti (riportata nel POF)</w:t>
            </w:r>
            <w:r>
              <w:rPr>
                <w:rFonts w:ascii="Arial" w:hAnsi="Arial" w:cs="Arial"/>
                <w:sz w:val="20"/>
              </w:rPr>
              <w:t xml:space="preserve">                       </w:t>
            </w:r>
          </w:p>
        </w:tc>
      </w:tr>
    </w:tbl>
    <w:p w:rsidR="008A095D" w:rsidRDefault="008A095D" w:rsidP="008A095D"/>
    <w:p w:rsidR="008A095D" w:rsidRDefault="008A095D" w:rsidP="008A095D">
      <w:pPr>
        <w:rPr>
          <w:b/>
          <w:u w:val="single"/>
        </w:rPr>
      </w:pPr>
      <w:r>
        <w:rPr>
          <w:b/>
          <w:u w:val="single"/>
        </w:rPr>
        <w:t>ALLEGATO A</w:t>
      </w:r>
    </w:p>
    <w:p w:rsidR="008A095D" w:rsidRDefault="008A095D" w:rsidP="008A095D">
      <w:pPr>
        <w:rPr>
          <w:b/>
          <w:u w:val="single"/>
        </w:rPr>
      </w:pPr>
    </w:p>
    <w:p w:rsidR="008A095D" w:rsidRDefault="008A095D" w:rsidP="008A095D">
      <w:r>
        <w:t xml:space="preserve">Il </w:t>
      </w:r>
      <w:r>
        <w:rPr>
          <w:b/>
          <w:bCs/>
        </w:rPr>
        <w:t xml:space="preserve">tempo netto disponibile per la didattica </w:t>
      </w:r>
      <w:r>
        <w:t xml:space="preserve">risulta statisticamente uguale a </w:t>
      </w:r>
      <w:r>
        <w:rPr>
          <w:b/>
          <w:bCs/>
        </w:rPr>
        <w:t xml:space="preserve">circa l’ 80 % </w:t>
      </w:r>
      <w:r>
        <w:t>del monte ore annuo complessivo.</w:t>
      </w:r>
    </w:p>
    <w:p w:rsidR="008A095D" w:rsidRDefault="008A095D" w:rsidP="008A095D">
      <w:r>
        <w:t xml:space="preserve">Per ottenere Il tempo disponibile per lo svolgimento del programma minimo indicato nei Moduli ( </w:t>
      </w:r>
      <w:r>
        <w:rPr>
          <w:b/>
          <w:bCs/>
        </w:rPr>
        <w:t>tempo di lezione</w:t>
      </w:r>
      <w:r>
        <w:t>) si dovrà poi detrarre dal tempo netto quello relativo alle verifiche ed al recupero curricolare sopra</w:t>
      </w:r>
      <w:r>
        <w:rPr>
          <w:b/>
          <w:bCs/>
        </w:rPr>
        <w:t xml:space="preserve"> </w:t>
      </w:r>
      <w:r>
        <w:t>determinato.</w:t>
      </w:r>
    </w:p>
    <w:p w:rsidR="008A095D" w:rsidRDefault="008A095D" w:rsidP="008A095D"/>
    <w:tbl>
      <w:tblPr>
        <w:tblW w:w="9798" w:type="dxa"/>
        <w:tblInd w:w="-221" w:type="dxa"/>
        <w:tblCellMar>
          <w:left w:w="10" w:type="dxa"/>
          <w:right w:w="10" w:type="dxa"/>
        </w:tblCellMar>
        <w:tblLook w:val="04A0" w:firstRow="1" w:lastRow="0" w:firstColumn="1" w:lastColumn="0" w:noHBand="0" w:noVBand="1"/>
      </w:tblPr>
      <w:tblGrid>
        <w:gridCol w:w="9798"/>
      </w:tblGrid>
      <w:tr w:rsidR="008A095D" w:rsidTr="00D2507B">
        <w:tblPrEx>
          <w:tblCellMar>
            <w:top w:w="0" w:type="dxa"/>
            <w:bottom w:w="0" w:type="dxa"/>
          </w:tblCellMar>
        </w:tblPrEx>
        <w:tc>
          <w:tcPr>
            <w:tcW w:w="9798"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tcPr>
          <w:p w:rsidR="008A095D" w:rsidRDefault="008A095D" w:rsidP="00D2507B">
            <w:pPr>
              <w:rPr>
                <w:bCs/>
              </w:rPr>
            </w:pPr>
          </w:p>
          <w:p w:rsidR="008A095D" w:rsidRDefault="008A095D" w:rsidP="00D2507B">
            <w:r>
              <w:rPr>
                <w:bCs/>
              </w:rPr>
              <w:t xml:space="preserve">TEMPO DI LEZIONE (aula + laboratorio) = </w:t>
            </w:r>
            <w:r>
              <w:rPr>
                <w:bCs/>
                <w:color w:val="FF0000"/>
              </w:rPr>
              <w:t>B – C</w:t>
            </w:r>
            <w:r>
              <w:rPr>
                <w:bCs/>
              </w:rPr>
              <w:t xml:space="preserve"> = 54 – 16 = 38 (per programma minimo )</w:t>
            </w:r>
          </w:p>
          <w:p w:rsidR="008A095D" w:rsidRDefault="008A095D" w:rsidP="00D2507B">
            <w:pPr>
              <w:rPr>
                <w:bCs/>
              </w:rPr>
            </w:pPr>
          </w:p>
          <w:p w:rsidR="008A095D" w:rsidRDefault="008A095D" w:rsidP="00D2507B">
            <w:pPr>
              <w:rPr>
                <w:bCs/>
              </w:rPr>
            </w:pPr>
            <w:r>
              <w:rPr>
                <w:bCs/>
              </w:rPr>
              <w:t>Se il programma minimo non richiede tutto il “ tempo di lezione “ disponibile, le ore non impegnate possono ovviamente essere usate dal singolo docente per ampliamenti –approfondimenti - altre verifiche - ….</w:t>
            </w:r>
          </w:p>
        </w:tc>
      </w:tr>
    </w:tbl>
    <w:p w:rsidR="008A095D" w:rsidRDefault="008A095D" w:rsidP="008A095D">
      <w:pPr>
        <w:rPr>
          <w:b/>
          <w:bCs/>
        </w:rPr>
      </w:pPr>
    </w:p>
    <w:p w:rsidR="008A095D" w:rsidRDefault="008A095D" w:rsidP="008A095D"/>
    <w:p w:rsidR="008A095D" w:rsidRDefault="008A095D" w:rsidP="008A095D">
      <w:pPr>
        <w:jc w:val="center"/>
        <w:rPr>
          <w:rFonts w:ascii="Arial" w:hAnsi="Arial" w:cs="Arial"/>
          <w:b/>
          <w:sz w:val="20"/>
        </w:rPr>
      </w:pPr>
    </w:p>
    <w:p w:rsidR="008A095D" w:rsidRDefault="008A095D" w:rsidP="008A095D">
      <w:pPr>
        <w:jc w:val="center"/>
        <w:rPr>
          <w:rFonts w:ascii="Arial" w:hAnsi="Arial" w:cs="Arial"/>
          <w:b/>
          <w:sz w:val="20"/>
        </w:rPr>
      </w:pPr>
    </w:p>
    <w:p w:rsidR="008A095D" w:rsidRDefault="008A095D" w:rsidP="008A095D">
      <w:pPr>
        <w:jc w:val="center"/>
        <w:rPr>
          <w:rFonts w:ascii="Arial" w:hAnsi="Arial" w:cs="Arial"/>
          <w:b/>
          <w:sz w:val="20"/>
        </w:rPr>
      </w:pPr>
    </w:p>
    <w:p w:rsidR="008A095D" w:rsidRDefault="008A095D" w:rsidP="008A095D">
      <w:pPr>
        <w:jc w:val="center"/>
        <w:rPr>
          <w:rFonts w:ascii="Arial" w:hAnsi="Arial" w:cs="Arial"/>
          <w:b/>
          <w:sz w:val="20"/>
        </w:rPr>
      </w:pPr>
    </w:p>
    <w:p w:rsidR="008A095D" w:rsidRDefault="008A095D" w:rsidP="008A095D">
      <w:pPr>
        <w:jc w:val="center"/>
        <w:rPr>
          <w:rFonts w:ascii="Arial" w:hAnsi="Arial" w:cs="Arial"/>
          <w:b/>
          <w:sz w:val="20"/>
        </w:rPr>
      </w:pPr>
    </w:p>
    <w:p w:rsidR="008A095D" w:rsidRDefault="008A095D"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F7F11" w:rsidRDefault="008F7F11" w:rsidP="008A095D">
      <w:pPr>
        <w:jc w:val="both"/>
        <w:rPr>
          <w:rFonts w:ascii="Arial" w:hAnsi="Arial" w:cs="Arial"/>
          <w:b/>
          <w:sz w:val="20"/>
        </w:rPr>
      </w:pPr>
    </w:p>
    <w:p w:rsidR="008A095D" w:rsidRDefault="008A095D" w:rsidP="008A095D">
      <w:pPr>
        <w:jc w:val="both"/>
        <w:rPr>
          <w:rFonts w:ascii="Arial" w:hAnsi="Arial" w:cs="Arial"/>
          <w:b/>
          <w:sz w:val="20"/>
        </w:rPr>
      </w:pPr>
    </w:p>
    <w:p w:rsidR="008A095D" w:rsidRDefault="008A095D" w:rsidP="008A095D">
      <w:pPr>
        <w:jc w:val="both"/>
      </w:pPr>
      <w:r>
        <w:rPr>
          <w:rFonts w:ascii="Arial" w:hAnsi="Arial" w:cs="Arial"/>
          <w:b/>
          <w:sz w:val="20"/>
        </w:rPr>
        <w:t xml:space="preserve">MATERIA:  </w:t>
      </w:r>
      <w:r>
        <w:rPr>
          <w:rFonts w:ascii="Arial" w:eastAsia="Arial" w:hAnsi="Arial" w:cs="Arial"/>
          <w:b/>
          <w:bCs/>
          <w:sz w:val="20"/>
          <w:szCs w:val="20"/>
        </w:rPr>
        <w:t xml:space="preserve">TECNOLOGIA </w:t>
      </w:r>
      <w:bookmarkStart w:id="3" w:name="__DdeLink__1_428842853"/>
      <w:bookmarkEnd w:id="3"/>
      <w:r>
        <w:rPr>
          <w:rFonts w:ascii="Arial" w:eastAsia="Arial" w:hAnsi="Arial" w:cs="Arial"/>
          <w:b/>
          <w:bCs/>
          <w:sz w:val="20"/>
          <w:szCs w:val="20"/>
        </w:rPr>
        <w:t xml:space="preserve">MECCANICA                       </w:t>
      </w:r>
      <w:r>
        <w:rPr>
          <w:rFonts w:ascii="Arial" w:hAnsi="Arial" w:cs="Arial"/>
          <w:b/>
          <w:sz w:val="20"/>
        </w:rPr>
        <w:t>CLASSI :5AMM – 5BMM – 5CMM</w:t>
      </w:r>
    </w:p>
    <w:p w:rsidR="008A095D" w:rsidRDefault="008A095D" w:rsidP="008A095D">
      <w:pPr>
        <w:jc w:val="both"/>
        <w:rPr>
          <w:rFonts w:ascii="Arial" w:hAnsi="Arial" w:cs="Arial"/>
          <w:b/>
          <w:sz w:val="20"/>
        </w:rPr>
      </w:pPr>
    </w:p>
    <w:p w:rsidR="008A095D" w:rsidRPr="00CE1CF7" w:rsidRDefault="008A095D" w:rsidP="00CE1CF7">
      <w:pPr>
        <w:jc w:val="both"/>
        <w:rPr>
          <w:rFonts w:ascii="Arial" w:hAnsi="Arial" w:cs="Arial"/>
          <w:b/>
          <w:sz w:val="20"/>
        </w:rPr>
      </w:pPr>
      <w:r>
        <w:rPr>
          <w:rFonts w:ascii="Arial" w:hAnsi="Arial" w:cs="Arial"/>
          <w:b/>
          <w:sz w:val="20"/>
        </w:rPr>
        <w:t>INDIRIZZI: Meccanica - Meccatronica</w:t>
      </w:r>
      <w:r w:rsidR="00CE1CF7">
        <w:rPr>
          <w:rFonts w:ascii="Arial" w:hAnsi="Arial" w:cs="Arial"/>
          <w:b/>
          <w:sz w:val="20"/>
        </w:rPr>
        <w:t xml:space="preserve"> </w:t>
      </w:r>
    </w:p>
    <w:p w:rsidR="008A095D" w:rsidRDefault="008A095D" w:rsidP="008A095D">
      <w:pPr>
        <w:jc w:val="both"/>
        <w:rPr>
          <w:rFonts w:ascii="Arial" w:hAnsi="Arial" w:cs="Arial"/>
          <w:sz w:val="20"/>
        </w:rPr>
      </w:pPr>
    </w:p>
    <w:p w:rsidR="008A095D" w:rsidRDefault="008A095D" w:rsidP="008A095D">
      <w:pPr>
        <w:pStyle w:val="Titolo5"/>
        <w:numPr>
          <w:ilvl w:val="4"/>
          <w:numId w:val="53"/>
        </w:numPr>
        <w:suppressAutoHyphens w:val="0"/>
        <w:overflowPunct/>
        <w:autoSpaceDE/>
        <w:spacing w:line="276" w:lineRule="auto"/>
        <w:ind w:left="1008" w:hanging="1008"/>
        <w:contextualSpacing/>
        <w:textAlignment w:val="auto"/>
        <w:rPr>
          <w:rFonts w:ascii="Arial" w:hAnsi="Arial" w:cs="Arial"/>
          <w:sz w:val="20"/>
        </w:rPr>
      </w:pPr>
      <w:r>
        <w:rPr>
          <w:rFonts w:ascii="Arial" w:hAnsi="Arial" w:cs="Arial"/>
          <w:sz w:val="20"/>
        </w:rPr>
        <w:t>PROGETTO DIDATTICO DELLA DISCIPLINA</w:t>
      </w:r>
    </w:p>
    <w:p w:rsidR="008A095D" w:rsidRDefault="008A095D" w:rsidP="008A095D">
      <w:pPr>
        <w:rPr>
          <w:rFonts w:ascii="Arial" w:hAnsi="Arial" w:cs="Arial"/>
          <w:sz w:val="20"/>
        </w:rPr>
      </w:pPr>
    </w:p>
    <w:p w:rsidR="008A095D" w:rsidRDefault="008A095D" w:rsidP="008A095D">
      <w:r>
        <w:rPr>
          <w:rFonts w:ascii="Arial" w:hAnsi="Arial" w:cs="Arial"/>
          <w:sz w:val="20"/>
        </w:rPr>
        <w:t xml:space="preserve">In relazione a quanto richiesto dal Piano dell’Offerta Formativa si definiscono i seguenti </w:t>
      </w:r>
      <w:r>
        <w:rPr>
          <w:rFonts w:ascii="Arial" w:hAnsi="Arial" w:cs="Arial"/>
          <w:b/>
          <w:sz w:val="20"/>
        </w:rPr>
        <w:t>obiettivi</w:t>
      </w:r>
      <w:r>
        <w:rPr>
          <w:rFonts w:ascii="Arial" w:hAnsi="Arial" w:cs="Arial"/>
          <w:sz w:val="20"/>
        </w:rPr>
        <w:t xml:space="preserve"> in termini di:</w:t>
      </w:r>
    </w:p>
    <w:p w:rsidR="008A095D" w:rsidRDefault="008A095D" w:rsidP="008A095D">
      <w:pPr>
        <w:rPr>
          <w:rFonts w:ascii="Arial" w:hAnsi="Arial" w:cs="Arial"/>
          <w:sz w:val="20"/>
        </w:rPr>
      </w:pPr>
    </w:p>
    <w:p w:rsidR="008A095D" w:rsidRDefault="008A095D" w:rsidP="008A095D">
      <w:pPr>
        <w:jc w:val="both"/>
        <w:rPr>
          <w:rFonts w:ascii="Arial" w:hAnsi="Arial" w:cs="Arial"/>
          <w:b/>
          <w:sz w:val="20"/>
        </w:rPr>
      </w:pPr>
      <w:r>
        <w:rPr>
          <w:rFonts w:ascii="Arial" w:hAnsi="Arial" w:cs="Arial"/>
          <w:b/>
          <w:sz w:val="20"/>
        </w:rPr>
        <w:t>CONOSCENZE</w:t>
      </w:r>
    </w:p>
    <w:p w:rsidR="008A095D" w:rsidRDefault="008A095D" w:rsidP="008A095D">
      <w:pPr>
        <w:jc w:val="both"/>
        <w:rPr>
          <w:rFonts w:ascii="Arial" w:hAnsi="Arial" w:cs="Arial"/>
          <w:b/>
          <w:sz w:val="20"/>
        </w:rPr>
      </w:pPr>
    </w:p>
    <w:tbl>
      <w:tblPr>
        <w:tblW w:w="9241" w:type="dxa"/>
        <w:tblInd w:w="-150" w:type="dxa"/>
        <w:tblCellMar>
          <w:left w:w="10" w:type="dxa"/>
          <w:right w:w="10" w:type="dxa"/>
        </w:tblCellMar>
        <w:tblLook w:val="04A0" w:firstRow="1" w:lastRow="0" w:firstColumn="1" w:lastColumn="0" w:noHBand="0" w:noVBand="1"/>
      </w:tblPr>
      <w:tblGrid>
        <w:gridCol w:w="9241"/>
      </w:tblGrid>
      <w:tr w:rsidR="008A095D" w:rsidTr="00D2507B">
        <w:tblPrEx>
          <w:tblCellMar>
            <w:top w:w="0" w:type="dxa"/>
            <w:bottom w:w="0" w:type="dxa"/>
          </w:tblCellMar>
        </w:tblPrEx>
        <w:tc>
          <w:tcPr>
            <w:tcW w:w="924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pStyle w:val="Corpodeltesto1"/>
              <w:jc w:val="both"/>
            </w:pPr>
            <w:r>
              <w:rPr>
                <w:rFonts w:ascii="Arial" w:eastAsia="Arial" w:hAnsi="Arial" w:cs="Arial"/>
                <w:sz w:val="20"/>
                <w:szCs w:val="20"/>
              </w:rPr>
              <w:t xml:space="preserve">Architettura della macchina, componenti, linguaggio di programmazione, programmazione di </w:t>
            </w:r>
            <w:r>
              <w:rPr>
                <w:rFonts w:ascii="Arial" w:eastAsia="Arial" w:hAnsi="Arial" w:cs="Arial"/>
                <w:b/>
                <w:bCs/>
                <w:sz w:val="20"/>
                <w:szCs w:val="20"/>
              </w:rPr>
              <w:t xml:space="preserve">Torni e Fresatrici a controllo numerico </w:t>
            </w:r>
            <w:r>
              <w:rPr>
                <w:rFonts w:ascii="Arial" w:eastAsia="Arial" w:hAnsi="Arial" w:cs="Arial"/>
                <w:sz w:val="20"/>
                <w:szCs w:val="20"/>
              </w:rPr>
              <w:t xml:space="preserve">. </w:t>
            </w:r>
          </w:p>
          <w:p w:rsidR="008A095D" w:rsidRDefault="008A095D" w:rsidP="00D2507B">
            <w:pPr>
              <w:pStyle w:val="Corpodeltesto1"/>
              <w:jc w:val="both"/>
            </w:pPr>
            <w:r>
              <w:rPr>
                <w:rFonts w:ascii="Arial" w:eastAsia="Arial" w:hAnsi="Arial" w:cs="Arial"/>
                <w:sz w:val="20"/>
                <w:szCs w:val="20"/>
              </w:rPr>
              <w:t xml:space="preserve">Fasi, componenti, programmazione, nell’ambito della </w:t>
            </w:r>
            <w:r>
              <w:rPr>
                <w:rFonts w:ascii="Arial" w:eastAsia="Arial" w:hAnsi="Arial" w:cs="Arial"/>
                <w:b/>
                <w:bCs/>
                <w:sz w:val="20"/>
                <w:szCs w:val="20"/>
              </w:rPr>
              <w:t xml:space="preserve">Progettazione e produzione CAD-CAM. </w:t>
            </w:r>
          </w:p>
          <w:p w:rsidR="008A095D" w:rsidRDefault="008A095D" w:rsidP="00D2507B">
            <w:pPr>
              <w:pStyle w:val="Corpodeltesto1"/>
              <w:jc w:val="both"/>
            </w:pPr>
            <w:r>
              <w:rPr>
                <w:rFonts w:ascii="Arial" w:eastAsia="Arial" w:hAnsi="Arial" w:cs="Arial"/>
                <w:sz w:val="20"/>
                <w:szCs w:val="20"/>
              </w:rPr>
              <w:t xml:space="preserve">Caratteristiche meccaniche e tecnologiche dei materiali, prove distruttive e non distruttive (tipologie, caratteristiche, macchine, svolgimento, risultati) nell’ambito dei </w:t>
            </w:r>
            <w:r>
              <w:rPr>
                <w:rFonts w:ascii="Arial" w:eastAsia="Arial" w:hAnsi="Arial" w:cs="Arial"/>
                <w:b/>
                <w:bCs/>
                <w:sz w:val="20"/>
                <w:szCs w:val="20"/>
              </w:rPr>
              <w:t xml:space="preserve">Collaudi e controllo qualità dei materiali. </w:t>
            </w:r>
            <w:r>
              <w:rPr>
                <w:rFonts w:ascii="Arial" w:eastAsia="Arial" w:hAnsi="Arial" w:cs="Arial"/>
                <w:sz w:val="20"/>
                <w:szCs w:val="20"/>
              </w:rPr>
              <w:t xml:space="preserve">Principi di funzionamento, caratteristiche di macchina, applicazioni di </w:t>
            </w:r>
            <w:r>
              <w:rPr>
                <w:rFonts w:ascii="Arial" w:eastAsia="Arial" w:hAnsi="Arial" w:cs="Arial"/>
                <w:b/>
                <w:bCs/>
                <w:sz w:val="20"/>
                <w:szCs w:val="20"/>
              </w:rPr>
              <w:t xml:space="preserve">Lavorazioni speciali </w:t>
            </w:r>
            <w:r>
              <w:rPr>
                <w:rFonts w:ascii="Arial" w:eastAsia="Arial" w:hAnsi="Arial" w:cs="Arial"/>
                <w:sz w:val="20"/>
                <w:szCs w:val="20"/>
              </w:rPr>
              <w:t xml:space="preserve">(con ultrasuoni, per elettroerosione, al laser, al plasma, con getto d’acqua) . </w:t>
            </w:r>
          </w:p>
          <w:p w:rsidR="008A095D" w:rsidRDefault="008A095D" w:rsidP="00D2507B">
            <w:pPr>
              <w:pStyle w:val="Normale1"/>
              <w:jc w:val="both"/>
            </w:pPr>
            <w:r>
              <w:rPr>
                <w:rFonts w:ascii="Arial" w:eastAsia="Arial" w:hAnsi="Arial" w:cs="Arial"/>
                <w:sz w:val="20"/>
                <w:szCs w:val="20"/>
              </w:rPr>
              <w:t xml:space="preserve">Tipologie, meccanismi e caratteristiche, sistemi di protezione per la </w:t>
            </w:r>
            <w:r>
              <w:rPr>
                <w:rFonts w:ascii="Arial" w:eastAsia="Arial" w:hAnsi="Arial" w:cs="Arial"/>
                <w:b/>
                <w:bCs/>
                <w:sz w:val="20"/>
                <w:szCs w:val="20"/>
              </w:rPr>
              <w:t>Corrosione dei metalli</w:t>
            </w:r>
            <w:r>
              <w:rPr>
                <w:rFonts w:ascii="Arial" w:eastAsia="Arial" w:hAnsi="Arial" w:cs="Arial"/>
                <w:sz w:val="20"/>
                <w:szCs w:val="20"/>
              </w:rPr>
              <w:t xml:space="preserve">. </w:t>
            </w:r>
          </w:p>
        </w:tc>
      </w:tr>
    </w:tbl>
    <w:p w:rsidR="008A095D" w:rsidRDefault="008A095D" w:rsidP="008A095D">
      <w:pPr>
        <w:jc w:val="both"/>
        <w:rPr>
          <w:rFonts w:ascii="Arial" w:hAnsi="Arial" w:cs="Arial"/>
          <w:b/>
          <w:sz w:val="20"/>
        </w:rPr>
      </w:pPr>
    </w:p>
    <w:p w:rsidR="008A095D" w:rsidRDefault="008A095D" w:rsidP="008A095D">
      <w:pPr>
        <w:jc w:val="both"/>
        <w:rPr>
          <w:rFonts w:ascii="Arial" w:hAnsi="Arial" w:cs="Arial"/>
          <w:b/>
          <w:sz w:val="20"/>
        </w:rPr>
      </w:pPr>
      <w:r>
        <w:rPr>
          <w:rFonts w:ascii="Arial" w:hAnsi="Arial" w:cs="Arial"/>
          <w:b/>
          <w:sz w:val="20"/>
        </w:rPr>
        <w:t>COMPETENZE</w:t>
      </w:r>
    </w:p>
    <w:p w:rsidR="008A095D" w:rsidRDefault="008A095D" w:rsidP="008A095D">
      <w:pPr>
        <w:jc w:val="both"/>
        <w:rPr>
          <w:rFonts w:ascii="Arial" w:hAnsi="Arial" w:cs="Arial"/>
          <w:b/>
          <w:sz w:val="20"/>
        </w:rPr>
      </w:pPr>
    </w:p>
    <w:tbl>
      <w:tblPr>
        <w:tblW w:w="9241" w:type="dxa"/>
        <w:tblInd w:w="-150" w:type="dxa"/>
        <w:tblCellMar>
          <w:left w:w="10" w:type="dxa"/>
          <w:right w:w="10" w:type="dxa"/>
        </w:tblCellMar>
        <w:tblLook w:val="04A0" w:firstRow="1" w:lastRow="0" w:firstColumn="1" w:lastColumn="0" w:noHBand="0" w:noVBand="1"/>
      </w:tblPr>
      <w:tblGrid>
        <w:gridCol w:w="9241"/>
      </w:tblGrid>
      <w:tr w:rsidR="008A095D" w:rsidTr="00D2507B">
        <w:tblPrEx>
          <w:tblCellMar>
            <w:top w:w="0" w:type="dxa"/>
            <w:bottom w:w="0" w:type="dxa"/>
          </w:tblCellMar>
        </w:tblPrEx>
        <w:tc>
          <w:tcPr>
            <w:tcW w:w="924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pStyle w:val="Corpodeltesto1"/>
              <w:jc w:val="both"/>
            </w:pPr>
            <w:r>
              <w:rPr>
                <w:rFonts w:ascii="Arial" w:eastAsia="Arial" w:hAnsi="Arial" w:cs="Arial"/>
                <w:sz w:val="20"/>
                <w:szCs w:val="20"/>
              </w:rPr>
              <w:t xml:space="preserve">Programmazione e realizzazione (Reparti di lavorazione) di un semplice organo meccanico al </w:t>
            </w:r>
            <w:r>
              <w:rPr>
                <w:rFonts w:ascii="Arial" w:eastAsia="Arial" w:hAnsi="Arial" w:cs="Arial"/>
                <w:b/>
                <w:bCs/>
                <w:sz w:val="20"/>
                <w:szCs w:val="20"/>
              </w:rPr>
              <w:t xml:space="preserve">Tornio e Fresatrice CNC. </w:t>
            </w:r>
          </w:p>
          <w:p w:rsidR="008A095D" w:rsidRDefault="008A095D" w:rsidP="00D2507B">
            <w:pPr>
              <w:pStyle w:val="Corpodeltesto1"/>
              <w:jc w:val="both"/>
            </w:pPr>
            <w:r>
              <w:rPr>
                <w:rFonts w:ascii="Arial" w:eastAsia="Arial" w:hAnsi="Arial" w:cs="Arial"/>
                <w:sz w:val="20"/>
                <w:szCs w:val="20"/>
              </w:rPr>
              <w:t xml:space="preserve">Programmazione, simulazione e realizzazione (Reparti di lavorazione) di un oggetto in un </w:t>
            </w:r>
            <w:r>
              <w:rPr>
                <w:rFonts w:ascii="Arial" w:eastAsia="Arial" w:hAnsi="Arial" w:cs="Arial"/>
                <w:b/>
                <w:bCs/>
                <w:sz w:val="20"/>
                <w:szCs w:val="20"/>
              </w:rPr>
              <w:t xml:space="preserve">Centro di lavoro </w:t>
            </w:r>
            <w:r>
              <w:rPr>
                <w:rFonts w:ascii="Arial" w:eastAsia="Arial" w:hAnsi="Arial" w:cs="Arial"/>
                <w:sz w:val="20"/>
                <w:szCs w:val="20"/>
              </w:rPr>
              <w:t xml:space="preserve">assistito da calcolatore. </w:t>
            </w:r>
          </w:p>
          <w:p w:rsidR="008A095D" w:rsidRDefault="008A095D" w:rsidP="00D2507B">
            <w:pPr>
              <w:pStyle w:val="Corpodeltesto1"/>
              <w:jc w:val="both"/>
              <w:rPr>
                <w:rFonts w:ascii="Arial" w:eastAsia="Arial" w:hAnsi="Arial" w:cs="Arial"/>
                <w:sz w:val="20"/>
                <w:szCs w:val="20"/>
              </w:rPr>
            </w:pPr>
            <w:r>
              <w:rPr>
                <w:rFonts w:ascii="Arial" w:eastAsia="Arial" w:hAnsi="Arial" w:cs="Arial"/>
                <w:sz w:val="20"/>
                <w:szCs w:val="20"/>
              </w:rPr>
              <w:t xml:space="preserve">Determinazione delle caratteristiche meccaniche (Laboratorio tecnologico), individuazione e designazione di una lega siderurgica non nota. </w:t>
            </w:r>
          </w:p>
          <w:p w:rsidR="008A095D" w:rsidRDefault="008A095D" w:rsidP="00D2507B">
            <w:pPr>
              <w:pStyle w:val="Corpodeltesto1"/>
              <w:jc w:val="both"/>
              <w:rPr>
                <w:rFonts w:ascii="Arial" w:eastAsia="Arial" w:hAnsi="Arial" w:cs="Arial"/>
                <w:sz w:val="20"/>
                <w:szCs w:val="20"/>
              </w:rPr>
            </w:pPr>
            <w:r>
              <w:rPr>
                <w:rFonts w:ascii="Arial" w:eastAsia="Arial" w:hAnsi="Arial" w:cs="Arial"/>
                <w:sz w:val="20"/>
                <w:szCs w:val="20"/>
              </w:rPr>
              <w:t xml:space="preserve">Individuazione e quantificazione di difettosità superficiali ed interne in un organo meccanico semplice </w:t>
            </w:r>
            <w:r>
              <w:rPr>
                <w:rFonts w:ascii="Arial" w:eastAsia="Arial" w:hAnsi="Arial" w:cs="Arial"/>
                <w:sz w:val="20"/>
                <w:szCs w:val="20"/>
              </w:rPr>
              <w:lastRenderedPageBreak/>
              <w:t xml:space="preserve">(Laboratorio tecnologico). </w:t>
            </w:r>
          </w:p>
          <w:p w:rsidR="008A095D" w:rsidRDefault="008A095D" w:rsidP="00D2507B">
            <w:pPr>
              <w:pStyle w:val="Corpodeltesto1"/>
              <w:jc w:val="both"/>
              <w:rPr>
                <w:rFonts w:ascii="Arial" w:eastAsia="Arial" w:hAnsi="Arial" w:cs="Arial"/>
                <w:sz w:val="20"/>
                <w:szCs w:val="20"/>
              </w:rPr>
            </w:pPr>
            <w:r>
              <w:rPr>
                <w:rFonts w:ascii="Arial" w:eastAsia="Arial" w:hAnsi="Arial" w:cs="Arial"/>
                <w:sz w:val="20"/>
                <w:szCs w:val="20"/>
              </w:rPr>
              <w:t xml:space="preserve">Progettazione e realizzazione (Reparti di lavorazione) di una semplice lavorazione di elettroerosione in una macchina a tuffo. </w:t>
            </w:r>
          </w:p>
          <w:p w:rsidR="008A095D" w:rsidRDefault="008A095D" w:rsidP="00D2507B">
            <w:pPr>
              <w:pStyle w:val="Corpodeltesto1"/>
              <w:jc w:val="both"/>
            </w:pPr>
            <w:r>
              <w:rPr>
                <w:rFonts w:ascii="Arial" w:eastAsia="Arial" w:hAnsi="Arial" w:cs="Arial"/>
                <w:sz w:val="20"/>
                <w:szCs w:val="20"/>
              </w:rPr>
              <w:t xml:space="preserve">Rappresentazione schematica dei principi di funzionamento delle macchine per </w:t>
            </w:r>
            <w:r>
              <w:rPr>
                <w:rFonts w:ascii="Arial" w:eastAsia="Arial" w:hAnsi="Arial" w:cs="Arial"/>
                <w:b/>
                <w:bCs/>
                <w:sz w:val="20"/>
                <w:szCs w:val="20"/>
              </w:rPr>
              <w:t xml:space="preserve">lavorazioni speciali </w:t>
            </w:r>
            <w:r>
              <w:rPr>
                <w:rFonts w:ascii="Arial" w:eastAsia="Arial" w:hAnsi="Arial" w:cs="Arial"/>
                <w:sz w:val="20"/>
                <w:szCs w:val="20"/>
              </w:rPr>
              <w:t xml:space="preserve">e dei principali metodi di protezione contro la </w:t>
            </w:r>
            <w:r>
              <w:rPr>
                <w:rFonts w:ascii="Arial" w:eastAsia="Arial" w:hAnsi="Arial" w:cs="Arial"/>
                <w:b/>
                <w:bCs/>
                <w:sz w:val="20"/>
                <w:szCs w:val="20"/>
              </w:rPr>
              <w:t xml:space="preserve">corrosione dei metalli </w:t>
            </w:r>
            <w:r>
              <w:rPr>
                <w:rFonts w:ascii="Arial" w:eastAsia="Arial" w:hAnsi="Arial" w:cs="Arial"/>
                <w:sz w:val="20"/>
                <w:szCs w:val="20"/>
              </w:rPr>
              <w:t xml:space="preserve">. </w:t>
            </w:r>
          </w:p>
        </w:tc>
      </w:tr>
    </w:tbl>
    <w:p w:rsidR="008A095D" w:rsidRDefault="008A095D" w:rsidP="008A095D">
      <w:pPr>
        <w:jc w:val="both"/>
        <w:rPr>
          <w:rFonts w:ascii="Arial" w:hAnsi="Arial" w:cs="Arial"/>
          <w:sz w:val="20"/>
        </w:rPr>
      </w:pPr>
    </w:p>
    <w:p w:rsidR="008A095D" w:rsidRDefault="008A095D" w:rsidP="008A095D">
      <w:pPr>
        <w:jc w:val="both"/>
        <w:rPr>
          <w:rFonts w:ascii="Arial" w:hAnsi="Arial" w:cs="Arial"/>
          <w:b/>
          <w:sz w:val="20"/>
        </w:rPr>
      </w:pPr>
      <w:r>
        <w:rPr>
          <w:rFonts w:ascii="Arial" w:hAnsi="Arial" w:cs="Arial"/>
          <w:b/>
          <w:sz w:val="20"/>
        </w:rPr>
        <w:t>CAPACITÀ</w:t>
      </w:r>
    </w:p>
    <w:p w:rsidR="008A095D" w:rsidRDefault="008A095D" w:rsidP="008A095D">
      <w:pPr>
        <w:jc w:val="both"/>
        <w:rPr>
          <w:rFonts w:ascii="Arial" w:hAnsi="Arial" w:cs="Arial"/>
          <w:b/>
          <w:sz w:val="20"/>
        </w:rPr>
      </w:pPr>
    </w:p>
    <w:tbl>
      <w:tblPr>
        <w:tblW w:w="9241" w:type="dxa"/>
        <w:tblInd w:w="-150" w:type="dxa"/>
        <w:tblCellMar>
          <w:left w:w="10" w:type="dxa"/>
          <w:right w:w="10" w:type="dxa"/>
        </w:tblCellMar>
        <w:tblLook w:val="04A0" w:firstRow="1" w:lastRow="0" w:firstColumn="1" w:lastColumn="0" w:noHBand="0" w:noVBand="1"/>
      </w:tblPr>
      <w:tblGrid>
        <w:gridCol w:w="9241"/>
      </w:tblGrid>
      <w:tr w:rsidR="008A095D" w:rsidTr="00D2507B">
        <w:tblPrEx>
          <w:tblCellMar>
            <w:top w:w="0" w:type="dxa"/>
            <w:bottom w:w="0" w:type="dxa"/>
          </w:tblCellMar>
        </w:tblPrEx>
        <w:tc>
          <w:tcPr>
            <w:tcW w:w="924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pStyle w:val="Default"/>
              <w:jc w:val="both"/>
              <w:rPr>
                <w:sz w:val="20"/>
              </w:rPr>
            </w:pPr>
          </w:p>
          <w:p w:rsidR="008A095D" w:rsidRDefault="008A095D" w:rsidP="00D2507B">
            <w:pPr>
              <w:pStyle w:val="Corpodeltesto1"/>
              <w:jc w:val="both"/>
            </w:pPr>
            <w:r>
              <w:rPr>
                <w:rFonts w:ascii="Arial" w:eastAsia="Arial" w:hAnsi="Arial" w:cs="Arial"/>
              </w:rPr>
              <w:t xml:space="preserve"> </w:t>
            </w:r>
            <w:r>
              <w:rPr>
                <w:rFonts w:ascii="Arial" w:eastAsia="Arial" w:hAnsi="Arial" w:cs="Arial"/>
                <w:sz w:val="20"/>
                <w:szCs w:val="20"/>
              </w:rPr>
              <w:t xml:space="preserve">Nell’ambito delle </w:t>
            </w:r>
            <w:r>
              <w:rPr>
                <w:rFonts w:ascii="Arial" w:eastAsia="Arial" w:hAnsi="Arial" w:cs="Arial"/>
                <w:b/>
                <w:bCs/>
                <w:sz w:val="20"/>
                <w:szCs w:val="20"/>
              </w:rPr>
              <w:t xml:space="preserve">Macchine utensili CNC </w:t>
            </w:r>
            <w:r>
              <w:rPr>
                <w:rFonts w:ascii="Arial" w:eastAsia="Arial" w:hAnsi="Arial" w:cs="Arial"/>
                <w:sz w:val="20"/>
                <w:szCs w:val="20"/>
              </w:rPr>
              <w:t xml:space="preserve">e della </w:t>
            </w:r>
            <w:r>
              <w:rPr>
                <w:rFonts w:ascii="Arial" w:eastAsia="Arial" w:hAnsi="Arial" w:cs="Arial"/>
                <w:b/>
                <w:bCs/>
                <w:sz w:val="20"/>
                <w:szCs w:val="20"/>
              </w:rPr>
              <w:t xml:space="preserve">Progettazione e produzione CAD-CAM </w:t>
            </w:r>
            <w:r>
              <w:rPr>
                <w:rFonts w:ascii="Arial" w:eastAsia="Arial" w:hAnsi="Arial" w:cs="Arial"/>
                <w:sz w:val="20"/>
                <w:szCs w:val="20"/>
              </w:rPr>
              <w:t xml:space="preserve">in termini di problematiche delle macchine, realizzazione di programmi e interfacciamento ad un sistema CAD, sia dal punto di vista teorico che pratico. </w:t>
            </w:r>
          </w:p>
          <w:p w:rsidR="008A095D" w:rsidRDefault="008A095D" w:rsidP="00D2507B">
            <w:pPr>
              <w:pStyle w:val="Corpodeltesto1"/>
              <w:jc w:val="both"/>
            </w:pPr>
            <w:r>
              <w:rPr>
                <w:rFonts w:ascii="Arial" w:eastAsia="Arial" w:hAnsi="Arial" w:cs="Arial"/>
                <w:sz w:val="20"/>
                <w:szCs w:val="20"/>
              </w:rPr>
              <w:t xml:space="preserve">Nell’ambito dei </w:t>
            </w:r>
            <w:r>
              <w:rPr>
                <w:rFonts w:ascii="Arial" w:eastAsia="Arial" w:hAnsi="Arial" w:cs="Arial"/>
                <w:b/>
                <w:bCs/>
                <w:sz w:val="20"/>
                <w:szCs w:val="20"/>
              </w:rPr>
              <w:t xml:space="preserve">Collaudi e controllo qualità dei materiali </w:t>
            </w:r>
            <w:r>
              <w:rPr>
                <w:rFonts w:ascii="Arial" w:eastAsia="Arial" w:hAnsi="Arial" w:cs="Arial"/>
                <w:sz w:val="20"/>
                <w:szCs w:val="20"/>
              </w:rPr>
              <w:t>in termini di interpretazione dei risultati delle prove e dell’utilizzo delle macchine e strumenti di prova, sia dal punto di vista teorico che pratico.</w:t>
            </w:r>
          </w:p>
          <w:p w:rsidR="008A095D" w:rsidRDefault="008A095D" w:rsidP="00D2507B">
            <w:pPr>
              <w:pStyle w:val="Corpodeltesto1"/>
              <w:jc w:val="both"/>
            </w:pPr>
            <w:r>
              <w:rPr>
                <w:rFonts w:ascii="Arial" w:eastAsia="Arial" w:hAnsi="Arial" w:cs="Arial"/>
                <w:sz w:val="20"/>
                <w:szCs w:val="20"/>
              </w:rPr>
              <w:t xml:space="preserve">Nell’ambito delle </w:t>
            </w:r>
            <w:r>
              <w:rPr>
                <w:rFonts w:ascii="Arial" w:eastAsia="Arial" w:hAnsi="Arial" w:cs="Arial"/>
                <w:b/>
                <w:bCs/>
                <w:sz w:val="20"/>
                <w:szCs w:val="20"/>
              </w:rPr>
              <w:t xml:space="preserve">Lavorazioni speciali </w:t>
            </w:r>
            <w:r>
              <w:rPr>
                <w:rFonts w:ascii="Arial" w:eastAsia="Arial" w:hAnsi="Arial" w:cs="Arial"/>
                <w:sz w:val="20"/>
                <w:szCs w:val="20"/>
              </w:rPr>
              <w:t xml:space="preserve">in termini di idonee scelte della lavorazione, delle macchine e dei parametri di lavorazione in funzione del prodotto finale. </w:t>
            </w:r>
          </w:p>
          <w:p w:rsidR="008A095D" w:rsidRDefault="008A095D" w:rsidP="00D2507B">
            <w:pPr>
              <w:pStyle w:val="Corpodeltesto1"/>
              <w:jc w:val="both"/>
            </w:pPr>
            <w:r>
              <w:rPr>
                <w:rFonts w:ascii="Arial" w:eastAsia="Arial" w:hAnsi="Arial" w:cs="Arial"/>
                <w:sz w:val="20"/>
                <w:szCs w:val="20"/>
              </w:rPr>
              <w:t xml:space="preserve">Nell’ambito della </w:t>
            </w:r>
            <w:r>
              <w:rPr>
                <w:rFonts w:ascii="Arial" w:eastAsia="Arial" w:hAnsi="Arial" w:cs="Arial"/>
                <w:b/>
                <w:bCs/>
                <w:sz w:val="20"/>
                <w:szCs w:val="20"/>
              </w:rPr>
              <w:t xml:space="preserve">Corrosione dei metalli </w:t>
            </w:r>
            <w:r>
              <w:rPr>
                <w:rFonts w:ascii="Arial" w:eastAsia="Arial" w:hAnsi="Arial" w:cs="Arial"/>
                <w:sz w:val="20"/>
                <w:szCs w:val="20"/>
              </w:rPr>
              <w:t xml:space="preserve">in termini di idonee scelte di materiali e mezzi per la prevenzione e protezione in funzione delle condizioni ambientali. </w:t>
            </w:r>
          </w:p>
          <w:p w:rsidR="008A095D" w:rsidRDefault="008A095D" w:rsidP="00D2507B">
            <w:pPr>
              <w:pStyle w:val="Corpodeltesto1"/>
              <w:jc w:val="both"/>
            </w:pPr>
            <w:r>
              <w:rPr>
                <w:rFonts w:ascii="Arial" w:eastAsia="Arial" w:hAnsi="Arial" w:cs="Arial"/>
                <w:sz w:val="20"/>
                <w:szCs w:val="20"/>
              </w:rPr>
              <w:t xml:space="preserve">Nell’ambito delle </w:t>
            </w:r>
            <w:r>
              <w:rPr>
                <w:rFonts w:ascii="Arial" w:eastAsia="Arial" w:hAnsi="Arial" w:cs="Arial"/>
                <w:b/>
                <w:bCs/>
                <w:sz w:val="20"/>
                <w:szCs w:val="20"/>
              </w:rPr>
              <w:t xml:space="preserve">Macchine utensili CNC </w:t>
            </w:r>
            <w:r>
              <w:rPr>
                <w:rFonts w:ascii="Arial" w:eastAsia="Arial" w:hAnsi="Arial" w:cs="Arial"/>
                <w:sz w:val="20"/>
                <w:szCs w:val="20"/>
              </w:rPr>
              <w:t xml:space="preserve">e della </w:t>
            </w:r>
            <w:r>
              <w:rPr>
                <w:rFonts w:ascii="Arial" w:eastAsia="Arial" w:hAnsi="Arial" w:cs="Arial"/>
                <w:b/>
                <w:bCs/>
                <w:sz w:val="20"/>
                <w:szCs w:val="20"/>
              </w:rPr>
              <w:t xml:space="preserve">Progettazione e produzione CAD-CAM </w:t>
            </w:r>
            <w:r>
              <w:rPr>
                <w:rFonts w:ascii="Arial" w:eastAsia="Arial" w:hAnsi="Arial" w:cs="Arial"/>
                <w:sz w:val="20"/>
                <w:szCs w:val="20"/>
              </w:rPr>
              <w:t xml:space="preserve">in termini di problematiche delle macchine, realizzazione di programmi e interfacciamento ad un sistema CAD, sia dal punto di vista teorico che pratico. </w:t>
            </w:r>
          </w:p>
        </w:tc>
      </w:tr>
    </w:tbl>
    <w:p w:rsidR="008A095D" w:rsidRDefault="008A095D" w:rsidP="008A095D">
      <w:pPr>
        <w:jc w:val="both"/>
      </w:pPr>
    </w:p>
    <w:p w:rsidR="008A095D" w:rsidRDefault="008A095D" w:rsidP="008A095D">
      <w:pPr>
        <w:jc w:val="both"/>
      </w:pPr>
    </w:p>
    <w:p w:rsidR="008A095D" w:rsidRDefault="008A095D" w:rsidP="008A095D">
      <w:pPr>
        <w:pStyle w:val="Corpodeltesto31"/>
      </w:pPr>
      <w:r>
        <w:rPr>
          <w:rFonts w:ascii="Arial" w:hAnsi="Arial" w:cs="Arial"/>
        </w:rPr>
        <w:t xml:space="preserve">1. CONTENUTI DISCIPLINARI </w:t>
      </w:r>
      <w:r>
        <w:rPr>
          <w:rFonts w:ascii="Arial" w:hAnsi="Arial" w:cs="Arial"/>
          <w:u w:val="single"/>
        </w:rPr>
        <w:t>MINIMI</w:t>
      </w:r>
      <w:r>
        <w:rPr>
          <w:rFonts w:ascii="Arial" w:hAnsi="Arial" w:cs="Arial"/>
        </w:rPr>
        <w:t xml:space="preserve"> ESPOSTI PER MODULI - UNITÀ DIDATTICHE   </w:t>
      </w:r>
    </w:p>
    <w:p w:rsidR="008A095D" w:rsidRDefault="008A095D" w:rsidP="008A095D">
      <w:pPr>
        <w:pStyle w:val="Corpodeltesto31"/>
        <w:rPr>
          <w:rFonts w:ascii="Arial" w:hAnsi="Arial" w:cs="Arial"/>
        </w:rPr>
      </w:pPr>
      <w:r>
        <w:rPr>
          <w:rFonts w:ascii="Arial" w:eastAsia="Arial" w:hAnsi="Arial" w:cs="Arial"/>
        </w:rPr>
        <w:t xml:space="preserve">    </w:t>
      </w:r>
      <w:r>
        <w:rPr>
          <w:rFonts w:ascii="Arial" w:hAnsi="Arial" w:cs="Arial"/>
        </w:rPr>
        <w:t>PERIODI DI ATTUAZIONE - DURATA</w:t>
      </w:r>
    </w:p>
    <w:p w:rsidR="008A095D" w:rsidRDefault="008A095D" w:rsidP="008A095D">
      <w:pPr>
        <w:jc w:val="both"/>
        <w:rPr>
          <w:rFonts w:ascii="Arial" w:hAnsi="Arial" w:cs="Arial"/>
          <w:sz w:val="20"/>
        </w:rPr>
      </w:pPr>
    </w:p>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ind w:right="2310"/>
        <w:jc w:val="both"/>
        <w:rPr>
          <w:rFonts w:ascii="Arial" w:eastAsia="Arial" w:hAnsi="Arial" w:cs="Arial"/>
          <w:b/>
          <w:bCs/>
          <w:sz w:val="20"/>
          <w:szCs w:val="20"/>
        </w:rPr>
      </w:pPr>
      <w:r>
        <w:rPr>
          <w:rFonts w:ascii="Arial" w:eastAsia="Arial" w:hAnsi="Arial" w:cs="Arial"/>
          <w:b/>
          <w:bCs/>
          <w:sz w:val="20"/>
          <w:szCs w:val="20"/>
        </w:rPr>
        <w:t xml:space="preserve">Modulo 0 – RIPASSO </w:t>
      </w:r>
    </w:p>
    <w:p w:rsidR="008A095D" w:rsidRDefault="008A095D" w:rsidP="008A095D">
      <w:pPr>
        <w:jc w:val="both"/>
        <w:rPr>
          <w:rFonts w:ascii="Arial" w:eastAsia="Arial" w:hAnsi="Arial" w:cs="Arial"/>
          <w:b/>
          <w:bCs/>
          <w:sz w:val="20"/>
          <w:szCs w:val="20"/>
        </w:rPr>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pPr>
            <w:r>
              <w:rPr>
                <w:rFonts w:eastAsia="Times New Roman" w:cs="Times New Roman"/>
              </w:rPr>
              <w:t>Conoscenze di base delle classi precedenti</w:t>
            </w:r>
            <w:r>
              <w:rPr>
                <w:rFonts w:eastAsia="Arial" w:cs="Times New Roman"/>
              </w:rPr>
              <w:t xml:space="preserve"> </w:t>
            </w: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Ripasso parametri di taglio per lavorazioni con asportazione di truciolo</w:t>
            </w:r>
          </w:p>
          <w:p w:rsidR="008A095D" w:rsidRDefault="008A095D" w:rsidP="00D2507B">
            <w:pPr>
              <w:pStyle w:val="Normale1"/>
              <w:rPr>
                <w:rFonts w:eastAsia="Times New Roman" w:cs="Times New Roman"/>
              </w:rPr>
            </w:pPr>
            <w:r>
              <w:rPr>
                <w:rFonts w:eastAsia="Times New Roman" w:cs="Times New Roman"/>
              </w:rPr>
              <w:t xml:space="preserve">• Ripasso su materiali degli utensili e loro tipologia </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Arial" w:cs="Times New Roman"/>
              </w:rPr>
            </w:pPr>
            <w:r>
              <w:rPr>
                <w:rFonts w:eastAsia="Arial" w:cs="Times New Roman"/>
              </w:rPr>
              <w:t>Settembre</w:t>
            </w:r>
          </w:p>
          <w:p w:rsidR="008A095D" w:rsidRDefault="008A095D" w:rsidP="00D2507B">
            <w:pPr>
              <w:pStyle w:val="Normale1"/>
              <w:jc w:val="center"/>
              <w:rPr>
                <w:rFonts w:eastAsia="Arial" w:cs="Times New Roman"/>
              </w:rPr>
            </w:pPr>
            <w:r>
              <w:rPr>
                <w:rFonts w:eastAsia="Arial" w:cs="Times New Roman"/>
              </w:rPr>
              <w:t>Ottobre</w:t>
            </w:r>
          </w:p>
          <w:p w:rsidR="008A095D" w:rsidRDefault="008A095D" w:rsidP="00D2507B">
            <w:pPr>
              <w:pStyle w:val="Normale1"/>
              <w:jc w:val="center"/>
              <w:rPr>
                <w:rFonts w:eastAsia="Arial" w:cs="Times New Roman"/>
              </w:rPr>
            </w:pPr>
            <w:r>
              <w:rPr>
                <w:rFonts w:eastAsia="Arial" w:cs="Times New Roman"/>
              </w:rPr>
              <w:t>(4 ore)</w:t>
            </w:r>
          </w:p>
          <w:p w:rsidR="008A095D" w:rsidRDefault="008A095D" w:rsidP="00D2507B">
            <w:pPr>
              <w:rPr>
                <w:rFonts w:eastAsia="Arial"/>
              </w:rPr>
            </w:pPr>
          </w:p>
        </w:tc>
      </w:tr>
    </w:tbl>
    <w:p w:rsidR="008A095D" w:rsidRDefault="008A095D" w:rsidP="008A095D">
      <w:pPr>
        <w:jc w:val="both"/>
      </w:pPr>
    </w:p>
    <w:p w:rsidR="008A095D" w:rsidRDefault="008A095D" w:rsidP="008A095D">
      <w:pPr>
        <w:jc w:val="both"/>
        <w:rPr>
          <w:rFonts w:ascii="Arial" w:hAnsi="Arial" w:cs="Arial"/>
          <w:sz w:val="20"/>
        </w:rPr>
      </w:pPr>
    </w:p>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ind w:right="2310"/>
        <w:jc w:val="both"/>
        <w:rPr>
          <w:rFonts w:ascii="Arial" w:eastAsia="Arial" w:hAnsi="Arial" w:cs="Arial"/>
          <w:b/>
          <w:bCs/>
          <w:sz w:val="20"/>
          <w:szCs w:val="20"/>
        </w:rPr>
      </w:pPr>
      <w:r>
        <w:rPr>
          <w:rFonts w:ascii="Arial" w:eastAsia="Arial" w:hAnsi="Arial" w:cs="Arial"/>
          <w:b/>
          <w:bCs/>
          <w:sz w:val="20"/>
          <w:szCs w:val="20"/>
        </w:rPr>
        <w:t xml:space="preserve">Modulo 1 – SICUREZZA </w:t>
      </w:r>
    </w:p>
    <w:p w:rsidR="008A095D" w:rsidRDefault="008A095D" w:rsidP="008A095D">
      <w:pPr>
        <w:jc w:val="both"/>
        <w:rPr>
          <w:rFonts w:ascii="Arial" w:eastAsia="Arial" w:hAnsi="Arial" w:cs="Arial"/>
          <w:b/>
          <w:bCs/>
          <w:sz w:val="20"/>
          <w:szCs w:val="20"/>
        </w:rPr>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pPr>
            <w:r>
              <w:rPr>
                <w:rFonts w:eastAsia="Times New Roman" w:cs="Times New Roman"/>
              </w:rPr>
              <w:t>Conoscenze di base su sicurezza e DPI</w:t>
            </w:r>
            <w:r>
              <w:rPr>
                <w:rFonts w:eastAsia="Arial" w:cs="Times New Roman"/>
              </w:rPr>
              <w:t xml:space="preserve"> </w:t>
            </w: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Formazione specifica su lavorazioni in reparto</w:t>
            </w:r>
          </w:p>
          <w:p w:rsidR="008A095D" w:rsidRDefault="008A095D" w:rsidP="00D2507B">
            <w:pPr>
              <w:pStyle w:val="Normale1"/>
              <w:rPr>
                <w:rFonts w:eastAsia="Times New Roman" w:cs="Times New Roman"/>
              </w:rPr>
            </w:pPr>
            <w:r>
              <w:rPr>
                <w:rFonts w:eastAsia="Times New Roman" w:cs="Times New Roman"/>
              </w:rPr>
              <w:t>• Creazione di procedure di lavorazione</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Arial" w:cs="Times New Roman"/>
              </w:rPr>
            </w:pPr>
            <w:r>
              <w:rPr>
                <w:rFonts w:eastAsia="Arial" w:cs="Times New Roman"/>
              </w:rPr>
              <w:t>Settembre</w:t>
            </w:r>
          </w:p>
          <w:p w:rsidR="008A095D" w:rsidRDefault="008A095D" w:rsidP="00D2507B">
            <w:pPr>
              <w:pStyle w:val="Normale1"/>
              <w:jc w:val="center"/>
              <w:rPr>
                <w:rFonts w:eastAsia="Arial" w:cs="Times New Roman"/>
              </w:rPr>
            </w:pPr>
            <w:r>
              <w:rPr>
                <w:rFonts w:eastAsia="Arial" w:cs="Times New Roman"/>
              </w:rPr>
              <w:t>Ottobre</w:t>
            </w:r>
          </w:p>
          <w:p w:rsidR="008A095D" w:rsidRDefault="008A095D" w:rsidP="00D2507B">
            <w:pPr>
              <w:pStyle w:val="Normale1"/>
              <w:jc w:val="center"/>
              <w:rPr>
                <w:rFonts w:eastAsia="Arial" w:cs="Times New Roman"/>
              </w:rPr>
            </w:pPr>
            <w:r>
              <w:rPr>
                <w:rFonts w:eastAsia="Arial" w:cs="Times New Roman"/>
              </w:rPr>
              <w:t>(4 ore)</w:t>
            </w:r>
          </w:p>
          <w:p w:rsidR="008A095D" w:rsidRDefault="008A095D" w:rsidP="00D2507B">
            <w:pPr>
              <w:rPr>
                <w:rFonts w:eastAsia="Arial"/>
              </w:rPr>
            </w:pPr>
          </w:p>
        </w:tc>
      </w:tr>
    </w:tbl>
    <w:p w:rsidR="008A095D" w:rsidRDefault="008A095D" w:rsidP="008A095D">
      <w:pPr>
        <w:jc w:val="both"/>
        <w:rPr>
          <w:rFonts w:ascii="Arial" w:hAnsi="Arial" w:cs="Arial"/>
          <w:sz w:val="20"/>
        </w:rPr>
      </w:pPr>
    </w:p>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ind w:right="2310"/>
        <w:jc w:val="both"/>
        <w:rPr>
          <w:rFonts w:ascii="Arial" w:eastAsia="Arial" w:hAnsi="Arial" w:cs="Arial"/>
          <w:b/>
          <w:bCs/>
          <w:sz w:val="20"/>
          <w:szCs w:val="20"/>
        </w:rPr>
      </w:pPr>
      <w:r>
        <w:rPr>
          <w:rFonts w:ascii="Arial" w:eastAsia="Arial" w:hAnsi="Arial" w:cs="Arial"/>
          <w:b/>
          <w:bCs/>
          <w:sz w:val="20"/>
          <w:szCs w:val="20"/>
        </w:rPr>
        <w:t xml:space="preserve">Modulo 2 – TITOLO: MACCHINE UTENSILI C.N.C. </w:t>
      </w:r>
    </w:p>
    <w:p w:rsidR="008A095D" w:rsidRDefault="008A095D" w:rsidP="008A095D">
      <w:pPr>
        <w:jc w:val="both"/>
        <w:rPr>
          <w:rFonts w:ascii="Arial" w:eastAsia="Arial" w:hAnsi="Arial" w:cs="Arial"/>
          <w:b/>
          <w:bCs/>
          <w:sz w:val="20"/>
          <w:szCs w:val="20"/>
        </w:rPr>
      </w:pPr>
    </w:p>
    <w:p w:rsidR="008A095D" w:rsidRDefault="008A095D" w:rsidP="008A095D">
      <w:pPr>
        <w:pStyle w:val="Normale1"/>
        <w:jc w:val="both"/>
      </w:pPr>
      <w:r>
        <w:rPr>
          <w:rFonts w:eastAsia="Arial" w:cs="Times New Roman"/>
        </w:rPr>
        <w:t xml:space="preserve">Unità didattica n°1 : </w:t>
      </w:r>
      <w:r>
        <w:rPr>
          <w:rFonts w:eastAsia="Times New Roman" w:cs="Times New Roman"/>
        </w:rPr>
        <w:t xml:space="preserve">Archittetura di una macchina utensile. </w:t>
      </w:r>
    </w:p>
    <w:p w:rsidR="008A095D" w:rsidRDefault="008A095D" w:rsidP="008A095D">
      <w:pPr>
        <w:pStyle w:val="Normale1"/>
        <w:jc w:val="both"/>
      </w:pPr>
      <w:r>
        <w:rPr>
          <w:rFonts w:eastAsia="Arial" w:cs="Times New Roman"/>
        </w:rPr>
        <w:t xml:space="preserve">Unità didattica n°2 : </w:t>
      </w:r>
      <w:r>
        <w:rPr>
          <w:rFonts w:eastAsia="Times New Roman" w:cs="Times New Roman"/>
        </w:rPr>
        <w:t xml:space="preserve">Controllo Numerico. </w:t>
      </w:r>
    </w:p>
    <w:p w:rsidR="008A095D" w:rsidRDefault="008A095D" w:rsidP="008A095D">
      <w:pPr>
        <w:pStyle w:val="Normale1"/>
        <w:jc w:val="both"/>
      </w:pPr>
      <w:r>
        <w:rPr>
          <w:rFonts w:eastAsia="Arial" w:cs="Times New Roman"/>
        </w:rPr>
        <w:t xml:space="preserve">Unità didattica n°3 : </w:t>
      </w:r>
      <w:r>
        <w:rPr>
          <w:rFonts w:eastAsia="Times New Roman" w:cs="Times New Roman"/>
        </w:rPr>
        <w:t xml:space="preserve">Programmazione manuale. </w:t>
      </w:r>
    </w:p>
    <w:p w:rsidR="008A095D" w:rsidRDefault="008A095D" w:rsidP="008A095D">
      <w:pPr>
        <w:pStyle w:val="Intestazione"/>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Conoscenze di base di proprietà meccaniche e tecnologiche </w:t>
            </w: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 Unità di governo, sistema di posizionamento, sistema di controllo (anello aperto e chiuso). </w:t>
            </w:r>
          </w:p>
          <w:p w:rsidR="008A095D" w:rsidRDefault="008A095D" w:rsidP="00D2507B">
            <w:pPr>
              <w:pStyle w:val="Normale1"/>
              <w:rPr>
                <w:rFonts w:eastAsia="Times New Roman" w:cs="Times New Roman"/>
              </w:rPr>
            </w:pPr>
            <w:r>
              <w:rPr>
                <w:rFonts w:eastAsia="Times New Roman" w:cs="Times New Roman"/>
              </w:rPr>
              <w:t xml:space="preserve">• Generalità, linguaggio ISO, modi di programmare. </w:t>
            </w:r>
          </w:p>
          <w:p w:rsidR="008A095D" w:rsidRDefault="008A095D" w:rsidP="00D2507B">
            <w:pPr>
              <w:pStyle w:val="Normale1"/>
              <w:rPr>
                <w:rFonts w:eastAsia="Times New Roman" w:cs="Times New Roman"/>
              </w:rPr>
            </w:pPr>
            <w:r>
              <w:rPr>
                <w:rFonts w:eastAsia="Times New Roman" w:cs="Times New Roman"/>
              </w:rPr>
              <w:t>• Formato programma, numero blocco, assi e quote, funzioni preparatorie e miscellanee, zero macchina M, zero utensile E, zero pezzo W, punto di riferimento R, parametri di interpolazione</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Times New Roman" w:cs="Times New Roman"/>
              </w:rPr>
            </w:pPr>
            <w:r>
              <w:rPr>
                <w:rFonts w:eastAsia="Times New Roman" w:cs="Times New Roman"/>
              </w:rPr>
              <w:t>Settembre</w:t>
            </w:r>
          </w:p>
          <w:p w:rsidR="008A095D" w:rsidRDefault="008A095D" w:rsidP="00D2507B">
            <w:pPr>
              <w:pStyle w:val="Normale1"/>
              <w:jc w:val="center"/>
              <w:rPr>
                <w:rFonts w:eastAsia="Times New Roman" w:cs="Times New Roman"/>
              </w:rPr>
            </w:pPr>
            <w:r>
              <w:rPr>
                <w:rFonts w:eastAsia="Times New Roman" w:cs="Times New Roman"/>
              </w:rPr>
              <w:t>Ottobre</w:t>
            </w:r>
          </w:p>
          <w:p w:rsidR="008A095D" w:rsidRDefault="008A095D" w:rsidP="00D2507B">
            <w:pPr>
              <w:pStyle w:val="Normale1"/>
              <w:jc w:val="center"/>
              <w:rPr>
                <w:rFonts w:eastAsia="Times New Roman" w:cs="Times New Roman"/>
              </w:rPr>
            </w:pPr>
            <w:r>
              <w:rPr>
                <w:rFonts w:eastAsia="Times New Roman" w:cs="Times New Roman"/>
              </w:rPr>
              <w:t>(12 ore)</w:t>
            </w:r>
          </w:p>
          <w:p w:rsidR="008A095D" w:rsidRDefault="008A095D" w:rsidP="00D2507B">
            <w:pPr>
              <w:jc w:val="both"/>
              <w:rPr>
                <w:lang w:bidi="hi-IN"/>
              </w:rPr>
            </w:pPr>
          </w:p>
        </w:tc>
      </w:tr>
    </w:tbl>
    <w:p w:rsidR="008A095D" w:rsidRDefault="008A095D" w:rsidP="008A095D">
      <w:pPr>
        <w:jc w:val="both"/>
        <w:rPr>
          <w:rFonts w:ascii="Arial" w:hAnsi="Arial" w:cs="Arial"/>
          <w:sz w:val="20"/>
        </w:rPr>
      </w:pPr>
    </w:p>
    <w:p w:rsidR="008A095D" w:rsidRDefault="008A095D" w:rsidP="008A095D">
      <w:pPr>
        <w:jc w:val="both"/>
        <w:rPr>
          <w:rFonts w:ascii="Arial" w:hAnsi="Arial" w:cs="Arial"/>
          <w:sz w:val="20"/>
        </w:rPr>
      </w:pPr>
    </w:p>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ind w:right="2310"/>
        <w:jc w:val="both"/>
        <w:rPr>
          <w:rFonts w:ascii="Arial" w:eastAsia="Arial" w:hAnsi="Arial" w:cs="Arial"/>
          <w:b/>
          <w:bCs/>
          <w:sz w:val="20"/>
          <w:szCs w:val="20"/>
        </w:rPr>
      </w:pPr>
      <w:r>
        <w:rPr>
          <w:rFonts w:ascii="Arial" w:eastAsia="Arial" w:hAnsi="Arial" w:cs="Arial"/>
          <w:b/>
          <w:bCs/>
          <w:sz w:val="20"/>
          <w:szCs w:val="20"/>
        </w:rPr>
        <w:t xml:space="preserve">Modulo 3 – TITOLO: PROGETTAZIONE E PRODUZIONE CAD-CAM </w:t>
      </w:r>
    </w:p>
    <w:p w:rsidR="008A095D" w:rsidRDefault="008A095D" w:rsidP="008A095D">
      <w:pPr>
        <w:jc w:val="both"/>
        <w:rPr>
          <w:rFonts w:ascii="Arial" w:eastAsia="Arial" w:hAnsi="Arial" w:cs="Arial"/>
          <w:b/>
          <w:bCs/>
          <w:sz w:val="20"/>
          <w:szCs w:val="20"/>
        </w:rPr>
      </w:pPr>
    </w:p>
    <w:p w:rsidR="008A095D" w:rsidRDefault="008A095D" w:rsidP="008A095D">
      <w:pPr>
        <w:pStyle w:val="Normale1"/>
        <w:rPr>
          <w:rFonts w:eastAsia="Times New Roman" w:cs="Times New Roman"/>
        </w:rPr>
      </w:pPr>
      <w:r>
        <w:rPr>
          <w:rFonts w:eastAsia="Times New Roman" w:cs="Times New Roman"/>
        </w:rPr>
        <w:t xml:space="preserve">Unità didattica n°1 : Programmazione assistita da calcolatore. </w:t>
      </w:r>
    </w:p>
    <w:p w:rsidR="008A095D" w:rsidRDefault="008A095D" w:rsidP="008A095D">
      <w:pPr>
        <w:pStyle w:val="Normale1"/>
        <w:rPr>
          <w:rFonts w:eastAsia="Times New Roman" w:cs="Times New Roman"/>
        </w:rPr>
      </w:pPr>
      <w:r>
        <w:rPr>
          <w:rFonts w:eastAsia="Times New Roman" w:cs="Times New Roman"/>
        </w:rPr>
        <w:t xml:space="preserve">Unità didattica n°2 : Programmazione automatica al tornio. </w:t>
      </w:r>
    </w:p>
    <w:p w:rsidR="008A095D" w:rsidRDefault="008A095D" w:rsidP="008A095D">
      <w:pPr>
        <w:pStyle w:val="Normale1"/>
        <w:rPr>
          <w:rFonts w:eastAsia="Times New Roman" w:cs="Times New Roman"/>
        </w:rPr>
      </w:pPr>
      <w:r>
        <w:rPr>
          <w:rFonts w:eastAsia="Times New Roman" w:cs="Times New Roman"/>
        </w:rPr>
        <w:t xml:space="preserve">Unità didattica n°3 : Programmazione automatica alla fresatrice. </w:t>
      </w:r>
    </w:p>
    <w:p w:rsidR="008A095D" w:rsidRDefault="008A095D" w:rsidP="008A095D">
      <w:pPr>
        <w:pStyle w:val="Normale1"/>
        <w:rPr>
          <w:rFonts w:eastAsia="Times New Roman" w:cs="Times New Roman"/>
        </w:rPr>
      </w:pPr>
      <w:r>
        <w:rPr>
          <w:rFonts w:eastAsia="Times New Roman" w:cs="Times New Roman"/>
        </w:rPr>
        <w:t xml:space="preserve">Unità didattica n°4 : CAD-CAM </w:t>
      </w:r>
    </w:p>
    <w:p w:rsidR="008A095D" w:rsidRDefault="008A095D" w:rsidP="008A095D">
      <w:pPr>
        <w:pStyle w:val="Default"/>
        <w:rPr>
          <w:rFonts w:eastAsia="Times New Roman" w:cs="Times New Roman"/>
        </w:rPr>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Conoscenze di base del modulo precedente </w:t>
            </w: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Linguaggio ISO, Boxford , ECS, Fanuc</w:t>
            </w:r>
          </w:p>
          <w:p w:rsidR="008A095D" w:rsidRDefault="008A095D" w:rsidP="00D2507B">
            <w:pPr>
              <w:pStyle w:val="Normale1"/>
              <w:rPr>
                <w:rFonts w:eastAsia="Times New Roman" w:cs="Times New Roman"/>
              </w:rPr>
            </w:pPr>
            <w:r>
              <w:rPr>
                <w:rFonts w:eastAsia="Times New Roman" w:cs="Times New Roman"/>
              </w:rPr>
              <w:t xml:space="preserve">• Enti geometrici, programmazione con cicli fissi, esempi. </w:t>
            </w:r>
          </w:p>
          <w:p w:rsidR="008A095D" w:rsidRDefault="008A095D" w:rsidP="00D2507B">
            <w:pPr>
              <w:pStyle w:val="Normale1"/>
              <w:rPr>
                <w:rFonts w:eastAsia="Times New Roman" w:cs="Times New Roman"/>
              </w:rPr>
            </w:pPr>
            <w:r>
              <w:rPr>
                <w:rFonts w:eastAsia="Times New Roman" w:cs="Times New Roman"/>
              </w:rPr>
              <w:t xml:space="preserve">• Generalità, esempi. </w:t>
            </w:r>
          </w:p>
          <w:p w:rsidR="008A095D" w:rsidRDefault="008A095D" w:rsidP="00D2507B">
            <w:pPr>
              <w:pStyle w:val="Normale1"/>
              <w:rPr>
                <w:rFonts w:eastAsia="Times New Roman" w:cs="Times New Roman"/>
              </w:rPr>
            </w:pPr>
            <w:r>
              <w:rPr>
                <w:rFonts w:eastAsia="Times New Roman" w:cs="Times New Roman"/>
              </w:rPr>
              <w:t xml:space="preserve">• Programmazione CAD-CAM. </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Times New Roman" w:cs="Times New Roman"/>
              </w:rPr>
            </w:pPr>
            <w:r>
              <w:rPr>
                <w:rFonts w:eastAsia="Times New Roman" w:cs="Times New Roman"/>
              </w:rPr>
              <w:t>Novembre</w:t>
            </w:r>
          </w:p>
          <w:p w:rsidR="008A095D" w:rsidRDefault="008A095D" w:rsidP="00D2507B">
            <w:pPr>
              <w:pStyle w:val="Normale1"/>
              <w:jc w:val="center"/>
              <w:rPr>
                <w:rFonts w:eastAsia="Times New Roman" w:cs="Times New Roman"/>
              </w:rPr>
            </w:pPr>
            <w:r>
              <w:rPr>
                <w:rFonts w:eastAsia="Times New Roman" w:cs="Times New Roman"/>
              </w:rPr>
              <w:t>Dicembre</w:t>
            </w:r>
          </w:p>
          <w:p w:rsidR="008A095D" w:rsidRDefault="008A095D" w:rsidP="00D2507B">
            <w:pPr>
              <w:pStyle w:val="Normale1"/>
              <w:jc w:val="center"/>
              <w:rPr>
                <w:rFonts w:eastAsia="Times New Roman" w:cs="Times New Roman"/>
              </w:rPr>
            </w:pPr>
            <w:r>
              <w:rPr>
                <w:rFonts w:eastAsia="Times New Roman" w:cs="Times New Roman"/>
              </w:rPr>
              <w:t>(18 ore)</w:t>
            </w:r>
          </w:p>
          <w:p w:rsidR="008A095D" w:rsidRDefault="008A095D" w:rsidP="00D2507B">
            <w:pPr>
              <w:rPr>
                <w:lang w:bidi="hi-IN"/>
              </w:rPr>
            </w:pPr>
          </w:p>
        </w:tc>
      </w:tr>
    </w:tbl>
    <w:p w:rsidR="008A095D" w:rsidRDefault="008A095D" w:rsidP="008A095D">
      <w:pPr>
        <w:jc w:val="both"/>
        <w:rPr>
          <w:rFonts w:ascii="Arial" w:hAnsi="Arial" w:cs="Arial"/>
          <w:sz w:val="20"/>
        </w:rPr>
      </w:pPr>
    </w:p>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tabs>
          <w:tab w:val="left" w:pos="6710"/>
        </w:tabs>
        <w:ind w:right="2320"/>
        <w:jc w:val="both"/>
      </w:pPr>
      <w:r>
        <w:rPr>
          <w:rFonts w:ascii="Arial" w:eastAsia="Arial" w:hAnsi="Arial" w:cs="Arial"/>
          <w:b/>
          <w:bCs/>
          <w:sz w:val="20"/>
          <w:szCs w:val="20"/>
        </w:rPr>
        <w:t xml:space="preserve">Modulo 4 – TITOLO: </w:t>
      </w:r>
      <w:r>
        <w:rPr>
          <w:rFonts w:ascii="Arial" w:eastAsia="Arial" w:hAnsi="Arial" w:cs="Arial"/>
          <w:b/>
          <w:bCs/>
          <w:sz w:val="18"/>
          <w:szCs w:val="18"/>
        </w:rPr>
        <w:t>COLLAUDI E CONTROLLO QUALITÀ DEI MATERIALI</w:t>
      </w:r>
      <w:r>
        <w:rPr>
          <w:rFonts w:ascii="Arial" w:hAnsi="Arial" w:cs="Arial"/>
          <w:b/>
          <w:sz w:val="20"/>
        </w:rPr>
        <w:t xml:space="preserve"> </w:t>
      </w:r>
    </w:p>
    <w:p w:rsidR="008A095D" w:rsidRDefault="008A095D" w:rsidP="008A095D">
      <w:pPr>
        <w:jc w:val="both"/>
        <w:rPr>
          <w:rFonts w:ascii="Arial" w:hAnsi="Arial" w:cs="Arial"/>
          <w:b/>
          <w:sz w:val="20"/>
        </w:rPr>
      </w:pPr>
    </w:p>
    <w:p w:rsidR="008A095D" w:rsidRDefault="008A095D" w:rsidP="008A095D">
      <w:pPr>
        <w:pStyle w:val="Normale1"/>
        <w:rPr>
          <w:rFonts w:eastAsia="Times New Roman" w:cs="Times New Roman"/>
        </w:rPr>
      </w:pPr>
      <w:r>
        <w:rPr>
          <w:rFonts w:eastAsia="Times New Roman" w:cs="Times New Roman"/>
        </w:rPr>
        <w:t xml:space="preserve">Unità didattica n°1 : Prove distruttive. </w:t>
      </w:r>
    </w:p>
    <w:p w:rsidR="008A095D" w:rsidRDefault="008A095D" w:rsidP="008A095D">
      <w:pPr>
        <w:pStyle w:val="Normale1"/>
        <w:rPr>
          <w:rFonts w:eastAsia="Times New Roman" w:cs="Times New Roman"/>
        </w:rPr>
      </w:pPr>
      <w:r>
        <w:rPr>
          <w:rFonts w:eastAsia="Times New Roman" w:cs="Times New Roman"/>
        </w:rPr>
        <w:t xml:space="preserve">Unità didattica n°2 : Prove non distruttive </w:t>
      </w:r>
    </w:p>
    <w:p w:rsidR="008A095D" w:rsidRDefault="008A095D" w:rsidP="008A095D">
      <w:pPr>
        <w:pStyle w:val="Normale1"/>
        <w:rPr>
          <w:rFonts w:eastAsia="Times New Roman" w:cs="Times New Roman"/>
        </w:rPr>
      </w:pPr>
      <w:r>
        <w:rPr>
          <w:rFonts w:eastAsia="Times New Roman" w:cs="Times New Roman"/>
        </w:rPr>
        <w:t xml:space="preserve">Unità didattica n°3 : Qualità. </w:t>
      </w:r>
    </w:p>
    <w:p w:rsidR="008A095D" w:rsidRDefault="008A095D" w:rsidP="008A095D">
      <w:pPr>
        <w:jc w:val="both"/>
        <w:rPr>
          <w:rFonts w:ascii="Arial" w:hAnsi="Arial" w:cs="Arial"/>
          <w:sz w:val="20"/>
        </w:rPr>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Conoscenze di base di proprietà meccaniche e </w:t>
            </w:r>
            <w:r>
              <w:rPr>
                <w:rFonts w:eastAsia="Times New Roman" w:cs="Times New Roman"/>
              </w:rPr>
              <w:lastRenderedPageBreak/>
              <w:t xml:space="preserve">tecnologiche </w:t>
            </w:r>
          </w:p>
          <w:p w:rsidR="008A095D" w:rsidRDefault="008A095D" w:rsidP="00D2507B">
            <w:pPr>
              <w:pStyle w:val="Normale1"/>
              <w:rPr>
                <w:rFonts w:eastAsia="Times New Roman" w:cs="Times New Roman"/>
              </w:rPr>
            </w:pP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lastRenderedPageBreak/>
              <w:t xml:space="preserve">• Trazione, resilienza. </w:t>
            </w:r>
          </w:p>
          <w:p w:rsidR="008A095D" w:rsidRDefault="008A095D" w:rsidP="00D2507B">
            <w:pPr>
              <w:pStyle w:val="Normale1"/>
              <w:rPr>
                <w:rFonts w:eastAsia="Times New Roman" w:cs="Times New Roman"/>
              </w:rPr>
            </w:pPr>
            <w:r>
              <w:rPr>
                <w:rFonts w:eastAsia="Times New Roman" w:cs="Times New Roman"/>
              </w:rPr>
              <w:t xml:space="preserve">• Liquidi penetranti, magnetoscopia, ultrasuoni, raggi X, correnti indotte. </w:t>
            </w:r>
          </w:p>
          <w:p w:rsidR="008A095D" w:rsidRDefault="008A095D" w:rsidP="00D2507B">
            <w:pPr>
              <w:pStyle w:val="Normale1"/>
              <w:rPr>
                <w:rFonts w:eastAsia="Times New Roman" w:cs="Times New Roman"/>
              </w:rPr>
            </w:pPr>
            <w:r>
              <w:rPr>
                <w:rFonts w:eastAsia="Times New Roman" w:cs="Times New Roman"/>
              </w:rPr>
              <w:t xml:space="preserve">• Generalità. </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Times New Roman" w:cs="Times New Roman"/>
              </w:rPr>
            </w:pPr>
            <w:r>
              <w:rPr>
                <w:rFonts w:eastAsia="Times New Roman" w:cs="Times New Roman"/>
              </w:rPr>
              <w:t>Dicembre Marzo</w:t>
            </w:r>
          </w:p>
          <w:p w:rsidR="008A095D" w:rsidRDefault="008A095D" w:rsidP="00D2507B">
            <w:pPr>
              <w:pStyle w:val="Normale1"/>
              <w:jc w:val="center"/>
              <w:rPr>
                <w:rFonts w:eastAsia="Times New Roman" w:cs="Times New Roman"/>
              </w:rPr>
            </w:pPr>
            <w:r>
              <w:rPr>
                <w:rFonts w:eastAsia="Times New Roman" w:cs="Times New Roman"/>
              </w:rPr>
              <w:t>(18 ore)</w:t>
            </w:r>
          </w:p>
          <w:p w:rsidR="008A095D" w:rsidRDefault="008A095D" w:rsidP="00D2507B">
            <w:pPr>
              <w:pStyle w:val="Normale1"/>
              <w:rPr>
                <w:rFonts w:eastAsia="Times New Roman" w:cs="Times New Roman"/>
              </w:rPr>
            </w:pPr>
          </w:p>
        </w:tc>
      </w:tr>
    </w:tbl>
    <w:p w:rsidR="008A095D" w:rsidRDefault="008A095D" w:rsidP="008A095D"/>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ind w:right="2834"/>
        <w:jc w:val="both"/>
        <w:rPr>
          <w:rFonts w:ascii="Arial" w:eastAsia="Arial" w:hAnsi="Arial" w:cs="Arial"/>
          <w:b/>
          <w:bCs/>
          <w:sz w:val="20"/>
          <w:szCs w:val="20"/>
        </w:rPr>
      </w:pPr>
      <w:r>
        <w:rPr>
          <w:rFonts w:ascii="Arial" w:eastAsia="Arial" w:hAnsi="Arial" w:cs="Arial"/>
          <w:b/>
          <w:bCs/>
          <w:sz w:val="20"/>
          <w:szCs w:val="20"/>
        </w:rPr>
        <w:t xml:space="preserve">Modulo 5 – TITOLO: LAVORAZIONI SPECIALI </w:t>
      </w:r>
    </w:p>
    <w:p w:rsidR="008A095D" w:rsidRDefault="008A095D" w:rsidP="008A095D">
      <w:pPr>
        <w:pStyle w:val="Normale1"/>
        <w:rPr>
          <w:rFonts w:ascii="Arial" w:eastAsia="Times New Roman" w:hAnsi="Arial" w:cs="Times New Roman"/>
          <w:b/>
          <w:bCs/>
          <w:sz w:val="20"/>
          <w:szCs w:val="20"/>
        </w:rPr>
      </w:pPr>
    </w:p>
    <w:p w:rsidR="008A095D" w:rsidRDefault="008A095D" w:rsidP="008A095D">
      <w:pPr>
        <w:pStyle w:val="Normale1"/>
        <w:rPr>
          <w:rFonts w:eastAsia="Times New Roman" w:cs="Times New Roman"/>
        </w:rPr>
      </w:pPr>
      <w:r>
        <w:rPr>
          <w:rFonts w:eastAsia="Times New Roman" w:cs="Times New Roman"/>
        </w:rPr>
        <w:t xml:space="preserve">Unità didattica n°1 : Taglio con getto d’acqua. </w:t>
      </w:r>
    </w:p>
    <w:p w:rsidR="008A095D" w:rsidRDefault="008A095D" w:rsidP="008A095D">
      <w:pPr>
        <w:pStyle w:val="Normale1"/>
        <w:rPr>
          <w:rFonts w:eastAsia="Times New Roman" w:cs="Times New Roman"/>
        </w:rPr>
      </w:pPr>
      <w:r>
        <w:rPr>
          <w:rFonts w:eastAsia="Times New Roman" w:cs="Times New Roman"/>
        </w:rPr>
        <w:t xml:space="preserve">Unità didattica n°2 : Con ultrasuoni. </w:t>
      </w:r>
    </w:p>
    <w:p w:rsidR="008A095D" w:rsidRDefault="008A095D" w:rsidP="008A095D">
      <w:pPr>
        <w:pStyle w:val="Normale1"/>
        <w:rPr>
          <w:rFonts w:eastAsia="Times New Roman" w:cs="Times New Roman"/>
        </w:rPr>
      </w:pPr>
      <w:r>
        <w:rPr>
          <w:rFonts w:eastAsia="Times New Roman" w:cs="Times New Roman"/>
        </w:rPr>
        <w:t xml:space="preserve">Unità didattica n°3 : Al laser. </w:t>
      </w:r>
    </w:p>
    <w:p w:rsidR="008A095D" w:rsidRDefault="008A095D" w:rsidP="008A095D">
      <w:pPr>
        <w:pStyle w:val="Normale1"/>
        <w:rPr>
          <w:rFonts w:eastAsia="Times New Roman" w:cs="Times New Roman"/>
        </w:rPr>
      </w:pPr>
      <w:r>
        <w:rPr>
          <w:rFonts w:eastAsia="Times New Roman" w:cs="Times New Roman"/>
        </w:rPr>
        <w:t xml:space="preserve">Unità didattica n°4 : Al plasma. </w:t>
      </w:r>
    </w:p>
    <w:p w:rsidR="008A095D" w:rsidRDefault="008A095D" w:rsidP="008A095D">
      <w:pPr>
        <w:pStyle w:val="Normale1"/>
        <w:rPr>
          <w:rFonts w:eastAsia="Times New Roman" w:cs="Times New Roman"/>
        </w:rPr>
      </w:pPr>
      <w:r>
        <w:rPr>
          <w:rFonts w:eastAsia="Times New Roman" w:cs="Times New Roman"/>
        </w:rPr>
        <w:t xml:space="preserve">Unità didattica n°5 : Elettroerosione. </w:t>
      </w:r>
    </w:p>
    <w:p w:rsidR="008A095D" w:rsidRDefault="008A095D" w:rsidP="008A095D">
      <w:pPr>
        <w:jc w:val="both"/>
        <w:rPr>
          <w:rFonts w:ascii="Arial" w:hAnsi="Arial" w:cs="Arial"/>
          <w:sz w:val="20"/>
        </w:rPr>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Conoscenza della dofficoltà delle lavorazioni per asportazione di trucilolo</w:t>
            </w: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Generalità</w:t>
            </w:r>
          </w:p>
          <w:p w:rsidR="008A095D" w:rsidRDefault="008A095D" w:rsidP="00D2507B">
            <w:pPr>
              <w:pStyle w:val="Normale1"/>
              <w:rPr>
                <w:rFonts w:eastAsia="Times New Roman" w:cs="Times New Roman"/>
              </w:rPr>
            </w:pPr>
            <w:r>
              <w:rPr>
                <w:rFonts w:eastAsia="Times New Roman" w:cs="Times New Roman"/>
              </w:rPr>
              <w:t xml:space="preserve">• Generalità, saldature, rivettature, macchine, esempi. </w:t>
            </w:r>
          </w:p>
          <w:p w:rsidR="008A095D" w:rsidRDefault="008A095D" w:rsidP="00D2507B">
            <w:pPr>
              <w:pStyle w:val="Normale1"/>
              <w:rPr>
                <w:rFonts w:eastAsia="Times New Roman" w:cs="Times New Roman"/>
              </w:rPr>
            </w:pPr>
            <w:r>
              <w:rPr>
                <w:rFonts w:eastAsia="Times New Roman" w:cs="Times New Roman"/>
              </w:rPr>
              <w:t xml:space="preserve">• Cenni di fisica atomica, principio, apparecchiature e funzionamento, applicazioni. </w:t>
            </w:r>
          </w:p>
          <w:p w:rsidR="008A095D" w:rsidRDefault="008A095D" w:rsidP="00D2507B">
            <w:pPr>
              <w:pStyle w:val="Normale1"/>
              <w:rPr>
                <w:rFonts w:eastAsia="Times New Roman" w:cs="Times New Roman"/>
              </w:rPr>
            </w:pPr>
            <w:r>
              <w:rPr>
                <w:rFonts w:eastAsia="Times New Roman" w:cs="Times New Roman"/>
              </w:rPr>
              <w:t xml:space="preserve">• Produzione del plasma, attrezzature e macchine, saldatura e taglio con dimostarzione. </w:t>
            </w:r>
          </w:p>
          <w:p w:rsidR="008A095D" w:rsidRDefault="008A095D" w:rsidP="00D2507B">
            <w:pPr>
              <w:pStyle w:val="Normale1"/>
              <w:rPr>
                <w:rFonts w:eastAsia="Times New Roman" w:cs="Times New Roman"/>
              </w:rPr>
            </w:pPr>
            <w:r>
              <w:rPr>
                <w:rFonts w:eastAsia="Times New Roman" w:cs="Times New Roman"/>
              </w:rPr>
              <w:t xml:space="preserve">• Principio, macchine e attrezzature. </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Times New Roman" w:cs="Times New Roman"/>
              </w:rPr>
            </w:pPr>
            <w:r>
              <w:rPr>
                <w:rFonts w:eastAsia="Times New Roman" w:cs="Times New Roman"/>
              </w:rPr>
              <w:t>Marzo</w:t>
            </w:r>
          </w:p>
          <w:p w:rsidR="008A095D" w:rsidRDefault="008A095D" w:rsidP="00D2507B">
            <w:pPr>
              <w:pStyle w:val="Normale1"/>
              <w:jc w:val="center"/>
              <w:rPr>
                <w:rFonts w:eastAsia="Times New Roman" w:cs="Times New Roman"/>
              </w:rPr>
            </w:pPr>
            <w:r>
              <w:rPr>
                <w:rFonts w:eastAsia="Times New Roman" w:cs="Times New Roman"/>
              </w:rPr>
              <w:t>Aprile</w:t>
            </w:r>
          </w:p>
          <w:p w:rsidR="008A095D" w:rsidRDefault="008A095D" w:rsidP="00D2507B">
            <w:pPr>
              <w:pStyle w:val="Normale1"/>
              <w:jc w:val="center"/>
              <w:rPr>
                <w:rFonts w:eastAsia="Times New Roman" w:cs="Times New Roman"/>
              </w:rPr>
            </w:pPr>
            <w:r>
              <w:rPr>
                <w:rFonts w:eastAsia="Times New Roman" w:cs="Times New Roman"/>
              </w:rPr>
              <w:t>(6 ore)</w:t>
            </w:r>
          </w:p>
          <w:p w:rsidR="008A095D" w:rsidRDefault="008A095D" w:rsidP="00D2507B">
            <w:pPr>
              <w:pStyle w:val="Normale1"/>
              <w:rPr>
                <w:rFonts w:eastAsia="Times New Roman" w:cs="Times New Roman"/>
              </w:rPr>
            </w:pPr>
          </w:p>
        </w:tc>
      </w:tr>
    </w:tbl>
    <w:p w:rsidR="008A095D" w:rsidRDefault="008A095D" w:rsidP="008A095D">
      <w:pPr>
        <w:rPr>
          <w:rFonts w:ascii="Arial" w:hAnsi="Arial" w:cs="Arial"/>
          <w:sz w:val="20"/>
        </w:rPr>
      </w:pPr>
    </w:p>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ind w:right="2834"/>
        <w:jc w:val="both"/>
        <w:rPr>
          <w:rFonts w:ascii="Arial" w:eastAsia="Arial" w:hAnsi="Arial" w:cs="Arial"/>
          <w:b/>
          <w:bCs/>
          <w:sz w:val="20"/>
          <w:szCs w:val="20"/>
        </w:rPr>
      </w:pPr>
      <w:r>
        <w:rPr>
          <w:rFonts w:ascii="Arial" w:eastAsia="Arial" w:hAnsi="Arial" w:cs="Arial"/>
          <w:b/>
          <w:bCs/>
          <w:sz w:val="20"/>
          <w:szCs w:val="20"/>
        </w:rPr>
        <w:t xml:space="preserve">Modulo 6 – TITOLO: MATERIALI NON FERROSI </w:t>
      </w:r>
    </w:p>
    <w:p w:rsidR="008A095D" w:rsidRDefault="008A095D" w:rsidP="008A095D">
      <w:pPr>
        <w:jc w:val="both"/>
        <w:rPr>
          <w:rFonts w:ascii="Arial" w:eastAsia="Arial" w:hAnsi="Arial" w:cs="Arial"/>
          <w:b/>
          <w:bCs/>
          <w:sz w:val="20"/>
          <w:szCs w:val="20"/>
        </w:rPr>
      </w:pPr>
    </w:p>
    <w:p w:rsidR="008A095D" w:rsidRDefault="008A095D" w:rsidP="008A095D">
      <w:pPr>
        <w:pStyle w:val="Normale1"/>
        <w:rPr>
          <w:rFonts w:eastAsia="Times New Roman" w:cs="Times New Roman"/>
        </w:rPr>
      </w:pPr>
      <w:r>
        <w:rPr>
          <w:rFonts w:eastAsia="Times New Roman" w:cs="Times New Roman"/>
        </w:rPr>
        <w:t xml:space="preserve">Unità didattica n°1 : Materie plastiche, gomme. </w:t>
      </w:r>
    </w:p>
    <w:p w:rsidR="008A095D" w:rsidRDefault="008A095D" w:rsidP="008A095D">
      <w:pPr>
        <w:pStyle w:val="Normale1"/>
        <w:rPr>
          <w:rFonts w:eastAsia="Times New Roman" w:cs="Times New Roman"/>
        </w:rPr>
      </w:pPr>
      <w:r>
        <w:rPr>
          <w:rFonts w:eastAsia="Times New Roman" w:cs="Times New Roman"/>
        </w:rPr>
        <w:t xml:space="preserve">Unità didattica n°2 : Materiali compositi. </w:t>
      </w:r>
    </w:p>
    <w:p w:rsidR="008A095D" w:rsidRDefault="008A095D" w:rsidP="008A095D">
      <w:pPr>
        <w:jc w:val="both"/>
        <w:rPr>
          <w:rFonts w:ascii="Arial" w:hAnsi="Arial" w:cs="Arial"/>
          <w:sz w:val="20"/>
        </w:rPr>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Concetti base sui materiali plastici</w:t>
            </w:r>
          </w:p>
          <w:p w:rsidR="008A095D" w:rsidRDefault="008A095D" w:rsidP="00D2507B">
            <w:pPr>
              <w:pStyle w:val="Normale1"/>
              <w:rPr>
                <w:rFonts w:eastAsia="Times New Roman" w:cs="Times New Roman"/>
              </w:rPr>
            </w:pP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 Polimerizzazione, resine termoplastiche e termoindurenti, naturali e sintetiche. </w:t>
            </w:r>
          </w:p>
          <w:p w:rsidR="008A095D" w:rsidRDefault="008A095D" w:rsidP="00D2507B">
            <w:pPr>
              <w:pStyle w:val="Normale1"/>
              <w:rPr>
                <w:rFonts w:eastAsia="Times New Roman" w:cs="Times New Roman"/>
              </w:rPr>
            </w:pPr>
            <w:r>
              <w:rPr>
                <w:rFonts w:eastAsia="Times New Roman" w:cs="Times New Roman"/>
              </w:rPr>
              <w:t xml:space="preserve">• Fibre, matrici, tecnologie produttive. </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Times New Roman" w:cs="Times New Roman"/>
              </w:rPr>
            </w:pPr>
            <w:r>
              <w:rPr>
                <w:rFonts w:eastAsia="Times New Roman" w:cs="Times New Roman"/>
              </w:rPr>
              <w:t>Marzo</w:t>
            </w:r>
          </w:p>
          <w:p w:rsidR="008A095D" w:rsidRDefault="008A095D" w:rsidP="00D2507B">
            <w:pPr>
              <w:pStyle w:val="Normale1"/>
              <w:jc w:val="center"/>
              <w:rPr>
                <w:rFonts w:eastAsia="Times New Roman" w:cs="Times New Roman"/>
              </w:rPr>
            </w:pPr>
            <w:r>
              <w:rPr>
                <w:rFonts w:eastAsia="Times New Roman" w:cs="Times New Roman"/>
              </w:rPr>
              <w:t>Aprile</w:t>
            </w:r>
          </w:p>
          <w:p w:rsidR="008A095D" w:rsidRDefault="008A095D" w:rsidP="00D2507B">
            <w:pPr>
              <w:pStyle w:val="Normale1"/>
              <w:jc w:val="center"/>
              <w:rPr>
                <w:rFonts w:eastAsia="Times New Roman" w:cs="Times New Roman"/>
              </w:rPr>
            </w:pPr>
            <w:r>
              <w:rPr>
                <w:rFonts w:eastAsia="Times New Roman" w:cs="Times New Roman"/>
              </w:rPr>
              <w:t>(4 ore)</w:t>
            </w:r>
          </w:p>
          <w:p w:rsidR="008A095D" w:rsidRDefault="008A095D" w:rsidP="00D2507B">
            <w:pPr>
              <w:pStyle w:val="Normale1"/>
              <w:rPr>
                <w:rFonts w:eastAsia="Times New Roman" w:cs="Times New Roman"/>
              </w:rPr>
            </w:pPr>
          </w:p>
        </w:tc>
      </w:tr>
    </w:tbl>
    <w:p w:rsidR="008A095D" w:rsidRDefault="008A095D" w:rsidP="008A095D">
      <w:pPr>
        <w:jc w:val="both"/>
        <w:rPr>
          <w:rFonts w:ascii="Arial" w:hAnsi="Arial" w:cs="Arial"/>
          <w:b/>
          <w:sz w:val="20"/>
        </w:rPr>
      </w:pPr>
      <w:bookmarkStart w:id="4" w:name="__DdeLink__3_428842853"/>
      <w:bookmarkEnd w:id="4"/>
    </w:p>
    <w:p w:rsidR="008A095D" w:rsidRDefault="008A095D" w:rsidP="008A095D">
      <w:pPr>
        <w:rPr>
          <w:rFonts w:ascii="Arial" w:hAnsi="Arial" w:cs="Arial"/>
          <w:b/>
          <w:sz w:val="20"/>
        </w:rPr>
      </w:pPr>
    </w:p>
    <w:p w:rsidR="008A095D" w:rsidRDefault="008A095D" w:rsidP="008A095D">
      <w:pPr>
        <w:rPr>
          <w:rFonts w:ascii="Arial" w:hAnsi="Arial" w:cs="Arial"/>
          <w:sz w:val="20"/>
        </w:rPr>
      </w:pPr>
    </w:p>
    <w:p w:rsidR="008A095D" w:rsidRDefault="008A095D" w:rsidP="008A095D">
      <w:pPr>
        <w:rPr>
          <w:rFonts w:ascii="Arial" w:hAnsi="Arial" w:cs="Arial"/>
          <w:sz w:val="20"/>
        </w:rPr>
      </w:pPr>
    </w:p>
    <w:p w:rsidR="008A095D" w:rsidRDefault="008A095D" w:rsidP="008A095D">
      <w:pPr>
        <w:rPr>
          <w:rFonts w:ascii="Arial" w:hAnsi="Arial" w:cs="Arial"/>
          <w:sz w:val="20"/>
        </w:rPr>
      </w:pPr>
    </w:p>
    <w:p w:rsidR="008A095D" w:rsidRDefault="008A095D" w:rsidP="008A095D">
      <w:pPr>
        <w:rPr>
          <w:rFonts w:ascii="Arial" w:hAnsi="Arial" w:cs="Arial"/>
          <w:sz w:val="20"/>
        </w:rPr>
      </w:pPr>
    </w:p>
    <w:p w:rsidR="008A095D" w:rsidRDefault="008A095D" w:rsidP="008A095D">
      <w:pPr>
        <w:rPr>
          <w:rFonts w:ascii="Arial" w:hAnsi="Arial" w:cs="Arial"/>
          <w:sz w:val="20"/>
        </w:rPr>
      </w:pPr>
    </w:p>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tabs>
          <w:tab w:val="left" w:pos="6750"/>
        </w:tabs>
        <w:ind w:right="2220"/>
        <w:jc w:val="both"/>
        <w:rPr>
          <w:rFonts w:ascii="Arial" w:eastAsia="Arial" w:hAnsi="Arial" w:cs="Arial"/>
          <w:b/>
          <w:bCs/>
          <w:sz w:val="20"/>
          <w:szCs w:val="20"/>
        </w:rPr>
      </w:pPr>
      <w:r>
        <w:rPr>
          <w:rFonts w:ascii="Arial" w:eastAsia="Arial" w:hAnsi="Arial" w:cs="Arial"/>
          <w:b/>
          <w:bCs/>
          <w:sz w:val="20"/>
          <w:szCs w:val="20"/>
        </w:rPr>
        <w:t xml:space="preserve">Modulo 7 – TITOLO: ELEM.DI CORROSIONE E PROTEZIONE DEI MATERALI </w:t>
      </w:r>
    </w:p>
    <w:p w:rsidR="008A095D" w:rsidRDefault="008A095D" w:rsidP="008A095D">
      <w:pPr>
        <w:jc w:val="both"/>
        <w:rPr>
          <w:rFonts w:ascii="Arial" w:eastAsia="Arial" w:hAnsi="Arial" w:cs="Arial"/>
          <w:b/>
          <w:bCs/>
          <w:sz w:val="20"/>
          <w:szCs w:val="20"/>
        </w:rPr>
      </w:pPr>
    </w:p>
    <w:p w:rsidR="008A095D" w:rsidRDefault="008A095D" w:rsidP="008A095D">
      <w:pPr>
        <w:pStyle w:val="Normale1"/>
        <w:rPr>
          <w:rFonts w:eastAsia="Times New Roman" w:cs="Times New Roman"/>
        </w:rPr>
      </w:pPr>
      <w:r>
        <w:rPr>
          <w:rFonts w:eastAsia="Times New Roman" w:cs="Times New Roman"/>
        </w:rPr>
        <w:t xml:space="preserve">Unità didattica n°1 : Tipi di corrosione. </w:t>
      </w:r>
    </w:p>
    <w:p w:rsidR="008A095D" w:rsidRDefault="008A095D" w:rsidP="008A095D">
      <w:pPr>
        <w:pStyle w:val="Normale1"/>
        <w:rPr>
          <w:rFonts w:eastAsia="Times New Roman" w:cs="Times New Roman"/>
        </w:rPr>
      </w:pPr>
      <w:r>
        <w:rPr>
          <w:rFonts w:eastAsia="Times New Roman" w:cs="Times New Roman"/>
        </w:rPr>
        <w:t xml:space="preserve">Unità didattica n°2 : Corrosione a umido. </w:t>
      </w:r>
    </w:p>
    <w:p w:rsidR="008A095D" w:rsidRDefault="008A095D" w:rsidP="008A095D">
      <w:pPr>
        <w:pStyle w:val="Normale1"/>
        <w:rPr>
          <w:rFonts w:eastAsia="Times New Roman" w:cs="Times New Roman"/>
        </w:rPr>
      </w:pPr>
      <w:r>
        <w:rPr>
          <w:rFonts w:eastAsia="Times New Roman" w:cs="Times New Roman"/>
        </w:rPr>
        <w:lastRenderedPageBreak/>
        <w:t xml:space="preserve">Unità didattica n°3 : Corrosione a secco. </w:t>
      </w:r>
    </w:p>
    <w:p w:rsidR="008A095D" w:rsidRDefault="008A095D" w:rsidP="008A095D">
      <w:pPr>
        <w:pStyle w:val="Normale1"/>
        <w:rPr>
          <w:rFonts w:eastAsia="Times New Roman" w:cs="Times New Roman"/>
        </w:rPr>
      </w:pPr>
      <w:r>
        <w:rPr>
          <w:rFonts w:eastAsia="Times New Roman" w:cs="Times New Roman"/>
        </w:rPr>
        <w:t xml:space="preserve">Unità didattica n°4 : Tipi di corrosione. </w:t>
      </w:r>
    </w:p>
    <w:p w:rsidR="008A095D" w:rsidRDefault="008A095D" w:rsidP="008A095D">
      <w:pPr>
        <w:pStyle w:val="Normale1"/>
        <w:rPr>
          <w:rFonts w:eastAsia="Times New Roman" w:cs="Times New Roman"/>
        </w:rPr>
      </w:pPr>
      <w:r>
        <w:rPr>
          <w:rFonts w:eastAsia="Times New Roman" w:cs="Times New Roman"/>
        </w:rPr>
        <w:t xml:space="preserve">Unità didattica n°5 : Protezione. </w:t>
      </w:r>
    </w:p>
    <w:p w:rsidR="008A095D" w:rsidRDefault="008A095D" w:rsidP="008A095D">
      <w:pPr>
        <w:jc w:val="both"/>
        <w:rPr>
          <w:rFonts w:ascii="Arial" w:hAnsi="Arial" w:cs="Arial"/>
          <w:sz w:val="20"/>
        </w:rPr>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Conoscenze di base di costituzione dell’atomo </w:t>
            </w:r>
          </w:p>
          <w:p w:rsidR="008A095D" w:rsidRDefault="008A095D" w:rsidP="00D2507B">
            <w:pPr>
              <w:pStyle w:val="Default"/>
              <w:rPr>
                <w:rFonts w:ascii="Times New Roman" w:eastAsia="Times New Roman" w:hAnsi="Times New Roman" w:cs="Times New Roman"/>
              </w:rPr>
            </w:pPr>
          </w:p>
          <w:p w:rsidR="008A095D" w:rsidRDefault="008A095D" w:rsidP="00D2507B">
            <w:pPr>
              <w:rPr>
                <w:lang w:bidi="hi-IN"/>
              </w:rPr>
            </w:pPr>
          </w:p>
          <w:p w:rsidR="008A095D" w:rsidRDefault="008A095D" w:rsidP="00D2507B">
            <w:pPr>
              <w:jc w:val="both"/>
              <w:rPr>
                <w:lang w:bidi="hi-IN"/>
              </w:rPr>
            </w:pP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 Elettrochimica, per aerazione differenziale; </w:t>
            </w:r>
          </w:p>
          <w:p w:rsidR="008A095D" w:rsidRDefault="008A095D" w:rsidP="00D2507B">
            <w:pPr>
              <w:pStyle w:val="Normale1"/>
              <w:rPr>
                <w:rFonts w:eastAsia="Times New Roman" w:cs="Times New Roman"/>
              </w:rPr>
            </w:pPr>
            <w:r>
              <w:rPr>
                <w:rFonts w:eastAsia="Times New Roman" w:cs="Times New Roman"/>
              </w:rPr>
              <w:t xml:space="preserve">• Corrosione in acque dolci e di mare in atmosfera, nel terreno. </w:t>
            </w:r>
          </w:p>
          <w:p w:rsidR="008A095D" w:rsidRDefault="008A095D" w:rsidP="00D2507B">
            <w:pPr>
              <w:pStyle w:val="Normale1"/>
              <w:rPr>
                <w:rFonts w:eastAsia="Times New Roman" w:cs="Times New Roman"/>
              </w:rPr>
            </w:pPr>
            <w:r>
              <w:rPr>
                <w:rFonts w:eastAsia="Times New Roman" w:cs="Times New Roman"/>
              </w:rPr>
              <w:t xml:space="preserve">• Passivazione, in aria, in aria con fumi, con vapore, ad alta temperatura. </w:t>
            </w:r>
          </w:p>
          <w:p w:rsidR="008A095D" w:rsidRDefault="008A095D" w:rsidP="00D2507B">
            <w:pPr>
              <w:pStyle w:val="Normale1"/>
              <w:rPr>
                <w:rFonts w:eastAsia="Times New Roman" w:cs="Times New Roman"/>
              </w:rPr>
            </w:pPr>
            <w:r>
              <w:rPr>
                <w:rFonts w:eastAsia="Times New Roman" w:cs="Times New Roman"/>
              </w:rPr>
              <w:t xml:space="preserve">• Iintergranulare, interstiziale, per vaiolatura, per urto, sotto sforzo, per fatica. </w:t>
            </w:r>
          </w:p>
          <w:p w:rsidR="008A095D" w:rsidRDefault="008A095D" w:rsidP="00D2507B">
            <w:pPr>
              <w:pStyle w:val="Normale1"/>
              <w:rPr>
                <w:rFonts w:eastAsia="Times New Roman" w:cs="Times New Roman"/>
              </w:rPr>
            </w:pPr>
            <w:r>
              <w:rPr>
                <w:rFonts w:eastAsia="Times New Roman" w:cs="Times New Roman"/>
              </w:rPr>
              <w:t xml:space="preserve">• Catodica, con rivestimenti superficiali, mediante scelta del metallo, acciai inossidabili. </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Times New Roman" w:cs="Times New Roman"/>
              </w:rPr>
            </w:pPr>
            <w:r>
              <w:rPr>
                <w:rFonts w:eastAsia="Times New Roman" w:cs="Times New Roman"/>
              </w:rPr>
              <w:t xml:space="preserve">Aprile Maggio </w:t>
            </w:r>
          </w:p>
          <w:p w:rsidR="008A095D" w:rsidRDefault="008A095D" w:rsidP="00D2507B">
            <w:pPr>
              <w:pStyle w:val="Normale1"/>
              <w:jc w:val="center"/>
              <w:rPr>
                <w:rFonts w:eastAsia="Times New Roman" w:cs="Times New Roman"/>
              </w:rPr>
            </w:pPr>
            <w:r>
              <w:rPr>
                <w:rFonts w:eastAsia="Times New Roman" w:cs="Times New Roman"/>
              </w:rPr>
              <w:t xml:space="preserve">(8 ore) </w:t>
            </w:r>
          </w:p>
          <w:p w:rsidR="008A095D" w:rsidRDefault="008A095D" w:rsidP="00D2507B">
            <w:pPr>
              <w:jc w:val="center"/>
              <w:rPr>
                <w:rFonts w:ascii="Arial" w:eastAsia="Arial" w:hAnsi="Arial" w:cs="Arial"/>
                <w:sz w:val="20"/>
                <w:szCs w:val="20"/>
              </w:rPr>
            </w:pPr>
          </w:p>
          <w:p w:rsidR="008A095D" w:rsidRDefault="008A095D" w:rsidP="00D2507B">
            <w:pPr>
              <w:jc w:val="both"/>
              <w:rPr>
                <w:rFonts w:ascii="Arial" w:eastAsia="Arial" w:hAnsi="Arial" w:cs="Arial"/>
                <w:sz w:val="20"/>
                <w:szCs w:val="20"/>
              </w:rPr>
            </w:pPr>
          </w:p>
        </w:tc>
      </w:tr>
    </w:tbl>
    <w:p w:rsidR="008A095D" w:rsidRDefault="008A095D" w:rsidP="008A095D">
      <w:pPr>
        <w:rPr>
          <w:rFonts w:ascii="Arial" w:hAnsi="Arial" w:cs="Arial"/>
          <w:sz w:val="20"/>
        </w:rPr>
      </w:pPr>
      <w:bookmarkStart w:id="5" w:name="__DdeLink__5_428842853"/>
      <w:bookmarkEnd w:id="5"/>
    </w:p>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tabs>
          <w:tab w:val="left" w:pos="6750"/>
        </w:tabs>
        <w:ind w:right="2220"/>
        <w:jc w:val="both"/>
        <w:rPr>
          <w:rFonts w:ascii="Arial" w:eastAsia="Arial" w:hAnsi="Arial" w:cs="Arial"/>
          <w:b/>
          <w:bCs/>
          <w:sz w:val="20"/>
          <w:szCs w:val="20"/>
        </w:rPr>
      </w:pPr>
      <w:r>
        <w:rPr>
          <w:rFonts w:ascii="Arial" w:eastAsia="Arial" w:hAnsi="Arial" w:cs="Arial"/>
          <w:b/>
          <w:bCs/>
          <w:sz w:val="20"/>
          <w:szCs w:val="20"/>
        </w:rPr>
        <w:t xml:space="preserve">Modulo 8– TITOLO: LABORATORIO TECNOLOGICO </w:t>
      </w:r>
    </w:p>
    <w:p w:rsidR="008A095D" w:rsidRDefault="008A095D" w:rsidP="008A095D">
      <w:pPr>
        <w:jc w:val="both"/>
        <w:rPr>
          <w:rFonts w:ascii="Arial" w:eastAsia="Arial" w:hAnsi="Arial" w:cs="Arial"/>
          <w:b/>
          <w:bCs/>
          <w:sz w:val="20"/>
          <w:szCs w:val="20"/>
        </w:rPr>
      </w:pPr>
    </w:p>
    <w:p w:rsidR="008A095D" w:rsidRDefault="008A095D" w:rsidP="008A095D">
      <w:pPr>
        <w:pStyle w:val="Normale1"/>
        <w:rPr>
          <w:rFonts w:eastAsia="Times New Roman" w:cs="Times New Roman"/>
        </w:rPr>
      </w:pPr>
      <w:r>
        <w:rPr>
          <w:rFonts w:eastAsia="Times New Roman" w:cs="Times New Roman"/>
        </w:rPr>
        <w:t>Unità didattica n°1 : Prove distruttive</w:t>
      </w:r>
    </w:p>
    <w:p w:rsidR="008A095D" w:rsidRDefault="008A095D" w:rsidP="008A095D">
      <w:pPr>
        <w:pStyle w:val="Normale1"/>
        <w:rPr>
          <w:rFonts w:eastAsia="Times New Roman" w:cs="Times New Roman"/>
        </w:rPr>
      </w:pPr>
      <w:r>
        <w:rPr>
          <w:rFonts w:eastAsia="Times New Roman" w:cs="Times New Roman"/>
        </w:rPr>
        <w:t>Unità didattica n°2 : Prove non distruttive</w:t>
      </w:r>
    </w:p>
    <w:p w:rsidR="008A095D" w:rsidRDefault="008A095D" w:rsidP="008A095D">
      <w:pPr>
        <w:jc w:val="both"/>
        <w:rPr>
          <w:rFonts w:ascii="Arial" w:hAnsi="Arial" w:cs="Arial"/>
          <w:sz w:val="20"/>
        </w:rPr>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Conoscenze di base delle </w:t>
            </w:r>
          </w:p>
          <w:p w:rsidR="008A095D" w:rsidRDefault="008A095D" w:rsidP="00D2507B">
            <w:pPr>
              <w:pStyle w:val="Normale1"/>
              <w:rPr>
                <w:rFonts w:eastAsia="Times New Roman" w:cs="Times New Roman"/>
              </w:rPr>
            </w:pPr>
            <w:r>
              <w:rPr>
                <w:rFonts w:eastAsia="Times New Roman" w:cs="Times New Roman"/>
              </w:rPr>
              <w:t xml:space="preserve">proprietà meccaniche </w:t>
            </w: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 Prova di trazione statica e prova di resilienza. </w:t>
            </w:r>
          </w:p>
          <w:p w:rsidR="008A095D" w:rsidRDefault="008A095D" w:rsidP="00D2507B">
            <w:pPr>
              <w:pStyle w:val="Normale1"/>
              <w:rPr>
                <w:rFonts w:eastAsia="Times New Roman" w:cs="Times New Roman"/>
              </w:rPr>
            </w:pPr>
            <w:r>
              <w:rPr>
                <w:rFonts w:eastAsia="Times New Roman" w:cs="Times New Roman"/>
              </w:rPr>
              <w:t xml:space="preserve">• Liquidi penetranti, Magnetoscopia, Ultrasuoni; illustrazione di radiografie. </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Times New Roman" w:cs="Times New Roman"/>
              </w:rPr>
            </w:pPr>
            <w:r>
              <w:rPr>
                <w:rFonts w:eastAsia="Times New Roman" w:cs="Times New Roman"/>
              </w:rPr>
              <w:t xml:space="preserve">Febbraio - </w:t>
            </w:r>
          </w:p>
          <w:p w:rsidR="008A095D" w:rsidRDefault="008A095D" w:rsidP="00D2507B">
            <w:pPr>
              <w:pStyle w:val="Normale1"/>
              <w:jc w:val="center"/>
              <w:rPr>
                <w:rFonts w:eastAsia="Times New Roman" w:cs="Times New Roman"/>
              </w:rPr>
            </w:pPr>
            <w:r>
              <w:rPr>
                <w:rFonts w:eastAsia="Times New Roman" w:cs="Times New Roman"/>
              </w:rPr>
              <w:t xml:space="preserve">Maggio </w:t>
            </w:r>
          </w:p>
          <w:p w:rsidR="008A095D" w:rsidRDefault="008A095D" w:rsidP="00D2507B">
            <w:pPr>
              <w:pStyle w:val="Normale1"/>
              <w:jc w:val="center"/>
            </w:pPr>
            <w:r>
              <w:rPr>
                <w:rFonts w:eastAsia="Times New Roman" w:cs="Times New Roman"/>
              </w:rPr>
              <w:t>(12 ore)</w:t>
            </w:r>
            <w:r>
              <w:rPr>
                <w:rFonts w:ascii="Arial" w:eastAsia="Arial" w:hAnsi="Arial" w:cs="Arial"/>
                <w:sz w:val="20"/>
                <w:szCs w:val="20"/>
              </w:rPr>
              <w:t xml:space="preserve"> </w:t>
            </w:r>
          </w:p>
        </w:tc>
      </w:tr>
    </w:tbl>
    <w:p w:rsidR="008A095D" w:rsidRDefault="008A095D" w:rsidP="008A095D">
      <w:pPr>
        <w:rPr>
          <w:b/>
          <w:bCs/>
          <w:szCs w:val="20"/>
        </w:rPr>
      </w:pPr>
      <w:bookmarkStart w:id="6" w:name="__DdeLink__7_428842853"/>
      <w:bookmarkEnd w:id="6"/>
    </w:p>
    <w:p w:rsidR="008A095D" w:rsidRDefault="008A095D" w:rsidP="008A095D">
      <w:pPr>
        <w:rPr>
          <w:rFonts w:ascii="Arial" w:hAnsi="Arial" w:cs="Arial"/>
          <w:b/>
          <w:bCs/>
          <w:sz w:val="20"/>
          <w:szCs w:val="20"/>
        </w:rPr>
      </w:pPr>
    </w:p>
    <w:p w:rsidR="008A095D" w:rsidRDefault="008A095D" w:rsidP="008A095D">
      <w:pPr>
        <w:pBdr>
          <w:top w:val="single" w:sz="8" w:space="1" w:color="000000"/>
          <w:left w:val="single" w:sz="8" w:space="1" w:color="000000"/>
          <w:bottom w:val="single" w:sz="8" w:space="1" w:color="000000"/>
          <w:right w:val="single" w:sz="8" w:space="31" w:color="000000"/>
          <w:between w:val="none" w:sz="0" w:space="0" w:color="000000"/>
        </w:pBdr>
        <w:tabs>
          <w:tab w:val="left" w:pos="6750"/>
        </w:tabs>
        <w:ind w:right="2220"/>
        <w:jc w:val="both"/>
        <w:rPr>
          <w:rFonts w:ascii="Arial" w:eastAsia="Arial" w:hAnsi="Arial" w:cs="Arial"/>
          <w:b/>
          <w:bCs/>
          <w:sz w:val="20"/>
          <w:szCs w:val="20"/>
        </w:rPr>
      </w:pPr>
      <w:r>
        <w:rPr>
          <w:rFonts w:ascii="Arial" w:eastAsia="Arial" w:hAnsi="Arial" w:cs="Arial"/>
          <w:b/>
          <w:bCs/>
          <w:sz w:val="20"/>
          <w:szCs w:val="20"/>
        </w:rPr>
        <w:t xml:space="preserve">Modulo 9 - TITOLO: REPARTI DI LAVORAZIONE </w:t>
      </w:r>
    </w:p>
    <w:p w:rsidR="008A095D" w:rsidRDefault="008A095D" w:rsidP="008A095D">
      <w:pPr>
        <w:jc w:val="both"/>
        <w:rPr>
          <w:rFonts w:ascii="Arial" w:eastAsia="Arial" w:hAnsi="Arial" w:cs="Arial"/>
          <w:b/>
          <w:bCs/>
          <w:sz w:val="20"/>
          <w:szCs w:val="20"/>
        </w:rPr>
      </w:pPr>
    </w:p>
    <w:p w:rsidR="008A095D" w:rsidRDefault="008A095D" w:rsidP="008A095D">
      <w:pPr>
        <w:pStyle w:val="Normale1"/>
        <w:rPr>
          <w:rFonts w:eastAsia="Times New Roman" w:cs="Times New Roman"/>
        </w:rPr>
      </w:pPr>
      <w:r>
        <w:rPr>
          <w:rFonts w:eastAsia="Times New Roman" w:cs="Times New Roman"/>
        </w:rPr>
        <w:t xml:space="preserve">Unità didattica n°1 : Realizzazione di ruote dentate a denti dritti ed elicoidali. </w:t>
      </w:r>
    </w:p>
    <w:p w:rsidR="008A095D" w:rsidRDefault="008A095D" w:rsidP="008A095D">
      <w:pPr>
        <w:pStyle w:val="Normale1"/>
        <w:rPr>
          <w:rFonts w:eastAsia="Times New Roman" w:cs="Times New Roman"/>
        </w:rPr>
      </w:pPr>
      <w:r>
        <w:rPr>
          <w:rFonts w:eastAsia="Times New Roman" w:cs="Times New Roman"/>
        </w:rPr>
        <w:t xml:space="preserve">Unità didattica n°2 : Realizzazione di un organo meccanico o altro oggetto. </w:t>
      </w:r>
    </w:p>
    <w:p w:rsidR="008A095D" w:rsidRDefault="008A095D" w:rsidP="008A095D">
      <w:pPr>
        <w:jc w:val="both"/>
        <w:rPr>
          <w:rFonts w:ascii="Arial" w:hAnsi="Arial" w:cs="Arial"/>
          <w:sz w:val="20"/>
        </w:rPr>
      </w:pPr>
    </w:p>
    <w:tbl>
      <w:tblPr>
        <w:tblW w:w="9336" w:type="dxa"/>
        <w:tblInd w:w="-174" w:type="dxa"/>
        <w:tblCellMar>
          <w:left w:w="10" w:type="dxa"/>
          <w:right w:w="10" w:type="dxa"/>
        </w:tblCellMar>
        <w:tblLook w:val="04A0" w:firstRow="1" w:lastRow="0" w:firstColumn="1" w:lastColumn="0" w:noHBand="0" w:noVBand="1"/>
      </w:tblPr>
      <w:tblGrid>
        <w:gridCol w:w="1701"/>
        <w:gridCol w:w="6290"/>
        <w:gridCol w:w="1345"/>
      </w:tblGrid>
      <w:tr w:rsidR="008A095D" w:rsidTr="00D2507B">
        <w:tblPrEx>
          <w:tblCellMar>
            <w:top w:w="0" w:type="dxa"/>
            <w:bottom w:w="0" w:type="dxa"/>
          </w:tblCellMar>
        </w:tblPrEx>
        <w:trPr>
          <w:trHeight w:val="501"/>
        </w:trPr>
        <w:tc>
          <w:tcPr>
            <w:tcW w:w="1701" w:type="dxa"/>
            <w:tcBorders>
              <w:top w:val="single" w:sz="8" w:space="0" w:color="000000"/>
              <w:left w:val="single" w:sz="8" w:space="0" w:color="000000"/>
              <w:bottom w:val="single" w:sz="8" w:space="0" w:color="000000"/>
              <w:right w:val="none" w:sz="0" w:space="0" w:color="000000"/>
            </w:tcBorders>
            <w:shd w:val="clear" w:color="000000" w:fill="CCCCCC"/>
            <w:tcMar>
              <w:top w:w="0" w:type="dxa"/>
              <w:left w:w="61" w:type="dxa"/>
              <w:bottom w:w="0" w:type="dxa"/>
              <w:right w:w="71" w:type="dxa"/>
            </w:tcMar>
          </w:tcPr>
          <w:p w:rsidR="008A095D" w:rsidRDefault="008A095D" w:rsidP="00D2507B">
            <w:pPr>
              <w:jc w:val="center"/>
              <w:rPr>
                <w:rFonts w:ascii="Arial" w:hAnsi="Arial" w:cs="Arial"/>
                <w:sz w:val="20"/>
              </w:rPr>
            </w:pPr>
            <w:r>
              <w:rPr>
                <w:rFonts w:ascii="Arial" w:hAnsi="Arial" w:cs="Arial"/>
                <w:sz w:val="20"/>
              </w:rPr>
              <w:t>Prerequisiti</w:t>
            </w:r>
          </w:p>
          <w:p w:rsidR="008A095D" w:rsidRDefault="008A095D" w:rsidP="00D2507B">
            <w:pPr>
              <w:jc w:val="center"/>
              <w:rPr>
                <w:rFonts w:ascii="Arial" w:hAnsi="Arial" w:cs="Arial"/>
                <w:sz w:val="20"/>
              </w:rPr>
            </w:pPr>
            <w:r>
              <w:rPr>
                <w:rFonts w:ascii="Arial" w:hAnsi="Arial" w:cs="Arial"/>
                <w:sz w:val="20"/>
              </w:rPr>
              <w:t>(se richiesti)</w:t>
            </w:r>
          </w:p>
        </w:tc>
        <w:tc>
          <w:tcPr>
            <w:tcW w:w="6290" w:type="dxa"/>
            <w:tcBorders>
              <w:top w:val="single" w:sz="8" w:space="0" w:color="000000"/>
              <w:left w:val="single" w:sz="4" w:space="0" w:color="000000"/>
              <w:bottom w:val="single" w:sz="8" w:space="0" w:color="000000"/>
              <w:right w:val="none" w:sz="0"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Contenuti</w:t>
            </w:r>
          </w:p>
        </w:tc>
        <w:tc>
          <w:tcPr>
            <w:tcW w:w="1345" w:type="dxa"/>
            <w:tcBorders>
              <w:top w:val="single" w:sz="8" w:space="0" w:color="000000"/>
              <w:left w:val="single" w:sz="4" w:space="0" w:color="000000"/>
              <w:bottom w:val="single" w:sz="8" w:space="0" w:color="000000"/>
              <w:right w:val="single" w:sz="8" w:space="0" w:color="000000"/>
            </w:tcBorders>
            <w:shd w:val="clear" w:color="000000" w:fill="CCCCCC"/>
            <w:tcMar>
              <w:top w:w="0" w:type="dxa"/>
              <w:left w:w="66" w:type="dxa"/>
              <w:bottom w:w="0" w:type="dxa"/>
              <w:right w:w="71" w:type="dxa"/>
            </w:tcMar>
          </w:tcPr>
          <w:p w:rsidR="008A095D" w:rsidRDefault="008A095D" w:rsidP="00D2507B">
            <w:pPr>
              <w:jc w:val="center"/>
              <w:rPr>
                <w:rFonts w:ascii="Arial" w:hAnsi="Arial" w:cs="Arial"/>
                <w:sz w:val="20"/>
              </w:rPr>
            </w:pPr>
            <w:r>
              <w:rPr>
                <w:rFonts w:ascii="Arial" w:hAnsi="Arial" w:cs="Arial"/>
                <w:sz w:val="20"/>
              </w:rPr>
              <w:t>Periodo</w:t>
            </w:r>
          </w:p>
          <w:p w:rsidR="008A095D" w:rsidRDefault="008A095D" w:rsidP="00D2507B">
            <w:pPr>
              <w:jc w:val="center"/>
              <w:rPr>
                <w:rFonts w:ascii="Arial" w:hAnsi="Arial" w:cs="Arial"/>
                <w:sz w:val="20"/>
              </w:rPr>
            </w:pPr>
            <w:r>
              <w:rPr>
                <w:rFonts w:ascii="Arial" w:hAnsi="Arial" w:cs="Arial"/>
                <w:sz w:val="20"/>
              </w:rPr>
              <w:t>Durata (ore)</w:t>
            </w:r>
          </w:p>
        </w:tc>
      </w:tr>
      <w:tr w:rsidR="008A095D" w:rsidTr="00D2507B">
        <w:tblPrEx>
          <w:tblCellMar>
            <w:top w:w="0" w:type="dxa"/>
            <w:bottom w:w="0" w:type="dxa"/>
          </w:tblCellMar>
        </w:tblPrEx>
        <w:tc>
          <w:tcPr>
            <w:tcW w:w="1701" w:type="dxa"/>
            <w:tcBorders>
              <w:top w:val="single" w:sz="4" w:space="0" w:color="000000"/>
              <w:left w:val="single" w:sz="8" w:space="0" w:color="000000"/>
              <w:bottom w:val="single" w:sz="8" w:space="0" w:color="000000"/>
              <w:right w:val="none" w:sz="0" w:space="0" w:color="000000"/>
            </w:tcBorders>
            <w:tcMar>
              <w:top w:w="0" w:type="dxa"/>
              <w:left w:w="61"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Conoscenza dei parametri di taglio </w:t>
            </w:r>
          </w:p>
        </w:tc>
        <w:tc>
          <w:tcPr>
            <w:tcW w:w="6290" w:type="dxa"/>
            <w:tcBorders>
              <w:top w:val="single" w:sz="4" w:space="0" w:color="000000"/>
              <w:left w:val="single" w:sz="4" w:space="0" w:color="000000"/>
              <w:bottom w:val="single" w:sz="8" w:space="0" w:color="000000"/>
              <w:right w:val="none" w:sz="0" w:space="0" w:color="000000"/>
            </w:tcBorders>
            <w:tcMar>
              <w:top w:w="0" w:type="dxa"/>
              <w:left w:w="66" w:type="dxa"/>
              <w:bottom w:w="0" w:type="dxa"/>
              <w:right w:w="71" w:type="dxa"/>
            </w:tcMar>
          </w:tcPr>
          <w:p w:rsidR="008A095D" w:rsidRDefault="008A095D" w:rsidP="00D2507B">
            <w:pPr>
              <w:pStyle w:val="Normale1"/>
              <w:rPr>
                <w:rFonts w:eastAsia="Times New Roman" w:cs="Times New Roman"/>
              </w:rPr>
            </w:pPr>
            <w:r>
              <w:rPr>
                <w:rFonts w:eastAsia="Times New Roman" w:cs="Times New Roman"/>
              </w:rPr>
              <w:t xml:space="preserve">• Utilizzo delle dentatrici e della brocciatrice. </w:t>
            </w:r>
          </w:p>
          <w:p w:rsidR="008A095D" w:rsidRDefault="008A095D" w:rsidP="00D2507B">
            <w:pPr>
              <w:pStyle w:val="Normale1"/>
              <w:rPr>
                <w:rFonts w:eastAsia="Times New Roman" w:cs="Times New Roman"/>
              </w:rPr>
            </w:pPr>
            <w:r>
              <w:rPr>
                <w:rFonts w:eastAsia="Times New Roman" w:cs="Times New Roman"/>
              </w:rPr>
              <w:t>• Esercitazioni al tornio CNC, alla fresatrice CNC, CAD-CAM con software Mastercam</w:t>
            </w:r>
          </w:p>
        </w:tc>
        <w:tc>
          <w:tcPr>
            <w:tcW w:w="1345" w:type="dxa"/>
            <w:tcBorders>
              <w:top w:val="single" w:sz="4" w:space="0" w:color="000000"/>
              <w:left w:val="single" w:sz="4" w:space="0" w:color="000000"/>
              <w:bottom w:val="single" w:sz="8" w:space="0" w:color="000000"/>
              <w:right w:val="single" w:sz="8" w:space="0" w:color="000000"/>
            </w:tcBorders>
            <w:tcMar>
              <w:top w:w="0" w:type="dxa"/>
              <w:left w:w="66" w:type="dxa"/>
              <w:bottom w:w="0" w:type="dxa"/>
              <w:right w:w="71" w:type="dxa"/>
            </w:tcMar>
          </w:tcPr>
          <w:p w:rsidR="008A095D" w:rsidRDefault="008A095D" w:rsidP="00D2507B">
            <w:pPr>
              <w:pStyle w:val="Normale1"/>
              <w:jc w:val="center"/>
              <w:rPr>
                <w:rFonts w:eastAsia="Times New Roman" w:cs="Times New Roman"/>
              </w:rPr>
            </w:pPr>
            <w:r>
              <w:rPr>
                <w:rFonts w:eastAsia="Times New Roman" w:cs="Times New Roman"/>
              </w:rPr>
              <w:t xml:space="preserve">Settembre - Maggio </w:t>
            </w:r>
          </w:p>
          <w:p w:rsidR="008A095D" w:rsidRDefault="008A095D" w:rsidP="00D2507B">
            <w:pPr>
              <w:pStyle w:val="Normale1"/>
              <w:jc w:val="center"/>
            </w:pPr>
            <w:r>
              <w:rPr>
                <w:rFonts w:eastAsia="Times New Roman" w:cs="Times New Roman"/>
              </w:rPr>
              <w:t>(26 ore)</w:t>
            </w:r>
            <w:r>
              <w:rPr>
                <w:rFonts w:ascii="Arial" w:eastAsia="Arial" w:hAnsi="Arial" w:cs="Arial"/>
                <w:sz w:val="20"/>
                <w:szCs w:val="20"/>
              </w:rPr>
              <w:t xml:space="preserve"> </w:t>
            </w:r>
          </w:p>
        </w:tc>
      </w:tr>
    </w:tbl>
    <w:p w:rsidR="008A095D" w:rsidRDefault="008A095D" w:rsidP="008A095D">
      <w:pPr>
        <w:jc w:val="both"/>
        <w:rPr>
          <w:rFonts w:ascii="Arial" w:hAnsi="Arial" w:cs="Arial"/>
          <w:b/>
          <w:sz w:val="20"/>
        </w:rPr>
      </w:pPr>
    </w:p>
    <w:p w:rsidR="008A095D" w:rsidRDefault="008A095D" w:rsidP="008A095D">
      <w:pPr>
        <w:jc w:val="both"/>
        <w:rPr>
          <w:rFonts w:ascii="Arial" w:hAnsi="Arial" w:cs="Arial"/>
          <w:b/>
          <w:sz w:val="20"/>
        </w:rPr>
      </w:pPr>
    </w:p>
    <w:p w:rsidR="008A095D" w:rsidRDefault="008A095D" w:rsidP="008A095D">
      <w:pPr>
        <w:jc w:val="both"/>
        <w:rPr>
          <w:rFonts w:ascii="Arial" w:hAnsi="Arial" w:cs="Arial"/>
          <w:b/>
        </w:rPr>
      </w:pPr>
      <w:r>
        <w:rPr>
          <w:rFonts w:ascii="Arial" w:hAnsi="Arial" w:cs="Arial"/>
          <w:b/>
        </w:rPr>
        <w:t>2. METODOLOGIE</w:t>
      </w:r>
    </w:p>
    <w:p w:rsidR="008A095D" w:rsidRDefault="008A095D" w:rsidP="008A095D">
      <w:pPr>
        <w:jc w:val="both"/>
        <w:rPr>
          <w:rFonts w:ascii="Arial" w:hAnsi="Arial" w:cs="Arial"/>
          <w:b/>
          <w:sz w:val="20"/>
        </w:rPr>
      </w:pPr>
    </w:p>
    <w:tbl>
      <w:tblPr>
        <w:tblW w:w="9313" w:type="dxa"/>
        <w:tblInd w:w="-222" w:type="dxa"/>
        <w:tblCellMar>
          <w:left w:w="10" w:type="dxa"/>
          <w:right w:w="10" w:type="dxa"/>
        </w:tblCellMar>
        <w:tblLook w:val="04A0" w:firstRow="1" w:lastRow="0" w:firstColumn="1" w:lastColumn="0" w:noHBand="0" w:noVBand="1"/>
      </w:tblPr>
      <w:tblGrid>
        <w:gridCol w:w="9313"/>
      </w:tblGrid>
      <w:tr w:rsidR="008A095D" w:rsidTr="00D2507B">
        <w:tblPrEx>
          <w:tblCellMar>
            <w:top w:w="0" w:type="dxa"/>
            <w:bottom w:w="0" w:type="dxa"/>
          </w:tblCellMar>
        </w:tblPrEx>
        <w:tc>
          <w:tcPr>
            <w:tcW w:w="931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pStyle w:val="Normale1"/>
            </w:pPr>
            <w:r>
              <w:rPr>
                <w:rFonts w:eastAsia="Times New Roman" w:cs="Times New Roman"/>
                <w:sz w:val="20"/>
                <w:szCs w:val="20"/>
              </w:rPr>
              <w:t xml:space="preserve">• </w:t>
            </w:r>
            <w:r>
              <w:rPr>
                <w:rFonts w:ascii="Arial" w:eastAsia="Arial" w:hAnsi="Arial" w:cs="Arial"/>
                <w:sz w:val="20"/>
                <w:szCs w:val="20"/>
              </w:rPr>
              <w:t xml:space="preserve">Lezione frontale, lettura e comprensione del testo </w:t>
            </w:r>
          </w:p>
          <w:p w:rsidR="008A095D" w:rsidRDefault="008A095D" w:rsidP="00D2507B">
            <w:pPr>
              <w:pStyle w:val="Normale1"/>
              <w:rPr>
                <w:rFonts w:ascii="Arial" w:eastAsia="Arial" w:hAnsi="Arial" w:cs="Arial"/>
                <w:sz w:val="20"/>
                <w:szCs w:val="20"/>
              </w:rPr>
            </w:pPr>
            <w:r>
              <w:rPr>
                <w:rFonts w:ascii="Arial" w:eastAsia="Arial" w:hAnsi="Arial" w:cs="Arial"/>
                <w:sz w:val="20"/>
                <w:szCs w:val="20"/>
              </w:rPr>
              <w:lastRenderedPageBreak/>
              <w:t xml:space="preserve">• Coinvolgimento degli alunni in esercitazioni guidate e colloqui di adeguamento e recupero </w:t>
            </w:r>
          </w:p>
          <w:p w:rsidR="008A095D" w:rsidRDefault="008A095D" w:rsidP="00D2507B">
            <w:pPr>
              <w:pStyle w:val="Normale1"/>
              <w:rPr>
                <w:rFonts w:ascii="Arial" w:eastAsia="Arial" w:hAnsi="Arial" w:cs="Arial"/>
                <w:sz w:val="20"/>
                <w:szCs w:val="20"/>
              </w:rPr>
            </w:pPr>
            <w:r>
              <w:rPr>
                <w:rFonts w:ascii="Arial" w:eastAsia="Arial" w:hAnsi="Arial" w:cs="Arial"/>
                <w:sz w:val="20"/>
                <w:szCs w:val="20"/>
              </w:rPr>
              <w:t xml:space="preserve">• Correzione di esercizi proposti </w:t>
            </w:r>
          </w:p>
          <w:p w:rsidR="008A095D" w:rsidRDefault="008A095D" w:rsidP="00D2507B">
            <w:pPr>
              <w:pStyle w:val="Normale1"/>
              <w:rPr>
                <w:rFonts w:ascii="Arial" w:eastAsia="Arial" w:hAnsi="Arial" w:cs="Arial"/>
                <w:sz w:val="20"/>
                <w:szCs w:val="20"/>
              </w:rPr>
            </w:pPr>
            <w:r>
              <w:rPr>
                <w:rFonts w:ascii="Arial" w:eastAsia="Arial" w:hAnsi="Arial" w:cs="Arial"/>
                <w:sz w:val="20"/>
                <w:szCs w:val="20"/>
              </w:rPr>
              <w:t xml:space="preserve">• Svolgimento in classe e a casa di un ampio numero di esercizi </w:t>
            </w:r>
          </w:p>
        </w:tc>
      </w:tr>
    </w:tbl>
    <w:p w:rsidR="008A095D" w:rsidRDefault="008A095D" w:rsidP="008A095D">
      <w:pPr>
        <w:jc w:val="both"/>
      </w:pPr>
    </w:p>
    <w:p w:rsidR="008A095D" w:rsidRDefault="008A095D" w:rsidP="008A095D"/>
    <w:p w:rsidR="008A095D" w:rsidRDefault="008A095D" w:rsidP="008A095D">
      <w:pPr>
        <w:pStyle w:val="Titolo7"/>
        <w:numPr>
          <w:ilvl w:val="6"/>
          <w:numId w:val="53"/>
        </w:numPr>
        <w:suppressAutoHyphens w:val="0"/>
        <w:overflowPunct/>
        <w:autoSpaceDE/>
        <w:spacing w:line="276" w:lineRule="auto"/>
        <w:ind w:left="1296" w:hanging="1296"/>
        <w:contextualSpacing/>
        <w:textAlignment w:val="auto"/>
        <w:rPr>
          <w:rFonts w:ascii="Arial" w:hAnsi="Arial" w:cs="Arial"/>
        </w:rPr>
      </w:pPr>
      <w:r>
        <w:rPr>
          <w:rFonts w:ascii="Arial" w:hAnsi="Arial" w:cs="Arial"/>
        </w:rPr>
        <w:t>3. MATERIALI DIDATTICI</w:t>
      </w:r>
    </w:p>
    <w:p w:rsidR="008A095D" w:rsidRDefault="008A095D" w:rsidP="008A095D">
      <w:pPr>
        <w:jc w:val="both"/>
        <w:rPr>
          <w:rFonts w:ascii="Arial" w:hAnsi="Arial" w:cs="Arial"/>
          <w:sz w:val="20"/>
        </w:rPr>
      </w:pPr>
    </w:p>
    <w:tbl>
      <w:tblPr>
        <w:tblW w:w="9313" w:type="dxa"/>
        <w:tblInd w:w="-222" w:type="dxa"/>
        <w:tblCellMar>
          <w:left w:w="10" w:type="dxa"/>
          <w:right w:w="10" w:type="dxa"/>
        </w:tblCellMar>
        <w:tblLook w:val="04A0" w:firstRow="1" w:lastRow="0" w:firstColumn="1" w:lastColumn="0" w:noHBand="0" w:noVBand="1"/>
      </w:tblPr>
      <w:tblGrid>
        <w:gridCol w:w="9313"/>
      </w:tblGrid>
      <w:tr w:rsidR="008A095D" w:rsidTr="00D2507B">
        <w:tblPrEx>
          <w:tblCellMar>
            <w:top w:w="0" w:type="dxa"/>
            <w:bottom w:w="0" w:type="dxa"/>
          </w:tblCellMar>
        </w:tblPrEx>
        <w:tc>
          <w:tcPr>
            <w:tcW w:w="9313"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r>
              <w:rPr>
                <w:sz w:val="20"/>
                <w:szCs w:val="20"/>
              </w:rPr>
              <w:t xml:space="preserve">• </w:t>
            </w:r>
            <w:r>
              <w:rPr>
                <w:rFonts w:ascii="Arial" w:eastAsia="NimbusSanL-Regu;Times New Roman" w:hAnsi="Arial" w:cs="Arial"/>
                <w:sz w:val="20"/>
              </w:rPr>
              <w:t>Libro di testo Corso :</w:t>
            </w:r>
            <w:r>
              <w:rPr>
                <w:rFonts w:ascii="Arial" w:hAnsi="Arial" w:cs="Arial"/>
                <w:b/>
                <w:i/>
                <w:sz w:val="20"/>
              </w:rPr>
              <w:t xml:space="preserve"> </w:t>
            </w:r>
            <w:r>
              <w:rPr>
                <w:rFonts w:ascii="Arial" w:hAnsi="Arial" w:cs="Arial"/>
                <w:sz w:val="20"/>
              </w:rPr>
              <w:t>TECNOLOGIE MECCANICHE DI PROCESSO E DI PRODOTTO</w:t>
            </w:r>
          </w:p>
          <w:p w:rsidR="008A095D" w:rsidRDefault="008A095D" w:rsidP="00D2507B">
            <w:pPr>
              <w:rPr>
                <w:rFonts w:ascii="Arial" w:hAnsi="Arial" w:cs="Arial"/>
                <w:sz w:val="20"/>
              </w:rPr>
            </w:pPr>
            <w:r>
              <w:rPr>
                <w:rFonts w:ascii="Arial" w:eastAsia="Arial" w:hAnsi="Arial" w:cs="Arial"/>
                <w:sz w:val="20"/>
              </w:rPr>
              <w:t xml:space="preserve">  </w:t>
            </w:r>
            <w:r>
              <w:rPr>
                <w:rFonts w:ascii="Arial" w:hAnsi="Arial" w:cs="Arial"/>
                <w:sz w:val="20"/>
              </w:rPr>
              <w:t>EDIZIONE MISTA / VOLUME 3 -  CALDERINI</w:t>
            </w:r>
          </w:p>
          <w:p w:rsidR="008A095D" w:rsidRDefault="008A095D" w:rsidP="00D2507B">
            <w:pPr>
              <w:pStyle w:val="Normale1"/>
              <w:rPr>
                <w:rFonts w:ascii="Arial" w:eastAsia="Arial" w:hAnsi="Arial" w:cs="Arial"/>
                <w:sz w:val="20"/>
                <w:szCs w:val="20"/>
              </w:rPr>
            </w:pPr>
            <w:r>
              <w:rPr>
                <w:rFonts w:ascii="Arial" w:eastAsia="Arial" w:hAnsi="Arial" w:cs="Arial"/>
                <w:sz w:val="20"/>
                <w:szCs w:val="20"/>
              </w:rPr>
              <w:t xml:space="preserve">• Appunti dell’insegnante </w:t>
            </w:r>
          </w:p>
          <w:p w:rsidR="008A095D" w:rsidRDefault="008A095D" w:rsidP="00D2507B">
            <w:pPr>
              <w:pStyle w:val="Normale1"/>
              <w:rPr>
                <w:rFonts w:ascii="Arial" w:eastAsia="Arial" w:hAnsi="Arial" w:cs="Arial"/>
                <w:sz w:val="20"/>
                <w:szCs w:val="20"/>
              </w:rPr>
            </w:pPr>
            <w:r>
              <w:rPr>
                <w:rFonts w:ascii="Arial" w:eastAsia="Arial" w:hAnsi="Arial" w:cs="Arial"/>
                <w:sz w:val="20"/>
                <w:szCs w:val="20"/>
              </w:rPr>
              <w:t xml:space="preserve">• Manuale Hoepli di Meccanica, Manuale Cremonese di Meccanica Vol. IV Ed. Cremonese, Manuali delle macchine di prova, Cataloghi di materiali Normative UNI, Manuali di programmi </w:t>
            </w:r>
          </w:p>
        </w:tc>
      </w:tr>
    </w:tbl>
    <w:p w:rsidR="008A095D" w:rsidRDefault="008A095D" w:rsidP="008A095D">
      <w:pPr>
        <w:jc w:val="both"/>
      </w:pPr>
    </w:p>
    <w:p w:rsidR="008A095D" w:rsidRDefault="008A095D" w:rsidP="008A095D">
      <w:pPr>
        <w:jc w:val="both"/>
        <w:rPr>
          <w:rFonts w:ascii="Arial" w:hAnsi="Arial" w:cs="Arial"/>
          <w:b/>
        </w:rPr>
      </w:pPr>
    </w:p>
    <w:p w:rsidR="008A095D" w:rsidRDefault="008A095D" w:rsidP="008A095D">
      <w:pPr>
        <w:jc w:val="both"/>
        <w:rPr>
          <w:rFonts w:ascii="Arial" w:hAnsi="Arial" w:cs="Arial"/>
          <w:b/>
        </w:rPr>
      </w:pPr>
      <w:r>
        <w:rPr>
          <w:rFonts w:ascii="Arial" w:hAnsi="Arial" w:cs="Arial"/>
          <w:b/>
        </w:rPr>
        <w:t xml:space="preserve">4. TIPOLOGIA E NUMERO DELLE PROVE DI VERIFICA </w:t>
      </w:r>
    </w:p>
    <w:p w:rsidR="008A095D" w:rsidRDefault="008A095D" w:rsidP="008A095D">
      <w:pPr>
        <w:jc w:val="both"/>
        <w:rPr>
          <w:rFonts w:ascii="Arial" w:hAnsi="Arial" w:cs="Arial"/>
          <w:b/>
          <w:sz w:val="20"/>
        </w:rPr>
      </w:pPr>
    </w:p>
    <w:tbl>
      <w:tblPr>
        <w:tblW w:w="9241" w:type="dxa"/>
        <w:tblInd w:w="-150" w:type="dxa"/>
        <w:tblCellMar>
          <w:left w:w="10" w:type="dxa"/>
          <w:right w:w="10" w:type="dxa"/>
        </w:tblCellMar>
        <w:tblLook w:val="04A0" w:firstRow="1" w:lastRow="0" w:firstColumn="1" w:lastColumn="0" w:noHBand="0" w:noVBand="1"/>
      </w:tblPr>
      <w:tblGrid>
        <w:gridCol w:w="9241"/>
      </w:tblGrid>
      <w:tr w:rsidR="008A095D" w:rsidTr="00D2507B">
        <w:tblPrEx>
          <w:tblCellMar>
            <w:top w:w="0" w:type="dxa"/>
            <w:bottom w:w="0" w:type="dxa"/>
          </w:tblCellMar>
        </w:tblPrEx>
        <w:tc>
          <w:tcPr>
            <w:tcW w:w="924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pStyle w:val="Default"/>
              <w:jc w:val="both"/>
              <w:rPr>
                <w:sz w:val="20"/>
              </w:rPr>
            </w:pPr>
          </w:p>
          <w:p w:rsidR="008A095D" w:rsidRDefault="008A095D" w:rsidP="00D2507B">
            <w:pPr>
              <w:pStyle w:val="Normale1"/>
              <w:rPr>
                <w:rFonts w:ascii="Arial" w:eastAsia="Arial" w:hAnsi="Arial" w:cs="Arial"/>
                <w:sz w:val="20"/>
                <w:szCs w:val="20"/>
              </w:rPr>
            </w:pPr>
            <w:r>
              <w:rPr>
                <w:rFonts w:ascii="Arial" w:eastAsia="Arial" w:hAnsi="Arial" w:cs="Arial"/>
                <w:sz w:val="20"/>
                <w:szCs w:val="20"/>
              </w:rPr>
              <w:t xml:space="preserve">• Scritte : “test a risposta multipla”, “test strutturati”, ”problemi a soluzione rapida”, “schemi di impianti/macchine/attrezzature”, “a domanda aperta con risposte sintetiche”. </w:t>
            </w:r>
          </w:p>
          <w:p w:rsidR="008A095D" w:rsidRDefault="008A095D" w:rsidP="00D2507B">
            <w:pPr>
              <w:pStyle w:val="Normale1"/>
              <w:rPr>
                <w:rFonts w:ascii="Arial" w:eastAsia="Arial" w:hAnsi="Arial" w:cs="Arial"/>
                <w:sz w:val="20"/>
                <w:szCs w:val="20"/>
              </w:rPr>
            </w:pPr>
            <w:r>
              <w:rPr>
                <w:rFonts w:ascii="Arial" w:eastAsia="Arial" w:hAnsi="Arial" w:cs="Arial"/>
                <w:sz w:val="20"/>
                <w:szCs w:val="20"/>
              </w:rPr>
              <w:t xml:space="preserve">• Orali : domande “introduttive”, “a risposta aperta con richiesta di motivazione”, “di analisi comparativa fra elementi dati” </w:t>
            </w:r>
          </w:p>
          <w:p w:rsidR="008A095D" w:rsidRDefault="008A095D" w:rsidP="00D2507B">
            <w:pPr>
              <w:pStyle w:val="Normale1"/>
              <w:rPr>
                <w:rFonts w:ascii="Arial" w:eastAsia="Arial" w:hAnsi="Arial" w:cs="Arial"/>
                <w:sz w:val="20"/>
                <w:szCs w:val="20"/>
              </w:rPr>
            </w:pPr>
            <w:r>
              <w:rPr>
                <w:rFonts w:ascii="Arial" w:eastAsia="Arial" w:hAnsi="Arial" w:cs="Arial"/>
                <w:sz w:val="20"/>
                <w:szCs w:val="20"/>
              </w:rPr>
              <w:t xml:space="preserve">• Pratiche con prove alle macchine-strumenti di misura e relazione finale. </w:t>
            </w:r>
          </w:p>
          <w:p w:rsidR="008A095D" w:rsidRDefault="008A095D" w:rsidP="00D2507B">
            <w:pPr>
              <w:pStyle w:val="Normale1"/>
              <w:rPr>
                <w:rFonts w:ascii="Arial" w:eastAsia="Arial" w:hAnsi="Arial" w:cs="Arial"/>
                <w:sz w:val="20"/>
                <w:szCs w:val="20"/>
              </w:rPr>
            </w:pPr>
            <w:r>
              <w:rPr>
                <w:rFonts w:ascii="Arial" w:eastAsia="Arial" w:hAnsi="Arial" w:cs="Arial"/>
                <w:sz w:val="20"/>
                <w:szCs w:val="20"/>
              </w:rPr>
              <w:t xml:space="preserve">• Pratiche con realizzazione ad ognuna delle macchine CNC e al centro di lavoro di organi meccanici o altri oggetti. </w:t>
            </w:r>
          </w:p>
          <w:p w:rsidR="008A095D" w:rsidRDefault="008A095D" w:rsidP="00D2507B">
            <w:pPr>
              <w:pStyle w:val="Default"/>
              <w:rPr>
                <w:rFonts w:ascii="Times New Roman" w:eastAsia="Times New Roman" w:hAnsi="Times New Roman" w:cs="Times New Roman"/>
              </w:rPr>
            </w:pPr>
          </w:p>
          <w:p w:rsidR="008A095D" w:rsidRDefault="008A095D" w:rsidP="00D2507B">
            <w:pPr>
              <w:jc w:val="both"/>
              <w:rPr>
                <w:rFonts w:ascii="Arial" w:hAnsi="Arial" w:cs="Arial"/>
                <w:sz w:val="20"/>
              </w:rPr>
            </w:pPr>
          </w:p>
        </w:tc>
      </w:tr>
    </w:tbl>
    <w:p w:rsidR="008A095D" w:rsidRDefault="008A095D" w:rsidP="008A095D">
      <w:pPr>
        <w:jc w:val="both"/>
      </w:pPr>
    </w:p>
    <w:tbl>
      <w:tblPr>
        <w:tblW w:w="7120" w:type="dxa"/>
        <w:tblInd w:w="-150" w:type="dxa"/>
        <w:tblCellMar>
          <w:left w:w="10" w:type="dxa"/>
          <w:right w:w="10" w:type="dxa"/>
        </w:tblCellMar>
        <w:tblLook w:val="04A0" w:firstRow="1" w:lastRow="0" w:firstColumn="1" w:lastColumn="0" w:noHBand="0" w:noVBand="1"/>
      </w:tblPr>
      <w:tblGrid>
        <w:gridCol w:w="3614"/>
        <w:gridCol w:w="1676"/>
        <w:gridCol w:w="1830"/>
      </w:tblGrid>
      <w:tr w:rsidR="008A095D" w:rsidTr="00D2507B">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8A095D">
            <w:pPr>
              <w:pStyle w:val="Titolo8"/>
              <w:numPr>
                <w:ilvl w:val="7"/>
                <w:numId w:val="53"/>
              </w:numPr>
              <w:suppressAutoHyphens w:val="0"/>
              <w:spacing w:line="276" w:lineRule="auto"/>
              <w:ind w:left="1440" w:hanging="1440"/>
              <w:contextualSpacing/>
            </w:pPr>
            <w:r>
              <w:t>TIPO DI VERIFICA</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 xml:space="preserve">PRIMO PERIODO </w:t>
            </w:r>
          </w:p>
          <w:p w:rsidR="008A095D" w:rsidRDefault="008A095D" w:rsidP="00D2507B">
            <w:pPr>
              <w:tabs>
                <w:tab w:val="left" w:pos="4260"/>
              </w:tabs>
              <w:jc w:val="center"/>
              <w:rPr>
                <w:rFonts w:ascii="Arial" w:hAnsi="Arial" w:cs="Arial"/>
                <w:sz w:val="16"/>
              </w:rPr>
            </w:pPr>
            <w:r>
              <w:rPr>
                <w:rFonts w:ascii="Arial" w:hAnsi="Arial" w:cs="Arial"/>
                <w:sz w:val="16"/>
              </w:rPr>
              <w:t>numero minimo</w:t>
            </w:r>
          </w:p>
        </w:tc>
        <w:tc>
          <w:tcPr>
            <w:tcW w:w="183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SECONDO PERIODO numero minimo</w:t>
            </w:r>
          </w:p>
        </w:tc>
      </w:tr>
      <w:tr w:rsidR="008A095D" w:rsidTr="00D2507B">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rPr>
                <w:rFonts w:ascii="Arial" w:hAnsi="Arial" w:cs="Arial"/>
                <w:sz w:val="16"/>
              </w:rPr>
            </w:pPr>
            <w:r>
              <w:rPr>
                <w:rFonts w:ascii="Arial" w:hAnsi="Arial" w:cs="Arial"/>
                <w:sz w:val="16"/>
              </w:rPr>
              <w:t xml:space="preserve">COMPITI di 2 ore </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2</w:t>
            </w:r>
          </w:p>
        </w:tc>
        <w:tc>
          <w:tcPr>
            <w:tcW w:w="183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2</w:t>
            </w:r>
          </w:p>
        </w:tc>
      </w:tr>
      <w:tr w:rsidR="008A095D" w:rsidTr="00D2507B">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rPr>
                <w:rFonts w:ascii="Arial" w:hAnsi="Arial" w:cs="Arial"/>
                <w:sz w:val="16"/>
              </w:rPr>
            </w:pPr>
            <w:r>
              <w:rPr>
                <w:rFonts w:ascii="Arial" w:hAnsi="Arial" w:cs="Arial"/>
                <w:sz w:val="16"/>
              </w:rPr>
              <w:t>TEST di 1 ora</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3</w:t>
            </w:r>
          </w:p>
        </w:tc>
        <w:tc>
          <w:tcPr>
            <w:tcW w:w="183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hAnsi="Arial" w:cs="Arial"/>
                <w:sz w:val="16"/>
              </w:rPr>
              <w:t>3</w:t>
            </w:r>
          </w:p>
        </w:tc>
      </w:tr>
      <w:tr w:rsidR="008A095D" w:rsidTr="00D2507B">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rPr>
                <w:rFonts w:ascii="Arial" w:hAnsi="Arial" w:cs="Arial"/>
                <w:bCs/>
                <w:sz w:val="16"/>
              </w:rPr>
            </w:pPr>
            <w:r>
              <w:rPr>
                <w:rFonts w:ascii="Arial" w:eastAsia="Arial" w:hAnsi="Arial" w:cs="Arial"/>
                <w:bCs/>
                <w:sz w:val="16"/>
              </w:rPr>
              <w:t>…………………………………………………</w:t>
            </w:r>
            <w:r>
              <w:rPr>
                <w:rFonts w:ascii="Arial" w:hAnsi="Arial" w:cs="Arial"/>
                <w:bCs/>
                <w:sz w:val="16"/>
              </w:rPr>
              <w:t>.</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eastAsia="Arial" w:hAnsi="Arial" w:cs="Arial"/>
                <w:sz w:val="16"/>
              </w:rPr>
              <w:t>………</w:t>
            </w:r>
            <w:r>
              <w:rPr>
                <w:rFonts w:ascii="Arial" w:hAnsi="Arial" w:cs="Arial"/>
                <w:sz w:val="16"/>
              </w:rPr>
              <w:t>.</w:t>
            </w:r>
          </w:p>
        </w:tc>
        <w:tc>
          <w:tcPr>
            <w:tcW w:w="183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eastAsia="Arial" w:hAnsi="Arial" w:cs="Arial"/>
                <w:sz w:val="16"/>
              </w:rPr>
              <w:t>………</w:t>
            </w:r>
            <w:r>
              <w:rPr>
                <w:rFonts w:ascii="Arial" w:hAnsi="Arial" w:cs="Arial"/>
                <w:sz w:val="16"/>
              </w:rPr>
              <w:t>.</w:t>
            </w:r>
          </w:p>
        </w:tc>
      </w:tr>
      <w:tr w:rsidR="008A095D" w:rsidTr="00D2507B">
        <w:tblPrEx>
          <w:tblCellMar>
            <w:top w:w="0" w:type="dxa"/>
            <w:bottom w:w="0" w:type="dxa"/>
          </w:tblCellMar>
        </w:tblPrEx>
        <w:trPr>
          <w:trHeight w:val="400"/>
        </w:trPr>
        <w:tc>
          <w:tcPr>
            <w:tcW w:w="3614"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rPr>
                <w:rFonts w:ascii="Arial" w:hAnsi="Arial" w:cs="Arial"/>
                <w:sz w:val="16"/>
              </w:rPr>
            </w:pPr>
            <w:r>
              <w:rPr>
                <w:rFonts w:ascii="Arial" w:eastAsia="Arial" w:hAnsi="Arial" w:cs="Arial"/>
                <w:sz w:val="16"/>
              </w:rPr>
              <w:t>…………………………………………………</w:t>
            </w:r>
            <w:r>
              <w:rPr>
                <w:rFonts w:ascii="Arial" w:hAnsi="Arial" w:cs="Arial"/>
                <w:sz w:val="16"/>
              </w:rPr>
              <w:t>..</w:t>
            </w:r>
          </w:p>
        </w:tc>
        <w:tc>
          <w:tcPr>
            <w:tcW w:w="1676" w:type="dxa"/>
            <w:tcBorders>
              <w:top w:val="single" w:sz="4" w:space="0" w:color="000000"/>
              <w:left w:val="single" w:sz="4" w:space="0" w:color="000000"/>
              <w:bottom w:val="single" w:sz="4" w:space="0" w:color="000000"/>
              <w:right w:val="none" w:sz="0"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eastAsia="Arial" w:hAnsi="Arial" w:cs="Arial"/>
                <w:sz w:val="16"/>
              </w:rPr>
              <w:t>………</w:t>
            </w:r>
            <w:r>
              <w:rPr>
                <w:rFonts w:ascii="Arial" w:hAnsi="Arial" w:cs="Arial"/>
                <w:sz w:val="16"/>
              </w:rPr>
              <w:t>.</w:t>
            </w:r>
          </w:p>
        </w:tc>
        <w:tc>
          <w:tcPr>
            <w:tcW w:w="1830"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vAlign w:val="center"/>
          </w:tcPr>
          <w:p w:rsidR="008A095D" w:rsidRDefault="008A095D" w:rsidP="00D2507B">
            <w:pPr>
              <w:tabs>
                <w:tab w:val="left" w:pos="4260"/>
              </w:tabs>
              <w:jc w:val="center"/>
              <w:rPr>
                <w:rFonts w:ascii="Arial" w:hAnsi="Arial" w:cs="Arial"/>
                <w:sz w:val="16"/>
              </w:rPr>
            </w:pPr>
            <w:r>
              <w:rPr>
                <w:rFonts w:ascii="Arial" w:eastAsia="Arial" w:hAnsi="Arial" w:cs="Arial"/>
                <w:sz w:val="16"/>
              </w:rPr>
              <w:t>………</w:t>
            </w:r>
            <w:r>
              <w:rPr>
                <w:rFonts w:ascii="Arial" w:hAnsi="Arial" w:cs="Arial"/>
                <w:sz w:val="16"/>
              </w:rPr>
              <w:t>.</w:t>
            </w:r>
          </w:p>
        </w:tc>
      </w:tr>
    </w:tbl>
    <w:p w:rsidR="008A095D" w:rsidRDefault="008A095D" w:rsidP="008A095D">
      <w:pPr>
        <w:jc w:val="both"/>
      </w:pPr>
    </w:p>
    <w:p w:rsidR="008A095D" w:rsidRDefault="008A095D" w:rsidP="008A095D">
      <w:pPr>
        <w:jc w:val="both"/>
        <w:rPr>
          <w:rFonts w:ascii="Arial" w:hAnsi="Arial" w:cs="Arial"/>
          <w:b/>
        </w:rPr>
      </w:pPr>
    </w:p>
    <w:p w:rsidR="008A095D" w:rsidRDefault="008A095D" w:rsidP="008A095D">
      <w:pPr>
        <w:jc w:val="both"/>
        <w:rPr>
          <w:rFonts w:ascii="Arial" w:hAnsi="Arial" w:cs="Arial"/>
          <w:b/>
        </w:rPr>
      </w:pPr>
      <w:r>
        <w:rPr>
          <w:rFonts w:ascii="Arial" w:hAnsi="Arial" w:cs="Arial"/>
          <w:b/>
        </w:rPr>
        <w:t>5. GRIGLIE DI VALUTAZIONE</w:t>
      </w:r>
    </w:p>
    <w:p w:rsidR="008A095D" w:rsidRDefault="008A095D" w:rsidP="008A095D">
      <w:pPr>
        <w:jc w:val="both"/>
        <w:rPr>
          <w:rFonts w:ascii="Arial" w:hAnsi="Arial" w:cs="Arial"/>
          <w:b/>
          <w:sz w:val="20"/>
        </w:rPr>
      </w:pPr>
    </w:p>
    <w:tbl>
      <w:tblPr>
        <w:tblW w:w="9241" w:type="dxa"/>
        <w:tblInd w:w="-150" w:type="dxa"/>
        <w:tblCellMar>
          <w:left w:w="10" w:type="dxa"/>
          <w:right w:w="10" w:type="dxa"/>
        </w:tblCellMar>
        <w:tblLook w:val="04A0" w:firstRow="1" w:lastRow="0" w:firstColumn="1" w:lastColumn="0" w:noHBand="0" w:noVBand="1"/>
      </w:tblPr>
      <w:tblGrid>
        <w:gridCol w:w="9241"/>
      </w:tblGrid>
      <w:tr w:rsidR="008A095D" w:rsidTr="00D2507B">
        <w:tblPrEx>
          <w:tblCellMar>
            <w:top w:w="0" w:type="dxa"/>
            <w:bottom w:w="0" w:type="dxa"/>
          </w:tblCellMar>
        </w:tblPrEx>
        <w:tc>
          <w:tcPr>
            <w:tcW w:w="9241" w:type="dxa"/>
            <w:tcBorders>
              <w:top w:val="single" w:sz="4" w:space="0" w:color="000000"/>
              <w:left w:val="single" w:sz="4" w:space="0" w:color="000000"/>
              <w:bottom w:val="single" w:sz="4" w:space="0" w:color="000000"/>
              <w:right w:val="single" w:sz="4" w:space="0" w:color="000000"/>
            </w:tcBorders>
            <w:tcMar>
              <w:top w:w="0" w:type="dxa"/>
              <w:left w:w="65" w:type="dxa"/>
              <w:bottom w:w="0" w:type="dxa"/>
              <w:right w:w="70" w:type="dxa"/>
            </w:tcMar>
          </w:tcPr>
          <w:p w:rsidR="008A095D" w:rsidRDefault="008A095D" w:rsidP="00D2507B">
            <w:pPr>
              <w:jc w:val="both"/>
              <w:rPr>
                <w:rFonts w:ascii="Arial" w:hAnsi="Arial" w:cs="Arial"/>
                <w:color w:val="FF0000"/>
                <w:sz w:val="20"/>
              </w:rPr>
            </w:pPr>
          </w:p>
          <w:p w:rsidR="008A095D" w:rsidRDefault="008A095D" w:rsidP="008A095D">
            <w:pPr>
              <w:numPr>
                <w:ilvl w:val="0"/>
                <w:numId w:val="54"/>
              </w:numPr>
              <w:suppressAutoHyphens w:val="0"/>
              <w:spacing w:line="276" w:lineRule="auto"/>
              <w:ind w:left="720" w:hanging="360"/>
              <w:contextualSpacing/>
              <w:jc w:val="both"/>
              <w:rPr>
                <w:rFonts w:ascii="Arial" w:hAnsi="Arial" w:cs="Arial"/>
                <w:sz w:val="20"/>
              </w:rPr>
            </w:pPr>
            <w:r>
              <w:rPr>
                <w:rFonts w:ascii="Arial" w:hAnsi="Arial" w:cs="Arial"/>
                <w:sz w:val="20"/>
              </w:rPr>
              <w:t xml:space="preserve">quella approvata dal Collegio Docenti (riportata nel POF) </w:t>
            </w:r>
          </w:p>
          <w:p w:rsidR="008A095D" w:rsidRDefault="008A095D" w:rsidP="00D2507B">
            <w:pPr>
              <w:ind w:left="720"/>
              <w:jc w:val="both"/>
              <w:rPr>
                <w:rFonts w:ascii="Arial" w:eastAsia="Arial" w:hAnsi="Arial" w:cs="Arial"/>
                <w:sz w:val="20"/>
              </w:rPr>
            </w:pPr>
            <w:r>
              <w:rPr>
                <w:rFonts w:ascii="Arial" w:eastAsia="Arial" w:hAnsi="Arial" w:cs="Arial"/>
                <w:sz w:val="20"/>
              </w:rPr>
              <w:t xml:space="preserve">                         </w:t>
            </w:r>
          </w:p>
        </w:tc>
      </w:tr>
    </w:tbl>
    <w:p w:rsidR="008A095D" w:rsidRDefault="008A095D" w:rsidP="008A095D"/>
    <w:p w:rsidR="008A095D" w:rsidRDefault="008A095D" w:rsidP="008A095D"/>
    <w:p w:rsidR="008A095D" w:rsidRDefault="008A095D" w:rsidP="008A095D">
      <w:pPr>
        <w:pStyle w:val="Titolo8"/>
        <w:numPr>
          <w:ilvl w:val="7"/>
          <w:numId w:val="53"/>
        </w:numPr>
        <w:suppressAutoHyphens w:val="0"/>
        <w:spacing w:line="276" w:lineRule="auto"/>
        <w:ind w:left="1440" w:hanging="1440"/>
        <w:contextualSpacing/>
        <w:rPr>
          <w:sz w:val="28"/>
          <w:u w:val="single"/>
        </w:rPr>
      </w:pPr>
      <w:r>
        <w:rPr>
          <w:sz w:val="28"/>
          <w:u w:val="single"/>
        </w:rPr>
        <w:t>ALLEGATO  A</w:t>
      </w:r>
    </w:p>
    <w:p w:rsidR="008A095D" w:rsidRDefault="008A095D" w:rsidP="008A095D">
      <w:pPr>
        <w:rPr>
          <w:rFonts w:ascii="Arial" w:hAnsi="Arial" w:cs="Arial"/>
          <w:b/>
          <w:sz w:val="16"/>
        </w:rPr>
      </w:pPr>
    </w:p>
    <w:p w:rsidR="008A095D" w:rsidRDefault="008A095D" w:rsidP="008A095D">
      <w:pPr>
        <w:rPr>
          <w:rFonts w:ascii="Arial" w:hAnsi="Arial" w:cs="Arial"/>
          <w:b/>
          <w:sz w:val="16"/>
        </w:rPr>
      </w:pPr>
    </w:p>
    <w:p w:rsidR="008A095D" w:rsidRDefault="008A095D" w:rsidP="008A095D">
      <w:pPr>
        <w:pBdr>
          <w:top w:val="single" w:sz="18" w:space="1" w:color="000000"/>
          <w:left w:val="single" w:sz="18" w:space="1" w:color="000000"/>
          <w:bottom w:val="single" w:sz="18" w:space="1" w:color="000000"/>
          <w:right w:val="single" w:sz="18" w:space="1" w:color="000000"/>
          <w:between w:val="none" w:sz="0" w:space="0" w:color="000000"/>
        </w:pBdr>
        <w:ind w:right="2834"/>
        <w:jc w:val="both"/>
        <w:rPr>
          <w:rFonts w:ascii="Arial" w:hAnsi="Arial" w:cs="Arial"/>
          <w:b/>
          <w:sz w:val="20"/>
        </w:rPr>
      </w:pPr>
      <w:r>
        <w:rPr>
          <w:rFonts w:ascii="Arial" w:hAnsi="Arial" w:cs="Arial"/>
          <w:b/>
          <w:sz w:val="20"/>
        </w:rPr>
        <w:lastRenderedPageBreak/>
        <w:t>TEMPO DISPONIBILE PER LA DIDATTICA</w:t>
      </w:r>
    </w:p>
    <w:p w:rsidR="008A095D" w:rsidRDefault="008A095D" w:rsidP="008A095D">
      <w:pPr>
        <w:rPr>
          <w:rFonts w:ascii="Arial" w:hAnsi="Arial" w:cs="Arial"/>
          <w:b/>
          <w:sz w:val="16"/>
        </w:rPr>
      </w:pPr>
    </w:p>
    <w:p w:rsidR="008A095D" w:rsidRDefault="008A095D" w:rsidP="008A095D">
      <w:pPr>
        <w:rPr>
          <w:rFonts w:ascii="Arial" w:hAnsi="Arial" w:cs="Arial"/>
          <w:b/>
          <w:sz w:val="16"/>
        </w:rPr>
      </w:pPr>
    </w:p>
    <w:p w:rsidR="008A095D" w:rsidRDefault="008A095D" w:rsidP="008A095D">
      <w:r>
        <w:rPr>
          <w:rFonts w:ascii="Arial" w:hAnsi="Arial" w:cs="Arial"/>
          <w:bCs/>
          <w:sz w:val="20"/>
        </w:rPr>
        <w:t xml:space="preserve">Il </w:t>
      </w:r>
      <w:r>
        <w:rPr>
          <w:rFonts w:ascii="Arial" w:hAnsi="Arial" w:cs="Arial"/>
          <w:b/>
          <w:sz w:val="20"/>
        </w:rPr>
        <w:t>tempo netto disponibile per la didattica</w:t>
      </w:r>
      <w:r>
        <w:rPr>
          <w:rFonts w:ascii="Arial" w:hAnsi="Arial" w:cs="Arial"/>
          <w:bCs/>
          <w:sz w:val="20"/>
        </w:rPr>
        <w:t xml:space="preserve"> risulta statisticamente uguale a </w:t>
      </w:r>
      <w:r>
        <w:rPr>
          <w:rFonts w:ascii="Arial" w:hAnsi="Arial" w:cs="Arial"/>
          <w:b/>
          <w:sz w:val="20"/>
        </w:rPr>
        <w:t>circa l’ 80 %</w:t>
      </w:r>
      <w:r>
        <w:rPr>
          <w:rFonts w:ascii="Arial" w:hAnsi="Arial" w:cs="Arial"/>
          <w:bCs/>
          <w:sz w:val="20"/>
        </w:rPr>
        <w:t xml:space="preserve"> del monte ore annuo complessivo. </w:t>
      </w:r>
    </w:p>
    <w:p w:rsidR="008A095D" w:rsidRDefault="008A095D" w:rsidP="008A095D">
      <w:r>
        <w:rPr>
          <w:rFonts w:ascii="Arial" w:hAnsi="Arial" w:cs="Arial"/>
          <w:bCs/>
          <w:sz w:val="20"/>
        </w:rPr>
        <w:t xml:space="preserve">Per ottenere Il tempo disponibile per lo svolgimento del </w:t>
      </w:r>
      <w:r>
        <w:rPr>
          <w:rFonts w:ascii="Arial" w:hAnsi="Arial" w:cs="Arial"/>
          <w:bCs/>
          <w:sz w:val="20"/>
          <w:u w:val="single"/>
        </w:rPr>
        <w:t>programma minimo</w:t>
      </w:r>
      <w:r>
        <w:rPr>
          <w:rFonts w:ascii="Arial" w:hAnsi="Arial" w:cs="Arial"/>
          <w:bCs/>
          <w:sz w:val="20"/>
        </w:rPr>
        <w:t xml:space="preserve"> indicato nei Moduli ( </w:t>
      </w:r>
      <w:r>
        <w:rPr>
          <w:rFonts w:ascii="Arial" w:hAnsi="Arial" w:cs="Arial"/>
          <w:b/>
          <w:sz w:val="20"/>
        </w:rPr>
        <w:t>tempo di lezione</w:t>
      </w:r>
      <w:r>
        <w:rPr>
          <w:rFonts w:ascii="Arial" w:hAnsi="Arial" w:cs="Arial"/>
          <w:bCs/>
          <w:sz w:val="20"/>
        </w:rPr>
        <w:t>) si dovrà poi detrarre dal tempo netto quello relativo alle verifiche ed al recupero  curricolare sopra determinato.</w:t>
      </w:r>
    </w:p>
    <w:p w:rsidR="008A095D" w:rsidRDefault="008A095D" w:rsidP="008A095D">
      <w:pPr>
        <w:rPr>
          <w:rFonts w:ascii="Arial" w:hAnsi="Arial" w:cs="Arial"/>
          <w:b/>
          <w:bCs/>
          <w:sz w:val="16"/>
        </w:rPr>
      </w:pPr>
    </w:p>
    <w:p w:rsidR="008A095D" w:rsidRDefault="008A095D" w:rsidP="008A095D">
      <w:pPr>
        <w:rPr>
          <w:rFonts w:ascii="Arial" w:hAnsi="Arial" w:cs="Arial"/>
          <w:sz w:val="16"/>
        </w:rPr>
      </w:pPr>
    </w:p>
    <w:p w:rsidR="008A095D" w:rsidRDefault="008A095D" w:rsidP="008A095D">
      <w:pPr>
        <w:pBdr>
          <w:top w:val="single" w:sz="4" w:space="1" w:color="000000"/>
          <w:left w:val="single" w:sz="4" w:space="4" w:color="000000"/>
          <w:bottom w:val="single" w:sz="4" w:space="1" w:color="000000"/>
          <w:right w:val="single" w:sz="4" w:space="4" w:color="000000"/>
          <w:between w:val="none" w:sz="0" w:space="0" w:color="000000"/>
        </w:pBdr>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p>
    <w:p w:rsidR="008A095D" w:rsidRDefault="008A095D" w:rsidP="008A095D">
      <w:pPr>
        <w:pBdr>
          <w:top w:val="single" w:sz="4" w:space="1" w:color="000000"/>
          <w:left w:val="single" w:sz="4" w:space="4" w:color="000000"/>
          <w:bottom w:val="single" w:sz="4" w:space="1" w:color="000000"/>
          <w:right w:val="single" w:sz="4" w:space="4" w:color="000000"/>
          <w:between w:val="none" w:sz="0" w:space="0" w:color="000000"/>
        </w:pBdr>
        <w:jc w:val="center"/>
      </w:pPr>
      <w:r>
        <w:rPr>
          <w:rFonts w:ascii="Arial" w:hAnsi="Arial" w:cs="Arial"/>
          <w:b/>
          <w:sz w:val="20"/>
        </w:rPr>
        <w:t>TEMPO DI LEZIONE</w:t>
      </w:r>
      <w:r>
        <w:rPr>
          <w:rFonts w:ascii="Arial" w:hAnsi="Arial" w:cs="Arial"/>
          <w:bCs/>
          <w:sz w:val="20"/>
        </w:rPr>
        <w:t xml:space="preserve"> (aula + laboratorio)  =  </w:t>
      </w:r>
      <w:r>
        <w:rPr>
          <w:rFonts w:ascii="Arial" w:hAnsi="Arial" w:cs="Arial"/>
          <w:b/>
          <w:color w:val="FF0000"/>
        </w:rPr>
        <w:t xml:space="preserve">B – C  </w:t>
      </w:r>
      <w:r>
        <w:rPr>
          <w:rFonts w:ascii="Arial" w:hAnsi="Arial" w:cs="Arial"/>
          <w:bCs/>
          <w:sz w:val="20"/>
        </w:rPr>
        <w:t xml:space="preserve">=  132 – 22 = </w:t>
      </w:r>
      <w:r>
        <w:rPr>
          <w:rFonts w:ascii="Arial" w:hAnsi="Arial" w:cs="Arial"/>
          <w:b/>
          <w:sz w:val="20"/>
        </w:rPr>
        <w:t>110</w:t>
      </w:r>
      <w:r>
        <w:rPr>
          <w:rFonts w:ascii="Arial" w:hAnsi="Arial" w:cs="Arial"/>
          <w:b/>
          <w:sz w:val="20"/>
        </w:rPr>
        <w:tab/>
      </w:r>
      <w:r>
        <w:rPr>
          <w:rFonts w:ascii="Arial" w:hAnsi="Arial" w:cs="Arial"/>
          <w:bCs/>
          <w:sz w:val="20"/>
        </w:rPr>
        <w:t xml:space="preserve">( per programma </w:t>
      </w:r>
      <w:r>
        <w:rPr>
          <w:rFonts w:ascii="Arial" w:hAnsi="Arial" w:cs="Arial"/>
          <w:bCs/>
          <w:sz w:val="20"/>
          <w:u w:val="single"/>
        </w:rPr>
        <w:t>minimo</w:t>
      </w:r>
      <w:r>
        <w:rPr>
          <w:rFonts w:ascii="Arial" w:hAnsi="Arial" w:cs="Arial"/>
          <w:bCs/>
          <w:sz w:val="20"/>
        </w:rPr>
        <w:t xml:space="preserve"> )</w:t>
      </w:r>
    </w:p>
    <w:p w:rsidR="008A095D" w:rsidRDefault="008A095D" w:rsidP="008A095D">
      <w:pPr>
        <w:pBdr>
          <w:top w:val="single" w:sz="4" w:space="1" w:color="000000"/>
          <w:left w:val="single" w:sz="4" w:space="4" w:color="000000"/>
          <w:bottom w:val="single" w:sz="4" w:space="1" w:color="000000"/>
          <w:right w:val="single" w:sz="4" w:space="4" w:color="000000"/>
          <w:between w:val="none" w:sz="0" w:space="0" w:color="000000"/>
        </w:pBdr>
        <w:rPr>
          <w:rFonts w:ascii="Arial" w:hAnsi="Arial" w:cs="Arial"/>
          <w:b/>
          <w:sz w:val="18"/>
        </w:rPr>
      </w:pPr>
      <w:r>
        <w:rPr>
          <w:rFonts w:ascii="Arial" w:hAnsi="Arial" w:cs="Arial"/>
          <w:b/>
          <w:sz w:val="18"/>
        </w:rPr>
        <w:tab/>
      </w:r>
      <w:r>
        <w:rPr>
          <w:rFonts w:ascii="Arial" w:hAnsi="Arial" w:cs="Arial"/>
          <w:b/>
          <w:sz w:val="18"/>
        </w:rPr>
        <w:tab/>
      </w:r>
    </w:p>
    <w:p w:rsidR="008A095D" w:rsidRDefault="008A095D" w:rsidP="008A095D">
      <w:pPr>
        <w:pBdr>
          <w:top w:val="single" w:sz="4" w:space="1" w:color="000000"/>
          <w:left w:val="single" w:sz="4" w:space="4" w:color="000000"/>
          <w:bottom w:val="single" w:sz="4" w:space="1" w:color="000000"/>
          <w:right w:val="single" w:sz="4" w:space="4" w:color="000000"/>
          <w:between w:val="none" w:sz="0" w:space="0" w:color="000000"/>
        </w:pBdr>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p>
    <w:p w:rsidR="008A095D" w:rsidRDefault="008A095D" w:rsidP="008A095D">
      <w:pPr>
        <w:pBdr>
          <w:top w:val="single" w:sz="4" w:space="1" w:color="000000"/>
          <w:left w:val="single" w:sz="4" w:space="4" w:color="000000"/>
          <w:bottom w:val="single" w:sz="4" w:space="1" w:color="000000"/>
          <w:right w:val="single" w:sz="4" w:space="4" w:color="000000"/>
          <w:between w:val="none" w:sz="0" w:space="0" w:color="000000"/>
        </w:pBdr>
        <w:jc w:val="center"/>
      </w:pPr>
      <w:r>
        <w:rPr>
          <w:rFonts w:ascii="Arial" w:hAnsi="Arial" w:cs="Arial"/>
          <w:b/>
          <w:sz w:val="18"/>
        </w:rPr>
        <w:t xml:space="preserve">Se il programma </w:t>
      </w:r>
      <w:r>
        <w:rPr>
          <w:rFonts w:ascii="Arial" w:hAnsi="Arial" w:cs="Arial"/>
          <w:b/>
          <w:sz w:val="18"/>
          <w:u w:val="single"/>
        </w:rPr>
        <w:t>minimo</w:t>
      </w:r>
      <w:r>
        <w:rPr>
          <w:rFonts w:ascii="Arial" w:hAnsi="Arial" w:cs="Arial"/>
          <w:b/>
          <w:sz w:val="18"/>
        </w:rPr>
        <w:t xml:space="preserve"> non richiede tutto il “ tempo di lezione “ disponibile, le ore non impegnate possono ovviamente essere usate dal singolo docente per ampliamenti – approfondimenti - altre verifiche -  ….</w:t>
      </w:r>
    </w:p>
    <w:p w:rsidR="008A095D" w:rsidRDefault="008A095D" w:rsidP="008A095D">
      <w:pPr>
        <w:rPr>
          <w:rFonts w:ascii="Arial" w:hAnsi="Arial" w:cs="Arial"/>
          <w:b/>
          <w:sz w:val="16"/>
          <w:u w:val="single"/>
        </w:rPr>
      </w:pPr>
    </w:p>
    <w:p w:rsidR="008A095D" w:rsidRDefault="008A095D" w:rsidP="008A095D"/>
    <w:p w:rsidR="002646B9" w:rsidRDefault="002646B9" w:rsidP="002646B9"/>
    <w:p w:rsidR="002646B9" w:rsidRDefault="002646B9">
      <w:pPr>
        <w:shd w:val="clear" w:color="auto" w:fill="FFFFFF"/>
      </w:pPr>
    </w:p>
    <w:p w:rsidR="004C0B70" w:rsidRDefault="004C0B70">
      <w:pPr>
        <w:shd w:val="clear" w:color="auto" w:fill="FFFFFF"/>
      </w:pPr>
    </w:p>
    <w:p w:rsidR="008F7F11" w:rsidRDefault="008F7F11">
      <w:pPr>
        <w:shd w:val="clear" w:color="auto" w:fill="FFFFFF"/>
      </w:pPr>
    </w:p>
    <w:p w:rsidR="008F7F11" w:rsidRDefault="008F7F11">
      <w:pPr>
        <w:shd w:val="clear" w:color="auto" w:fill="FFFFFF"/>
      </w:pPr>
    </w:p>
    <w:p w:rsidR="008F7F11" w:rsidRDefault="008F7F11">
      <w:pPr>
        <w:shd w:val="clear" w:color="auto" w:fill="FFFFFF"/>
      </w:pPr>
    </w:p>
    <w:p w:rsidR="008F7F11" w:rsidRDefault="008F7F11">
      <w:pPr>
        <w:shd w:val="clear" w:color="auto" w:fill="FFFFFF"/>
      </w:pPr>
    </w:p>
    <w:p w:rsidR="008F7F11" w:rsidRDefault="008F7F11">
      <w:pPr>
        <w:shd w:val="clear" w:color="auto" w:fill="FFFFFF"/>
      </w:pPr>
    </w:p>
    <w:p w:rsidR="008F7F11" w:rsidRDefault="008F7F11">
      <w:pPr>
        <w:shd w:val="clear" w:color="auto" w:fill="FFFFFF"/>
      </w:pPr>
    </w:p>
    <w:p w:rsidR="008F7F11" w:rsidRDefault="008F7F11">
      <w:pPr>
        <w:shd w:val="clear" w:color="auto" w:fill="FFFFFF"/>
      </w:pPr>
    </w:p>
    <w:p w:rsidR="008F7F11" w:rsidRDefault="008F7F11">
      <w:pPr>
        <w:shd w:val="clear" w:color="auto" w:fill="FFFFFF"/>
      </w:pPr>
    </w:p>
    <w:p w:rsidR="008F7F11" w:rsidRDefault="008F7F11">
      <w:pPr>
        <w:shd w:val="clear" w:color="auto" w:fill="FFFFFF"/>
      </w:pPr>
    </w:p>
    <w:p w:rsidR="008F7F11" w:rsidRDefault="008F7F11">
      <w:pPr>
        <w:shd w:val="clear" w:color="auto" w:fill="FFFFFF"/>
      </w:pPr>
    </w:p>
    <w:p w:rsidR="008F7F11" w:rsidRDefault="008F7F11">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tbl>
      <w:tblPr>
        <w:tblW w:w="0" w:type="auto"/>
        <w:tblInd w:w="70"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center"/>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r w:rsidRPr="004C0B70">
              <w:rPr>
                <w:rFonts w:ascii="Arial" w:hAnsi="Arial" w:cs="Arial"/>
                <w:b/>
                <w:sz w:val="20"/>
                <w:szCs w:val="20"/>
              </w:rPr>
              <w:t xml:space="preserve">MATERIA:  SISTEMI ED AUTOMAZIONE INDUSTRIALE       </w:t>
            </w:r>
            <w:r w:rsidR="00CE1CF7">
              <w:rPr>
                <w:rFonts w:ascii="Arial" w:hAnsi="Arial" w:cs="Arial"/>
                <w:b/>
                <w:sz w:val="20"/>
                <w:szCs w:val="20"/>
              </w:rPr>
              <w:t>CLASSI   3 _ME</w:t>
            </w: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INDIRIZZO/I:  MECCANICA / ENERGIA</w:t>
            </w:r>
          </w:p>
          <w:p w:rsidR="004C0B70" w:rsidRPr="004C0B70" w:rsidRDefault="004C0B70" w:rsidP="004C0B70">
            <w:pPr>
              <w:jc w:val="both"/>
              <w:rPr>
                <w:rFonts w:ascii="Arial" w:hAnsi="Arial" w:cs="Arial"/>
                <w:b/>
                <w:sz w:val="20"/>
                <w:szCs w:val="20"/>
              </w:rPr>
            </w:pPr>
          </w:p>
        </w:tc>
      </w:tr>
    </w:tbl>
    <w:p w:rsidR="004C0B70" w:rsidRPr="004C0B70" w:rsidRDefault="004C0B70" w:rsidP="004C0B70">
      <w:pPr>
        <w:jc w:val="both"/>
      </w:pPr>
    </w:p>
    <w:p w:rsidR="004C0B70" w:rsidRPr="00D0792E" w:rsidRDefault="004C0B70" w:rsidP="00D0792E">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b/>
          <w:sz w:val="28"/>
          <w:szCs w:val="20"/>
        </w:rPr>
      </w:pPr>
      <w:r w:rsidRPr="004C0B70">
        <w:rPr>
          <w:rFonts w:ascii="Arial" w:hAnsi="Arial" w:cs="Arial"/>
          <w:b/>
          <w:sz w:val="20"/>
          <w:szCs w:val="20"/>
        </w:rPr>
        <w:t>PROGETTO DIDATTICO DELLA DISCIPLINA</w:t>
      </w:r>
    </w:p>
    <w:p w:rsidR="004C0B70" w:rsidRPr="004C0B70" w:rsidRDefault="004C0B70" w:rsidP="004C0B70">
      <w:pPr>
        <w:rPr>
          <w:rFonts w:ascii="Arial" w:hAnsi="Arial" w:cs="Arial"/>
          <w:sz w:val="20"/>
          <w:szCs w:val="20"/>
        </w:rPr>
      </w:pPr>
    </w:p>
    <w:p w:rsidR="004C0B70" w:rsidRPr="004C0B70" w:rsidRDefault="004C0B70" w:rsidP="004C0B70">
      <w:r w:rsidRPr="004C0B70">
        <w:rPr>
          <w:rFonts w:ascii="Arial" w:hAnsi="Arial" w:cs="Arial"/>
          <w:sz w:val="20"/>
          <w:szCs w:val="20"/>
        </w:rPr>
        <w:t xml:space="preserve">In relazione a quanto richiesto dal Piano dell’Offerta Formativa si definiscono i seguenti </w:t>
      </w:r>
      <w:r w:rsidRPr="004C0B70">
        <w:rPr>
          <w:rFonts w:ascii="Arial" w:hAnsi="Arial" w:cs="Arial"/>
          <w:b/>
          <w:sz w:val="20"/>
          <w:szCs w:val="20"/>
        </w:rPr>
        <w:t>obiettivi</w:t>
      </w:r>
      <w:r w:rsidRPr="004C0B70">
        <w:rPr>
          <w:rFonts w:ascii="Arial" w:hAnsi="Arial" w:cs="Arial"/>
          <w:sz w:val="20"/>
          <w:szCs w:val="20"/>
        </w:rPr>
        <w:t xml:space="preserve"> in termini di:</w:t>
      </w:r>
    </w:p>
    <w:p w:rsidR="004C0B70" w:rsidRPr="004C0B70" w:rsidRDefault="004C0B70" w:rsidP="004C0B70">
      <w:pPr>
        <w:rPr>
          <w:rFonts w:ascii="Arial" w:hAnsi="Arial" w:cs="Arial"/>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lastRenderedPageBreak/>
        <w:t>COMPETENZE</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leggere ed interpretare la documentazione tecnica del settore.</w:t>
            </w:r>
          </w:p>
          <w:p w:rsidR="004C0B70" w:rsidRPr="004C0B70" w:rsidRDefault="004C0B70" w:rsidP="004C0B70">
            <w:pPr>
              <w:jc w:val="both"/>
            </w:pPr>
            <w:r w:rsidRPr="004C0B70">
              <w:rPr>
                <w:rFonts w:ascii="Arial" w:hAnsi="Arial" w:cs="Arial"/>
                <w:b/>
                <w:sz w:val="20"/>
              </w:rPr>
              <w:t>Essere in grado di realizzare circuiti di tipo logico, implementando soluzioni elettriche, elettroniche, e simulando mediante software applicativo.</w:t>
            </w:r>
          </w:p>
          <w:p w:rsidR="004C0B70" w:rsidRPr="004C0B70" w:rsidRDefault="004C0B70" w:rsidP="004C0B70">
            <w:pPr>
              <w:jc w:val="both"/>
            </w:pPr>
            <w:r w:rsidRPr="004C0B70">
              <w:rPr>
                <w:rFonts w:ascii="Arial" w:hAnsi="Arial" w:cs="Arial"/>
                <w:b/>
                <w:sz w:val="20"/>
              </w:rPr>
              <w:t>Essere in grado di realizzare circuiti con tecnologia elettrico – elettronica.</w:t>
            </w:r>
          </w:p>
          <w:p w:rsidR="004C0B70" w:rsidRPr="004C0B70" w:rsidRDefault="004C0B70" w:rsidP="004C0B70">
            <w:pPr>
              <w:snapToGrid w:val="0"/>
              <w:jc w:val="both"/>
            </w:pPr>
            <w:r w:rsidRPr="004C0B70">
              <w:rPr>
                <w:rFonts w:ascii="Arial" w:hAnsi="Arial" w:cs="Arial"/>
                <w:b/>
                <w:sz w:val="20"/>
                <w:szCs w:val="20"/>
              </w:rPr>
              <w:t>Saper utilizzare consapevolmente metodi di calcolo, strumenti informatici generici nonché software per la programmazione e per la simulazione.</w:t>
            </w:r>
          </w:p>
        </w:tc>
      </w:tr>
    </w:tbl>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pPr>
      <w:r w:rsidRPr="004C0B70">
        <w:rPr>
          <w:rFonts w:ascii="Arial" w:hAnsi="Arial" w:cs="Arial"/>
          <w:b/>
          <w:sz w:val="20"/>
          <w:szCs w:val="20"/>
        </w:rPr>
        <w:t>ABILITÀ</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cogliere le interazioni tra le tecnologie del settore elettrico-elettronico e quelle più specifiche meccaniche in particolare nel campo dell'automazione industriale.</w:t>
            </w:r>
          </w:p>
          <w:p w:rsidR="004C0B70" w:rsidRPr="004C0B70" w:rsidRDefault="004C0B70" w:rsidP="004C0B70">
            <w:pPr>
              <w:jc w:val="both"/>
            </w:pPr>
            <w:r w:rsidRPr="004C0B70">
              <w:rPr>
                <w:rFonts w:ascii="Arial" w:hAnsi="Arial" w:cs="Arial"/>
                <w:b/>
                <w:sz w:val="20"/>
              </w:rPr>
              <w:t>Saper risolvere semplici problemi di automazione implementando soluzioni elettriche o elettroniche, seguendo ed interpretando i relativi schemi circuitali.</w:t>
            </w:r>
          </w:p>
          <w:p w:rsidR="004C0B70" w:rsidRPr="004C0B70" w:rsidRDefault="004C0B70" w:rsidP="004C0B70">
            <w:pPr>
              <w:snapToGrid w:val="0"/>
              <w:jc w:val="both"/>
            </w:pPr>
            <w:r w:rsidRPr="004C0B70">
              <w:rPr>
                <w:rFonts w:ascii="Arial" w:hAnsi="Arial" w:cs="Arial"/>
                <w:b/>
                <w:sz w:val="20"/>
                <w:szCs w:val="20"/>
              </w:rPr>
              <w:t>Saper arricchire progressivamente il proprio bagaglio di conoscenze nell'ambito dell'automazione industriale.</w:t>
            </w:r>
          </w:p>
        </w:tc>
      </w:tr>
    </w:tbl>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pPr>
      <w:r w:rsidRPr="004C0B70">
        <w:rPr>
          <w:rFonts w:ascii="Arial" w:hAnsi="Arial" w:cs="Arial"/>
          <w:b/>
          <w:sz w:val="20"/>
          <w:szCs w:val="20"/>
        </w:rPr>
        <w:t>CONOSCENZE</w:t>
      </w:r>
    </w:p>
    <w:p w:rsidR="004C0B70" w:rsidRPr="004C0B70" w:rsidRDefault="004C0B70" w:rsidP="004C0B70">
      <w:pPr>
        <w:jc w:val="both"/>
        <w:rPr>
          <w:rFonts w:ascii="Arial" w:hAnsi="Arial" w:cs="Arial"/>
          <w:b/>
          <w:sz w:val="20"/>
          <w:szCs w:val="2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Acquisire una cultura informatica con il consolidamento e la sistemazione delle conoscenze precedentemente acquisite.</w:t>
            </w:r>
          </w:p>
          <w:p w:rsidR="004C0B70" w:rsidRPr="004C0B70" w:rsidRDefault="004C0B70" w:rsidP="004C0B70">
            <w:pPr>
              <w:snapToGrid w:val="0"/>
              <w:jc w:val="both"/>
            </w:pPr>
            <w:r w:rsidRPr="004C0B70">
              <w:rPr>
                <w:rFonts w:ascii="Arial" w:hAnsi="Arial" w:cs="Arial"/>
                <w:b/>
                <w:sz w:val="20"/>
              </w:rPr>
              <w:t>Acquisire conoscenze nel campo della logica, in relazione all'implementazione nei campi dell'elettrotecnica e dell'elettronica.</w:t>
            </w:r>
          </w:p>
          <w:p w:rsidR="004C0B70" w:rsidRPr="004C0B70" w:rsidRDefault="004C0B70" w:rsidP="004C0B70">
            <w:pPr>
              <w:snapToGrid w:val="0"/>
              <w:jc w:val="both"/>
            </w:pPr>
            <w:r w:rsidRPr="004C0B70">
              <w:rPr>
                <w:rFonts w:ascii="Arial" w:hAnsi="Arial" w:cs="Arial"/>
                <w:b/>
                <w:sz w:val="20"/>
              </w:rPr>
              <w:t>Acquisire consapevolezza delle tecnologie di automazione elettrico - elettronica e del loro utilizzo.</w:t>
            </w:r>
          </w:p>
          <w:p w:rsidR="004C0B70" w:rsidRPr="004C0B70" w:rsidRDefault="004C0B70" w:rsidP="004C0B70">
            <w:pPr>
              <w:snapToGrid w:val="0"/>
              <w:jc w:val="both"/>
            </w:pPr>
            <w:r w:rsidRPr="004C0B70">
              <w:rPr>
                <w:rFonts w:ascii="Arial" w:hAnsi="Arial" w:cs="Arial"/>
                <w:b/>
                <w:sz w:val="20"/>
                <w:szCs w:val="20"/>
              </w:rPr>
              <w:t>Acquisire adeguate conoscenze di concetti, leggi ed applicazioni nel campo dell'elettrotecnica</w:t>
            </w:r>
          </w:p>
        </w:tc>
      </w:tr>
    </w:tbl>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autoSpaceDE w:val="0"/>
        <w:rPr>
          <w:rFonts w:ascii="Bookman-Demi" w:eastAsia="Bookman-Demi" w:hAnsi="Bookman-Demi" w:cs="Bookman-Demi"/>
          <w:color w:val="FF0000"/>
          <w:sz w:val="22"/>
          <w:szCs w:val="22"/>
        </w:rPr>
      </w:pPr>
    </w:p>
    <w:p w:rsidR="004C0B70" w:rsidRPr="004C0B70" w:rsidRDefault="004C0B70" w:rsidP="004C0B70">
      <w:pPr>
        <w:overflowPunct w:val="0"/>
        <w:autoSpaceDE w:val="0"/>
        <w:jc w:val="both"/>
        <w:textAlignment w:val="baseline"/>
        <w:rPr>
          <w:b/>
          <w:bCs/>
          <w:szCs w:val="20"/>
        </w:rPr>
      </w:pPr>
      <w:r w:rsidRPr="004C0B70">
        <w:rPr>
          <w:rFonts w:ascii="Arial" w:hAnsi="Arial" w:cs="Arial"/>
          <w:b/>
          <w:bCs/>
          <w:sz w:val="20"/>
          <w:szCs w:val="20"/>
        </w:rPr>
        <w:t xml:space="preserve">1. CONTENUTI DISCIPLINARI </w:t>
      </w:r>
      <w:r w:rsidRPr="004C0B70">
        <w:rPr>
          <w:rFonts w:ascii="Arial" w:hAnsi="Arial" w:cs="Arial"/>
          <w:b/>
          <w:bCs/>
          <w:sz w:val="20"/>
          <w:szCs w:val="20"/>
          <w:u w:val="single"/>
        </w:rPr>
        <w:t>MINIMI</w:t>
      </w:r>
      <w:r w:rsidRPr="004C0B70">
        <w:rPr>
          <w:rFonts w:ascii="Arial" w:hAnsi="Arial" w:cs="Arial"/>
          <w:b/>
          <w:bCs/>
          <w:sz w:val="20"/>
          <w:szCs w:val="20"/>
        </w:rPr>
        <w:t xml:space="preserve"> ESPOSTI PER MODULI - UNITÀ DIDATTICHE   </w:t>
      </w:r>
    </w:p>
    <w:p w:rsidR="004C0B70" w:rsidRPr="004C0B70" w:rsidRDefault="004C0B70" w:rsidP="004C0B70">
      <w:pPr>
        <w:overflowPunct w:val="0"/>
        <w:autoSpaceDE w:val="0"/>
        <w:jc w:val="both"/>
        <w:textAlignment w:val="baseline"/>
        <w:rPr>
          <w:b/>
          <w:bCs/>
          <w:szCs w:val="20"/>
        </w:rPr>
      </w:pPr>
      <w:r w:rsidRPr="004C0B70">
        <w:rPr>
          <w:rFonts w:ascii="Arial" w:eastAsia="Arial" w:hAnsi="Arial" w:cs="Arial"/>
          <w:b/>
          <w:bCs/>
          <w:sz w:val="20"/>
          <w:szCs w:val="20"/>
        </w:rPr>
        <w:t xml:space="preserve">    </w:t>
      </w:r>
      <w:r w:rsidRPr="004C0B70">
        <w:rPr>
          <w:rFonts w:ascii="Arial" w:hAnsi="Arial" w:cs="Arial"/>
          <w:b/>
          <w:bCs/>
          <w:sz w:val="20"/>
          <w:szCs w:val="20"/>
        </w:rPr>
        <w:t>PERIODI DI ATTUAZIONE - DURATA</w:t>
      </w:r>
    </w:p>
    <w:p w:rsidR="004C0B70" w:rsidRPr="004C0B70" w:rsidRDefault="004C0B70" w:rsidP="004C0B70">
      <w:pPr>
        <w:jc w:val="both"/>
        <w:rPr>
          <w:rFonts w:ascii="Arial" w:hAnsi="Arial" w:cs="Arial"/>
          <w:sz w:val="20"/>
          <w:szCs w:val="20"/>
        </w:rPr>
      </w:pPr>
    </w:p>
    <w:p w:rsidR="004C0B70" w:rsidRPr="004C0B70" w:rsidRDefault="004C0B70" w:rsidP="004C0B70">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num" w:pos="0"/>
        </w:tabs>
        <w:overflowPunct w:val="0"/>
        <w:autoSpaceDE w:val="0"/>
        <w:ind w:left="0" w:right="2834" w:firstLine="0"/>
        <w:jc w:val="both"/>
        <w:textAlignment w:val="baseline"/>
        <w:outlineLvl w:val="5"/>
        <w:rPr>
          <w:b/>
          <w:szCs w:val="20"/>
        </w:rPr>
      </w:pPr>
      <w:r w:rsidRPr="004C0B70">
        <w:rPr>
          <w:rFonts w:ascii="Arial" w:hAnsi="Arial" w:cs="Arial"/>
          <w:b/>
          <w:sz w:val="20"/>
          <w:szCs w:val="20"/>
        </w:rPr>
        <w:t xml:space="preserve">Modulo 1 - </w:t>
      </w:r>
      <w:r w:rsidRPr="004C0B70">
        <w:rPr>
          <w:rFonts w:ascii="Arial" w:hAnsi="Arial" w:cs="Arial"/>
          <w:b/>
          <w:caps/>
          <w:sz w:val="20"/>
          <w:szCs w:val="20"/>
        </w:rPr>
        <w:t>Algebra di Boole</w:t>
      </w:r>
      <w:r w:rsidRPr="004C0B70">
        <w:rPr>
          <w:rFonts w:ascii="Arial" w:hAnsi="Arial" w:cs="Arial"/>
          <w:b/>
          <w:sz w:val="20"/>
          <w:szCs w:val="20"/>
        </w:rPr>
        <w:t xml:space="preserve"> e CIRCUITI LOGICI</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Segnali analogici e digitali</w:t>
      </w:r>
    </w:p>
    <w:p w:rsidR="004C0B70" w:rsidRPr="004C0B70" w:rsidRDefault="004C0B70" w:rsidP="004C0B70">
      <w:pPr>
        <w:jc w:val="both"/>
      </w:pPr>
      <w:r w:rsidRPr="004C0B70">
        <w:rPr>
          <w:rFonts w:ascii="Arial" w:hAnsi="Arial" w:cs="Arial"/>
          <w:sz w:val="20"/>
        </w:rPr>
        <w:t>Unità didattica n°2: Algebra di Boole</w:t>
      </w:r>
    </w:p>
    <w:p w:rsidR="004C0B70" w:rsidRPr="004C0B70" w:rsidRDefault="004C0B70" w:rsidP="004C0B70">
      <w:pPr>
        <w:jc w:val="both"/>
      </w:pPr>
      <w:r w:rsidRPr="004C0B70">
        <w:rPr>
          <w:rFonts w:ascii="Arial" w:hAnsi="Arial" w:cs="Arial"/>
          <w:sz w:val="20"/>
        </w:rPr>
        <w:t>Unità didattica n°3: Operazioni logiche fondamentali: YES, NOT, AND, OR</w:t>
      </w:r>
    </w:p>
    <w:p w:rsidR="004C0B70" w:rsidRPr="004C0B70" w:rsidRDefault="004C0B70" w:rsidP="004C0B70">
      <w:pPr>
        <w:jc w:val="both"/>
      </w:pPr>
      <w:r w:rsidRPr="004C0B70">
        <w:rPr>
          <w:rFonts w:ascii="Arial" w:hAnsi="Arial" w:cs="Arial"/>
          <w:sz w:val="20"/>
        </w:rPr>
        <w:t>Unità didattica n°4: Altre operazioni logiche: NAND, NOR, EXOR</w:t>
      </w:r>
    </w:p>
    <w:p w:rsidR="004C0B70" w:rsidRPr="004C0B70" w:rsidRDefault="004C0B70" w:rsidP="004C0B70">
      <w:pPr>
        <w:jc w:val="both"/>
      </w:pPr>
      <w:r w:rsidRPr="004C0B70">
        <w:rPr>
          <w:rFonts w:ascii="Arial" w:hAnsi="Arial" w:cs="Arial"/>
          <w:sz w:val="20"/>
        </w:rPr>
        <w:t>Unità didattica n°5: Calcolo di espressioni logiche, codici e conteggi binari</w:t>
      </w:r>
    </w:p>
    <w:p w:rsidR="004C0B70" w:rsidRPr="004C0B70" w:rsidRDefault="004C0B70" w:rsidP="004C0B70">
      <w:pPr>
        <w:jc w:val="both"/>
      </w:pPr>
      <w:r w:rsidRPr="004C0B70">
        <w:rPr>
          <w:rFonts w:ascii="Arial" w:hAnsi="Arial" w:cs="Arial"/>
          <w:sz w:val="20"/>
        </w:rPr>
        <w:t>Unità didattica n°6: Minimizzazione delle espressioni logiche: teoremi di De Morgan, mappe di Karnaugh</w:t>
      </w:r>
    </w:p>
    <w:p w:rsidR="004C0B70" w:rsidRPr="004C0B70" w:rsidRDefault="004C0B70" w:rsidP="004C0B70">
      <w:pPr>
        <w:jc w:val="both"/>
      </w:pPr>
      <w:r w:rsidRPr="004C0B70">
        <w:rPr>
          <w:rFonts w:ascii="Arial" w:hAnsi="Arial" w:cs="Arial"/>
          <w:sz w:val="20"/>
        </w:rPr>
        <w:t>Unità didattica n°7: Implementazione di reti logiche mediante componenti elettrici ed elettronici</w:t>
      </w:r>
    </w:p>
    <w:p w:rsidR="004C0B70" w:rsidRPr="004C0B70" w:rsidRDefault="004C0B70" w:rsidP="004C0B70">
      <w:pPr>
        <w:jc w:val="both"/>
      </w:pPr>
      <w:r w:rsidRPr="004C0B70">
        <w:rPr>
          <w:rFonts w:ascii="Arial" w:hAnsi="Arial" w:cs="Arial"/>
          <w:sz w:val="20"/>
        </w:rPr>
        <w:t>Unità didattica n°8: Mux , Demux, Decoder</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0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lastRenderedPageBreak/>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360"/>
            </w:pPr>
            <w:r w:rsidRPr="004C0B70">
              <w:rPr>
                <w:rFonts w:ascii="Arial" w:hAnsi="Arial" w:cs="Arial"/>
                <w:sz w:val="20"/>
              </w:rPr>
              <w:t>Sistemi di numerazione in base diversa da 10: binaria, ottale, esadecimale</w:t>
            </w: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 xml:space="preserve">Settembre Ottobre </w:t>
            </w:r>
          </w:p>
          <w:p w:rsidR="004C0B70" w:rsidRPr="004C0B70" w:rsidRDefault="004C0B70" w:rsidP="004C0B70">
            <w:r w:rsidRPr="004C0B70">
              <w:rPr>
                <w:rFonts w:ascii="Arial" w:hAnsi="Arial" w:cs="Arial"/>
                <w:sz w:val="20"/>
              </w:rPr>
              <w:t>(8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CCCCC"/>
        <w:ind w:right="2834"/>
        <w:jc w:val="both"/>
      </w:pPr>
      <w:r w:rsidRPr="004C0B70">
        <w:rPr>
          <w:rFonts w:ascii="Arial" w:hAnsi="Arial" w:cs="Arial"/>
          <w:b/>
          <w:sz w:val="20"/>
        </w:rPr>
        <w:t>Modulo 2 - CIRCUITI LOGICI SEQUENZIALI</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Circuiti con memoria o sequenziali</w:t>
      </w:r>
    </w:p>
    <w:p w:rsidR="004C0B70" w:rsidRPr="004C0B70" w:rsidRDefault="004C0B70" w:rsidP="004C0B70">
      <w:pPr>
        <w:jc w:val="both"/>
      </w:pPr>
      <w:r w:rsidRPr="004C0B70">
        <w:rPr>
          <w:rFonts w:ascii="Arial" w:hAnsi="Arial" w:cs="Arial"/>
          <w:sz w:val="20"/>
        </w:rPr>
        <w:t>Unità didattica n°2: Latch, e flip-flop di tipo RS, JK, D, T</w:t>
      </w:r>
    </w:p>
    <w:p w:rsidR="004C0B70" w:rsidRPr="004C0B70" w:rsidRDefault="004C0B70" w:rsidP="004C0B70">
      <w:pPr>
        <w:jc w:val="both"/>
      </w:pPr>
      <w:r w:rsidRPr="004C0B70">
        <w:rPr>
          <w:rFonts w:ascii="Arial" w:hAnsi="Arial" w:cs="Arial"/>
          <w:sz w:val="20"/>
        </w:rPr>
        <w:t>Unità didattica n°3: Contatori elettronici e registri a scorrimento</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0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pPr>
            <w:r w:rsidRPr="004C0B70">
              <w:rPr>
                <w:rFonts w:ascii="Arial" w:hAnsi="Arial" w:cs="Arial"/>
                <w:sz w:val="20"/>
              </w:rPr>
              <w:t>Logica combinatoria</w:t>
            </w:r>
          </w:p>
          <w:p w:rsidR="004C0B70" w:rsidRPr="004C0B70" w:rsidRDefault="004C0B70" w:rsidP="004C0B70">
            <w:pPr>
              <w:numPr>
                <w:ilvl w:val="0"/>
                <w:numId w:val="5"/>
              </w:numPr>
              <w:tabs>
                <w:tab w:val="clear" w:pos="0"/>
                <w:tab w:val="num" w:pos="360"/>
              </w:tabs>
              <w:snapToGrid w:val="0"/>
              <w:ind w:left="360"/>
            </w:pPr>
            <w:r w:rsidRPr="004C0B70">
              <w:rPr>
                <w:rFonts w:ascii="Arial" w:hAnsi="Arial" w:cs="Arial"/>
                <w:sz w:val="20"/>
              </w:rPr>
              <w:t>Algebra di Boole</w:t>
            </w: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Ottobre</w:t>
            </w:r>
          </w:p>
          <w:p w:rsidR="004C0B70" w:rsidRPr="004C0B70" w:rsidRDefault="004C0B70" w:rsidP="004C0B70">
            <w:pPr>
              <w:snapToGrid w:val="0"/>
            </w:pPr>
            <w:r w:rsidRPr="004C0B70">
              <w:rPr>
                <w:rFonts w:ascii="Arial" w:hAnsi="Arial" w:cs="Arial"/>
                <w:sz w:val="20"/>
              </w:rPr>
              <w:t>Novembre</w:t>
            </w:r>
          </w:p>
          <w:p w:rsidR="004C0B70" w:rsidRPr="004C0B70" w:rsidRDefault="004C0B70" w:rsidP="004C0B70">
            <w:r w:rsidRPr="004C0B70">
              <w:rPr>
                <w:rFonts w:ascii="Arial" w:hAnsi="Arial" w:cs="Arial"/>
                <w:sz w:val="20"/>
              </w:rPr>
              <w:t>(8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CCCCC"/>
        <w:ind w:right="2834"/>
        <w:jc w:val="both"/>
      </w:pPr>
      <w:r w:rsidRPr="004C0B70">
        <w:rPr>
          <w:rFonts w:ascii="Arial" w:hAnsi="Arial" w:cs="Arial"/>
          <w:b/>
          <w:sz w:val="20"/>
        </w:rPr>
        <w:t>Modulo 3 - CIRCUITI IN CORRENTE CONTINUA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Carica e corrente elettrica, tensione elettrica</w:t>
      </w:r>
    </w:p>
    <w:p w:rsidR="004C0B70" w:rsidRPr="004C0B70" w:rsidRDefault="004C0B70" w:rsidP="004C0B70">
      <w:pPr>
        <w:jc w:val="both"/>
      </w:pPr>
      <w:r w:rsidRPr="004C0B70">
        <w:rPr>
          <w:rFonts w:ascii="Arial" w:hAnsi="Arial" w:cs="Arial"/>
          <w:sz w:val="20"/>
        </w:rPr>
        <w:t>Unità didattica n°2: Resistenze e legge di Ohm</w:t>
      </w:r>
    </w:p>
    <w:p w:rsidR="004C0B70" w:rsidRPr="004C0B70" w:rsidRDefault="004C0B70" w:rsidP="004C0B70">
      <w:pPr>
        <w:jc w:val="both"/>
      </w:pPr>
      <w:r w:rsidRPr="004C0B70">
        <w:rPr>
          <w:rFonts w:ascii="Arial" w:hAnsi="Arial" w:cs="Arial"/>
          <w:sz w:val="20"/>
        </w:rPr>
        <w:t xml:space="preserve">Unità didattica n°3: Reti elettriche in corrente continua. </w:t>
      </w:r>
    </w:p>
    <w:p w:rsidR="004C0B70" w:rsidRPr="004C0B70" w:rsidRDefault="004C0B70" w:rsidP="004C0B70">
      <w:pPr>
        <w:jc w:val="both"/>
      </w:pPr>
      <w:r w:rsidRPr="004C0B70">
        <w:rPr>
          <w:rFonts w:ascii="Arial" w:hAnsi="Arial" w:cs="Arial"/>
          <w:sz w:val="20"/>
        </w:rPr>
        <w:t>Unità didattica n°4: Resistenze in serie ed in parallelo, partitore di tensione e di corrente</w:t>
      </w:r>
    </w:p>
    <w:p w:rsidR="004C0B70" w:rsidRPr="004C0B70" w:rsidRDefault="004C0B70" w:rsidP="004C0B70">
      <w:pPr>
        <w:jc w:val="both"/>
      </w:pPr>
      <w:r w:rsidRPr="004C0B70">
        <w:rPr>
          <w:rFonts w:ascii="Arial" w:hAnsi="Arial" w:cs="Arial"/>
          <w:sz w:val="20"/>
        </w:rPr>
        <w:t>Unità didattica n°5: Energia e potenza elettrica</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0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jc w:val="both"/>
              <w:rPr>
                <w:rFonts w:ascii="Arial" w:hAnsi="Arial" w:cs="Arial"/>
                <w:b/>
                <w:i/>
                <w:color w:val="FF0000"/>
                <w:sz w:val="20"/>
                <w:u w:val="single"/>
              </w:rPr>
            </w:pPr>
          </w:p>
          <w:p w:rsidR="004C0B70" w:rsidRPr="004C0B70" w:rsidRDefault="004C0B70" w:rsidP="004C0B70">
            <w:pPr>
              <w:snapToGrid w:val="0"/>
              <w:jc w:val="both"/>
            </w:pPr>
            <w:r w:rsidRPr="004C0B70">
              <w:rPr>
                <w:rFonts w:ascii="Arial" w:hAnsi="Arial" w:cs="Arial"/>
                <w:sz w:val="20"/>
              </w:rPr>
              <w:t>Teoria delle equazioni e dei sistemi di 1° grado di tipo omogeneo</w:t>
            </w: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Novembre</w:t>
            </w:r>
          </w:p>
          <w:p w:rsidR="004C0B70" w:rsidRPr="004C0B70" w:rsidRDefault="004C0B70" w:rsidP="004C0B70">
            <w:pPr>
              <w:snapToGrid w:val="0"/>
            </w:pPr>
            <w:r w:rsidRPr="004C0B70">
              <w:rPr>
                <w:rFonts w:ascii="Arial" w:hAnsi="Arial" w:cs="Arial"/>
                <w:sz w:val="20"/>
              </w:rPr>
              <w:t>Gennaio</w:t>
            </w:r>
          </w:p>
          <w:p w:rsidR="004C0B70" w:rsidRPr="004C0B70" w:rsidRDefault="004C0B70" w:rsidP="004C0B70">
            <w:pPr>
              <w:jc w:val="both"/>
            </w:pPr>
            <w:r w:rsidRPr="004C0B70">
              <w:rPr>
                <w:rFonts w:ascii="Arial" w:hAnsi="Arial" w:cs="Arial"/>
                <w:sz w:val="20"/>
              </w:rPr>
              <w:t>(8 ore)</w:t>
            </w:r>
          </w:p>
        </w:tc>
      </w:tr>
    </w:tbl>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CCCCC"/>
        <w:ind w:right="2834"/>
        <w:jc w:val="both"/>
      </w:pPr>
      <w:r w:rsidRPr="004C0B70">
        <w:rPr>
          <w:rFonts w:ascii="Arial" w:hAnsi="Arial" w:cs="Arial"/>
          <w:b/>
          <w:sz w:val="20"/>
        </w:rPr>
        <w:t>Modulo 4 - CAMPI ELETTROMAGNETICI</w:t>
      </w:r>
    </w:p>
    <w:p w:rsidR="004C0B70" w:rsidRPr="004C0B70" w:rsidRDefault="004C0B70" w:rsidP="004C0B70">
      <w:pPr>
        <w:jc w:val="both"/>
        <w:rPr>
          <w:rFonts w:ascii="Arial" w:hAnsi="Arial" w:cs="Arial"/>
          <w:sz w:val="20"/>
        </w:rPr>
      </w:pPr>
    </w:p>
    <w:p w:rsidR="004C0B70" w:rsidRPr="004C0B70" w:rsidRDefault="004C0B70" w:rsidP="004C0B70">
      <w:pPr>
        <w:ind w:left="1800" w:hanging="1800"/>
        <w:jc w:val="both"/>
      </w:pPr>
      <w:r w:rsidRPr="004C0B70">
        <w:rPr>
          <w:rFonts w:ascii="Arial" w:hAnsi="Arial" w:cs="Arial"/>
          <w:sz w:val="20"/>
        </w:rPr>
        <w:t>Unità didattica n°1: Campo elettrico, potenziale elettrico, forza di Lorentz</w:t>
      </w:r>
    </w:p>
    <w:p w:rsidR="004C0B70" w:rsidRPr="004C0B70" w:rsidRDefault="004C0B70" w:rsidP="004C0B70">
      <w:pPr>
        <w:ind w:left="1800" w:hanging="1800"/>
        <w:jc w:val="both"/>
      </w:pPr>
      <w:r w:rsidRPr="004C0B70">
        <w:rPr>
          <w:rFonts w:ascii="Arial" w:hAnsi="Arial" w:cs="Arial"/>
          <w:sz w:val="20"/>
        </w:rPr>
        <w:t>Unità didattica n°2: Condensatori: capacità, condensatori in serie e parallelo, transitori nei circuiti RC,  energia</w:t>
      </w:r>
    </w:p>
    <w:p w:rsidR="004C0B70" w:rsidRPr="004C0B70" w:rsidRDefault="004C0B70" w:rsidP="004C0B70">
      <w:pPr>
        <w:jc w:val="both"/>
      </w:pPr>
      <w:r w:rsidRPr="004C0B70">
        <w:rPr>
          <w:rFonts w:ascii="Arial" w:hAnsi="Arial" w:cs="Arial"/>
          <w:sz w:val="20"/>
        </w:rPr>
        <w:t>Unità didattica n°3: Campo magnetico, induzione magnetica, flusso magnetico</w:t>
      </w:r>
    </w:p>
    <w:p w:rsidR="004C0B70" w:rsidRPr="004C0B70" w:rsidRDefault="004C0B70" w:rsidP="004C0B70">
      <w:pPr>
        <w:ind w:left="1800" w:hanging="1800"/>
        <w:jc w:val="both"/>
      </w:pPr>
      <w:r w:rsidRPr="004C0B70">
        <w:rPr>
          <w:rFonts w:ascii="Arial" w:hAnsi="Arial" w:cs="Arial"/>
          <w:sz w:val="20"/>
        </w:rPr>
        <w:t>Unità didattica n°4: Induttanze: materiali magnetici, circuiti magnetici, isteresi, transitori nei circuiti RL, energia</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0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lastRenderedPageBreak/>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numPr>
                <w:ilvl w:val="0"/>
                <w:numId w:val="5"/>
              </w:numPr>
              <w:tabs>
                <w:tab w:val="clear" w:pos="0"/>
                <w:tab w:val="left" w:pos="283"/>
                <w:tab w:val="num" w:pos="360"/>
              </w:tabs>
              <w:snapToGrid w:val="0"/>
              <w:ind w:left="360"/>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Gennaio</w:t>
            </w:r>
          </w:p>
          <w:p w:rsidR="004C0B70" w:rsidRPr="004C0B70" w:rsidRDefault="004C0B70" w:rsidP="004C0B70">
            <w:pPr>
              <w:snapToGrid w:val="0"/>
            </w:pPr>
            <w:r w:rsidRPr="004C0B70">
              <w:rPr>
                <w:rFonts w:ascii="Arial" w:hAnsi="Arial" w:cs="Arial"/>
                <w:sz w:val="20"/>
              </w:rPr>
              <w:t>Febbraio</w:t>
            </w:r>
          </w:p>
          <w:p w:rsidR="004C0B70" w:rsidRPr="004C0B70" w:rsidRDefault="004C0B70" w:rsidP="004C0B70">
            <w:pPr>
              <w:snapToGrid w:val="0"/>
              <w:jc w:val="both"/>
            </w:pPr>
            <w:r w:rsidRPr="004C0B70">
              <w:rPr>
                <w:rFonts w:ascii="Arial" w:hAnsi="Arial" w:cs="Arial"/>
                <w:sz w:val="20"/>
              </w:rPr>
              <w:t>(8 ore)</w:t>
            </w:r>
          </w:p>
        </w:tc>
      </w:tr>
    </w:tbl>
    <w:p w:rsidR="004C0B70" w:rsidRPr="004C0B70" w:rsidRDefault="004C0B70" w:rsidP="004C0B70"/>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CCCCC"/>
        <w:ind w:right="2834"/>
        <w:jc w:val="both"/>
      </w:pPr>
      <w:r w:rsidRPr="004C0B70">
        <w:rPr>
          <w:rFonts w:ascii="Arial" w:hAnsi="Arial" w:cs="Arial"/>
          <w:b/>
          <w:sz w:val="20"/>
        </w:rPr>
        <w:t>Modulo 5 - CIRCUITI IN CORRENTE ALTERNATA MONOFASE</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Funzioni sinusoidali, rappresentazione vettoriale e mediante numeri complessi</w:t>
      </w:r>
    </w:p>
    <w:p w:rsidR="004C0B70" w:rsidRPr="004C0B70" w:rsidRDefault="004C0B70" w:rsidP="004C0B70">
      <w:pPr>
        <w:jc w:val="both"/>
      </w:pPr>
      <w:r w:rsidRPr="004C0B70">
        <w:rPr>
          <w:rFonts w:ascii="Arial" w:hAnsi="Arial" w:cs="Arial"/>
          <w:sz w:val="20"/>
        </w:rPr>
        <w:t>Unità didattica n°2: Operazioni con i numeri complessi in forma cartesiana, polare, esponenziale</w:t>
      </w:r>
    </w:p>
    <w:p w:rsidR="004C0B70" w:rsidRPr="004C0B70" w:rsidRDefault="004C0B70" w:rsidP="004C0B70">
      <w:pPr>
        <w:jc w:val="both"/>
      </w:pPr>
      <w:r w:rsidRPr="004C0B70">
        <w:rPr>
          <w:rFonts w:ascii="Arial" w:hAnsi="Arial" w:cs="Arial"/>
          <w:sz w:val="20"/>
        </w:rPr>
        <w:t>Unità didattica n°3: Legge di Ohm,  impedenze e reattanze</w:t>
      </w:r>
    </w:p>
    <w:p w:rsidR="004C0B70" w:rsidRPr="004C0B70" w:rsidRDefault="004C0B70" w:rsidP="004C0B70">
      <w:pPr>
        <w:jc w:val="both"/>
      </w:pPr>
      <w:r w:rsidRPr="004C0B70">
        <w:rPr>
          <w:rFonts w:ascii="Arial" w:hAnsi="Arial" w:cs="Arial"/>
          <w:sz w:val="20"/>
        </w:rPr>
        <w:t>Unità didattica n°4: Circuiti puramente resistivi, induttivi, capacitivi</w:t>
      </w:r>
    </w:p>
    <w:p w:rsidR="004C0B70" w:rsidRPr="004C0B70" w:rsidRDefault="004C0B70" w:rsidP="004C0B70">
      <w:pPr>
        <w:jc w:val="both"/>
      </w:pPr>
      <w:r w:rsidRPr="004C0B70">
        <w:rPr>
          <w:rFonts w:ascii="Arial" w:hAnsi="Arial" w:cs="Arial"/>
          <w:sz w:val="20"/>
        </w:rPr>
        <w:t>Unità didattica n°5: Reti elettriche in corrente alternata</w:t>
      </w:r>
    </w:p>
    <w:p w:rsidR="004C0B70" w:rsidRPr="004C0B70" w:rsidRDefault="004C0B70" w:rsidP="004C0B70">
      <w:pPr>
        <w:jc w:val="both"/>
      </w:pPr>
      <w:r w:rsidRPr="004C0B70">
        <w:rPr>
          <w:rFonts w:ascii="Arial" w:hAnsi="Arial" w:cs="Arial"/>
          <w:sz w:val="20"/>
        </w:rPr>
        <w:t>Unità didattica n°6: Potenza attiva, reattiva, apparente in regime sinusoidale e rifasamento</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0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numPr>
                <w:ilvl w:val="0"/>
                <w:numId w:val="5"/>
              </w:numPr>
              <w:tabs>
                <w:tab w:val="clear" w:pos="0"/>
                <w:tab w:val="left" w:pos="283"/>
                <w:tab w:val="num" w:pos="360"/>
              </w:tabs>
              <w:snapToGrid w:val="0"/>
              <w:ind w:left="360"/>
              <w:jc w:val="both"/>
            </w:pPr>
            <w:r w:rsidRPr="004C0B70">
              <w:rPr>
                <w:rFonts w:ascii="Arial" w:hAnsi="Arial" w:cs="Arial"/>
                <w:sz w:val="20"/>
              </w:rPr>
              <w:t>Cerchio goniometrico, trigonometria di base</w:t>
            </w: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Marzo</w:t>
            </w:r>
          </w:p>
          <w:p w:rsidR="004C0B70" w:rsidRPr="004C0B70" w:rsidRDefault="004C0B70" w:rsidP="004C0B70">
            <w:pPr>
              <w:snapToGrid w:val="0"/>
            </w:pPr>
            <w:r w:rsidRPr="004C0B70">
              <w:rPr>
                <w:rFonts w:ascii="Arial" w:hAnsi="Arial" w:cs="Arial"/>
                <w:sz w:val="20"/>
              </w:rPr>
              <w:t>Aprile</w:t>
            </w:r>
          </w:p>
          <w:p w:rsidR="004C0B70" w:rsidRPr="004C0B70" w:rsidRDefault="004C0B70" w:rsidP="004C0B70">
            <w:pPr>
              <w:snapToGrid w:val="0"/>
              <w:jc w:val="both"/>
            </w:pPr>
            <w:r w:rsidRPr="004C0B70">
              <w:rPr>
                <w:rFonts w:ascii="Arial" w:hAnsi="Arial" w:cs="Arial"/>
                <w:sz w:val="20"/>
              </w:rPr>
              <w:t>(10 ore)</w:t>
            </w:r>
          </w:p>
        </w:tc>
      </w:tr>
    </w:tbl>
    <w:p w:rsidR="004C0B70" w:rsidRPr="004C0B70" w:rsidRDefault="004C0B70" w:rsidP="004C0B70">
      <w:pPr>
        <w:overflowPunct w:val="0"/>
        <w:autoSpaceDE w:val="0"/>
        <w:jc w:val="both"/>
        <w:textAlignment w:val="baseline"/>
        <w:rPr>
          <w:b/>
          <w:bCs/>
          <w:szCs w:val="20"/>
        </w:rPr>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6 - ELETTRONICA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Diodi, circuiti raddrizzatori e stabilizzatori monofase</w:t>
      </w:r>
    </w:p>
    <w:p w:rsidR="004C0B70" w:rsidRPr="004C0B70" w:rsidRDefault="004C0B70" w:rsidP="004C0B70">
      <w:pPr>
        <w:jc w:val="both"/>
      </w:pPr>
      <w:r w:rsidRPr="004C0B70">
        <w:rPr>
          <w:rFonts w:ascii="Arial" w:hAnsi="Arial" w:cs="Arial"/>
          <w:sz w:val="20"/>
        </w:rPr>
        <w:t>Unità didattica n°2: Transistor in saturazione</w:t>
      </w:r>
    </w:p>
    <w:p w:rsidR="004C0B70" w:rsidRPr="004C0B70" w:rsidRDefault="004C0B70" w:rsidP="004C0B70">
      <w:pPr>
        <w:jc w:val="both"/>
        <w:rPr>
          <w:rFonts w:ascii="Arial" w:hAnsi="Arial" w:cs="Arial"/>
          <w:sz w:val="20"/>
        </w:rPr>
      </w:pPr>
    </w:p>
    <w:tbl>
      <w:tblPr>
        <w:tblW w:w="0" w:type="auto"/>
        <w:tblInd w:w="-242" w:type="dxa"/>
        <w:tblLayout w:type="fixed"/>
        <w:tblCellMar>
          <w:left w:w="71" w:type="dxa"/>
          <w:right w:w="71" w:type="dxa"/>
        </w:tblCellMar>
        <w:tblLook w:val="0000" w:firstRow="0" w:lastRow="0" w:firstColumn="0" w:lastColumn="0" w:noHBand="0" w:noVBand="0"/>
      </w:tblPr>
      <w:tblGrid>
        <w:gridCol w:w="4706"/>
        <w:gridCol w:w="3285"/>
        <w:gridCol w:w="17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tabs>
                <w:tab w:val="left" w:pos="283"/>
              </w:tabs>
              <w:snapToGrid w:val="0"/>
              <w:jc w:val="both"/>
              <w:rPr>
                <w:rFonts w:ascii="Arial" w:hAnsi="Arial" w:cs="Arial"/>
                <w:sz w:val="20"/>
              </w:rPr>
            </w:pPr>
          </w:p>
          <w:p w:rsidR="004C0B70" w:rsidRPr="004C0B70" w:rsidRDefault="004C0B70" w:rsidP="004C0B70">
            <w:pPr>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7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Maggio</w:t>
            </w:r>
          </w:p>
          <w:p w:rsidR="004C0B70" w:rsidRPr="004C0B70" w:rsidRDefault="004C0B70" w:rsidP="004C0B70">
            <w:pPr>
              <w:snapToGrid w:val="0"/>
              <w:jc w:val="both"/>
            </w:pPr>
            <w:r w:rsidRPr="004C0B70">
              <w:rPr>
                <w:rFonts w:ascii="Arial" w:hAnsi="Arial" w:cs="Arial"/>
                <w:sz w:val="20"/>
              </w:rPr>
              <w:t>(6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7 – PROGRAMMAZIONE C++</w:t>
      </w:r>
    </w:p>
    <w:p w:rsidR="004C0B70" w:rsidRPr="004C0B70" w:rsidRDefault="004C0B70" w:rsidP="004C0B70">
      <w:pPr>
        <w:jc w:val="both"/>
      </w:pPr>
    </w:p>
    <w:p w:rsidR="004C0B70" w:rsidRPr="004C0B70" w:rsidRDefault="004C0B70" w:rsidP="004C0B70">
      <w:pPr>
        <w:jc w:val="both"/>
      </w:pPr>
      <w:r w:rsidRPr="004C0B70">
        <w:rPr>
          <w:rFonts w:ascii="Arial" w:hAnsi="Arial" w:cs="Arial"/>
          <w:sz w:val="20"/>
        </w:rPr>
        <w:t>Unità didattica n°1: C++: L'ambiente di sviluppo integrato,</w:t>
      </w:r>
      <w:r w:rsidRPr="004C0B70">
        <w:t xml:space="preserve"> </w:t>
      </w:r>
      <w:r w:rsidRPr="004C0B70">
        <w:rPr>
          <w:rFonts w:ascii="Arial" w:hAnsi="Arial" w:cs="Arial"/>
          <w:sz w:val="20"/>
          <w:szCs w:val="20"/>
        </w:rPr>
        <w:t>i tipi di dato, le espressioni, le strutture di controllo, le funzioni, le strutture dati.</w:t>
      </w:r>
    </w:p>
    <w:p w:rsidR="004C0B70" w:rsidRPr="004C0B70" w:rsidRDefault="004C0B70" w:rsidP="004C0B70">
      <w:pPr>
        <w:jc w:val="both"/>
        <w:rPr>
          <w:rFonts w:ascii="Arial" w:hAnsi="Arial" w:cs="Arial"/>
          <w:b/>
          <w:sz w:val="20"/>
          <w:szCs w:val="20"/>
        </w:rPr>
      </w:pPr>
    </w:p>
    <w:tbl>
      <w:tblPr>
        <w:tblW w:w="0" w:type="auto"/>
        <w:tblInd w:w="-242" w:type="dxa"/>
        <w:tblLayout w:type="fixed"/>
        <w:tblCellMar>
          <w:left w:w="71" w:type="dxa"/>
          <w:right w:w="71" w:type="dxa"/>
        </w:tblCellMar>
        <w:tblLook w:val="0000" w:firstRow="0" w:lastRow="0" w:firstColumn="0" w:lastColumn="0" w:noHBand="0" w:noVBand="0"/>
      </w:tblPr>
      <w:tblGrid>
        <w:gridCol w:w="4706"/>
        <w:gridCol w:w="3285"/>
        <w:gridCol w:w="17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tabs>
                <w:tab w:val="left" w:pos="283"/>
              </w:tabs>
              <w:snapToGrid w:val="0"/>
              <w:jc w:val="both"/>
              <w:rPr>
                <w:rFonts w:ascii="Arial" w:hAnsi="Arial" w:cs="Arial"/>
                <w:sz w:val="20"/>
              </w:rPr>
            </w:pPr>
          </w:p>
          <w:p w:rsidR="004C0B70" w:rsidRPr="004C0B70" w:rsidRDefault="004C0B70" w:rsidP="004C0B70">
            <w:pPr>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7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Settembre - Maggio</w:t>
            </w:r>
          </w:p>
          <w:p w:rsidR="004C0B70" w:rsidRPr="004C0B70" w:rsidRDefault="004C0B70" w:rsidP="004C0B70">
            <w:pPr>
              <w:snapToGrid w:val="0"/>
              <w:jc w:val="both"/>
            </w:pPr>
            <w:r w:rsidRPr="004C0B70">
              <w:rPr>
                <w:rFonts w:ascii="Arial" w:hAnsi="Arial" w:cs="Arial"/>
                <w:sz w:val="20"/>
              </w:rPr>
              <w:t>(12 ore)</w:t>
            </w:r>
          </w:p>
        </w:tc>
      </w:tr>
    </w:tbl>
    <w:p w:rsidR="004C0B70" w:rsidRPr="004C0B70" w:rsidRDefault="004C0B70" w:rsidP="004C0B70">
      <w:pPr>
        <w:jc w:val="both"/>
        <w:rPr>
          <w:rFonts w:ascii="Arial" w:hAnsi="Arial" w:cs="Arial"/>
          <w:sz w:val="20"/>
          <w:szCs w:val="20"/>
        </w:rPr>
      </w:pPr>
    </w:p>
    <w:p w:rsidR="004C0B70" w:rsidRPr="004C0B70" w:rsidRDefault="004C0B70" w:rsidP="004C0B70">
      <w:pPr>
        <w:jc w:val="both"/>
        <w:rPr>
          <w:rFonts w:ascii="Arial" w:hAnsi="Arial" w:cs="Arial"/>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2"/>
        </w:rPr>
        <w:t>2. METODOLOGIE</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Lezione frontale, lettura e comprensione del testo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Coinvolgimento degli alunni in esercitazioni guidate e colloqui di adeguamento e recupero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Correzione di esercizi proposti</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lastRenderedPageBreak/>
              <w:t>Svolgimento in classe e a casa di esercizi.</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p w:rsidR="004C0B70" w:rsidRPr="004C0B70" w:rsidRDefault="004C0B70" w:rsidP="004C0B70"/>
    <w:p w:rsidR="004C0B70" w:rsidRPr="004C0B70" w:rsidRDefault="004C0B70" w:rsidP="004C0B70">
      <w:pPr>
        <w:keepNext/>
        <w:numPr>
          <w:ilvl w:val="6"/>
          <w:numId w:val="1"/>
        </w:numPr>
        <w:tabs>
          <w:tab w:val="clear" w:pos="1296"/>
          <w:tab w:val="num" w:pos="0"/>
        </w:tabs>
        <w:overflowPunct w:val="0"/>
        <w:autoSpaceDE w:val="0"/>
        <w:jc w:val="both"/>
        <w:textAlignment w:val="baseline"/>
        <w:outlineLvl w:val="6"/>
        <w:rPr>
          <w:b/>
          <w:bCs/>
          <w:sz w:val="22"/>
          <w:szCs w:val="20"/>
        </w:rPr>
      </w:pPr>
      <w:r w:rsidRPr="004C0B70">
        <w:rPr>
          <w:rFonts w:ascii="Arial" w:hAnsi="Arial" w:cs="Arial"/>
          <w:b/>
          <w:bCs/>
          <w:sz w:val="22"/>
          <w:szCs w:val="20"/>
        </w:rPr>
        <w:t>3. MATERIALI DIDATTICI</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ind w:left="-4"/>
              <w:jc w:val="both"/>
              <w:rPr>
                <w:rFonts w:ascii="Arial" w:hAnsi="Arial" w:cs="Arial"/>
                <w:color w:val="FF0000"/>
                <w:sz w:val="20"/>
              </w:rPr>
            </w:pP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Libro di testo</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Appunti dell’insegnante</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Altri testi più specifici</w:t>
            </w:r>
          </w:p>
          <w:p w:rsidR="004C0B70" w:rsidRPr="004C0B70" w:rsidRDefault="004C0B70" w:rsidP="004C0B70">
            <w:pPr>
              <w:tabs>
                <w:tab w:val="left" w:pos="712"/>
              </w:tabs>
              <w:jc w:val="both"/>
              <w:rPr>
                <w:rFonts w:ascii="Arial" w:hAnsi="Arial" w:cs="Arial"/>
                <w:sz w:val="20"/>
              </w:rPr>
            </w:pPr>
          </w:p>
        </w:tc>
      </w:tr>
    </w:tbl>
    <w:p w:rsidR="004C0B70" w:rsidRPr="004C0B70" w:rsidRDefault="004C0B70" w:rsidP="004C0B70">
      <w:pPr>
        <w:jc w:val="both"/>
      </w:pPr>
    </w:p>
    <w:p w:rsidR="004C0B70" w:rsidRPr="004C0B70" w:rsidRDefault="004C0B70" w:rsidP="004C0B70">
      <w:pPr>
        <w:jc w:val="both"/>
        <w:rPr>
          <w:rFonts w:ascii="Arial" w:hAnsi="Arial" w:cs="Arial"/>
          <w:b/>
          <w:sz w:val="22"/>
        </w:rPr>
      </w:pPr>
    </w:p>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 xml:space="preserve">4. TIPOLOGIA E NUMERO DELLE PROVE DI VERIFICA </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p>
          <w:p w:rsidR="004C0B70" w:rsidRPr="004C0B70" w:rsidRDefault="004C0B70" w:rsidP="004C0B70">
            <w:pPr>
              <w:numPr>
                <w:ilvl w:val="0"/>
                <w:numId w:val="4"/>
              </w:numPr>
              <w:tabs>
                <w:tab w:val="clear" w:pos="0"/>
                <w:tab w:val="left" w:pos="360"/>
                <w:tab w:val="num" w:pos="720"/>
              </w:tabs>
              <w:snapToGrid w:val="0"/>
              <w:ind w:left="720"/>
              <w:jc w:val="both"/>
            </w:pPr>
            <w:r w:rsidRPr="004C0B70">
              <w:rPr>
                <w:rFonts w:ascii="Arial" w:hAnsi="Arial" w:cs="Arial"/>
                <w:sz w:val="20"/>
              </w:rPr>
              <w:t>prove scritte, comprensive di domande teoriche ed esercizi applicativi,</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pratiche con produzione di relazione tecnica se richiesta,</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di recupero se necessarie.</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tbl>
      <w:tblPr>
        <w:tblW w:w="0" w:type="auto"/>
        <w:tblInd w:w="-105" w:type="dxa"/>
        <w:tblLayout w:type="fixed"/>
        <w:tblCellMar>
          <w:left w:w="70" w:type="dxa"/>
          <w:right w:w="70" w:type="dxa"/>
        </w:tblCellMar>
        <w:tblLook w:val="0000" w:firstRow="0" w:lastRow="0" w:firstColumn="0" w:lastColumn="0" w:noHBand="0" w:noVBand="0"/>
      </w:tblPr>
      <w:tblGrid>
        <w:gridCol w:w="3614"/>
        <w:gridCol w:w="1676"/>
        <w:gridCol w:w="2010"/>
      </w:tblGrid>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keepNext/>
              <w:numPr>
                <w:ilvl w:val="7"/>
                <w:numId w:val="1"/>
              </w:numPr>
              <w:tabs>
                <w:tab w:val="clear" w:pos="1440"/>
                <w:tab w:val="num" w:pos="0"/>
              </w:tabs>
              <w:snapToGrid w:val="0"/>
              <w:jc w:val="center"/>
              <w:outlineLvl w:val="7"/>
              <w:rPr>
                <w:rFonts w:ascii="Arial" w:hAnsi="Arial" w:cs="Arial"/>
                <w:b/>
                <w:sz w:val="18"/>
              </w:rPr>
            </w:pPr>
            <w:r w:rsidRPr="004C0B70">
              <w:rPr>
                <w:rFonts w:ascii="Arial" w:hAnsi="Arial" w:cs="Arial"/>
                <w:b/>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 xml:space="preserve">PRIMO PERIODO </w:t>
            </w:r>
          </w:p>
          <w:p w:rsidR="004C0B70" w:rsidRPr="004C0B70" w:rsidRDefault="004C0B70" w:rsidP="004C0B70">
            <w:pPr>
              <w:tabs>
                <w:tab w:val="left" w:pos="4260"/>
              </w:tabs>
              <w:jc w:val="center"/>
            </w:pPr>
            <w:r w:rsidRPr="004C0B70">
              <w:rPr>
                <w:rFonts w:ascii="Arial" w:hAnsi="Arial" w:cs="Arial"/>
                <w:sz w:val="16"/>
              </w:rPr>
              <w:t>numero minimo</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SECONDO PERIODO numero minimo</w:t>
            </w:r>
          </w:p>
        </w:tc>
      </w:tr>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snapToGrid w:val="0"/>
            </w:pPr>
            <w:r w:rsidRPr="004C0B70">
              <w:rPr>
                <w:rFonts w:ascii="Arial" w:hAnsi="Arial" w:cs="Arial"/>
                <w:sz w:val="16"/>
              </w:rPr>
              <w:t>Verifiche scritte e/o domande orali</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2</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3</w:t>
            </w:r>
          </w:p>
        </w:tc>
      </w:tr>
    </w:tbl>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5. GRIGLIE DI VALUTAZIONE</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6"/>
              </w:numPr>
              <w:tabs>
                <w:tab w:val="clear" w:pos="0"/>
                <w:tab w:val="num" w:pos="720"/>
              </w:tabs>
              <w:ind w:left="720"/>
              <w:jc w:val="both"/>
            </w:pPr>
            <w:r w:rsidRPr="004C0B70">
              <w:rPr>
                <w:rFonts w:ascii="Arial" w:hAnsi="Arial" w:cs="Arial"/>
                <w:sz w:val="20"/>
              </w:rPr>
              <w:t xml:space="preserve">quella approvata dal Collegio Docenti (riportata nel POF) </w:t>
            </w:r>
          </w:p>
          <w:p w:rsidR="004C0B70" w:rsidRPr="004C0B70" w:rsidRDefault="004C0B70" w:rsidP="004C0B70">
            <w:pPr>
              <w:ind w:left="360"/>
              <w:jc w:val="both"/>
            </w:pPr>
            <w:r w:rsidRPr="004C0B70">
              <w:rPr>
                <w:rFonts w:ascii="Arial" w:eastAsia="Arial" w:hAnsi="Arial" w:cs="Arial"/>
                <w:sz w:val="20"/>
              </w:rPr>
              <w:t xml:space="preserve">                       </w:t>
            </w:r>
          </w:p>
        </w:tc>
      </w:tr>
    </w:tbl>
    <w:p w:rsidR="004C0B70" w:rsidRPr="004C0B70" w:rsidRDefault="004C0B70" w:rsidP="004C0B70">
      <w:pPr>
        <w:jc w:val="both"/>
        <w:rPr>
          <w:rFonts w:ascii="Arial" w:hAnsi="Arial" w:cs="Arial"/>
          <w:b/>
          <w:sz w:val="20"/>
          <w:szCs w:val="20"/>
        </w:rPr>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tbl>
      <w:tblPr>
        <w:tblW w:w="0" w:type="auto"/>
        <w:tblInd w:w="70" w:type="dxa"/>
        <w:tblLayout w:type="fixed"/>
        <w:tblCellMar>
          <w:left w:w="70" w:type="dxa"/>
          <w:right w:w="70" w:type="dxa"/>
        </w:tblCellMar>
        <w:tblLook w:val="0000" w:firstRow="0" w:lastRow="0" w:firstColumn="0" w:lastColumn="0" w:noHBand="0" w:noVBand="0"/>
      </w:tblPr>
      <w:tblGrid>
        <w:gridCol w:w="9251"/>
      </w:tblGrid>
      <w:tr w:rsidR="004C0B70" w:rsidRPr="004C0B70" w:rsidTr="00D2507B">
        <w:tc>
          <w:tcPr>
            <w:tcW w:w="925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center"/>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r w:rsidRPr="004C0B70">
              <w:rPr>
                <w:rFonts w:ascii="Arial" w:hAnsi="Arial" w:cs="Arial"/>
                <w:b/>
                <w:sz w:val="20"/>
                <w:szCs w:val="20"/>
              </w:rPr>
              <w:t xml:space="preserve">MATERIA:  SISTEMI ED AUTOMAZIONE INDUSTRIALE       </w:t>
            </w:r>
            <w:r w:rsidR="00D0792E">
              <w:rPr>
                <w:rFonts w:ascii="Arial" w:hAnsi="Arial" w:cs="Arial"/>
                <w:b/>
                <w:sz w:val="20"/>
                <w:szCs w:val="20"/>
              </w:rPr>
              <w:t>CLASSI   3AMM/3BMM/3CMM</w:t>
            </w: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INDIRIZZO/I:  MECCANICA / MECCATRONICA</w:t>
            </w:r>
          </w:p>
          <w:p w:rsidR="004C0B70" w:rsidRPr="004C0B70" w:rsidRDefault="004C0B70" w:rsidP="004C0B70">
            <w:pPr>
              <w:jc w:val="both"/>
              <w:rPr>
                <w:rFonts w:ascii="Arial" w:hAnsi="Arial" w:cs="Arial"/>
                <w:b/>
                <w:sz w:val="20"/>
                <w:szCs w:val="20"/>
              </w:rPr>
            </w:pPr>
          </w:p>
        </w:tc>
      </w:tr>
    </w:tbl>
    <w:p w:rsidR="004C0B70" w:rsidRPr="004C0B70" w:rsidRDefault="004C0B70" w:rsidP="004C0B70">
      <w:pPr>
        <w:jc w:val="both"/>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b/>
          <w:sz w:val="28"/>
          <w:szCs w:val="20"/>
        </w:rPr>
      </w:pPr>
      <w:r w:rsidRPr="004C0B70">
        <w:rPr>
          <w:rFonts w:ascii="Arial" w:hAnsi="Arial" w:cs="Arial"/>
          <w:b/>
          <w:sz w:val="20"/>
          <w:szCs w:val="20"/>
        </w:rPr>
        <w:t>PROGETTO DIDATTICO DELLA DISCIPLINA</w:t>
      </w:r>
    </w:p>
    <w:p w:rsidR="004C0B70" w:rsidRPr="004C0B70" w:rsidRDefault="004C0B70" w:rsidP="004C0B70">
      <w:pPr>
        <w:rPr>
          <w:rFonts w:ascii="Arial" w:hAnsi="Arial" w:cs="Arial"/>
          <w:sz w:val="20"/>
          <w:szCs w:val="20"/>
        </w:rPr>
      </w:pPr>
    </w:p>
    <w:p w:rsidR="004C0B70" w:rsidRPr="004C0B70" w:rsidRDefault="004C0B70" w:rsidP="004C0B70">
      <w:r w:rsidRPr="004C0B70">
        <w:rPr>
          <w:rFonts w:ascii="Arial" w:hAnsi="Arial" w:cs="Arial"/>
          <w:sz w:val="20"/>
          <w:szCs w:val="20"/>
        </w:rPr>
        <w:t xml:space="preserve">In relazione a quanto richiesto dal Piano dell’Offerta Formativa si definiscono i seguenti </w:t>
      </w:r>
      <w:r w:rsidRPr="004C0B70">
        <w:rPr>
          <w:rFonts w:ascii="Arial" w:hAnsi="Arial" w:cs="Arial"/>
          <w:b/>
          <w:sz w:val="20"/>
          <w:szCs w:val="20"/>
        </w:rPr>
        <w:t>obiettivi</w:t>
      </w:r>
      <w:r w:rsidRPr="004C0B70">
        <w:rPr>
          <w:rFonts w:ascii="Arial" w:hAnsi="Arial" w:cs="Arial"/>
          <w:sz w:val="20"/>
          <w:szCs w:val="20"/>
        </w:rPr>
        <w:t xml:space="preserve"> in termini di:</w:t>
      </w:r>
    </w:p>
    <w:p w:rsidR="004C0B70" w:rsidRPr="004C0B70" w:rsidRDefault="004C0B70" w:rsidP="004C0B70">
      <w:pPr>
        <w:rPr>
          <w:rFonts w:ascii="Arial" w:hAnsi="Arial" w:cs="Arial"/>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COMPETENZE</w:t>
      </w:r>
    </w:p>
    <w:p w:rsidR="004C0B70" w:rsidRPr="004C0B70" w:rsidRDefault="004C0B70" w:rsidP="004C0B70">
      <w:pPr>
        <w:jc w:val="both"/>
        <w:rPr>
          <w:rFonts w:ascii="Arial" w:hAnsi="Arial" w:cs="Arial"/>
          <w:b/>
          <w:sz w:val="20"/>
          <w:szCs w:val="20"/>
          <w:shd w:val="clear" w:color="auto" w:fill="FFFF00"/>
        </w:rPr>
      </w:pPr>
    </w:p>
    <w:tbl>
      <w:tblPr>
        <w:tblW w:w="0" w:type="auto"/>
        <w:tblInd w:w="-20" w:type="dxa"/>
        <w:tblLayout w:type="fixed"/>
        <w:tblCellMar>
          <w:left w:w="70" w:type="dxa"/>
          <w:right w:w="70" w:type="dxa"/>
        </w:tblCellMar>
        <w:tblLook w:val="0000" w:firstRow="0" w:lastRow="0" w:firstColumn="0" w:lastColumn="0" w:noHBand="0" w:noVBand="0"/>
      </w:tblPr>
      <w:tblGrid>
        <w:gridCol w:w="9251"/>
      </w:tblGrid>
      <w:tr w:rsidR="004C0B70" w:rsidRPr="004C0B70" w:rsidTr="00D2507B">
        <w:tc>
          <w:tcPr>
            <w:tcW w:w="925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leggere ed interpretare la documentazione tecnica del settore.</w:t>
            </w:r>
          </w:p>
          <w:p w:rsidR="004C0B70" w:rsidRPr="004C0B70" w:rsidRDefault="004C0B70" w:rsidP="004C0B70">
            <w:pPr>
              <w:jc w:val="both"/>
            </w:pPr>
            <w:r w:rsidRPr="004C0B70">
              <w:rPr>
                <w:rFonts w:ascii="Arial" w:hAnsi="Arial" w:cs="Arial"/>
                <w:b/>
                <w:sz w:val="20"/>
              </w:rPr>
              <w:t>Essere in grado di realizzare circuiti di tipo logico, implementando soluzioni elettriche, elettroniche, e simulando mediante software applicativo.</w:t>
            </w:r>
          </w:p>
          <w:p w:rsidR="004C0B70" w:rsidRPr="004C0B70" w:rsidRDefault="004C0B70" w:rsidP="004C0B70">
            <w:pPr>
              <w:jc w:val="both"/>
            </w:pPr>
            <w:r w:rsidRPr="004C0B70">
              <w:rPr>
                <w:rFonts w:ascii="Arial" w:hAnsi="Arial" w:cs="Arial"/>
                <w:b/>
                <w:sz w:val="20"/>
              </w:rPr>
              <w:t>Essere in grado di realizzare circuiti con tecnologia elettrico – elettronica.</w:t>
            </w:r>
          </w:p>
          <w:p w:rsidR="004C0B70" w:rsidRPr="004C0B70" w:rsidRDefault="004C0B70" w:rsidP="004C0B70">
            <w:pPr>
              <w:snapToGrid w:val="0"/>
              <w:jc w:val="both"/>
            </w:pPr>
            <w:r w:rsidRPr="004C0B70">
              <w:rPr>
                <w:rFonts w:ascii="Arial" w:hAnsi="Arial" w:cs="Arial"/>
                <w:b/>
                <w:sz w:val="20"/>
                <w:szCs w:val="20"/>
              </w:rPr>
              <w:t>Saper utilizzare consapevolmente metodi di calcolo, strumenti informatici generici nonché software per la programmazione e per la simulazione.</w:t>
            </w:r>
          </w:p>
        </w:tc>
      </w:tr>
    </w:tbl>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pPr>
      <w:r w:rsidRPr="004C0B70">
        <w:rPr>
          <w:rFonts w:ascii="Arial" w:hAnsi="Arial" w:cs="Arial"/>
          <w:b/>
          <w:sz w:val="20"/>
          <w:szCs w:val="20"/>
        </w:rPr>
        <w:t>ABILITÀ</w:t>
      </w:r>
    </w:p>
    <w:p w:rsidR="004C0B70" w:rsidRPr="004C0B70" w:rsidRDefault="004C0B70" w:rsidP="004C0B70">
      <w:pPr>
        <w:jc w:val="both"/>
        <w:rPr>
          <w:rFonts w:ascii="Arial" w:hAnsi="Arial" w:cs="Arial"/>
          <w:b/>
          <w:sz w:val="20"/>
          <w:szCs w:val="20"/>
          <w:shd w:val="clear" w:color="auto" w:fill="FFFF00"/>
        </w:rPr>
      </w:pPr>
    </w:p>
    <w:tbl>
      <w:tblPr>
        <w:tblW w:w="0" w:type="auto"/>
        <w:tblInd w:w="-20" w:type="dxa"/>
        <w:tblLayout w:type="fixed"/>
        <w:tblCellMar>
          <w:left w:w="70" w:type="dxa"/>
          <w:right w:w="70" w:type="dxa"/>
        </w:tblCellMar>
        <w:tblLook w:val="0000" w:firstRow="0" w:lastRow="0" w:firstColumn="0" w:lastColumn="0" w:noHBand="0" w:noVBand="0"/>
      </w:tblPr>
      <w:tblGrid>
        <w:gridCol w:w="9251"/>
      </w:tblGrid>
      <w:tr w:rsidR="004C0B70" w:rsidRPr="004C0B70" w:rsidTr="00D2507B">
        <w:tc>
          <w:tcPr>
            <w:tcW w:w="925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cogliere le interazioni tra le tecnologie del settore elettrico-elettronico e quelle più specifiche meccaniche in particolare nel campo dell'automazione industriale.</w:t>
            </w:r>
          </w:p>
          <w:p w:rsidR="004C0B70" w:rsidRPr="004C0B70" w:rsidRDefault="004C0B70" w:rsidP="004C0B70">
            <w:pPr>
              <w:jc w:val="both"/>
            </w:pPr>
            <w:r w:rsidRPr="004C0B70">
              <w:rPr>
                <w:rFonts w:ascii="Arial" w:hAnsi="Arial" w:cs="Arial"/>
                <w:b/>
                <w:sz w:val="20"/>
              </w:rPr>
              <w:t>Saper risolvere semplici problemi di automazione implementando soluzioni elettriche o elettroniche, seguendo ed interpretando i relativi schemi circuitali.</w:t>
            </w:r>
          </w:p>
          <w:p w:rsidR="004C0B70" w:rsidRPr="004C0B70" w:rsidRDefault="004C0B70" w:rsidP="004C0B70">
            <w:pPr>
              <w:snapToGrid w:val="0"/>
              <w:jc w:val="both"/>
            </w:pPr>
            <w:r w:rsidRPr="004C0B70">
              <w:rPr>
                <w:rFonts w:ascii="Arial" w:hAnsi="Arial" w:cs="Arial"/>
                <w:b/>
                <w:sz w:val="20"/>
                <w:szCs w:val="20"/>
              </w:rPr>
              <w:t>Saper arricchire progressivamente il proprio bagaglio di conoscenze nell'ambito dell'automazione industriale.</w:t>
            </w:r>
          </w:p>
        </w:tc>
      </w:tr>
    </w:tbl>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pPr>
      <w:r w:rsidRPr="004C0B70">
        <w:rPr>
          <w:rFonts w:ascii="Arial" w:hAnsi="Arial" w:cs="Arial"/>
          <w:b/>
          <w:sz w:val="20"/>
          <w:szCs w:val="20"/>
        </w:rPr>
        <w:t>CONOSCENZE</w:t>
      </w:r>
    </w:p>
    <w:p w:rsidR="004C0B70" w:rsidRPr="004C0B70" w:rsidRDefault="004C0B70" w:rsidP="004C0B70">
      <w:pPr>
        <w:jc w:val="both"/>
        <w:rPr>
          <w:rFonts w:ascii="Arial" w:hAnsi="Arial" w:cs="Arial"/>
          <w:b/>
          <w:sz w:val="20"/>
          <w:szCs w:val="20"/>
        </w:rPr>
      </w:pPr>
    </w:p>
    <w:tbl>
      <w:tblPr>
        <w:tblW w:w="0" w:type="auto"/>
        <w:tblInd w:w="-20" w:type="dxa"/>
        <w:tblLayout w:type="fixed"/>
        <w:tblCellMar>
          <w:left w:w="70" w:type="dxa"/>
          <w:right w:w="70" w:type="dxa"/>
        </w:tblCellMar>
        <w:tblLook w:val="0000" w:firstRow="0" w:lastRow="0" w:firstColumn="0" w:lastColumn="0" w:noHBand="0" w:noVBand="0"/>
      </w:tblPr>
      <w:tblGrid>
        <w:gridCol w:w="9251"/>
      </w:tblGrid>
      <w:tr w:rsidR="004C0B70" w:rsidRPr="004C0B70" w:rsidTr="00D2507B">
        <w:tc>
          <w:tcPr>
            <w:tcW w:w="925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Acquisire una cultura informatica con il consolidamento e la sistemazione delle conoscenze precedentemente acquisite.</w:t>
            </w:r>
          </w:p>
          <w:p w:rsidR="004C0B70" w:rsidRPr="004C0B70" w:rsidRDefault="004C0B70" w:rsidP="004C0B70">
            <w:pPr>
              <w:snapToGrid w:val="0"/>
              <w:jc w:val="both"/>
            </w:pPr>
            <w:r w:rsidRPr="004C0B70">
              <w:rPr>
                <w:rFonts w:ascii="Arial" w:hAnsi="Arial" w:cs="Arial"/>
                <w:b/>
                <w:sz w:val="20"/>
              </w:rPr>
              <w:t>Acquisire conoscenze nel campo della logica, in relazione all'implementazione nei campi dell'elettrotecnica e dell'elettronica.</w:t>
            </w:r>
          </w:p>
          <w:p w:rsidR="004C0B70" w:rsidRPr="004C0B70" w:rsidRDefault="004C0B70" w:rsidP="004C0B70">
            <w:pPr>
              <w:snapToGrid w:val="0"/>
              <w:jc w:val="both"/>
            </w:pPr>
            <w:r w:rsidRPr="004C0B70">
              <w:rPr>
                <w:rFonts w:ascii="Arial" w:hAnsi="Arial" w:cs="Arial"/>
                <w:b/>
                <w:sz w:val="20"/>
              </w:rPr>
              <w:t>Acquisire consapevolezza delle tecnologie di automazione elettrico - elettronica e del loro utilizzo.</w:t>
            </w:r>
          </w:p>
          <w:p w:rsidR="004C0B70" w:rsidRPr="004C0B70" w:rsidRDefault="004C0B70" w:rsidP="004C0B70">
            <w:pPr>
              <w:snapToGrid w:val="0"/>
              <w:jc w:val="both"/>
            </w:pPr>
            <w:r w:rsidRPr="004C0B70">
              <w:rPr>
                <w:rFonts w:ascii="Arial" w:hAnsi="Arial" w:cs="Arial"/>
                <w:b/>
                <w:sz w:val="20"/>
                <w:szCs w:val="20"/>
              </w:rPr>
              <w:t>Acquisire adeguate conoscenze di concetti, leggi ed applicazioni nel campo dell'elettrotecnica</w:t>
            </w:r>
          </w:p>
        </w:tc>
      </w:tr>
    </w:tbl>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autoSpaceDE w:val="0"/>
        <w:rPr>
          <w:rFonts w:ascii="Bookman-Demi" w:eastAsia="Bookman-Demi" w:hAnsi="Bookman-Demi" w:cs="Bookman-Demi"/>
          <w:color w:val="FF0000"/>
          <w:sz w:val="22"/>
          <w:szCs w:val="22"/>
        </w:rPr>
      </w:pPr>
    </w:p>
    <w:p w:rsidR="004C0B70" w:rsidRPr="004C0B70" w:rsidRDefault="004C0B70" w:rsidP="004C0B70">
      <w:pPr>
        <w:overflowPunct w:val="0"/>
        <w:autoSpaceDE w:val="0"/>
        <w:jc w:val="both"/>
        <w:textAlignment w:val="baseline"/>
        <w:rPr>
          <w:b/>
          <w:bCs/>
          <w:szCs w:val="20"/>
        </w:rPr>
      </w:pPr>
      <w:r w:rsidRPr="004C0B70">
        <w:rPr>
          <w:rFonts w:ascii="Arial" w:hAnsi="Arial" w:cs="Arial"/>
          <w:b/>
          <w:bCs/>
          <w:sz w:val="20"/>
          <w:szCs w:val="20"/>
        </w:rPr>
        <w:t xml:space="preserve">1. CONTENUTI DISCIPLINARI </w:t>
      </w:r>
      <w:r w:rsidRPr="004C0B70">
        <w:rPr>
          <w:rFonts w:ascii="Arial" w:hAnsi="Arial" w:cs="Arial"/>
          <w:b/>
          <w:bCs/>
          <w:sz w:val="20"/>
          <w:szCs w:val="20"/>
          <w:u w:val="single"/>
        </w:rPr>
        <w:t>MINIMI</w:t>
      </w:r>
      <w:r w:rsidRPr="004C0B70">
        <w:rPr>
          <w:rFonts w:ascii="Arial" w:hAnsi="Arial" w:cs="Arial"/>
          <w:b/>
          <w:bCs/>
          <w:sz w:val="20"/>
          <w:szCs w:val="20"/>
        </w:rPr>
        <w:t xml:space="preserve"> ESPOSTI PER MODULI - UNITÀ DIDATTICHE   </w:t>
      </w:r>
    </w:p>
    <w:p w:rsidR="004C0B70" w:rsidRPr="004C0B70" w:rsidRDefault="004C0B70" w:rsidP="004C0B70">
      <w:pPr>
        <w:overflowPunct w:val="0"/>
        <w:autoSpaceDE w:val="0"/>
        <w:jc w:val="both"/>
        <w:textAlignment w:val="baseline"/>
        <w:rPr>
          <w:b/>
          <w:bCs/>
          <w:szCs w:val="20"/>
        </w:rPr>
      </w:pPr>
      <w:r w:rsidRPr="004C0B70">
        <w:rPr>
          <w:rFonts w:ascii="Arial" w:eastAsia="Arial" w:hAnsi="Arial" w:cs="Arial"/>
          <w:b/>
          <w:bCs/>
          <w:sz w:val="20"/>
          <w:szCs w:val="20"/>
        </w:rPr>
        <w:t xml:space="preserve">    </w:t>
      </w:r>
      <w:r w:rsidRPr="004C0B70">
        <w:rPr>
          <w:rFonts w:ascii="Arial" w:hAnsi="Arial" w:cs="Arial"/>
          <w:b/>
          <w:bCs/>
          <w:sz w:val="20"/>
          <w:szCs w:val="20"/>
        </w:rPr>
        <w:t>PERIODI DI ATTUAZIONE - DURATA</w:t>
      </w:r>
    </w:p>
    <w:p w:rsidR="004C0B70" w:rsidRPr="004C0B70" w:rsidRDefault="004C0B70" w:rsidP="004C0B70">
      <w:pPr>
        <w:jc w:val="both"/>
        <w:rPr>
          <w:rFonts w:ascii="Arial" w:hAnsi="Arial" w:cs="Arial"/>
          <w:sz w:val="20"/>
          <w:szCs w:val="20"/>
        </w:rPr>
      </w:pPr>
    </w:p>
    <w:p w:rsidR="004C0B70" w:rsidRPr="004C0B70" w:rsidRDefault="004C0B70" w:rsidP="004C0B70">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num" w:pos="0"/>
        </w:tabs>
        <w:overflowPunct w:val="0"/>
        <w:autoSpaceDE w:val="0"/>
        <w:ind w:left="0" w:right="2834" w:firstLine="0"/>
        <w:jc w:val="both"/>
        <w:textAlignment w:val="baseline"/>
        <w:outlineLvl w:val="5"/>
        <w:rPr>
          <w:b/>
          <w:szCs w:val="20"/>
        </w:rPr>
      </w:pPr>
      <w:r w:rsidRPr="004C0B70">
        <w:rPr>
          <w:rFonts w:ascii="Arial" w:hAnsi="Arial" w:cs="Arial"/>
          <w:b/>
          <w:sz w:val="20"/>
          <w:szCs w:val="20"/>
        </w:rPr>
        <w:t xml:space="preserve">Modulo 1 - </w:t>
      </w:r>
      <w:r w:rsidRPr="004C0B70">
        <w:rPr>
          <w:rFonts w:ascii="Arial" w:hAnsi="Arial" w:cs="Arial"/>
          <w:b/>
          <w:caps/>
          <w:sz w:val="20"/>
          <w:szCs w:val="20"/>
        </w:rPr>
        <w:t>Algebra di Boole</w:t>
      </w:r>
      <w:r w:rsidRPr="004C0B70">
        <w:rPr>
          <w:rFonts w:ascii="Arial" w:hAnsi="Arial" w:cs="Arial"/>
          <w:b/>
          <w:sz w:val="20"/>
          <w:szCs w:val="20"/>
        </w:rPr>
        <w:t xml:space="preserve"> e CIRCUITI LOGICI</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Segnali analogici e digitali</w:t>
      </w:r>
    </w:p>
    <w:p w:rsidR="004C0B70" w:rsidRPr="004C0B70" w:rsidRDefault="004C0B70" w:rsidP="004C0B70">
      <w:pPr>
        <w:jc w:val="both"/>
      </w:pPr>
      <w:r w:rsidRPr="004C0B70">
        <w:rPr>
          <w:rFonts w:ascii="Arial" w:hAnsi="Arial" w:cs="Arial"/>
          <w:sz w:val="20"/>
        </w:rPr>
        <w:t>Unità didattica n°2: Algebra di Boole</w:t>
      </w:r>
    </w:p>
    <w:p w:rsidR="004C0B70" w:rsidRPr="004C0B70" w:rsidRDefault="004C0B70" w:rsidP="004C0B70">
      <w:pPr>
        <w:jc w:val="both"/>
      </w:pPr>
      <w:r w:rsidRPr="004C0B70">
        <w:rPr>
          <w:rFonts w:ascii="Arial" w:hAnsi="Arial" w:cs="Arial"/>
          <w:sz w:val="20"/>
        </w:rPr>
        <w:t>Unità didattica n°3: Operazioni logiche fondamentali: YES, NOT, AND, OR</w:t>
      </w:r>
    </w:p>
    <w:p w:rsidR="004C0B70" w:rsidRPr="004C0B70" w:rsidRDefault="004C0B70" w:rsidP="004C0B70">
      <w:pPr>
        <w:jc w:val="both"/>
      </w:pPr>
      <w:r w:rsidRPr="004C0B70">
        <w:rPr>
          <w:rFonts w:ascii="Arial" w:hAnsi="Arial" w:cs="Arial"/>
          <w:sz w:val="20"/>
        </w:rPr>
        <w:t>Unità didattica n°4: Altre operazioni logiche: NAND, NOR, EXOR</w:t>
      </w:r>
    </w:p>
    <w:p w:rsidR="004C0B70" w:rsidRPr="004C0B70" w:rsidRDefault="004C0B70" w:rsidP="004C0B70">
      <w:pPr>
        <w:jc w:val="both"/>
      </w:pPr>
      <w:r w:rsidRPr="004C0B70">
        <w:rPr>
          <w:rFonts w:ascii="Arial" w:hAnsi="Arial" w:cs="Arial"/>
          <w:sz w:val="20"/>
        </w:rPr>
        <w:t>Unità didattica n°5: Calcolo di espressioni logiche, codici e conteggi binari</w:t>
      </w:r>
    </w:p>
    <w:p w:rsidR="004C0B70" w:rsidRPr="004C0B70" w:rsidRDefault="004C0B70" w:rsidP="004C0B70">
      <w:pPr>
        <w:jc w:val="both"/>
      </w:pPr>
      <w:r w:rsidRPr="004C0B70">
        <w:rPr>
          <w:rFonts w:ascii="Arial" w:hAnsi="Arial" w:cs="Arial"/>
          <w:sz w:val="20"/>
        </w:rPr>
        <w:t>Unità didattica n°6: Minimizzazione delle espressioni logiche: teoremi di De Morgan, mappe di Karnaugh</w:t>
      </w:r>
    </w:p>
    <w:p w:rsidR="004C0B70" w:rsidRPr="004C0B70" w:rsidRDefault="004C0B70" w:rsidP="004C0B70">
      <w:pPr>
        <w:jc w:val="both"/>
      </w:pPr>
      <w:r w:rsidRPr="004C0B70">
        <w:rPr>
          <w:rFonts w:ascii="Arial" w:hAnsi="Arial" w:cs="Arial"/>
          <w:sz w:val="20"/>
        </w:rPr>
        <w:t>Unità didattica n°7: Implementazione di reti logiche mediante componenti elettrici ed elettronici</w:t>
      </w:r>
    </w:p>
    <w:p w:rsidR="004C0B70" w:rsidRPr="004C0B70" w:rsidRDefault="004C0B70" w:rsidP="004C0B70">
      <w:pPr>
        <w:jc w:val="both"/>
      </w:pPr>
      <w:r w:rsidRPr="004C0B70">
        <w:rPr>
          <w:rFonts w:ascii="Arial" w:hAnsi="Arial" w:cs="Arial"/>
          <w:sz w:val="20"/>
        </w:rPr>
        <w:t>Unità didattica n°8: Mux , Demux, Decoder</w:t>
      </w:r>
    </w:p>
    <w:p w:rsidR="004C0B70" w:rsidRPr="004C0B70" w:rsidRDefault="004C0B70" w:rsidP="004C0B70">
      <w:pPr>
        <w:jc w:val="both"/>
        <w:rPr>
          <w:rFonts w:ascii="Arial" w:hAnsi="Arial" w:cs="Arial"/>
          <w:sz w:val="20"/>
        </w:rPr>
      </w:pPr>
    </w:p>
    <w:tbl>
      <w:tblPr>
        <w:tblW w:w="0" w:type="auto"/>
        <w:tblInd w:w="-212" w:type="dxa"/>
        <w:tblLayout w:type="fixed"/>
        <w:tblCellMar>
          <w:left w:w="71" w:type="dxa"/>
          <w:right w:w="71" w:type="dxa"/>
        </w:tblCellMar>
        <w:tblLook w:val="0000" w:firstRow="0" w:lastRow="0" w:firstColumn="0" w:lastColumn="0" w:noHBand="0" w:noVBand="0"/>
      </w:tblPr>
      <w:tblGrid>
        <w:gridCol w:w="4706"/>
        <w:gridCol w:w="3285"/>
        <w:gridCol w:w="168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8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360"/>
            </w:pPr>
            <w:r w:rsidRPr="004C0B70">
              <w:rPr>
                <w:rFonts w:ascii="Arial" w:hAnsi="Arial" w:cs="Arial"/>
                <w:sz w:val="20"/>
              </w:rPr>
              <w:t>Sistemi di numerazione in base diversa da 10: binaria, ottale, esadecimale</w:t>
            </w: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pPr>
            <w:r w:rsidRPr="004C0B70">
              <w:rPr>
                <w:rFonts w:ascii="Arial" w:hAnsi="Arial" w:cs="Arial"/>
                <w:sz w:val="20"/>
              </w:rPr>
              <w:t>Come da unità didattiche</w:t>
            </w:r>
          </w:p>
        </w:tc>
        <w:tc>
          <w:tcPr>
            <w:tcW w:w="168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 xml:space="preserve">Settembre Ottobre </w:t>
            </w:r>
          </w:p>
          <w:p w:rsidR="004C0B70" w:rsidRPr="004C0B70" w:rsidRDefault="004C0B70" w:rsidP="004C0B70">
            <w:r w:rsidRPr="004C0B70">
              <w:rPr>
                <w:rFonts w:ascii="Arial" w:hAnsi="Arial" w:cs="Arial"/>
                <w:sz w:val="20"/>
              </w:rPr>
              <w:t>(8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CCCCC"/>
        <w:ind w:right="2834"/>
        <w:jc w:val="both"/>
      </w:pPr>
      <w:r w:rsidRPr="004C0B70">
        <w:rPr>
          <w:rFonts w:ascii="Arial" w:hAnsi="Arial" w:cs="Arial"/>
          <w:b/>
          <w:sz w:val="20"/>
        </w:rPr>
        <w:t>Modulo 2 - CIRCUITI LOGICI SEQUENZIALI</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Circuiti con memoria o sequenziali</w:t>
      </w:r>
    </w:p>
    <w:p w:rsidR="004C0B70" w:rsidRPr="004C0B70" w:rsidRDefault="004C0B70" w:rsidP="004C0B70">
      <w:pPr>
        <w:jc w:val="both"/>
      </w:pPr>
      <w:r w:rsidRPr="004C0B70">
        <w:rPr>
          <w:rFonts w:ascii="Arial" w:hAnsi="Arial" w:cs="Arial"/>
          <w:sz w:val="20"/>
        </w:rPr>
        <w:t>Unità didattica n°2: Latch, e flip-flop di tipo RS, JK, D, T</w:t>
      </w:r>
    </w:p>
    <w:p w:rsidR="004C0B70" w:rsidRPr="004C0B70" w:rsidRDefault="004C0B70" w:rsidP="004C0B70">
      <w:pPr>
        <w:jc w:val="both"/>
      </w:pPr>
      <w:r w:rsidRPr="004C0B70">
        <w:rPr>
          <w:rFonts w:ascii="Arial" w:hAnsi="Arial" w:cs="Arial"/>
          <w:sz w:val="20"/>
        </w:rPr>
        <w:t>Unità didattica n°3: Contatori elettronici e registri a scorrimento</w:t>
      </w:r>
    </w:p>
    <w:p w:rsidR="004C0B70" w:rsidRPr="004C0B70" w:rsidRDefault="004C0B70" w:rsidP="004C0B70">
      <w:pPr>
        <w:jc w:val="both"/>
        <w:rPr>
          <w:rFonts w:ascii="Arial" w:hAnsi="Arial" w:cs="Arial"/>
          <w:sz w:val="20"/>
        </w:rPr>
      </w:pPr>
    </w:p>
    <w:tbl>
      <w:tblPr>
        <w:tblW w:w="0" w:type="auto"/>
        <w:tblInd w:w="-212" w:type="dxa"/>
        <w:tblLayout w:type="fixed"/>
        <w:tblCellMar>
          <w:left w:w="71" w:type="dxa"/>
          <w:right w:w="71" w:type="dxa"/>
        </w:tblCellMar>
        <w:tblLook w:val="0000" w:firstRow="0" w:lastRow="0" w:firstColumn="0" w:lastColumn="0" w:noHBand="0" w:noVBand="0"/>
      </w:tblPr>
      <w:tblGrid>
        <w:gridCol w:w="4706"/>
        <w:gridCol w:w="3285"/>
        <w:gridCol w:w="168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8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pPr>
            <w:r w:rsidRPr="004C0B70">
              <w:rPr>
                <w:rFonts w:ascii="Arial" w:hAnsi="Arial" w:cs="Arial"/>
                <w:sz w:val="20"/>
              </w:rPr>
              <w:t>Logica combinatoria</w:t>
            </w:r>
          </w:p>
          <w:p w:rsidR="004C0B70" w:rsidRPr="004C0B70" w:rsidRDefault="004C0B70" w:rsidP="004C0B70">
            <w:pPr>
              <w:numPr>
                <w:ilvl w:val="0"/>
                <w:numId w:val="5"/>
              </w:numPr>
              <w:tabs>
                <w:tab w:val="clear" w:pos="0"/>
                <w:tab w:val="num" w:pos="360"/>
              </w:tabs>
              <w:snapToGrid w:val="0"/>
              <w:ind w:left="360"/>
            </w:pPr>
            <w:r w:rsidRPr="004C0B70">
              <w:rPr>
                <w:rFonts w:ascii="Arial" w:hAnsi="Arial" w:cs="Arial"/>
                <w:sz w:val="20"/>
              </w:rPr>
              <w:t>Algebra di Boole</w:t>
            </w: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pPr>
            <w:r w:rsidRPr="004C0B70">
              <w:rPr>
                <w:rFonts w:ascii="Arial" w:hAnsi="Arial" w:cs="Arial"/>
                <w:sz w:val="20"/>
              </w:rPr>
              <w:t>Come da unità didattiche</w:t>
            </w:r>
          </w:p>
        </w:tc>
        <w:tc>
          <w:tcPr>
            <w:tcW w:w="168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Ottobre</w:t>
            </w:r>
          </w:p>
          <w:p w:rsidR="004C0B70" w:rsidRPr="004C0B70" w:rsidRDefault="004C0B70" w:rsidP="004C0B70">
            <w:pPr>
              <w:snapToGrid w:val="0"/>
            </w:pPr>
            <w:r w:rsidRPr="004C0B70">
              <w:rPr>
                <w:rFonts w:ascii="Arial" w:hAnsi="Arial" w:cs="Arial"/>
                <w:sz w:val="20"/>
              </w:rPr>
              <w:t>Novembre</w:t>
            </w:r>
          </w:p>
          <w:p w:rsidR="004C0B70" w:rsidRPr="004C0B70" w:rsidRDefault="004C0B70" w:rsidP="004C0B70">
            <w:r w:rsidRPr="004C0B70">
              <w:rPr>
                <w:rFonts w:ascii="Arial" w:hAnsi="Arial" w:cs="Arial"/>
                <w:sz w:val="20"/>
              </w:rPr>
              <w:t>(8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CCCCC"/>
        <w:ind w:right="2834"/>
        <w:jc w:val="both"/>
      </w:pPr>
      <w:r w:rsidRPr="004C0B70">
        <w:rPr>
          <w:rFonts w:ascii="Arial" w:hAnsi="Arial" w:cs="Arial"/>
          <w:b/>
          <w:sz w:val="20"/>
        </w:rPr>
        <w:t>Modulo 3 - CIRCUITI IN CORRENTE CONTINUA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Carica e corrente elettrica, tensione elettrica</w:t>
      </w:r>
    </w:p>
    <w:p w:rsidR="004C0B70" w:rsidRPr="004C0B70" w:rsidRDefault="004C0B70" w:rsidP="004C0B70">
      <w:pPr>
        <w:jc w:val="both"/>
      </w:pPr>
      <w:r w:rsidRPr="004C0B70">
        <w:rPr>
          <w:rFonts w:ascii="Arial" w:hAnsi="Arial" w:cs="Arial"/>
          <w:sz w:val="20"/>
        </w:rPr>
        <w:t>Unità didattica n°2: Resistenze e legge di Ohm</w:t>
      </w:r>
    </w:p>
    <w:p w:rsidR="004C0B70" w:rsidRPr="004C0B70" w:rsidRDefault="004C0B70" w:rsidP="004C0B70">
      <w:pPr>
        <w:jc w:val="both"/>
      </w:pPr>
      <w:r w:rsidRPr="004C0B70">
        <w:rPr>
          <w:rFonts w:ascii="Arial" w:hAnsi="Arial" w:cs="Arial"/>
          <w:sz w:val="20"/>
        </w:rPr>
        <w:t xml:space="preserve">Unità didattica n°3: Reti elettriche in corrente continua. </w:t>
      </w:r>
    </w:p>
    <w:p w:rsidR="004C0B70" w:rsidRPr="004C0B70" w:rsidRDefault="004C0B70" w:rsidP="004C0B70">
      <w:pPr>
        <w:jc w:val="both"/>
      </w:pPr>
      <w:r w:rsidRPr="004C0B70">
        <w:rPr>
          <w:rFonts w:ascii="Arial" w:hAnsi="Arial" w:cs="Arial"/>
          <w:sz w:val="20"/>
        </w:rPr>
        <w:t>Unità didattica n°4: Resistenze in serie ed in parallelo, partitore di tensione e di corrente</w:t>
      </w:r>
    </w:p>
    <w:p w:rsidR="004C0B70" w:rsidRPr="004C0B70" w:rsidRDefault="004C0B70" w:rsidP="004C0B70">
      <w:pPr>
        <w:jc w:val="both"/>
      </w:pPr>
      <w:r w:rsidRPr="004C0B70">
        <w:rPr>
          <w:rFonts w:ascii="Arial" w:hAnsi="Arial" w:cs="Arial"/>
          <w:sz w:val="20"/>
        </w:rPr>
        <w:t>Unità didattica n°5: Energia e potenza elettrica</w:t>
      </w:r>
    </w:p>
    <w:p w:rsidR="004C0B70" w:rsidRPr="004C0B70" w:rsidRDefault="004C0B70" w:rsidP="004C0B70">
      <w:pPr>
        <w:jc w:val="both"/>
        <w:rPr>
          <w:rFonts w:ascii="Arial" w:hAnsi="Arial" w:cs="Arial"/>
          <w:sz w:val="20"/>
        </w:rPr>
      </w:pPr>
    </w:p>
    <w:tbl>
      <w:tblPr>
        <w:tblW w:w="0" w:type="auto"/>
        <w:tblInd w:w="-212" w:type="dxa"/>
        <w:tblLayout w:type="fixed"/>
        <w:tblCellMar>
          <w:left w:w="71" w:type="dxa"/>
          <w:right w:w="71" w:type="dxa"/>
        </w:tblCellMar>
        <w:tblLook w:val="0000" w:firstRow="0" w:lastRow="0" w:firstColumn="0" w:lastColumn="0" w:noHBand="0" w:noVBand="0"/>
      </w:tblPr>
      <w:tblGrid>
        <w:gridCol w:w="4706"/>
        <w:gridCol w:w="3285"/>
        <w:gridCol w:w="168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8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jc w:val="both"/>
              <w:rPr>
                <w:rFonts w:ascii="Arial" w:hAnsi="Arial" w:cs="Arial"/>
                <w:b/>
                <w:i/>
                <w:color w:val="FF0000"/>
                <w:sz w:val="20"/>
                <w:u w:val="single"/>
              </w:rPr>
            </w:pPr>
          </w:p>
          <w:p w:rsidR="004C0B70" w:rsidRPr="004C0B70" w:rsidRDefault="004C0B70" w:rsidP="004C0B70">
            <w:pPr>
              <w:snapToGrid w:val="0"/>
              <w:jc w:val="both"/>
            </w:pPr>
            <w:r w:rsidRPr="004C0B70">
              <w:rPr>
                <w:rFonts w:ascii="Arial" w:hAnsi="Arial" w:cs="Arial"/>
                <w:sz w:val="20"/>
              </w:rPr>
              <w:t>Teoria delle equazioni e dei sistemi di 1° grado di tipo omogeneo</w:t>
            </w: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68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Novembre</w:t>
            </w:r>
          </w:p>
          <w:p w:rsidR="004C0B70" w:rsidRPr="004C0B70" w:rsidRDefault="004C0B70" w:rsidP="004C0B70">
            <w:pPr>
              <w:snapToGrid w:val="0"/>
            </w:pPr>
            <w:r w:rsidRPr="004C0B70">
              <w:rPr>
                <w:rFonts w:ascii="Arial" w:hAnsi="Arial" w:cs="Arial"/>
                <w:sz w:val="20"/>
              </w:rPr>
              <w:t>Gennaio</w:t>
            </w:r>
          </w:p>
          <w:p w:rsidR="004C0B70" w:rsidRPr="004C0B70" w:rsidRDefault="004C0B70" w:rsidP="004C0B70">
            <w:pPr>
              <w:jc w:val="both"/>
            </w:pPr>
            <w:r w:rsidRPr="004C0B70">
              <w:rPr>
                <w:rFonts w:ascii="Arial" w:hAnsi="Arial" w:cs="Arial"/>
                <w:sz w:val="20"/>
              </w:rPr>
              <w:t>(8 ore)</w:t>
            </w:r>
          </w:p>
        </w:tc>
      </w:tr>
    </w:tbl>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CCCCC"/>
        <w:ind w:right="2834"/>
        <w:jc w:val="both"/>
      </w:pPr>
      <w:r w:rsidRPr="004C0B70">
        <w:rPr>
          <w:rFonts w:ascii="Arial" w:hAnsi="Arial" w:cs="Arial"/>
          <w:b/>
          <w:sz w:val="20"/>
        </w:rPr>
        <w:t>Modulo 4 - CAMPI ELETTROMAGNETICI</w:t>
      </w:r>
    </w:p>
    <w:p w:rsidR="004C0B70" w:rsidRPr="004C0B70" w:rsidRDefault="004C0B70" w:rsidP="004C0B70">
      <w:pPr>
        <w:jc w:val="both"/>
        <w:rPr>
          <w:rFonts w:ascii="Arial" w:hAnsi="Arial" w:cs="Arial"/>
          <w:sz w:val="20"/>
        </w:rPr>
      </w:pPr>
    </w:p>
    <w:p w:rsidR="004C0B70" w:rsidRPr="004C0B70" w:rsidRDefault="004C0B70" w:rsidP="004C0B70">
      <w:pPr>
        <w:ind w:left="1800" w:hanging="1800"/>
        <w:jc w:val="both"/>
      </w:pPr>
      <w:r w:rsidRPr="004C0B70">
        <w:rPr>
          <w:rFonts w:ascii="Arial" w:hAnsi="Arial" w:cs="Arial"/>
          <w:sz w:val="20"/>
        </w:rPr>
        <w:t>Unità didattica n°1: Campo elettrico, potenziale elettrico, forza di Lorentz</w:t>
      </w:r>
    </w:p>
    <w:p w:rsidR="004C0B70" w:rsidRPr="004C0B70" w:rsidRDefault="004C0B70" w:rsidP="004C0B70">
      <w:pPr>
        <w:ind w:left="1800" w:hanging="1800"/>
        <w:jc w:val="both"/>
      </w:pPr>
      <w:r w:rsidRPr="004C0B70">
        <w:rPr>
          <w:rFonts w:ascii="Arial" w:hAnsi="Arial" w:cs="Arial"/>
          <w:sz w:val="20"/>
        </w:rPr>
        <w:t>Unità didattica n°2: Condensatori: capacità, condensatori in serie e parallelo, transitori nei circuiti RC,  energia</w:t>
      </w:r>
    </w:p>
    <w:p w:rsidR="004C0B70" w:rsidRPr="004C0B70" w:rsidRDefault="004C0B70" w:rsidP="004C0B70">
      <w:pPr>
        <w:jc w:val="both"/>
      </w:pPr>
      <w:r w:rsidRPr="004C0B70">
        <w:rPr>
          <w:rFonts w:ascii="Arial" w:hAnsi="Arial" w:cs="Arial"/>
          <w:sz w:val="20"/>
        </w:rPr>
        <w:t>Unità didattica n°3: Campo magnetico, induzione magnetica, flusso magnetico</w:t>
      </w:r>
    </w:p>
    <w:p w:rsidR="004C0B70" w:rsidRPr="004C0B70" w:rsidRDefault="004C0B70" w:rsidP="004C0B70">
      <w:pPr>
        <w:ind w:left="1800" w:hanging="1800"/>
        <w:jc w:val="both"/>
      </w:pPr>
      <w:r w:rsidRPr="004C0B70">
        <w:rPr>
          <w:rFonts w:ascii="Arial" w:hAnsi="Arial" w:cs="Arial"/>
          <w:sz w:val="20"/>
        </w:rPr>
        <w:t>Unità didattica n°4: Induttanze: materiali magnetici, circuiti magnetici, isteresi, transitori nei circuiti RL, energia</w:t>
      </w:r>
    </w:p>
    <w:p w:rsidR="004C0B70" w:rsidRPr="004C0B70" w:rsidRDefault="004C0B70" w:rsidP="004C0B70">
      <w:pPr>
        <w:jc w:val="both"/>
        <w:rPr>
          <w:rFonts w:ascii="Arial" w:hAnsi="Arial" w:cs="Arial"/>
          <w:sz w:val="20"/>
        </w:rPr>
      </w:pPr>
    </w:p>
    <w:tbl>
      <w:tblPr>
        <w:tblW w:w="0" w:type="auto"/>
        <w:tblInd w:w="-212" w:type="dxa"/>
        <w:tblLayout w:type="fixed"/>
        <w:tblCellMar>
          <w:left w:w="71" w:type="dxa"/>
          <w:right w:w="71" w:type="dxa"/>
        </w:tblCellMar>
        <w:tblLook w:val="0000" w:firstRow="0" w:lastRow="0" w:firstColumn="0" w:lastColumn="0" w:noHBand="0" w:noVBand="0"/>
      </w:tblPr>
      <w:tblGrid>
        <w:gridCol w:w="4706"/>
        <w:gridCol w:w="3285"/>
        <w:gridCol w:w="168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8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numPr>
                <w:ilvl w:val="0"/>
                <w:numId w:val="5"/>
              </w:numPr>
              <w:tabs>
                <w:tab w:val="clear" w:pos="0"/>
                <w:tab w:val="left" w:pos="283"/>
                <w:tab w:val="num" w:pos="360"/>
              </w:tabs>
              <w:snapToGrid w:val="0"/>
              <w:ind w:left="360"/>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68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Gennaio</w:t>
            </w:r>
          </w:p>
          <w:p w:rsidR="004C0B70" w:rsidRPr="004C0B70" w:rsidRDefault="004C0B70" w:rsidP="004C0B70">
            <w:pPr>
              <w:snapToGrid w:val="0"/>
            </w:pPr>
            <w:r w:rsidRPr="004C0B70">
              <w:rPr>
                <w:rFonts w:ascii="Arial" w:hAnsi="Arial" w:cs="Arial"/>
                <w:sz w:val="20"/>
              </w:rPr>
              <w:t>Febbraio</w:t>
            </w:r>
          </w:p>
          <w:p w:rsidR="004C0B70" w:rsidRPr="004C0B70" w:rsidRDefault="004C0B70" w:rsidP="004C0B70">
            <w:pPr>
              <w:snapToGrid w:val="0"/>
              <w:jc w:val="both"/>
            </w:pPr>
            <w:r w:rsidRPr="004C0B70">
              <w:rPr>
                <w:rFonts w:ascii="Arial" w:hAnsi="Arial" w:cs="Arial"/>
                <w:sz w:val="20"/>
              </w:rPr>
              <w:t>(8 ore)</w:t>
            </w:r>
          </w:p>
        </w:tc>
      </w:tr>
    </w:tbl>
    <w:p w:rsidR="004C0B70" w:rsidRPr="004C0B70" w:rsidRDefault="004C0B70" w:rsidP="004C0B70"/>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CCCCC"/>
        <w:ind w:right="2834"/>
        <w:jc w:val="both"/>
      </w:pPr>
      <w:r w:rsidRPr="004C0B70">
        <w:rPr>
          <w:rFonts w:ascii="Arial" w:hAnsi="Arial" w:cs="Arial"/>
          <w:b/>
          <w:sz w:val="20"/>
        </w:rPr>
        <w:t>Modulo 5 - CIRCUITI IN CORRENTE ALTERNATA MONOFASE</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Funzioni sinusoidali, rappresentazione vettoriale e mediante numeri complessi</w:t>
      </w:r>
    </w:p>
    <w:p w:rsidR="004C0B70" w:rsidRPr="004C0B70" w:rsidRDefault="004C0B70" w:rsidP="004C0B70">
      <w:pPr>
        <w:jc w:val="both"/>
      </w:pPr>
      <w:r w:rsidRPr="004C0B70">
        <w:rPr>
          <w:rFonts w:ascii="Arial" w:hAnsi="Arial" w:cs="Arial"/>
          <w:sz w:val="20"/>
        </w:rPr>
        <w:t>Unità didattica n°2: Operazioni con i numeri complessi in forma cartesiana, polare, esponenziale</w:t>
      </w:r>
    </w:p>
    <w:p w:rsidR="004C0B70" w:rsidRPr="004C0B70" w:rsidRDefault="004C0B70" w:rsidP="004C0B70">
      <w:pPr>
        <w:jc w:val="both"/>
      </w:pPr>
      <w:r w:rsidRPr="004C0B70">
        <w:rPr>
          <w:rFonts w:ascii="Arial" w:hAnsi="Arial" w:cs="Arial"/>
          <w:sz w:val="20"/>
        </w:rPr>
        <w:t>Unità didattica n°3: Legge di Ohm,  impedenze e reattanze</w:t>
      </w:r>
    </w:p>
    <w:p w:rsidR="004C0B70" w:rsidRPr="004C0B70" w:rsidRDefault="004C0B70" w:rsidP="004C0B70">
      <w:pPr>
        <w:jc w:val="both"/>
      </w:pPr>
      <w:r w:rsidRPr="004C0B70">
        <w:rPr>
          <w:rFonts w:ascii="Arial" w:hAnsi="Arial" w:cs="Arial"/>
          <w:sz w:val="20"/>
        </w:rPr>
        <w:t>Unità didattica n°4: Circuiti puramente resistivi, induttivi, capacitivi</w:t>
      </w:r>
    </w:p>
    <w:p w:rsidR="004C0B70" w:rsidRPr="004C0B70" w:rsidRDefault="004C0B70" w:rsidP="004C0B70">
      <w:pPr>
        <w:jc w:val="both"/>
      </w:pPr>
      <w:r w:rsidRPr="004C0B70">
        <w:rPr>
          <w:rFonts w:ascii="Arial" w:hAnsi="Arial" w:cs="Arial"/>
          <w:sz w:val="20"/>
        </w:rPr>
        <w:t>Unità didattica n°5: Reti elettriche in corrente alternata</w:t>
      </w:r>
    </w:p>
    <w:p w:rsidR="004C0B70" w:rsidRPr="004C0B70" w:rsidRDefault="004C0B70" w:rsidP="004C0B70">
      <w:pPr>
        <w:jc w:val="both"/>
      </w:pPr>
      <w:r w:rsidRPr="004C0B70">
        <w:rPr>
          <w:rFonts w:ascii="Arial" w:hAnsi="Arial" w:cs="Arial"/>
          <w:sz w:val="20"/>
        </w:rPr>
        <w:t>Unità didattica n°6: Potenza attiva, reattiva, apparente in regime sinusoidale e rifasamento</w:t>
      </w:r>
    </w:p>
    <w:p w:rsidR="004C0B70" w:rsidRPr="004C0B70" w:rsidRDefault="004C0B70" w:rsidP="004C0B70">
      <w:pPr>
        <w:jc w:val="both"/>
        <w:rPr>
          <w:rFonts w:ascii="Arial" w:hAnsi="Arial" w:cs="Arial"/>
          <w:sz w:val="20"/>
        </w:rPr>
      </w:pPr>
    </w:p>
    <w:tbl>
      <w:tblPr>
        <w:tblW w:w="0" w:type="auto"/>
        <w:tblInd w:w="-212" w:type="dxa"/>
        <w:tblLayout w:type="fixed"/>
        <w:tblCellMar>
          <w:left w:w="71" w:type="dxa"/>
          <w:right w:w="71" w:type="dxa"/>
        </w:tblCellMar>
        <w:tblLook w:val="0000" w:firstRow="0" w:lastRow="0" w:firstColumn="0" w:lastColumn="0" w:noHBand="0" w:noVBand="0"/>
      </w:tblPr>
      <w:tblGrid>
        <w:gridCol w:w="4706"/>
        <w:gridCol w:w="3285"/>
        <w:gridCol w:w="168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8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numPr>
                <w:ilvl w:val="0"/>
                <w:numId w:val="5"/>
              </w:numPr>
              <w:tabs>
                <w:tab w:val="clear" w:pos="0"/>
                <w:tab w:val="left" w:pos="283"/>
                <w:tab w:val="num" w:pos="360"/>
              </w:tabs>
              <w:snapToGrid w:val="0"/>
              <w:ind w:left="360"/>
              <w:jc w:val="both"/>
            </w:pPr>
            <w:r w:rsidRPr="004C0B70">
              <w:rPr>
                <w:rFonts w:ascii="Arial" w:hAnsi="Arial" w:cs="Arial"/>
                <w:sz w:val="20"/>
              </w:rPr>
              <w:t>Cerchio goniometrico, trigonometria di base</w:t>
            </w: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68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Marzo</w:t>
            </w:r>
          </w:p>
          <w:p w:rsidR="004C0B70" w:rsidRPr="004C0B70" w:rsidRDefault="004C0B70" w:rsidP="004C0B70">
            <w:pPr>
              <w:snapToGrid w:val="0"/>
            </w:pPr>
            <w:r w:rsidRPr="004C0B70">
              <w:rPr>
                <w:rFonts w:ascii="Arial" w:hAnsi="Arial" w:cs="Arial"/>
                <w:sz w:val="20"/>
              </w:rPr>
              <w:t>Aprile</w:t>
            </w:r>
          </w:p>
          <w:p w:rsidR="004C0B70" w:rsidRPr="004C0B70" w:rsidRDefault="004C0B70" w:rsidP="004C0B70">
            <w:pPr>
              <w:snapToGrid w:val="0"/>
              <w:jc w:val="both"/>
            </w:pPr>
            <w:r w:rsidRPr="004C0B70">
              <w:rPr>
                <w:rFonts w:ascii="Arial" w:hAnsi="Arial" w:cs="Arial"/>
                <w:sz w:val="20"/>
              </w:rPr>
              <w:t>(10 ore)</w:t>
            </w:r>
          </w:p>
        </w:tc>
      </w:tr>
    </w:tbl>
    <w:p w:rsidR="004C0B70" w:rsidRPr="004C0B70" w:rsidRDefault="004C0B70" w:rsidP="004C0B70">
      <w:pPr>
        <w:overflowPunct w:val="0"/>
        <w:autoSpaceDE w:val="0"/>
        <w:jc w:val="both"/>
        <w:textAlignment w:val="baseline"/>
        <w:rPr>
          <w:b/>
          <w:bCs/>
          <w:szCs w:val="20"/>
        </w:rPr>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6 - ELETTRONICA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Diodi, circuiti raddrizzatori e stabilizzatori monofase</w:t>
      </w:r>
    </w:p>
    <w:p w:rsidR="004C0B70" w:rsidRPr="004C0B70" w:rsidRDefault="004C0B70" w:rsidP="004C0B70">
      <w:pPr>
        <w:jc w:val="both"/>
      </w:pPr>
      <w:r w:rsidRPr="004C0B70">
        <w:rPr>
          <w:rFonts w:ascii="Arial" w:hAnsi="Arial" w:cs="Arial"/>
          <w:sz w:val="20"/>
        </w:rPr>
        <w:t>Unità didattica n°2: Transistor in saturazione</w:t>
      </w:r>
    </w:p>
    <w:p w:rsidR="004C0B70" w:rsidRPr="004C0B70" w:rsidRDefault="004C0B70" w:rsidP="004C0B70">
      <w:pPr>
        <w:jc w:val="both"/>
        <w:rPr>
          <w:rFonts w:ascii="Arial" w:hAnsi="Arial" w:cs="Arial"/>
          <w:sz w:val="20"/>
        </w:rPr>
      </w:pPr>
    </w:p>
    <w:tbl>
      <w:tblPr>
        <w:tblW w:w="0" w:type="auto"/>
        <w:tblInd w:w="-232" w:type="dxa"/>
        <w:tblLayout w:type="fixed"/>
        <w:tblCellMar>
          <w:left w:w="71" w:type="dxa"/>
          <w:right w:w="71" w:type="dxa"/>
        </w:tblCellMar>
        <w:tblLook w:val="0000" w:firstRow="0" w:lastRow="0" w:firstColumn="0" w:lastColumn="0" w:noHBand="0" w:noVBand="0"/>
      </w:tblPr>
      <w:tblGrid>
        <w:gridCol w:w="4706"/>
        <w:gridCol w:w="3285"/>
        <w:gridCol w:w="172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2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tabs>
                <w:tab w:val="left" w:pos="283"/>
              </w:tabs>
              <w:snapToGrid w:val="0"/>
              <w:jc w:val="both"/>
              <w:rPr>
                <w:rFonts w:ascii="Arial" w:hAnsi="Arial" w:cs="Arial"/>
                <w:sz w:val="20"/>
              </w:rPr>
            </w:pPr>
          </w:p>
          <w:p w:rsidR="004C0B70" w:rsidRPr="004C0B70" w:rsidRDefault="004C0B70" w:rsidP="004C0B70">
            <w:pPr>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72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Maggio</w:t>
            </w:r>
          </w:p>
          <w:p w:rsidR="004C0B70" w:rsidRPr="004C0B70" w:rsidRDefault="004C0B70" w:rsidP="004C0B70">
            <w:pPr>
              <w:snapToGrid w:val="0"/>
              <w:jc w:val="both"/>
            </w:pPr>
            <w:r w:rsidRPr="004C0B70">
              <w:rPr>
                <w:rFonts w:ascii="Arial" w:hAnsi="Arial" w:cs="Arial"/>
                <w:sz w:val="20"/>
              </w:rPr>
              <w:t>(6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7 – PROGRAMMAZIONE C++</w:t>
      </w:r>
    </w:p>
    <w:p w:rsidR="004C0B70" w:rsidRPr="004C0B70" w:rsidRDefault="004C0B70" w:rsidP="004C0B70">
      <w:pPr>
        <w:jc w:val="both"/>
      </w:pPr>
    </w:p>
    <w:p w:rsidR="004C0B70" w:rsidRPr="004C0B70" w:rsidRDefault="004C0B70" w:rsidP="004C0B70">
      <w:pPr>
        <w:jc w:val="both"/>
      </w:pPr>
      <w:r w:rsidRPr="004C0B70">
        <w:rPr>
          <w:rFonts w:ascii="Arial" w:hAnsi="Arial" w:cs="Arial"/>
          <w:sz w:val="20"/>
        </w:rPr>
        <w:t>Unità didattica n°1: C++: L'ambiente di sviluppo integrato,</w:t>
      </w:r>
      <w:r w:rsidRPr="004C0B70">
        <w:t xml:space="preserve"> </w:t>
      </w:r>
      <w:r w:rsidRPr="004C0B70">
        <w:rPr>
          <w:rFonts w:ascii="Arial" w:hAnsi="Arial" w:cs="Arial"/>
          <w:sz w:val="20"/>
          <w:szCs w:val="20"/>
        </w:rPr>
        <w:t>i tipi di dato, le espressioni, le strutture di controllo, le funzioni, le strutture dati.</w:t>
      </w:r>
    </w:p>
    <w:p w:rsidR="004C0B70" w:rsidRPr="004C0B70" w:rsidRDefault="004C0B70" w:rsidP="004C0B70">
      <w:pPr>
        <w:jc w:val="both"/>
        <w:rPr>
          <w:rFonts w:ascii="Arial" w:hAnsi="Arial" w:cs="Arial"/>
          <w:b/>
          <w:sz w:val="20"/>
          <w:szCs w:val="20"/>
        </w:rPr>
      </w:pPr>
    </w:p>
    <w:tbl>
      <w:tblPr>
        <w:tblW w:w="0" w:type="auto"/>
        <w:tblInd w:w="-232" w:type="dxa"/>
        <w:tblLayout w:type="fixed"/>
        <w:tblCellMar>
          <w:left w:w="71" w:type="dxa"/>
          <w:right w:w="71" w:type="dxa"/>
        </w:tblCellMar>
        <w:tblLook w:val="0000" w:firstRow="0" w:lastRow="0" w:firstColumn="0" w:lastColumn="0" w:noHBand="0" w:noVBand="0"/>
      </w:tblPr>
      <w:tblGrid>
        <w:gridCol w:w="4706"/>
        <w:gridCol w:w="3285"/>
        <w:gridCol w:w="172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2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tabs>
                <w:tab w:val="left" w:pos="283"/>
              </w:tabs>
              <w:snapToGrid w:val="0"/>
              <w:jc w:val="both"/>
              <w:rPr>
                <w:rFonts w:ascii="Arial" w:hAnsi="Arial" w:cs="Arial"/>
                <w:sz w:val="20"/>
              </w:rPr>
            </w:pPr>
          </w:p>
          <w:p w:rsidR="004C0B70" w:rsidRPr="004C0B70" w:rsidRDefault="004C0B70" w:rsidP="004C0B70">
            <w:pPr>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72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Settembre - Maggio</w:t>
            </w:r>
          </w:p>
          <w:p w:rsidR="004C0B70" w:rsidRPr="004C0B70" w:rsidRDefault="004C0B70" w:rsidP="004C0B70">
            <w:pPr>
              <w:snapToGrid w:val="0"/>
              <w:jc w:val="both"/>
            </w:pPr>
            <w:r w:rsidRPr="004C0B70">
              <w:rPr>
                <w:rFonts w:ascii="Arial" w:hAnsi="Arial" w:cs="Arial"/>
                <w:sz w:val="20"/>
              </w:rPr>
              <w:lastRenderedPageBreak/>
              <w:t>(12 ore)</w:t>
            </w:r>
          </w:p>
        </w:tc>
      </w:tr>
    </w:tbl>
    <w:p w:rsidR="004C0B70" w:rsidRPr="004C0B70" w:rsidRDefault="004C0B70" w:rsidP="004C0B70">
      <w:pPr>
        <w:jc w:val="both"/>
        <w:rPr>
          <w:rFonts w:ascii="Arial" w:hAnsi="Arial" w:cs="Arial"/>
          <w:sz w:val="20"/>
          <w:szCs w:val="20"/>
        </w:rPr>
      </w:pPr>
    </w:p>
    <w:p w:rsidR="004C0B70" w:rsidRPr="004C0B70" w:rsidRDefault="004C0B70" w:rsidP="004C0B70">
      <w:pPr>
        <w:jc w:val="both"/>
        <w:rPr>
          <w:rFonts w:ascii="Arial" w:hAnsi="Arial" w:cs="Arial"/>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2"/>
        </w:rPr>
        <w:t>2. METODOLOGIE</w:t>
      </w:r>
    </w:p>
    <w:p w:rsidR="004C0B70" w:rsidRPr="004C0B70" w:rsidRDefault="004C0B70" w:rsidP="004C0B70">
      <w:pPr>
        <w:jc w:val="both"/>
        <w:rPr>
          <w:rFonts w:ascii="Arial" w:hAnsi="Arial" w:cs="Arial"/>
          <w:sz w:val="20"/>
        </w:rPr>
      </w:pPr>
    </w:p>
    <w:tbl>
      <w:tblPr>
        <w:tblW w:w="0" w:type="auto"/>
        <w:tblInd w:w="-172" w:type="dxa"/>
        <w:tblLayout w:type="fixed"/>
        <w:tblCellMar>
          <w:left w:w="70" w:type="dxa"/>
          <w:right w:w="70" w:type="dxa"/>
        </w:tblCellMar>
        <w:tblLook w:val="0000" w:firstRow="0" w:lastRow="0" w:firstColumn="0" w:lastColumn="0" w:noHBand="0" w:noVBand="0"/>
      </w:tblPr>
      <w:tblGrid>
        <w:gridCol w:w="9483"/>
      </w:tblGrid>
      <w:tr w:rsidR="004C0B70" w:rsidRPr="004C0B70" w:rsidTr="00D2507B">
        <w:tc>
          <w:tcPr>
            <w:tcW w:w="948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Lezione frontale, lettura e comprensione del testo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Coinvolgimento degli alunni in esercitazioni guidate e colloqui di adeguamento e recupero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Correzione di esercizi proposti</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Svolgimento in classe e a casa di esercizi.</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p w:rsidR="004C0B70" w:rsidRPr="004C0B70" w:rsidRDefault="004C0B70" w:rsidP="004C0B70"/>
    <w:p w:rsidR="004C0B70" w:rsidRPr="004C0B70" w:rsidRDefault="004C0B70" w:rsidP="004C0B70">
      <w:pPr>
        <w:keepNext/>
        <w:numPr>
          <w:ilvl w:val="6"/>
          <w:numId w:val="1"/>
        </w:numPr>
        <w:tabs>
          <w:tab w:val="clear" w:pos="1296"/>
          <w:tab w:val="num" w:pos="0"/>
        </w:tabs>
        <w:overflowPunct w:val="0"/>
        <w:autoSpaceDE w:val="0"/>
        <w:jc w:val="both"/>
        <w:textAlignment w:val="baseline"/>
        <w:outlineLvl w:val="6"/>
        <w:rPr>
          <w:b/>
          <w:bCs/>
          <w:sz w:val="22"/>
          <w:szCs w:val="20"/>
        </w:rPr>
      </w:pPr>
      <w:r w:rsidRPr="004C0B70">
        <w:rPr>
          <w:rFonts w:ascii="Arial" w:hAnsi="Arial" w:cs="Arial"/>
          <w:b/>
          <w:bCs/>
          <w:sz w:val="22"/>
          <w:szCs w:val="20"/>
        </w:rPr>
        <w:t>3. MATERIALI DIDATTICI</w:t>
      </w:r>
    </w:p>
    <w:p w:rsidR="004C0B70" w:rsidRPr="004C0B70" w:rsidRDefault="004C0B70" w:rsidP="004C0B70">
      <w:pPr>
        <w:jc w:val="both"/>
        <w:rPr>
          <w:rFonts w:ascii="Arial" w:hAnsi="Arial" w:cs="Arial"/>
          <w:sz w:val="20"/>
        </w:rPr>
      </w:pPr>
    </w:p>
    <w:tbl>
      <w:tblPr>
        <w:tblW w:w="0" w:type="auto"/>
        <w:tblInd w:w="-172" w:type="dxa"/>
        <w:tblLayout w:type="fixed"/>
        <w:tblCellMar>
          <w:left w:w="70" w:type="dxa"/>
          <w:right w:w="70" w:type="dxa"/>
        </w:tblCellMar>
        <w:tblLook w:val="0000" w:firstRow="0" w:lastRow="0" w:firstColumn="0" w:lastColumn="0" w:noHBand="0" w:noVBand="0"/>
      </w:tblPr>
      <w:tblGrid>
        <w:gridCol w:w="9483"/>
      </w:tblGrid>
      <w:tr w:rsidR="004C0B70" w:rsidRPr="004C0B70" w:rsidTr="00D2507B">
        <w:tc>
          <w:tcPr>
            <w:tcW w:w="948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ind w:left="-4"/>
              <w:jc w:val="both"/>
              <w:rPr>
                <w:rFonts w:ascii="Arial" w:hAnsi="Arial" w:cs="Arial"/>
                <w:color w:val="FF0000"/>
                <w:sz w:val="20"/>
              </w:rPr>
            </w:pP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Libro di testo</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Appunti dell’insegnante</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Altri testi più specifici</w:t>
            </w:r>
          </w:p>
          <w:p w:rsidR="004C0B70" w:rsidRPr="004C0B70" w:rsidRDefault="004C0B70" w:rsidP="004C0B70">
            <w:pPr>
              <w:tabs>
                <w:tab w:val="left" w:pos="712"/>
              </w:tabs>
              <w:jc w:val="both"/>
              <w:rPr>
                <w:rFonts w:ascii="Arial" w:hAnsi="Arial" w:cs="Arial"/>
                <w:sz w:val="20"/>
              </w:rPr>
            </w:pPr>
          </w:p>
        </w:tc>
      </w:tr>
    </w:tbl>
    <w:p w:rsidR="004C0B70" w:rsidRPr="004C0B70" w:rsidRDefault="004C0B70" w:rsidP="004C0B70">
      <w:pPr>
        <w:jc w:val="both"/>
      </w:pPr>
    </w:p>
    <w:p w:rsidR="004C0B70" w:rsidRPr="004C0B70" w:rsidRDefault="004C0B70" w:rsidP="004C0B70">
      <w:pPr>
        <w:jc w:val="both"/>
        <w:rPr>
          <w:rFonts w:ascii="Arial" w:hAnsi="Arial" w:cs="Arial"/>
          <w:b/>
          <w:sz w:val="22"/>
        </w:rPr>
      </w:pPr>
    </w:p>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 xml:space="preserve">4. TIPOLOGIA E NUMERO DELLE PROVE DI VERIFICA </w:t>
      </w:r>
    </w:p>
    <w:p w:rsidR="004C0B70" w:rsidRPr="004C0B70" w:rsidRDefault="004C0B70" w:rsidP="004C0B70">
      <w:pPr>
        <w:jc w:val="both"/>
        <w:rPr>
          <w:rFonts w:ascii="Arial" w:hAnsi="Arial" w:cs="Arial"/>
          <w:b/>
          <w:sz w:val="20"/>
        </w:rPr>
      </w:pPr>
    </w:p>
    <w:tbl>
      <w:tblPr>
        <w:tblW w:w="0" w:type="auto"/>
        <w:tblInd w:w="-100" w:type="dxa"/>
        <w:tblLayout w:type="fixed"/>
        <w:tblCellMar>
          <w:left w:w="70" w:type="dxa"/>
          <w:right w:w="70" w:type="dxa"/>
        </w:tblCellMar>
        <w:tblLook w:val="0000" w:firstRow="0" w:lastRow="0" w:firstColumn="0" w:lastColumn="0" w:noHBand="0" w:noVBand="0"/>
      </w:tblPr>
      <w:tblGrid>
        <w:gridCol w:w="9411"/>
      </w:tblGrid>
      <w:tr w:rsidR="004C0B70" w:rsidRPr="004C0B70" w:rsidTr="00D2507B">
        <w:tc>
          <w:tcPr>
            <w:tcW w:w="941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p>
          <w:p w:rsidR="004C0B70" w:rsidRPr="004C0B70" w:rsidRDefault="004C0B70" w:rsidP="004C0B70">
            <w:pPr>
              <w:numPr>
                <w:ilvl w:val="0"/>
                <w:numId w:val="4"/>
              </w:numPr>
              <w:tabs>
                <w:tab w:val="clear" w:pos="0"/>
                <w:tab w:val="left" w:pos="360"/>
                <w:tab w:val="num" w:pos="720"/>
              </w:tabs>
              <w:snapToGrid w:val="0"/>
              <w:ind w:left="720"/>
              <w:jc w:val="both"/>
            </w:pPr>
            <w:r w:rsidRPr="004C0B70">
              <w:rPr>
                <w:rFonts w:ascii="Arial" w:hAnsi="Arial" w:cs="Arial"/>
                <w:sz w:val="20"/>
              </w:rPr>
              <w:t>prove scritte, comprensive di domande teoriche ed esercizi applicativi,</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pratiche con produzione di relazione tecnica se richiesta,</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di recupero se necessarie.</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tbl>
      <w:tblPr>
        <w:tblW w:w="0" w:type="auto"/>
        <w:tblInd w:w="-100" w:type="dxa"/>
        <w:tblLayout w:type="fixed"/>
        <w:tblCellMar>
          <w:left w:w="70" w:type="dxa"/>
          <w:right w:w="70" w:type="dxa"/>
        </w:tblCellMar>
        <w:tblLook w:val="0000" w:firstRow="0" w:lastRow="0" w:firstColumn="0" w:lastColumn="0" w:noHBand="0" w:noVBand="0"/>
      </w:tblPr>
      <w:tblGrid>
        <w:gridCol w:w="3614"/>
        <w:gridCol w:w="1676"/>
        <w:gridCol w:w="2000"/>
      </w:tblGrid>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keepNext/>
              <w:numPr>
                <w:ilvl w:val="7"/>
                <w:numId w:val="1"/>
              </w:numPr>
              <w:tabs>
                <w:tab w:val="clear" w:pos="1440"/>
                <w:tab w:val="num" w:pos="0"/>
              </w:tabs>
              <w:snapToGrid w:val="0"/>
              <w:jc w:val="center"/>
              <w:outlineLvl w:val="7"/>
              <w:rPr>
                <w:rFonts w:ascii="Arial" w:hAnsi="Arial" w:cs="Arial"/>
                <w:b/>
                <w:sz w:val="18"/>
              </w:rPr>
            </w:pPr>
            <w:r w:rsidRPr="004C0B70">
              <w:rPr>
                <w:rFonts w:ascii="Arial" w:hAnsi="Arial" w:cs="Arial"/>
                <w:b/>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 xml:space="preserve">PRIMO PERIODO </w:t>
            </w:r>
          </w:p>
          <w:p w:rsidR="004C0B70" w:rsidRPr="004C0B70" w:rsidRDefault="004C0B70" w:rsidP="004C0B70">
            <w:pPr>
              <w:tabs>
                <w:tab w:val="left" w:pos="4260"/>
              </w:tabs>
              <w:jc w:val="center"/>
            </w:pPr>
            <w:r w:rsidRPr="004C0B70">
              <w:rPr>
                <w:rFonts w:ascii="Arial" w:hAnsi="Arial" w:cs="Arial"/>
                <w:sz w:val="16"/>
              </w:rPr>
              <w:t>numero minimo</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SECONDO PERIODO numero minimo</w:t>
            </w:r>
          </w:p>
        </w:tc>
      </w:tr>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snapToGrid w:val="0"/>
            </w:pPr>
            <w:r w:rsidRPr="004C0B70">
              <w:rPr>
                <w:rFonts w:ascii="Arial" w:hAnsi="Arial" w:cs="Arial"/>
                <w:sz w:val="16"/>
              </w:rPr>
              <w:t>Verifiche scritte e/o domande orali</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2</w:t>
            </w:r>
          </w:p>
        </w:tc>
        <w:tc>
          <w:tcPr>
            <w:tcW w:w="2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3</w:t>
            </w:r>
          </w:p>
        </w:tc>
      </w:tr>
    </w:tbl>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5. GRIGLIE DI VALUTAZIONE</w:t>
      </w:r>
    </w:p>
    <w:p w:rsidR="004C0B70" w:rsidRPr="004C0B70" w:rsidRDefault="004C0B70" w:rsidP="004C0B70">
      <w:pPr>
        <w:jc w:val="both"/>
        <w:rPr>
          <w:rFonts w:ascii="Arial" w:hAnsi="Arial" w:cs="Arial"/>
          <w:b/>
          <w:sz w:val="20"/>
        </w:rPr>
      </w:pPr>
    </w:p>
    <w:tbl>
      <w:tblPr>
        <w:tblW w:w="0" w:type="auto"/>
        <w:tblInd w:w="-100" w:type="dxa"/>
        <w:tblLayout w:type="fixed"/>
        <w:tblCellMar>
          <w:left w:w="70" w:type="dxa"/>
          <w:right w:w="70" w:type="dxa"/>
        </w:tblCellMar>
        <w:tblLook w:val="0000" w:firstRow="0" w:lastRow="0" w:firstColumn="0" w:lastColumn="0" w:noHBand="0" w:noVBand="0"/>
      </w:tblPr>
      <w:tblGrid>
        <w:gridCol w:w="9411"/>
      </w:tblGrid>
      <w:tr w:rsidR="004C0B70" w:rsidRPr="004C0B70" w:rsidTr="00D2507B">
        <w:tc>
          <w:tcPr>
            <w:tcW w:w="941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6"/>
              </w:numPr>
              <w:tabs>
                <w:tab w:val="clear" w:pos="0"/>
                <w:tab w:val="num" w:pos="720"/>
              </w:tabs>
              <w:ind w:left="720"/>
              <w:jc w:val="both"/>
            </w:pPr>
            <w:r w:rsidRPr="004C0B70">
              <w:rPr>
                <w:rFonts w:ascii="Arial" w:hAnsi="Arial" w:cs="Arial"/>
                <w:sz w:val="20"/>
              </w:rPr>
              <w:t xml:space="preserve">quella approvata dal Collegio Docenti (riportata nel POF) </w:t>
            </w:r>
          </w:p>
          <w:p w:rsidR="004C0B70" w:rsidRPr="004C0B70" w:rsidRDefault="004C0B70" w:rsidP="004C0B70">
            <w:pPr>
              <w:ind w:left="360"/>
              <w:jc w:val="both"/>
            </w:pPr>
            <w:r w:rsidRPr="004C0B70">
              <w:rPr>
                <w:rFonts w:ascii="Arial" w:eastAsia="Arial" w:hAnsi="Arial" w:cs="Arial"/>
                <w:sz w:val="20"/>
              </w:rPr>
              <w:t xml:space="preserve">                       </w:t>
            </w:r>
          </w:p>
        </w:tc>
      </w:tr>
    </w:tbl>
    <w:p w:rsidR="004C0B70" w:rsidRPr="004C0B70" w:rsidRDefault="004C0B70" w:rsidP="004C0B70">
      <w:pPr>
        <w:jc w:val="both"/>
        <w:rPr>
          <w:rFonts w:ascii="Arial" w:hAnsi="Arial" w:cs="Arial"/>
          <w:b/>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center"/>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r w:rsidRPr="004C0B70">
              <w:rPr>
                <w:rFonts w:ascii="Arial" w:hAnsi="Arial" w:cs="Arial"/>
                <w:b/>
                <w:sz w:val="20"/>
                <w:szCs w:val="20"/>
              </w:rPr>
              <w:t xml:space="preserve">MATERIA:  SISTEMI ED AUTOMAZIONE INDUSTRIALE       </w:t>
            </w:r>
            <w:r w:rsidR="00FD27EB">
              <w:rPr>
                <w:rFonts w:ascii="Arial" w:hAnsi="Arial" w:cs="Arial"/>
                <w:b/>
                <w:sz w:val="20"/>
                <w:szCs w:val="20"/>
              </w:rPr>
              <w:t>CLASSI   4AME</w:t>
            </w: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INDIRIZZO/I:  MECCANICA / ENERGIA</w:t>
            </w:r>
          </w:p>
          <w:p w:rsidR="004C0B70" w:rsidRPr="004C0B70" w:rsidRDefault="004C0B70" w:rsidP="004C0B70">
            <w:pPr>
              <w:jc w:val="both"/>
              <w:rPr>
                <w:rFonts w:ascii="Arial" w:hAnsi="Arial" w:cs="Arial"/>
                <w:b/>
                <w:sz w:val="20"/>
                <w:szCs w:val="20"/>
              </w:rPr>
            </w:pPr>
          </w:p>
        </w:tc>
      </w:tr>
    </w:tbl>
    <w:p w:rsidR="004C0B70" w:rsidRPr="004C0B70" w:rsidRDefault="004C0B70" w:rsidP="004C0B70">
      <w:pPr>
        <w:jc w:val="both"/>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b/>
          <w:sz w:val="28"/>
          <w:szCs w:val="20"/>
        </w:rPr>
      </w:pPr>
      <w:r w:rsidRPr="004C0B70">
        <w:rPr>
          <w:rFonts w:ascii="Arial" w:hAnsi="Arial" w:cs="Arial"/>
          <w:b/>
          <w:sz w:val="20"/>
          <w:szCs w:val="20"/>
        </w:rPr>
        <w:t>PROGETTO DIDATTICO DELLA DISCIPLINA</w:t>
      </w:r>
    </w:p>
    <w:p w:rsidR="004C0B70" w:rsidRPr="004C0B70" w:rsidRDefault="004C0B70" w:rsidP="004C0B70">
      <w:pPr>
        <w:rPr>
          <w:rFonts w:ascii="Arial" w:hAnsi="Arial" w:cs="Arial"/>
          <w:sz w:val="20"/>
          <w:szCs w:val="20"/>
        </w:rPr>
      </w:pPr>
    </w:p>
    <w:p w:rsidR="004C0B70" w:rsidRPr="004C0B70" w:rsidRDefault="004C0B70" w:rsidP="004C0B70">
      <w:r w:rsidRPr="004C0B70">
        <w:rPr>
          <w:rFonts w:ascii="Arial" w:hAnsi="Arial" w:cs="Arial"/>
          <w:sz w:val="20"/>
          <w:szCs w:val="20"/>
        </w:rPr>
        <w:t xml:space="preserve">In relazione a quanto richiesto dal Piano dell’Offerta Formativa si definiscono i seguenti </w:t>
      </w:r>
      <w:r w:rsidRPr="004C0B70">
        <w:rPr>
          <w:rFonts w:ascii="Arial" w:hAnsi="Arial" w:cs="Arial"/>
          <w:b/>
          <w:sz w:val="20"/>
          <w:szCs w:val="20"/>
        </w:rPr>
        <w:t>obiettivi</w:t>
      </w:r>
      <w:r w:rsidRPr="004C0B70">
        <w:rPr>
          <w:rFonts w:ascii="Arial" w:hAnsi="Arial" w:cs="Arial"/>
          <w:sz w:val="20"/>
          <w:szCs w:val="20"/>
        </w:rPr>
        <w:t xml:space="preserve"> in termini di:</w:t>
      </w:r>
    </w:p>
    <w:p w:rsidR="004C0B70" w:rsidRPr="004C0B70" w:rsidRDefault="004C0B70" w:rsidP="004C0B70">
      <w:pPr>
        <w:rPr>
          <w:rFonts w:ascii="Arial" w:hAnsi="Arial" w:cs="Arial"/>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COMPETENZE</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leggere ed interpretare la documentazione tecnica del settore.</w:t>
            </w:r>
          </w:p>
          <w:p w:rsidR="004C0B70" w:rsidRPr="004C0B70" w:rsidRDefault="004C0B70" w:rsidP="004C0B70">
            <w:pPr>
              <w:jc w:val="both"/>
            </w:pPr>
            <w:r w:rsidRPr="004C0B70">
              <w:rPr>
                <w:rFonts w:ascii="Arial" w:hAnsi="Arial" w:cs="Arial"/>
                <w:b/>
                <w:sz w:val="20"/>
              </w:rPr>
              <w:t>Essere in grado di realizzare semplici circuiti con cicli in genere e dispositivi di comando, di tipo elettropneumatico, oleodinamico, elettroleodinamico.</w:t>
            </w:r>
          </w:p>
          <w:p w:rsidR="004C0B70" w:rsidRPr="004C0B70" w:rsidRDefault="004C0B70" w:rsidP="004C0B70">
            <w:pPr>
              <w:jc w:val="both"/>
            </w:pPr>
            <w:r w:rsidRPr="004C0B70">
              <w:rPr>
                <w:rFonts w:ascii="Arial" w:hAnsi="Arial" w:cs="Arial"/>
                <w:b/>
                <w:sz w:val="20"/>
              </w:rPr>
              <w:t>Saper utilizzare consapevolmente metodi di calcolo e strumenti informatici, in particolare software applicativi specifici per il disegno e la simulazione di circuiti pneumatici, elettropneumatici, oleodinamici, elettroleodinamici ed elettrici.</w:t>
            </w:r>
          </w:p>
          <w:p w:rsidR="004C0B70" w:rsidRPr="004C0B70" w:rsidRDefault="004C0B70" w:rsidP="004C0B70">
            <w:pPr>
              <w:snapToGrid w:val="0"/>
              <w:jc w:val="both"/>
            </w:pPr>
            <w:r w:rsidRPr="004C0B70">
              <w:rPr>
                <w:rFonts w:ascii="Arial" w:hAnsi="Arial" w:cs="Arial"/>
                <w:b/>
                <w:sz w:val="20"/>
                <w:szCs w:val="20"/>
              </w:rPr>
              <w:t>Saper scegliere ed utilizzare correttamente le macchine elettriche.</w:t>
            </w:r>
          </w:p>
        </w:tc>
      </w:tr>
    </w:tbl>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pPr>
      <w:r w:rsidRPr="004C0B70">
        <w:rPr>
          <w:rFonts w:ascii="Arial" w:hAnsi="Arial" w:cs="Arial"/>
          <w:b/>
          <w:sz w:val="20"/>
          <w:szCs w:val="20"/>
        </w:rPr>
        <w:t>ABILITÀ</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cogliere le interazioni tra le tecnologie del settore elettrico-elettronico e quelle più specifiche meccaniche in particolare nel campo dell'automazione industriale.</w:t>
            </w:r>
          </w:p>
          <w:p w:rsidR="004C0B70" w:rsidRPr="004C0B70" w:rsidRDefault="004C0B70" w:rsidP="004C0B70">
            <w:pPr>
              <w:jc w:val="both"/>
            </w:pPr>
            <w:r w:rsidRPr="004C0B70">
              <w:rPr>
                <w:rFonts w:ascii="Arial" w:hAnsi="Arial" w:cs="Arial"/>
                <w:b/>
                <w:sz w:val="20"/>
              </w:rPr>
              <w:t>Saper risolvere semplici problemi di automazione implementando soluzioni elettriche o a fluido, seguendo ed interpretando i relativi schemi circuitali.</w:t>
            </w:r>
          </w:p>
          <w:p w:rsidR="004C0B70" w:rsidRPr="004C0B70" w:rsidRDefault="004C0B70" w:rsidP="004C0B70">
            <w:pPr>
              <w:snapToGrid w:val="0"/>
              <w:jc w:val="both"/>
            </w:pPr>
            <w:r w:rsidRPr="004C0B70">
              <w:rPr>
                <w:rFonts w:ascii="Arial" w:hAnsi="Arial" w:cs="Arial"/>
                <w:b/>
                <w:sz w:val="20"/>
                <w:szCs w:val="20"/>
              </w:rPr>
              <w:t>Saper arricchire progressivamente il proprio bagaglio di conoscenze nell'ambito dell'automazione industriale.</w:t>
            </w:r>
          </w:p>
        </w:tc>
      </w:tr>
    </w:tbl>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pPr>
      <w:r w:rsidRPr="004C0B70">
        <w:rPr>
          <w:rFonts w:ascii="Arial" w:hAnsi="Arial" w:cs="Arial"/>
          <w:b/>
          <w:sz w:val="20"/>
          <w:szCs w:val="20"/>
        </w:rPr>
        <w:t>CONOSCENZE</w:t>
      </w:r>
    </w:p>
    <w:p w:rsidR="004C0B70" w:rsidRPr="004C0B70" w:rsidRDefault="004C0B70" w:rsidP="004C0B70">
      <w:pPr>
        <w:jc w:val="both"/>
        <w:rPr>
          <w:rFonts w:ascii="Arial" w:hAnsi="Arial" w:cs="Arial"/>
          <w:b/>
          <w:sz w:val="20"/>
          <w:szCs w:val="2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Acquisire consapevolezza delle tecnologie di automazione pneumatica, elettropneumatica,    oleodinamica, elettroleodinamica e del loro utilizzo.</w:t>
            </w:r>
          </w:p>
          <w:p w:rsidR="004C0B70" w:rsidRPr="004C0B70" w:rsidRDefault="004C0B70" w:rsidP="004C0B70">
            <w:pPr>
              <w:snapToGrid w:val="0"/>
              <w:jc w:val="both"/>
            </w:pPr>
            <w:r w:rsidRPr="004C0B70">
              <w:rPr>
                <w:rFonts w:ascii="Arial" w:hAnsi="Arial" w:cs="Arial"/>
                <w:b/>
                <w:sz w:val="20"/>
              </w:rPr>
              <w:t>Acquisire conoscenze sufficienti nel campo delle macchine elettriche.</w:t>
            </w:r>
          </w:p>
          <w:p w:rsidR="004C0B70" w:rsidRPr="004C0B70" w:rsidRDefault="004C0B70" w:rsidP="004C0B70">
            <w:pPr>
              <w:snapToGrid w:val="0"/>
              <w:jc w:val="both"/>
            </w:pPr>
            <w:r w:rsidRPr="004C0B70">
              <w:rPr>
                <w:rFonts w:ascii="Arial" w:hAnsi="Arial" w:cs="Arial"/>
                <w:b/>
                <w:sz w:val="20"/>
                <w:szCs w:val="20"/>
              </w:rPr>
              <w:t>Acquisire adeguate conoscenze di concetti, leggi ed applicazioni nel campo dell'elettrotecnica e dell'elettronica.</w:t>
            </w:r>
          </w:p>
        </w:tc>
      </w:tr>
    </w:tbl>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Default="004C0B70" w:rsidP="004C0B70">
      <w:pPr>
        <w:jc w:val="both"/>
        <w:rPr>
          <w:rFonts w:ascii="Bookman-Demi" w:eastAsia="Bookman-Demi" w:hAnsi="Bookman-Demi" w:cs="Bookman-Demi"/>
          <w:color w:val="FF0000"/>
          <w:sz w:val="22"/>
          <w:szCs w:val="22"/>
        </w:rPr>
      </w:pPr>
    </w:p>
    <w:p w:rsidR="00FD27EB" w:rsidRDefault="00FD27EB" w:rsidP="004C0B70">
      <w:pPr>
        <w:jc w:val="both"/>
        <w:rPr>
          <w:rFonts w:ascii="Bookman-Demi" w:eastAsia="Bookman-Demi" w:hAnsi="Bookman-Demi" w:cs="Bookman-Demi"/>
          <w:color w:val="FF0000"/>
          <w:sz w:val="22"/>
          <w:szCs w:val="22"/>
        </w:rPr>
      </w:pPr>
    </w:p>
    <w:p w:rsidR="00FD27EB" w:rsidRDefault="00FD27EB" w:rsidP="004C0B70">
      <w:pPr>
        <w:jc w:val="both"/>
        <w:rPr>
          <w:rFonts w:ascii="Bookman-Demi" w:eastAsia="Bookman-Demi" w:hAnsi="Bookman-Demi" w:cs="Bookman-Demi"/>
          <w:color w:val="FF0000"/>
          <w:sz w:val="22"/>
          <w:szCs w:val="22"/>
        </w:rPr>
      </w:pPr>
    </w:p>
    <w:p w:rsidR="00FD27EB" w:rsidRDefault="00FD27EB" w:rsidP="004C0B70">
      <w:pPr>
        <w:jc w:val="both"/>
        <w:rPr>
          <w:rFonts w:ascii="Bookman-Demi" w:eastAsia="Bookman-Demi" w:hAnsi="Bookman-Demi" w:cs="Bookman-Demi"/>
          <w:color w:val="FF0000"/>
          <w:sz w:val="22"/>
          <w:szCs w:val="22"/>
        </w:rPr>
      </w:pPr>
    </w:p>
    <w:p w:rsidR="00FD27EB" w:rsidRDefault="00FD27EB" w:rsidP="004C0B70">
      <w:pPr>
        <w:jc w:val="both"/>
        <w:rPr>
          <w:rFonts w:ascii="Bookman-Demi" w:eastAsia="Bookman-Demi" w:hAnsi="Bookman-Demi" w:cs="Bookman-Demi"/>
          <w:color w:val="FF0000"/>
          <w:sz w:val="22"/>
          <w:szCs w:val="22"/>
        </w:rPr>
      </w:pPr>
    </w:p>
    <w:p w:rsidR="00FD27EB" w:rsidRDefault="00FD27EB" w:rsidP="004C0B70">
      <w:pPr>
        <w:jc w:val="both"/>
        <w:rPr>
          <w:rFonts w:ascii="Bookman-Demi" w:eastAsia="Bookman-Demi" w:hAnsi="Bookman-Demi" w:cs="Bookman-Demi"/>
          <w:color w:val="FF0000"/>
          <w:sz w:val="22"/>
          <w:szCs w:val="22"/>
        </w:rPr>
      </w:pPr>
    </w:p>
    <w:p w:rsidR="00FD27EB" w:rsidRDefault="00FD27EB" w:rsidP="004C0B70">
      <w:pPr>
        <w:jc w:val="both"/>
        <w:rPr>
          <w:rFonts w:ascii="Bookman-Demi" w:eastAsia="Bookman-Demi" w:hAnsi="Bookman-Demi" w:cs="Bookman-Demi"/>
          <w:color w:val="FF0000"/>
          <w:sz w:val="22"/>
          <w:szCs w:val="22"/>
        </w:rPr>
      </w:pPr>
    </w:p>
    <w:p w:rsidR="00FD27EB" w:rsidRDefault="00FD27EB" w:rsidP="004C0B70">
      <w:pPr>
        <w:jc w:val="both"/>
        <w:rPr>
          <w:rFonts w:ascii="Bookman-Demi" w:eastAsia="Bookman-Demi" w:hAnsi="Bookman-Demi" w:cs="Bookman-Demi"/>
          <w:color w:val="FF0000"/>
          <w:sz w:val="22"/>
          <w:szCs w:val="22"/>
        </w:rPr>
      </w:pPr>
    </w:p>
    <w:p w:rsidR="00FD27EB" w:rsidRPr="004C0B70" w:rsidRDefault="00FD27EB" w:rsidP="004C0B70">
      <w:pPr>
        <w:jc w:val="both"/>
        <w:rPr>
          <w:rFonts w:ascii="Bookman-Demi" w:eastAsia="Bookman-Demi" w:hAnsi="Bookman-Demi" w:cs="Bookman-Demi"/>
          <w:color w:val="FF0000"/>
          <w:sz w:val="22"/>
          <w:szCs w:val="22"/>
        </w:rPr>
      </w:pPr>
    </w:p>
    <w:p w:rsidR="004C0B70" w:rsidRPr="004C0B70" w:rsidRDefault="004C0B70" w:rsidP="004C0B70">
      <w:pPr>
        <w:autoSpaceDE w:val="0"/>
        <w:rPr>
          <w:rFonts w:ascii="Bookman-Demi" w:eastAsia="Bookman-Demi" w:hAnsi="Bookman-Demi" w:cs="Bookman-Demi"/>
          <w:color w:val="FF0000"/>
          <w:sz w:val="22"/>
          <w:szCs w:val="22"/>
        </w:rPr>
      </w:pPr>
    </w:p>
    <w:p w:rsidR="004C0B70" w:rsidRPr="004C0B70" w:rsidRDefault="004C0B70" w:rsidP="004C0B70">
      <w:pPr>
        <w:overflowPunct w:val="0"/>
        <w:autoSpaceDE w:val="0"/>
        <w:jc w:val="both"/>
        <w:textAlignment w:val="baseline"/>
        <w:rPr>
          <w:b/>
          <w:bCs/>
          <w:szCs w:val="20"/>
        </w:rPr>
      </w:pPr>
      <w:r w:rsidRPr="004C0B70">
        <w:rPr>
          <w:rFonts w:ascii="Arial" w:hAnsi="Arial" w:cs="Arial"/>
          <w:b/>
          <w:bCs/>
          <w:sz w:val="20"/>
          <w:szCs w:val="20"/>
        </w:rPr>
        <w:t xml:space="preserve">1. CONTENUTI DISCIPLINARI </w:t>
      </w:r>
      <w:r w:rsidRPr="004C0B70">
        <w:rPr>
          <w:rFonts w:ascii="Arial" w:hAnsi="Arial" w:cs="Arial"/>
          <w:b/>
          <w:bCs/>
          <w:sz w:val="20"/>
          <w:szCs w:val="20"/>
          <w:u w:val="single"/>
        </w:rPr>
        <w:t>MINIMI</w:t>
      </w:r>
      <w:r w:rsidRPr="004C0B70">
        <w:rPr>
          <w:rFonts w:ascii="Arial" w:hAnsi="Arial" w:cs="Arial"/>
          <w:b/>
          <w:bCs/>
          <w:sz w:val="20"/>
          <w:szCs w:val="20"/>
        </w:rPr>
        <w:t xml:space="preserve"> ESPOSTI PER MODULI - UNITÀ DIDATTICHE   </w:t>
      </w:r>
    </w:p>
    <w:p w:rsidR="004C0B70" w:rsidRPr="004C0B70" w:rsidRDefault="004C0B70" w:rsidP="004C0B70">
      <w:pPr>
        <w:overflowPunct w:val="0"/>
        <w:autoSpaceDE w:val="0"/>
        <w:jc w:val="both"/>
        <w:textAlignment w:val="baseline"/>
        <w:rPr>
          <w:b/>
          <w:bCs/>
          <w:szCs w:val="20"/>
        </w:rPr>
      </w:pPr>
      <w:r w:rsidRPr="004C0B70">
        <w:rPr>
          <w:rFonts w:ascii="Arial" w:eastAsia="Arial" w:hAnsi="Arial" w:cs="Arial"/>
          <w:b/>
          <w:bCs/>
          <w:sz w:val="20"/>
          <w:szCs w:val="20"/>
        </w:rPr>
        <w:t xml:space="preserve">    </w:t>
      </w:r>
      <w:r w:rsidRPr="004C0B70">
        <w:rPr>
          <w:rFonts w:ascii="Arial" w:hAnsi="Arial" w:cs="Arial"/>
          <w:b/>
          <w:bCs/>
          <w:sz w:val="20"/>
          <w:szCs w:val="20"/>
        </w:rPr>
        <w:t>PERIODI DI ATTUAZIONE – DURATA</w:t>
      </w:r>
    </w:p>
    <w:p w:rsidR="004C0B70" w:rsidRPr="004C0B70" w:rsidRDefault="004C0B70" w:rsidP="004C0B70">
      <w:pPr>
        <w:overflowPunct w:val="0"/>
        <w:autoSpaceDE w:val="0"/>
        <w:jc w:val="both"/>
        <w:textAlignment w:val="baseline"/>
        <w:rPr>
          <w:b/>
          <w:bCs/>
          <w:szCs w:val="20"/>
        </w:rPr>
      </w:pPr>
    </w:p>
    <w:p w:rsidR="004C0B70" w:rsidRPr="004C0B70" w:rsidRDefault="004C0B70" w:rsidP="004C0B70">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left" w:pos="0"/>
        </w:tabs>
        <w:overflowPunct w:val="0"/>
        <w:autoSpaceDE w:val="0"/>
        <w:ind w:left="0" w:right="2834" w:firstLine="0"/>
        <w:jc w:val="both"/>
        <w:textAlignment w:val="baseline"/>
        <w:outlineLvl w:val="5"/>
        <w:rPr>
          <w:b/>
          <w:szCs w:val="20"/>
        </w:rPr>
      </w:pPr>
      <w:r w:rsidRPr="004C0B70">
        <w:rPr>
          <w:rFonts w:ascii="Arial" w:hAnsi="Arial" w:cs="Arial"/>
          <w:b/>
          <w:sz w:val="20"/>
          <w:szCs w:val="20"/>
        </w:rPr>
        <w:t>Modulo 1 - PNEUMATICA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 Gruppo di produzione e distribuzione dell'aria compressa</w:t>
      </w:r>
    </w:p>
    <w:p w:rsidR="004C0B70" w:rsidRPr="004C0B70" w:rsidRDefault="004C0B70" w:rsidP="004C0B70">
      <w:pPr>
        <w:jc w:val="both"/>
      </w:pPr>
      <w:r w:rsidRPr="004C0B70">
        <w:rPr>
          <w:rFonts w:ascii="Arial" w:hAnsi="Arial" w:cs="Arial"/>
          <w:sz w:val="20"/>
        </w:rPr>
        <w:t>Unità didattica n°2 : Componenti pneumatici e loro rappresentazione</w:t>
      </w:r>
    </w:p>
    <w:p w:rsidR="004C0B70" w:rsidRPr="004C0B70" w:rsidRDefault="004C0B70" w:rsidP="004C0B70">
      <w:pPr>
        <w:jc w:val="both"/>
      </w:pPr>
      <w:r w:rsidRPr="004C0B70">
        <w:rPr>
          <w:rFonts w:ascii="Arial" w:hAnsi="Arial" w:cs="Arial"/>
          <w:sz w:val="20"/>
        </w:rPr>
        <w:t>Unità didattica n°3 : Diagramma delle fasi e analisi dei segnali di comando</w:t>
      </w:r>
    </w:p>
    <w:p w:rsidR="004C0B70" w:rsidRPr="004C0B70" w:rsidRDefault="004C0B70" w:rsidP="004C0B70">
      <w:pPr>
        <w:jc w:val="both"/>
      </w:pPr>
      <w:r w:rsidRPr="004C0B70">
        <w:rPr>
          <w:rFonts w:ascii="Arial" w:hAnsi="Arial" w:cs="Arial"/>
          <w:sz w:val="20"/>
        </w:rPr>
        <w:t>Unità didattica n°4:  Cicli sequenziali con tecnica diretta: disegno, simulazione e cablaggio</w:t>
      </w:r>
    </w:p>
    <w:p w:rsidR="004C0B70" w:rsidRPr="004C0B70" w:rsidRDefault="004C0B70" w:rsidP="004C0B70">
      <w:pPr>
        <w:jc w:val="both"/>
      </w:pPr>
      <w:r w:rsidRPr="004C0B70">
        <w:rPr>
          <w:rFonts w:ascii="Arial" w:hAnsi="Arial" w:cs="Arial"/>
          <w:sz w:val="20"/>
        </w:rPr>
        <w:t>Unità didattica n°5:  Cicli sequenziali con segnali bloccanti, il sequenziatore pneumatico.</w:t>
      </w:r>
    </w:p>
    <w:p w:rsidR="004C0B70" w:rsidRPr="004C0B70" w:rsidRDefault="004C0B70" w:rsidP="004C0B70">
      <w:pPr>
        <w:jc w:val="both"/>
        <w:rPr>
          <w:rFonts w:ascii="Arial" w:hAnsi="Arial" w:cs="Arial"/>
          <w:sz w:val="20"/>
        </w:rPr>
      </w:pPr>
    </w:p>
    <w:tbl>
      <w:tblPr>
        <w:tblW w:w="0" w:type="auto"/>
        <w:tblInd w:w="-153" w:type="dxa"/>
        <w:tblLayout w:type="fixed"/>
        <w:tblCellMar>
          <w:left w:w="0" w:type="dxa"/>
          <w:right w:w="0" w:type="dxa"/>
        </w:tblCellMar>
        <w:tblLook w:val="0000" w:firstRow="0" w:lastRow="0" w:firstColumn="0" w:lastColumn="0" w:noHBand="0" w:noVBand="0"/>
      </w:tblPr>
      <w:tblGrid>
        <w:gridCol w:w="2804"/>
        <w:gridCol w:w="5187"/>
        <w:gridCol w:w="1438"/>
      </w:tblGrid>
      <w:tr w:rsidR="004C0B70" w:rsidRPr="004C0B70" w:rsidTr="00D2507B">
        <w:trPr>
          <w:trHeight w:val="501"/>
        </w:trPr>
        <w:tc>
          <w:tcPr>
            <w:tcW w:w="2804" w:type="dxa"/>
            <w:tcBorders>
              <w:top w:val="single" w:sz="4" w:space="0" w:color="000000"/>
              <w:left w:val="single" w:sz="4" w:space="0" w:color="000000"/>
              <w:bottom w:val="single" w:sz="8" w:space="0" w:color="000000"/>
            </w:tcBorders>
            <w:shd w:val="clear" w:color="auto" w:fill="C0C0C0"/>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5187" w:type="dxa"/>
            <w:tcBorders>
              <w:top w:val="single" w:sz="4" w:space="0" w:color="000000"/>
              <w:left w:val="single" w:sz="4" w:space="0" w:color="000000"/>
              <w:bottom w:val="single" w:sz="8" w:space="0" w:color="000000"/>
            </w:tcBorders>
            <w:shd w:val="clear" w:color="auto" w:fill="C0C0C0"/>
          </w:tcPr>
          <w:p w:rsidR="004C0B70" w:rsidRPr="004C0B70" w:rsidRDefault="004C0B70" w:rsidP="004C0B70">
            <w:pPr>
              <w:snapToGrid w:val="0"/>
              <w:jc w:val="center"/>
            </w:pPr>
            <w:r w:rsidRPr="004C0B70">
              <w:rPr>
                <w:rFonts w:ascii="Arial" w:hAnsi="Arial" w:cs="Arial"/>
                <w:sz w:val="20"/>
              </w:rPr>
              <w:t>Contenuti</w:t>
            </w:r>
          </w:p>
        </w:tc>
        <w:tc>
          <w:tcPr>
            <w:tcW w:w="1438" w:type="dxa"/>
            <w:tcBorders>
              <w:top w:val="single" w:sz="4" w:space="0" w:color="000000"/>
              <w:left w:val="single" w:sz="4" w:space="0" w:color="000000"/>
              <w:bottom w:val="single" w:sz="8" w:space="0" w:color="000000"/>
              <w:right w:val="single" w:sz="4" w:space="0" w:color="000000"/>
            </w:tcBorders>
            <w:shd w:val="clear" w:color="auto" w:fill="C0C0C0"/>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rPr>
                <w:rFonts w:ascii="Arial" w:hAnsi="Arial" w:cs="Arial"/>
                <w:sz w:val="20"/>
              </w:rPr>
            </w:pPr>
          </w:p>
        </w:tc>
      </w:tr>
      <w:tr w:rsidR="004C0B70" w:rsidRPr="004C0B70" w:rsidTr="00D2507B">
        <w:tc>
          <w:tcPr>
            <w:tcW w:w="2804" w:type="dxa"/>
            <w:tcBorders>
              <w:top w:val="single" w:sz="8" w:space="0" w:color="000000"/>
              <w:left w:val="single" w:sz="4"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5187" w:type="dxa"/>
            <w:tcBorders>
              <w:top w:val="single" w:sz="8" w:space="0" w:color="000000"/>
              <w:left w:val="single" w:sz="4" w:space="0" w:color="000000"/>
              <w:bottom w:val="single" w:sz="8" w:space="0" w:color="000000"/>
            </w:tcBorders>
            <w:shd w:val="clear" w:color="auto" w:fill="auto"/>
          </w:tcPr>
          <w:p w:rsidR="004C0B70" w:rsidRPr="004C0B70" w:rsidRDefault="004C0B70" w:rsidP="004C0B70">
            <w:pPr>
              <w:snapToGrid w:val="0"/>
              <w:ind w:left="283"/>
            </w:pPr>
            <w:r w:rsidRPr="004C0B70">
              <w:rPr>
                <w:rFonts w:ascii="Arial" w:hAnsi="Arial" w:cs="Arial"/>
                <w:sz w:val="20"/>
              </w:rPr>
              <w:t>Come da unità didattiche</w:t>
            </w:r>
          </w:p>
        </w:tc>
        <w:tc>
          <w:tcPr>
            <w:tcW w:w="1438" w:type="dxa"/>
            <w:tcBorders>
              <w:top w:val="single" w:sz="8" w:space="0" w:color="000000"/>
              <w:left w:val="single" w:sz="4" w:space="0" w:color="000000"/>
              <w:bottom w:val="single" w:sz="8" w:space="0" w:color="000000"/>
              <w:right w:val="single" w:sz="4" w:space="0" w:color="000000"/>
            </w:tcBorders>
            <w:shd w:val="clear" w:color="auto" w:fill="auto"/>
          </w:tcPr>
          <w:p w:rsidR="004C0B70" w:rsidRPr="004C0B70" w:rsidRDefault="004C0B70" w:rsidP="004C0B70">
            <w:pPr>
              <w:snapToGrid w:val="0"/>
            </w:pPr>
            <w:r w:rsidRPr="004C0B70">
              <w:rPr>
                <w:rFonts w:ascii="Arial" w:hAnsi="Arial" w:cs="Arial"/>
                <w:sz w:val="20"/>
              </w:rPr>
              <w:t>Settembre</w:t>
            </w:r>
          </w:p>
          <w:p w:rsidR="004C0B70" w:rsidRPr="004C0B70" w:rsidRDefault="004C0B70" w:rsidP="004C0B70">
            <w:r w:rsidRPr="004C0B70">
              <w:rPr>
                <w:rFonts w:ascii="Arial" w:hAnsi="Arial" w:cs="Arial"/>
                <w:sz w:val="20"/>
              </w:rPr>
              <w:t>Ottobre</w:t>
            </w:r>
          </w:p>
          <w:p w:rsidR="004C0B70" w:rsidRPr="004C0B70" w:rsidRDefault="004C0B70" w:rsidP="004C0B70">
            <w:r w:rsidRPr="004C0B70">
              <w:rPr>
                <w:rFonts w:ascii="Arial" w:hAnsi="Arial" w:cs="Arial"/>
                <w:sz w:val="20"/>
              </w:rPr>
              <w:t>(15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2 – ELETTROPNEUMATICA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Componenti elettropneumatici e loro rappresentazione</w:t>
      </w:r>
    </w:p>
    <w:p w:rsidR="004C0B70" w:rsidRPr="004C0B70" w:rsidRDefault="004C0B70" w:rsidP="004C0B70">
      <w:pPr>
        <w:jc w:val="both"/>
      </w:pPr>
      <w:r w:rsidRPr="004C0B70">
        <w:rPr>
          <w:rFonts w:ascii="Arial" w:hAnsi="Arial" w:cs="Arial"/>
          <w:sz w:val="20"/>
        </w:rPr>
        <w:t>Unità didattica n°2: Operazioni logiche fondamentali: YES, NOT, AND, OR, NAND, NOR, EXOR</w:t>
      </w:r>
    </w:p>
    <w:p w:rsidR="004C0B70" w:rsidRPr="004C0B70" w:rsidRDefault="004C0B70" w:rsidP="004C0B70">
      <w:pPr>
        <w:jc w:val="both"/>
      </w:pPr>
      <w:r w:rsidRPr="004C0B70">
        <w:rPr>
          <w:rFonts w:ascii="Arial" w:hAnsi="Arial" w:cs="Arial"/>
          <w:sz w:val="20"/>
        </w:rPr>
        <w:t>Unità didattica n°3: Cicli sequenziali con segnali bloccanti: il sequenziatore.</w:t>
      </w: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Ottobre</w:t>
            </w:r>
          </w:p>
          <w:p w:rsidR="004C0B70" w:rsidRPr="004C0B70" w:rsidRDefault="004C0B70" w:rsidP="004C0B70">
            <w:pPr>
              <w:snapToGrid w:val="0"/>
            </w:pPr>
            <w:r w:rsidRPr="004C0B70">
              <w:rPr>
                <w:rFonts w:ascii="Arial" w:hAnsi="Arial" w:cs="Arial"/>
                <w:sz w:val="20"/>
              </w:rPr>
              <w:t>Novembre</w:t>
            </w:r>
          </w:p>
          <w:p w:rsidR="004C0B70" w:rsidRPr="004C0B70" w:rsidRDefault="004C0B70" w:rsidP="004C0B70">
            <w:r w:rsidRPr="004C0B70">
              <w:rPr>
                <w:rFonts w:ascii="Arial" w:hAnsi="Arial" w:cs="Arial"/>
                <w:sz w:val="20"/>
              </w:rPr>
              <w:t>(10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3 - OLEODINAMICA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Caratteristiche dei circuiti oleodinamici</w:t>
      </w:r>
    </w:p>
    <w:p w:rsidR="004C0B70" w:rsidRPr="004C0B70" w:rsidRDefault="004C0B70" w:rsidP="004C0B70">
      <w:pPr>
        <w:jc w:val="both"/>
      </w:pPr>
      <w:r w:rsidRPr="004C0B70">
        <w:rPr>
          <w:rFonts w:ascii="Arial" w:hAnsi="Arial" w:cs="Arial"/>
          <w:sz w:val="20"/>
        </w:rPr>
        <w:t>Unità didattica n°2: Componenti oleodinamici e loro rappresentazione</w:t>
      </w:r>
    </w:p>
    <w:p w:rsidR="004C0B70" w:rsidRPr="004C0B70" w:rsidRDefault="004C0B70" w:rsidP="004C0B70">
      <w:pPr>
        <w:jc w:val="both"/>
      </w:pPr>
      <w:r w:rsidRPr="004C0B70">
        <w:rPr>
          <w:rFonts w:ascii="Arial" w:hAnsi="Arial" w:cs="Arial"/>
          <w:sz w:val="20"/>
        </w:rPr>
        <w:t>Unità didattica n°3: Centralina oleodinamica, pompe e motori idraulici</w:t>
      </w:r>
    </w:p>
    <w:p w:rsidR="004C0B70" w:rsidRPr="004C0B70" w:rsidRDefault="004C0B70" w:rsidP="004C0B70">
      <w:pPr>
        <w:jc w:val="both"/>
      </w:pPr>
      <w:r w:rsidRPr="004C0B70">
        <w:rPr>
          <w:rFonts w:ascii="Arial" w:hAnsi="Arial" w:cs="Arial"/>
          <w:sz w:val="20"/>
        </w:rPr>
        <w:t>Unità didattica n°4: Valvole distributrici e regolatrici</w:t>
      </w:r>
    </w:p>
    <w:p w:rsidR="004C0B70" w:rsidRPr="004C0B70" w:rsidRDefault="004C0B70" w:rsidP="004C0B70">
      <w:pPr>
        <w:ind w:left="1701" w:hanging="1701"/>
        <w:jc w:val="both"/>
      </w:pPr>
      <w:r w:rsidRPr="004C0B70">
        <w:rPr>
          <w:rFonts w:ascii="Arial" w:hAnsi="Arial" w:cs="Arial"/>
          <w:sz w:val="20"/>
        </w:rPr>
        <w:t>Unità didattica n°5: Circuiti oleodinamici: collegamento in serie ed in parallelo dei cilindri, carichi resistenti e trascinanti</w:t>
      </w:r>
    </w:p>
    <w:p w:rsidR="004C0B70" w:rsidRPr="004C0B70" w:rsidRDefault="004C0B70" w:rsidP="004C0B70">
      <w:pPr>
        <w:jc w:val="both"/>
      </w:pPr>
      <w:r w:rsidRPr="004C0B70">
        <w:rPr>
          <w:rFonts w:ascii="Arial" w:hAnsi="Arial" w:cs="Arial"/>
          <w:sz w:val="20"/>
        </w:rPr>
        <w:t>Unità didattica n°6: Circuiti elettroleodinamici</w:t>
      </w: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Dicembre</w:t>
            </w:r>
          </w:p>
          <w:p w:rsidR="004C0B70" w:rsidRPr="004C0B70" w:rsidRDefault="004C0B70" w:rsidP="004C0B70">
            <w:pPr>
              <w:snapToGrid w:val="0"/>
            </w:pPr>
            <w:r w:rsidRPr="004C0B70">
              <w:rPr>
                <w:rFonts w:ascii="Arial" w:hAnsi="Arial" w:cs="Arial"/>
                <w:sz w:val="20"/>
              </w:rPr>
              <w:t>Gennaio</w:t>
            </w:r>
          </w:p>
          <w:p w:rsidR="004C0B70" w:rsidRPr="004C0B70" w:rsidRDefault="004C0B70" w:rsidP="004C0B70">
            <w:r w:rsidRPr="004C0B70">
              <w:rPr>
                <w:rFonts w:ascii="Arial" w:hAnsi="Arial" w:cs="Arial"/>
                <w:sz w:val="20"/>
              </w:rPr>
              <w:t>(10 ore)</w:t>
            </w:r>
          </w:p>
        </w:tc>
      </w:tr>
    </w:tbl>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pBdr>
          <w:top w:val="single" w:sz="8" w:space="1" w:color="000000"/>
          <w:left w:val="single" w:sz="8" w:space="0" w:color="000000"/>
          <w:bottom w:val="single" w:sz="8" w:space="1" w:color="000000"/>
          <w:right w:val="single" w:sz="8" w:space="31" w:color="000000"/>
        </w:pBdr>
        <w:shd w:val="clear" w:color="auto" w:fill="C0C0C0"/>
        <w:ind w:right="2834"/>
        <w:jc w:val="both"/>
      </w:pPr>
      <w:r w:rsidRPr="004C0B70">
        <w:rPr>
          <w:rFonts w:ascii="Arial" w:hAnsi="Arial" w:cs="Arial"/>
          <w:b/>
          <w:sz w:val="20"/>
        </w:rPr>
        <w:t>Modulo 4 – SISTEMI TRIFASE</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Sistemi trifase, simmetrici ed equilibrati, collegamento a stella e a triangolo</w:t>
      </w:r>
    </w:p>
    <w:p w:rsidR="004C0B70" w:rsidRPr="004C0B70" w:rsidRDefault="004C0B70" w:rsidP="004C0B70">
      <w:pPr>
        <w:jc w:val="both"/>
      </w:pPr>
      <w:r w:rsidRPr="004C0B70">
        <w:rPr>
          <w:rFonts w:ascii="Arial" w:hAnsi="Arial" w:cs="Arial"/>
          <w:sz w:val="20"/>
        </w:rPr>
        <w:t>Unità didattica n°2: Rappresentazione vettoriale dei sistemi trifase</w:t>
      </w:r>
    </w:p>
    <w:p w:rsidR="004C0B70" w:rsidRPr="004C0B70" w:rsidRDefault="004C0B70" w:rsidP="004C0B70">
      <w:pPr>
        <w:jc w:val="both"/>
      </w:pPr>
      <w:r w:rsidRPr="004C0B70">
        <w:rPr>
          <w:rFonts w:ascii="Arial" w:hAnsi="Arial" w:cs="Arial"/>
          <w:sz w:val="20"/>
        </w:rPr>
        <w:t>Unità didattica n°3: Potenza e rifasamento nei sistemi trifase, sistema ARON di misura</w:t>
      </w:r>
    </w:p>
    <w:p w:rsidR="004C0B70" w:rsidRPr="004C0B70" w:rsidRDefault="004C0B70" w:rsidP="004C0B70">
      <w:pPr>
        <w:jc w:val="both"/>
        <w:rPr>
          <w:rFonts w:ascii="Arial" w:hAnsi="Arial" w:cs="Arial"/>
          <w:sz w:val="20"/>
        </w:rPr>
      </w:pP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Febbraio</w:t>
            </w:r>
          </w:p>
          <w:p w:rsidR="004C0B70" w:rsidRPr="004C0B70" w:rsidRDefault="004C0B70" w:rsidP="004C0B70">
            <w:pPr>
              <w:snapToGrid w:val="0"/>
            </w:pPr>
            <w:r w:rsidRPr="004C0B70">
              <w:rPr>
                <w:rFonts w:ascii="Arial" w:hAnsi="Arial" w:cs="Arial"/>
                <w:sz w:val="20"/>
              </w:rPr>
              <w:t>Marzo</w:t>
            </w:r>
          </w:p>
          <w:p w:rsidR="004C0B70" w:rsidRPr="004C0B70" w:rsidRDefault="004C0B70" w:rsidP="004C0B70">
            <w:r w:rsidRPr="004C0B70">
              <w:rPr>
                <w:rFonts w:ascii="Arial" w:hAnsi="Arial" w:cs="Arial"/>
                <w:sz w:val="20"/>
              </w:rPr>
              <w:t>(10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5 - MACCHINE ELETTRICHE</w:t>
      </w:r>
    </w:p>
    <w:p w:rsidR="004C0B70" w:rsidRPr="004C0B70" w:rsidRDefault="004C0B70" w:rsidP="004C0B70">
      <w:pPr>
        <w:jc w:val="both"/>
        <w:rPr>
          <w:rFonts w:ascii="Arial" w:hAnsi="Arial" w:cs="Arial"/>
          <w:sz w:val="20"/>
        </w:rPr>
      </w:pPr>
    </w:p>
    <w:p w:rsidR="004C0B70" w:rsidRPr="004C0B70" w:rsidRDefault="004C0B70" w:rsidP="004C0B70">
      <w:pPr>
        <w:ind w:left="1985" w:hanging="1985"/>
        <w:jc w:val="both"/>
      </w:pPr>
      <w:r w:rsidRPr="004C0B70">
        <w:rPr>
          <w:rFonts w:ascii="Arial" w:hAnsi="Arial" w:cs="Arial"/>
          <w:sz w:val="20"/>
        </w:rPr>
        <w:t>Unità didattica n°1: Trasformatore monofase.</w:t>
      </w:r>
    </w:p>
    <w:p w:rsidR="004C0B70" w:rsidRPr="004C0B70" w:rsidRDefault="004C0B70" w:rsidP="004C0B70">
      <w:pPr>
        <w:ind w:left="1985" w:hanging="1985"/>
        <w:jc w:val="both"/>
      </w:pPr>
      <w:r w:rsidRPr="004C0B70">
        <w:rPr>
          <w:rFonts w:ascii="Arial" w:hAnsi="Arial" w:cs="Arial"/>
          <w:sz w:val="20"/>
        </w:rPr>
        <w:t>Unità didattica n°2: Macchine in corrente continua: dinamo, motore, caratteristiche di regolazione.</w:t>
      </w:r>
    </w:p>
    <w:p w:rsidR="004C0B70" w:rsidRPr="004C0B70" w:rsidRDefault="004C0B70" w:rsidP="004C0B70">
      <w:pPr>
        <w:ind w:left="1843" w:hanging="1843"/>
        <w:jc w:val="both"/>
      </w:pPr>
      <w:r w:rsidRPr="004C0B70">
        <w:rPr>
          <w:rFonts w:ascii="Arial" w:hAnsi="Arial" w:cs="Arial"/>
          <w:sz w:val="20"/>
        </w:rPr>
        <w:t>Unità didattica n°3: Macchine in corrente alternata: cenni agli alternatori, motori trifase e monofase, cenni al controllo mediante inverter.</w:t>
      </w:r>
    </w:p>
    <w:p w:rsidR="004C0B70" w:rsidRPr="004C0B70" w:rsidRDefault="004C0B70" w:rsidP="004C0B70">
      <w:pPr>
        <w:ind w:left="1843" w:hanging="1843"/>
        <w:jc w:val="both"/>
      </w:pPr>
      <w:r w:rsidRPr="004C0B70">
        <w:rPr>
          <w:rFonts w:ascii="Arial" w:hAnsi="Arial" w:cs="Arial"/>
          <w:sz w:val="20"/>
        </w:rPr>
        <w:t>Unità didattica n°4:  Il motore a magneti permanenti e brushless</w:t>
      </w: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tabs>
                <w:tab w:val="left" w:pos="283"/>
              </w:tabs>
              <w:snapToGrid w:val="0"/>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jc w:val="both"/>
            </w:pPr>
            <w:r w:rsidRPr="004C0B70">
              <w:rPr>
                <w:rFonts w:ascii="Arial" w:hAnsi="Arial" w:cs="Arial"/>
                <w:sz w:val="20"/>
              </w:rPr>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Aprile</w:t>
            </w:r>
          </w:p>
          <w:p w:rsidR="004C0B70" w:rsidRPr="004C0B70" w:rsidRDefault="004C0B70" w:rsidP="004C0B70">
            <w:pPr>
              <w:snapToGrid w:val="0"/>
              <w:jc w:val="both"/>
            </w:pPr>
            <w:r w:rsidRPr="004C0B70">
              <w:rPr>
                <w:rFonts w:ascii="Arial" w:hAnsi="Arial" w:cs="Arial"/>
                <w:sz w:val="20"/>
              </w:rPr>
              <w:t>Maggio</w:t>
            </w:r>
          </w:p>
          <w:p w:rsidR="004C0B70" w:rsidRPr="004C0B70" w:rsidRDefault="004C0B70" w:rsidP="004C0B70">
            <w:pPr>
              <w:snapToGrid w:val="0"/>
              <w:jc w:val="both"/>
            </w:pPr>
            <w:r w:rsidRPr="004C0B70">
              <w:rPr>
                <w:rFonts w:ascii="Arial" w:hAnsi="Arial" w:cs="Arial"/>
                <w:sz w:val="20"/>
              </w:rPr>
              <w:t>(20 ore)</w:t>
            </w:r>
          </w:p>
        </w:tc>
      </w:tr>
    </w:tbl>
    <w:p w:rsidR="004C0B70" w:rsidRPr="004C0B70" w:rsidRDefault="004C0B70" w:rsidP="004C0B70"/>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6 - PROGRAMMAZIONE LabWiev</w:t>
      </w:r>
    </w:p>
    <w:p w:rsidR="004C0B70" w:rsidRPr="004C0B70" w:rsidRDefault="004C0B70" w:rsidP="004C0B70">
      <w:pPr>
        <w:jc w:val="both"/>
        <w:rPr>
          <w:rFonts w:ascii="Arial" w:hAnsi="Arial" w:cs="Arial"/>
          <w:sz w:val="20"/>
        </w:rPr>
      </w:pPr>
    </w:p>
    <w:p w:rsidR="004C0B70" w:rsidRPr="004C0B70" w:rsidRDefault="004C0B70" w:rsidP="004C0B70">
      <w:r w:rsidRPr="004C0B70">
        <w:rPr>
          <w:rFonts w:ascii="Arial" w:hAnsi="Arial" w:cs="Arial"/>
          <w:sz w:val="20"/>
          <w:szCs w:val="20"/>
        </w:rPr>
        <w:t>Unità didattica n°1: l'ambiente di lavoro, lavorare con i numeri, variabili booleane, array e cluster, cicli while e for, struttura case, generare array, formula node, chart e xy graph.</w:t>
      </w: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tabs>
                <w:tab w:val="left" w:pos="283"/>
              </w:tabs>
              <w:snapToGrid w:val="0"/>
              <w:jc w:val="both"/>
              <w:rPr>
                <w:rFonts w:ascii="Arial" w:hAnsi="Arial" w:cs="Arial"/>
                <w:sz w:val="20"/>
              </w:rPr>
            </w:pPr>
          </w:p>
          <w:p w:rsidR="004C0B70" w:rsidRPr="004C0B70" w:rsidRDefault="004C0B70" w:rsidP="004C0B70">
            <w:pPr>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jc w:val="both"/>
            </w:pPr>
            <w:r w:rsidRPr="004C0B70">
              <w:rPr>
                <w:rFonts w:ascii="Arial" w:hAnsi="Arial" w:cs="Arial"/>
                <w:sz w:val="20"/>
              </w:rPr>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Settembre</w:t>
            </w:r>
          </w:p>
          <w:p w:rsidR="004C0B70" w:rsidRPr="004C0B70" w:rsidRDefault="004C0B70" w:rsidP="004C0B70">
            <w:pPr>
              <w:snapToGrid w:val="0"/>
              <w:jc w:val="both"/>
            </w:pPr>
            <w:r w:rsidRPr="004C0B70">
              <w:rPr>
                <w:rFonts w:ascii="Arial" w:hAnsi="Arial" w:cs="Arial"/>
                <w:sz w:val="20"/>
              </w:rPr>
              <w:t>Giugno</w:t>
            </w:r>
          </w:p>
          <w:p w:rsidR="004C0B70" w:rsidRPr="004C0B70" w:rsidRDefault="004C0B70" w:rsidP="004C0B70">
            <w:pPr>
              <w:snapToGrid w:val="0"/>
              <w:jc w:val="both"/>
            </w:pPr>
            <w:r w:rsidRPr="004C0B70">
              <w:rPr>
                <w:rFonts w:ascii="Arial" w:hAnsi="Arial" w:cs="Arial"/>
                <w:sz w:val="20"/>
              </w:rPr>
              <w:t>(20 ore)</w:t>
            </w:r>
          </w:p>
        </w:tc>
      </w:tr>
    </w:tbl>
    <w:p w:rsidR="004C0B70" w:rsidRPr="004C0B70" w:rsidRDefault="004C0B70" w:rsidP="004C0B70">
      <w:pPr>
        <w:overflowPunct w:val="0"/>
        <w:autoSpaceDE w:val="0"/>
        <w:jc w:val="both"/>
        <w:textAlignment w:val="baseline"/>
        <w:rPr>
          <w:b/>
          <w:bCs/>
          <w:szCs w:val="20"/>
        </w:rPr>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7 – TECNOLOGIE FOTOVOLTAICHE</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Principio di funzionamento di una cella fotovoltaica. Il modulo fotovoltaico</w:t>
      </w:r>
    </w:p>
    <w:p w:rsidR="004C0B70" w:rsidRPr="004C0B70" w:rsidRDefault="004C0B70" w:rsidP="004C0B70">
      <w:pPr>
        <w:jc w:val="both"/>
      </w:pPr>
      <w:r w:rsidRPr="004C0B70">
        <w:rPr>
          <w:rFonts w:ascii="Arial" w:hAnsi="Arial" w:cs="Arial"/>
          <w:sz w:val="20"/>
        </w:rPr>
        <w:t>Unità didattica n°2: La caratteristica esterna del generatore fotovoltaico</w:t>
      </w:r>
    </w:p>
    <w:p w:rsidR="004C0B70" w:rsidRPr="004C0B70" w:rsidRDefault="004C0B70" w:rsidP="004C0B70">
      <w:pPr>
        <w:jc w:val="both"/>
      </w:pPr>
      <w:r w:rsidRPr="004C0B70">
        <w:rPr>
          <w:rFonts w:ascii="Arial" w:hAnsi="Arial" w:cs="Arial"/>
          <w:sz w:val="20"/>
        </w:rPr>
        <w:t>Unità didattica n°3: Sistemi sotto carico in corrente continua e alternata</w:t>
      </w:r>
    </w:p>
    <w:p w:rsidR="004C0B70" w:rsidRPr="004C0B70" w:rsidRDefault="004C0B70" w:rsidP="004C0B70">
      <w:pPr>
        <w:jc w:val="both"/>
        <w:rPr>
          <w:rFonts w:ascii="Arial" w:hAnsi="Arial" w:cs="Arial"/>
          <w:sz w:val="20"/>
        </w:rPr>
      </w:pPr>
    </w:p>
    <w:tbl>
      <w:tblPr>
        <w:tblW w:w="0" w:type="auto"/>
        <w:tblInd w:w="-232" w:type="dxa"/>
        <w:tblLayout w:type="fixed"/>
        <w:tblCellMar>
          <w:left w:w="71" w:type="dxa"/>
          <w:right w:w="71" w:type="dxa"/>
        </w:tblCellMar>
        <w:tblLook w:val="0000" w:firstRow="0" w:lastRow="0" w:firstColumn="0" w:lastColumn="0" w:noHBand="0" w:noVBand="0"/>
      </w:tblPr>
      <w:tblGrid>
        <w:gridCol w:w="4706"/>
        <w:gridCol w:w="3285"/>
        <w:gridCol w:w="172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2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tabs>
                <w:tab w:val="left" w:pos="283"/>
              </w:tabs>
              <w:snapToGrid w:val="0"/>
              <w:jc w:val="both"/>
              <w:rPr>
                <w:rFonts w:ascii="Arial" w:hAnsi="Arial" w:cs="Arial"/>
                <w:sz w:val="20"/>
              </w:rPr>
            </w:pPr>
          </w:p>
          <w:p w:rsidR="004C0B70" w:rsidRPr="004C0B70" w:rsidRDefault="004C0B70" w:rsidP="004C0B70">
            <w:pPr>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5"/>
              </w:numPr>
              <w:tabs>
                <w:tab w:val="clear" w:pos="0"/>
                <w:tab w:val="num" w:pos="360"/>
              </w:tabs>
              <w:snapToGrid w:val="0"/>
              <w:ind w:left="283" w:firstLine="0"/>
              <w:jc w:val="both"/>
            </w:pPr>
            <w:r w:rsidRPr="004C0B70">
              <w:rPr>
                <w:rFonts w:ascii="Arial" w:hAnsi="Arial" w:cs="Arial"/>
                <w:sz w:val="20"/>
              </w:rPr>
              <w:t>Come da unità didattiche</w:t>
            </w:r>
          </w:p>
        </w:tc>
        <w:tc>
          <w:tcPr>
            <w:tcW w:w="172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Maggio</w:t>
            </w:r>
          </w:p>
          <w:p w:rsidR="004C0B70" w:rsidRPr="004C0B70" w:rsidRDefault="004C0B70" w:rsidP="004C0B70">
            <w:pPr>
              <w:snapToGrid w:val="0"/>
              <w:jc w:val="both"/>
            </w:pPr>
            <w:r w:rsidRPr="004C0B70">
              <w:rPr>
                <w:rFonts w:ascii="Arial" w:hAnsi="Arial" w:cs="Arial"/>
                <w:sz w:val="20"/>
              </w:rPr>
              <w:t>(10 ore)</w:t>
            </w:r>
          </w:p>
        </w:tc>
      </w:tr>
    </w:tbl>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r w:rsidRPr="004C0B70">
        <w:rPr>
          <w:rFonts w:ascii="Arial" w:hAnsi="Arial" w:cs="Arial"/>
          <w:b/>
          <w:sz w:val="22"/>
        </w:rPr>
        <w:t>2. METODOLOGIE</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Lezione frontale, lettura e comprensione del testo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Coinvolgimento degli alunni in esercitazioni guidate e colloqui di adeguamento e recupero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Correzione di esercizi proposti</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Svolgimento in classe e a casa di esercizi.</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p w:rsidR="004C0B70" w:rsidRPr="004C0B70" w:rsidRDefault="004C0B70" w:rsidP="004C0B70"/>
    <w:p w:rsidR="004C0B70" w:rsidRPr="004C0B70" w:rsidRDefault="004C0B70" w:rsidP="004C0B70">
      <w:pPr>
        <w:keepNext/>
        <w:numPr>
          <w:ilvl w:val="6"/>
          <w:numId w:val="1"/>
        </w:numPr>
        <w:tabs>
          <w:tab w:val="clear" w:pos="1296"/>
          <w:tab w:val="num" w:pos="0"/>
        </w:tabs>
        <w:overflowPunct w:val="0"/>
        <w:autoSpaceDE w:val="0"/>
        <w:jc w:val="both"/>
        <w:textAlignment w:val="baseline"/>
        <w:outlineLvl w:val="6"/>
        <w:rPr>
          <w:b/>
          <w:bCs/>
          <w:sz w:val="22"/>
          <w:szCs w:val="20"/>
        </w:rPr>
      </w:pPr>
      <w:r w:rsidRPr="004C0B70">
        <w:rPr>
          <w:rFonts w:ascii="Arial" w:hAnsi="Arial" w:cs="Arial"/>
          <w:b/>
          <w:bCs/>
          <w:sz w:val="22"/>
          <w:szCs w:val="20"/>
        </w:rPr>
        <w:t>3. MATERIALI DIDATTICI</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ind w:left="-4"/>
              <w:jc w:val="both"/>
              <w:rPr>
                <w:rFonts w:ascii="Arial" w:hAnsi="Arial" w:cs="Arial"/>
                <w:color w:val="FF0000"/>
                <w:sz w:val="20"/>
              </w:rPr>
            </w:pP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Libro di testo</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Appunti dell’insegnante</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Altri testi più specifici</w:t>
            </w:r>
          </w:p>
          <w:p w:rsidR="004C0B70" w:rsidRPr="004C0B70" w:rsidRDefault="004C0B70" w:rsidP="004C0B70">
            <w:pPr>
              <w:tabs>
                <w:tab w:val="left" w:pos="712"/>
              </w:tabs>
              <w:jc w:val="both"/>
              <w:rPr>
                <w:rFonts w:ascii="Arial" w:hAnsi="Arial" w:cs="Arial"/>
                <w:sz w:val="20"/>
              </w:rPr>
            </w:pPr>
          </w:p>
        </w:tc>
      </w:tr>
    </w:tbl>
    <w:p w:rsidR="004C0B70" w:rsidRPr="004C0B70" w:rsidRDefault="004C0B70" w:rsidP="004C0B70">
      <w:pPr>
        <w:jc w:val="both"/>
      </w:pPr>
    </w:p>
    <w:p w:rsidR="004C0B70" w:rsidRPr="004C0B70" w:rsidRDefault="004C0B70" w:rsidP="004C0B70">
      <w:pPr>
        <w:jc w:val="both"/>
        <w:rPr>
          <w:rFonts w:ascii="Arial" w:hAnsi="Arial" w:cs="Arial"/>
          <w:b/>
          <w:sz w:val="22"/>
        </w:rPr>
      </w:pPr>
    </w:p>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 xml:space="preserve">4. TIPOLOGIA E NUMERO DELLE PROVE DI VERIFICA </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p>
          <w:p w:rsidR="004C0B70" w:rsidRPr="004C0B70" w:rsidRDefault="004C0B70" w:rsidP="004C0B70">
            <w:pPr>
              <w:numPr>
                <w:ilvl w:val="0"/>
                <w:numId w:val="4"/>
              </w:numPr>
              <w:tabs>
                <w:tab w:val="clear" w:pos="0"/>
                <w:tab w:val="left" w:pos="360"/>
                <w:tab w:val="num" w:pos="720"/>
              </w:tabs>
              <w:snapToGrid w:val="0"/>
              <w:ind w:left="720"/>
              <w:jc w:val="both"/>
            </w:pPr>
            <w:r w:rsidRPr="004C0B70">
              <w:rPr>
                <w:rFonts w:ascii="Arial" w:hAnsi="Arial" w:cs="Arial"/>
                <w:sz w:val="20"/>
              </w:rPr>
              <w:t>prove scritte, comprensive di domande teoriche ed esercizi applicativi,</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pratiche con produzione di relazione tecnica se richiesta,</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di recupero se necessarie.</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tbl>
      <w:tblPr>
        <w:tblW w:w="0" w:type="auto"/>
        <w:tblInd w:w="-105" w:type="dxa"/>
        <w:tblLayout w:type="fixed"/>
        <w:tblCellMar>
          <w:left w:w="70" w:type="dxa"/>
          <w:right w:w="70" w:type="dxa"/>
        </w:tblCellMar>
        <w:tblLook w:val="0000" w:firstRow="0" w:lastRow="0" w:firstColumn="0" w:lastColumn="0" w:noHBand="0" w:noVBand="0"/>
      </w:tblPr>
      <w:tblGrid>
        <w:gridCol w:w="3614"/>
        <w:gridCol w:w="1676"/>
        <w:gridCol w:w="2010"/>
      </w:tblGrid>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keepNext/>
              <w:numPr>
                <w:ilvl w:val="7"/>
                <w:numId w:val="1"/>
              </w:numPr>
              <w:tabs>
                <w:tab w:val="clear" w:pos="1440"/>
                <w:tab w:val="num" w:pos="0"/>
              </w:tabs>
              <w:snapToGrid w:val="0"/>
              <w:jc w:val="center"/>
              <w:outlineLvl w:val="7"/>
              <w:rPr>
                <w:rFonts w:ascii="Arial" w:hAnsi="Arial" w:cs="Arial"/>
                <w:b/>
                <w:sz w:val="18"/>
              </w:rPr>
            </w:pPr>
            <w:r w:rsidRPr="004C0B70">
              <w:rPr>
                <w:rFonts w:ascii="Arial" w:hAnsi="Arial" w:cs="Arial"/>
                <w:b/>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 xml:space="preserve">PRIMO PERIODO </w:t>
            </w:r>
          </w:p>
          <w:p w:rsidR="004C0B70" w:rsidRPr="004C0B70" w:rsidRDefault="004C0B70" w:rsidP="004C0B70">
            <w:pPr>
              <w:tabs>
                <w:tab w:val="left" w:pos="4260"/>
              </w:tabs>
              <w:jc w:val="center"/>
            </w:pPr>
            <w:r w:rsidRPr="004C0B70">
              <w:rPr>
                <w:rFonts w:ascii="Arial" w:hAnsi="Arial" w:cs="Arial"/>
                <w:sz w:val="16"/>
              </w:rPr>
              <w:t>numero minimo</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SECONDO PERIODO numero minimo</w:t>
            </w:r>
          </w:p>
        </w:tc>
      </w:tr>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snapToGrid w:val="0"/>
            </w:pPr>
            <w:r w:rsidRPr="004C0B70">
              <w:rPr>
                <w:rFonts w:ascii="Arial" w:hAnsi="Arial" w:cs="Arial"/>
                <w:sz w:val="16"/>
              </w:rPr>
              <w:t>Verifiche scritte e/o domande orali</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2</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3</w:t>
            </w:r>
          </w:p>
        </w:tc>
      </w:tr>
    </w:tbl>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5. GRIGLIE DI VALUTAZIONE</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6"/>
              </w:numPr>
              <w:tabs>
                <w:tab w:val="clear" w:pos="0"/>
                <w:tab w:val="num" w:pos="720"/>
              </w:tabs>
              <w:ind w:left="720"/>
              <w:jc w:val="both"/>
            </w:pPr>
            <w:r w:rsidRPr="004C0B70">
              <w:rPr>
                <w:rFonts w:ascii="Arial" w:hAnsi="Arial" w:cs="Arial"/>
                <w:sz w:val="20"/>
              </w:rPr>
              <w:t xml:space="preserve">quella approvata dal Collegio Docenti (riportata nel POF) </w:t>
            </w:r>
          </w:p>
          <w:p w:rsidR="004C0B70" w:rsidRPr="004C0B70" w:rsidRDefault="004C0B70" w:rsidP="004C0B70">
            <w:pPr>
              <w:ind w:left="360"/>
              <w:jc w:val="both"/>
            </w:pPr>
            <w:r w:rsidRPr="004C0B70">
              <w:rPr>
                <w:rFonts w:ascii="Arial" w:eastAsia="Arial" w:hAnsi="Arial" w:cs="Arial"/>
                <w:sz w:val="20"/>
              </w:rPr>
              <w:t xml:space="preserve">                       </w:t>
            </w:r>
          </w:p>
        </w:tc>
      </w:tr>
    </w:tbl>
    <w:p w:rsidR="004C0B70" w:rsidRDefault="004C0B70" w:rsidP="004C0B70">
      <w:pPr>
        <w:jc w:val="both"/>
        <w:rPr>
          <w:rFonts w:ascii="Arial" w:hAnsi="Arial" w:cs="Arial"/>
          <w:b/>
          <w:sz w:val="20"/>
          <w:szCs w:val="20"/>
        </w:rPr>
      </w:pPr>
    </w:p>
    <w:p w:rsidR="008F7F11" w:rsidRDefault="008F7F11" w:rsidP="004C0B70">
      <w:pPr>
        <w:jc w:val="both"/>
        <w:rPr>
          <w:rFonts w:ascii="Arial" w:hAnsi="Arial" w:cs="Arial"/>
          <w:b/>
          <w:sz w:val="20"/>
          <w:szCs w:val="20"/>
        </w:rPr>
      </w:pPr>
    </w:p>
    <w:p w:rsidR="008F7F11" w:rsidRDefault="008F7F11" w:rsidP="004C0B70">
      <w:pPr>
        <w:jc w:val="both"/>
        <w:rPr>
          <w:rFonts w:ascii="Arial" w:hAnsi="Arial" w:cs="Arial"/>
          <w:b/>
          <w:sz w:val="20"/>
          <w:szCs w:val="20"/>
        </w:rPr>
      </w:pPr>
    </w:p>
    <w:p w:rsidR="008F7F11" w:rsidRDefault="008F7F11" w:rsidP="004C0B70">
      <w:pPr>
        <w:jc w:val="both"/>
        <w:rPr>
          <w:rFonts w:ascii="Arial" w:hAnsi="Arial" w:cs="Arial"/>
          <w:b/>
          <w:sz w:val="20"/>
          <w:szCs w:val="20"/>
        </w:rPr>
      </w:pPr>
    </w:p>
    <w:p w:rsidR="008F7F11" w:rsidRDefault="008F7F11" w:rsidP="004C0B70">
      <w:pPr>
        <w:jc w:val="both"/>
        <w:rPr>
          <w:rFonts w:ascii="Arial" w:hAnsi="Arial" w:cs="Arial"/>
          <w:b/>
          <w:sz w:val="20"/>
          <w:szCs w:val="20"/>
        </w:rPr>
      </w:pPr>
    </w:p>
    <w:p w:rsidR="008F7F11" w:rsidRDefault="008F7F11" w:rsidP="004C0B70">
      <w:pPr>
        <w:jc w:val="both"/>
        <w:rPr>
          <w:rFonts w:ascii="Arial" w:hAnsi="Arial" w:cs="Arial"/>
          <w:b/>
          <w:sz w:val="20"/>
          <w:szCs w:val="20"/>
        </w:rPr>
      </w:pPr>
    </w:p>
    <w:p w:rsidR="008F7F11" w:rsidRDefault="008F7F11" w:rsidP="004C0B70">
      <w:pPr>
        <w:jc w:val="both"/>
        <w:rPr>
          <w:rFonts w:ascii="Arial" w:hAnsi="Arial" w:cs="Arial"/>
          <w:b/>
          <w:sz w:val="20"/>
          <w:szCs w:val="20"/>
        </w:rPr>
      </w:pPr>
    </w:p>
    <w:p w:rsidR="008F7F11" w:rsidRDefault="008F7F11" w:rsidP="004C0B70">
      <w:pPr>
        <w:jc w:val="both"/>
        <w:rPr>
          <w:rFonts w:ascii="Arial" w:hAnsi="Arial" w:cs="Arial"/>
          <w:b/>
          <w:sz w:val="20"/>
          <w:szCs w:val="20"/>
        </w:rPr>
      </w:pPr>
    </w:p>
    <w:p w:rsidR="008F7F11" w:rsidRDefault="008F7F11" w:rsidP="004C0B70">
      <w:pPr>
        <w:jc w:val="both"/>
        <w:rPr>
          <w:rFonts w:ascii="Arial" w:hAnsi="Arial" w:cs="Arial"/>
          <w:b/>
          <w:sz w:val="20"/>
          <w:szCs w:val="20"/>
        </w:rPr>
      </w:pPr>
    </w:p>
    <w:p w:rsidR="008F7F11" w:rsidRPr="004C0B70" w:rsidRDefault="008F7F11" w:rsidP="004C0B70">
      <w:pPr>
        <w:jc w:val="both"/>
        <w:rPr>
          <w:rFonts w:ascii="Arial" w:hAnsi="Arial" w:cs="Arial"/>
          <w:b/>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center"/>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r w:rsidRPr="004C0B70">
              <w:rPr>
                <w:rFonts w:ascii="Arial" w:hAnsi="Arial" w:cs="Arial"/>
                <w:b/>
                <w:sz w:val="20"/>
                <w:szCs w:val="20"/>
              </w:rPr>
              <w:t xml:space="preserve">MATERIA:  SISTEMI ED AUTOMAZIONE INDUSTRIALE       </w:t>
            </w:r>
            <w:r w:rsidR="00FD27EB">
              <w:rPr>
                <w:rFonts w:ascii="Arial" w:hAnsi="Arial" w:cs="Arial"/>
                <w:b/>
                <w:sz w:val="20"/>
                <w:szCs w:val="20"/>
              </w:rPr>
              <w:t>CLASSI   4AMM/4BMM/4CMM</w:t>
            </w: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INDIRIZZO/I:  MECCANICA / MECCATRONICA</w:t>
            </w:r>
          </w:p>
          <w:p w:rsidR="004C0B70" w:rsidRPr="004C0B70" w:rsidRDefault="004C0B70" w:rsidP="004C0B70">
            <w:pPr>
              <w:jc w:val="both"/>
              <w:rPr>
                <w:rFonts w:ascii="Arial" w:hAnsi="Arial" w:cs="Arial"/>
                <w:b/>
                <w:sz w:val="20"/>
                <w:szCs w:val="20"/>
              </w:rPr>
            </w:pPr>
          </w:p>
        </w:tc>
      </w:tr>
    </w:tbl>
    <w:p w:rsidR="004C0B70" w:rsidRPr="004C0B70" w:rsidRDefault="004C0B70" w:rsidP="004C0B70">
      <w:pPr>
        <w:jc w:val="both"/>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b/>
          <w:sz w:val="28"/>
          <w:szCs w:val="20"/>
        </w:rPr>
      </w:pPr>
      <w:r w:rsidRPr="004C0B70">
        <w:rPr>
          <w:rFonts w:ascii="Arial" w:hAnsi="Arial" w:cs="Arial"/>
          <w:b/>
          <w:sz w:val="20"/>
          <w:szCs w:val="20"/>
        </w:rPr>
        <w:t>PROGETTO DIDATTICO DELLA DISCIPLINA</w:t>
      </w:r>
    </w:p>
    <w:p w:rsidR="004C0B70" w:rsidRPr="004C0B70" w:rsidRDefault="004C0B70" w:rsidP="004C0B70">
      <w:pPr>
        <w:rPr>
          <w:rFonts w:ascii="Arial" w:hAnsi="Arial" w:cs="Arial"/>
          <w:sz w:val="20"/>
          <w:szCs w:val="20"/>
        </w:rPr>
      </w:pPr>
    </w:p>
    <w:p w:rsidR="004C0B70" w:rsidRPr="004C0B70" w:rsidRDefault="004C0B70" w:rsidP="004C0B70">
      <w:r w:rsidRPr="004C0B70">
        <w:rPr>
          <w:rFonts w:ascii="Arial" w:hAnsi="Arial" w:cs="Arial"/>
          <w:sz w:val="20"/>
          <w:szCs w:val="20"/>
        </w:rPr>
        <w:t xml:space="preserve">In relazione a quanto richiesto dal Piano dell’Offerta Formativa si definiscono i seguenti </w:t>
      </w:r>
      <w:r w:rsidRPr="004C0B70">
        <w:rPr>
          <w:rFonts w:ascii="Arial" w:hAnsi="Arial" w:cs="Arial"/>
          <w:b/>
          <w:sz w:val="20"/>
          <w:szCs w:val="20"/>
        </w:rPr>
        <w:t>obiettivi</w:t>
      </w:r>
      <w:r w:rsidRPr="004C0B70">
        <w:rPr>
          <w:rFonts w:ascii="Arial" w:hAnsi="Arial" w:cs="Arial"/>
          <w:sz w:val="20"/>
          <w:szCs w:val="20"/>
        </w:rPr>
        <w:t xml:space="preserve"> in termini di:</w:t>
      </w:r>
    </w:p>
    <w:p w:rsidR="004C0B70" w:rsidRPr="004C0B70" w:rsidRDefault="004C0B70" w:rsidP="004C0B70">
      <w:pPr>
        <w:rPr>
          <w:rFonts w:ascii="Arial" w:hAnsi="Arial" w:cs="Arial"/>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COMPETENZE</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leggere ed interpretare la documentazione tecnica del settore.</w:t>
            </w:r>
          </w:p>
          <w:p w:rsidR="004C0B70" w:rsidRPr="004C0B70" w:rsidRDefault="004C0B70" w:rsidP="004C0B70">
            <w:pPr>
              <w:jc w:val="both"/>
            </w:pPr>
            <w:r w:rsidRPr="004C0B70">
              <w:rPr>
                <w:rFonts w:ascii="Arial" w:hAnsi="Arial" w:cs="Arial"/>
                <w:b/>
                <w:sz w:val="20"/>
              </w:rPr>
              <w:t>Essere in grado di realizzare semplici circuiti con cicli in genere e dispositivi di comando, di tipo elettropneumatico, oleodinamico, elettroleodinamico.</w:t>
            </w:r>
          </w:p>
          <w:p w:rsidR="004C0B70" w:rsidRPr="004C0B70" w:rsidRDefault="004C0B70" w:rsidP="004C0B70">
            <w:pPr>
              <w:jc w:val="both"/>
            </w:pPr>
            <w:r w:rsidRPr="004C0B70">
              <w:rPr>
                <w:rFonts w:ascii="Arial" w:hAnsi="Arial" w:cs="Arial"/>
                <w:b/>
                <w:sz w:val="20"/>
              </w:rPr>
              <w:t>Saper utilizzare consapevolmente metodi di calcolo e strumenti informatici, in particolare software applicativi specifici per il disegno e la simulazione di circuiti pneumatici, elettropneumatici, oleodinamici, elettroleodinamici ed elettrici.</w:t>
            </w:r>
          </w:p>
          <w:p w:rsidR="004C0B70" w:rsidRPr="004C0B70" w:rsidRDefault="004C0B70" w:rsidP="004C0B70">
            <w:pPr>
              <w:snapToGrid w:val="0"/>
              <w:jc w:val="both"/>
            </w:pPr>
            <w:r w:rsidRPr="004C0B70">
              <w:rPr>
                <w:rFonts w:ascii="Arial" w:hAnsi="Arial" w:cs="Arial"/>
                <w:b/>
                <w:sz w:val="20"/>
                <w:szCs w:val="20"/>
              </w:rPr>
              <w:t>Saper scegliere ed utilizzare correttamente le macchine elettriche.</w:t>
            </w:r>
          </w:p>
        </w:tc>
      </w:tr>
    </w:tbl>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pPr>
      <w:r w:rsidRPr="004C0B70">
        <w:rPr>
          <w:rFonts w:ascii="Arial" w:hAnsi="Arial" w:cs="Arial"/>
          <w:b/>
          <w:sz w:val="20"/>
          <w:szCs w:val="20"/>
        </w:rPr>
        <w:t>ABILITÀ</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cogliere le interazioni tra le tecnologie del settore elettrico-elettronico e quelle più specifiche meccaniche in particolare nel campo dell'automazione industriale.</w:t>
            </w:r>
          </w:p>
          <w:p w:rsidR="004C0B70" w:rsidRPr="004C0B70" w:rsidRDefault="004C0B70" w:rsidP="004C0B70">
            <w:pPr>
              <w:jc w:val="both"/>
            </w:pPr>
            <w:r w:rsidRPr="004C0B70">
              <w:rPr>
                <w:rFonts w:ascii="Arial" w:hAnsi="Arial" w:cs="Arial"/>
                <w:b/>
                <w:sz w:val="20"/>
              </w:rPr>
              <w:t>Saper risolvere semplici problemi di automazione implementando soluzioni elettriche o a fluido, seguendo ed interpretando i relativi schemi circuitali.</w:t>
            </w:r>
          </w:p>
          <w:p w:rsidR="004C0B70" w:rsidRPr="004C0B70" w:rsidRDefault="004C0B70" w:rsidP="004C0B70">
            <w:pPr>
              <w:snapToGrid w:val="0"/>
              <w:jc w:val="both"/>
            </w:pPr>
            <w:r w:rsidRPr="004C0B70">
              <w:rPr>
                <w:rFonts w:ascii="Arial" w:hAnsi="Arial" w:cs="Arial"/>
                <w:b/>
                <w:sz w:val="20"/>
                <w:szCs w:val="20"/>
              </w:rPr>
              <w:t>Saper arricchire progressivamente il proprio bagaglio di conoscenze nell'ambito dell'automazione industriale.</w:t>
            </w:r>
          </w:p>
        </w:tc>
      </w:tr>
    </w:tbl>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pPr>
      <w:r w:rsidRPr="004C0B70">
        <w:rPr>
          <w:rFonts w:ascii="Arial" w:hAnsi="Arial" w:cs="Arial"/>
          <w:b/>
          <w:sz w:val="20"/>
          <w:szCs w:val="20"/>
        </w:rPr>
        <w:t>CONOSCENZE</w:t>
      </w:r>
    </w:p>
    <w:p w:rsidR="004C0B70" w:rsidRPr="004C0B70" w:rsidRDefault="004C0B70" w:rsidP="004C0B70">
      <w:pPr>
        <w:jc w:val="both"/>
        <w:rPr>
          <w:rFonts w:ascii="Arial" w:hAnsi="Arial" w:cs="Arial"/>
          <w:b/>
          <w:sz w:val="20"/>
          <w:szCs w:val="2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Acquisire consapevolezza delle tecnologie di automazione pneumatica, elettropneumatica,    oleodinamica, elettroleodinamica e del loro utilizzo.</w:t>
            </w:r>
          </w:p>
          <w:p w:rsidR="004C0B70" w:rsidRPr="004C0B70" w:rsidRDefault="004C0B70" w:rsidP="004C0B70">
            <w:pPr>
              <w:snapToGrid w:val="0"/>
              <w:jc w:val="both"/>
            </w:pPr>
            <w:r w:rsidRPr="004C0B70">
              <w:rPr>
                <w:rFonts w:ascii="Arial" w:hAnsi="Arial" w:cs="Arial"/>
                <w:b/>
                <w:sz w:val="20"/>
              </w:rPr>
              <w:t>Acquisire conoscenze sufficienti nel campo delle macchine elettriche.</w:t>
            </w:r>
          </w:p>
          <w:p w:rsidR="004C0B70" w:rsidRPr="004C0B70" w:rsidRDefault="004C0B70" w:rsidP="004C0B70">
            <w:pPr>
              <w:snapToGrid w:val="0"/>
              <w:jc w:val="both"/>
            </w:pPr>
            <w:r w:rsidRPr="004C0B70">
              <w:rPr>
                <w:rFonts w:ascii="Arial" w:hAnsi="Arial" w:cs="Arial"/>
                <w:b/>
                <w:sz w:val="20"/>
                <w:szCs w:val="20"/>
              </w:rPr>
              <w:t>Acquisire adeguate conoscenze di concetti, leggi ed applicazioni nel campo dell'elettrotecnica e dell'elettronica.</w:t>
            </w:r>
          </w:p>
        </w:tc>
      </w:tr>
    </w:tbl>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autoSpaceDE w:val="0"/>
        <w:rPr>
          <w:rFonts w:ascii="Bookman-Demi" w:eastAsia="Bookman-Demi" w:hAnsi="Bookman-Demi" w:cs="Bookman-Demi"/>
          <w:color w:val="FF0000"/>
          <w:sz w:val="22"/>
          <w:szCs w:val="22"/>
        </w:rPr>
      </w:pPr>
    </w:p>
    <w:p w:rsidR="004C0B70" w:rsidRPr="004C0B70" w:rsidRDefault="004C0B70" w:rsidP="004C0B70">
      <w:pPr>
        <w:overflowPunct w:val="0"/>
        <w:autoSpaceDE w:val="0"/>
        <w:jc w:val="both"/>
        <w:textAlignment w:val="baseline"/>
        <w:rPr>
          <w:b/>
          <w:bCs/>
          <w:szCs w:val="20"/>
        </w:rPr>
      </w:pPr>
      <w:r w:rsidRPr="004C0B70">
        <w:rPr>
          <w:rFonts w:ascii="Arial" w:hAnsi="Arial" w:cs="Arial"/>
          <w:b/>
          <w:bCs/>
          <w:sz w:val="20"/>
          <w:szCs w:val="20"/>
        </w:rPr>
        <w:t xml:space="preserve">1. CONTENUTI DISCIPLINARI </w:t>
      </w:r>
      <w:r w:rsidRPr="004C0B70">
        <w:rPr>
          <w:rFonts w:ascii="Arial" w:hAnsi="Arial" w:cs="Arial"/>
          <w:b/>
          <w:bCs/>
          <w:sz w:val="20"/>
          <w:szCs w:val="20"/>
          <w:u w:val="single"/>
        </w:rPr>
        <w:t>MINIMI</w:t>
      </w:r>
      <w:r w:rsidRPr="004C0B70">
        <w:rPr>
          <w:rFonts w:ascii="Arial" w:hAnsi="Arial" w:cs="Arial"/>
          <w:b/>
          <w:bCs/>
          <w:sz w:val="20"/>
          <w:szCs w:val="20"/>
        </w:rPr>
        <w:t xml:space="preserve"> ESPOSTI PER MODULI - UNITÀ DIDATTICHE   </w:t>
      </w:r>
    </w:p>
    <w:p w:rsidR="004C0B70" w:rsidRPr="004C0B70" w:rsidRDefault="004C0B70" w:rsidP="004C0B70">
      <w:pPr>
        <w:overflowPunct w:val="0"/>
        <w:autoSpaceDE w:val="0"/>
        <w:jc w:val="both"/>
        <w:textAlignment w:val="baseline"/>
        <w:rPr>
          <w:b/>
          <w:bCs/>
          <w:szCs w:val="20"/>
        </w:rPr>
      </w:pPr>
      <w:r w:rsidRPr="004C0B70">
        <w:rPr>
          <w:rFonts w:ascii="Arial" w:eastAsia="Arial" w:hAnsi="Arial" w:cs="Arial"/>
          <w:b/>
          <w:bCs/>
          <w:sz w:val="20"/>
          <w:szCs w:val="20"/>
        </w:rPr>
        <w:t xml:space="preserve">    </w:t>
      </w:r>
      <w:r w:rsidRPr="004C0B70">
        <w:rPr>
          <w:rFonts w:ascii="Arial" w:hAnsi="Arial" w:cs="Arial"/>
          <w:b/>
          <w:bCs/>
          <w:sz w:val="20"/>
          <w:szCs w:val="20"/>
        </w:rPr>
        <w:t>PERIODI DI ATTUAZIONE – DURATA</w:t>
      </w:r>
    </w:p>
    <w:p w:rsidR="004C0B70" w:rsidRPr="004C0B70" w:rsidRDefault="004C0B70" w:rsidP="004C0B70">
      <w:pPr>
        <w:overflowPunct w:val="0"/>
        <w:autoSpaceDE w:val="0"/>
        <w:jc w:val="both"/>
        <w:textAlignment w:val="baseline"/>
        <w:rPr>
          <w:b/>
          <w:bCs/>
          <w:szCs w:val="20"/>
        </w:rPr>
      </w:pPr>
    </w:p>
    <w:p w:rsidR="004C0B70" w:rsidRPr="004C0B70" w:rsidRDefault="004C0B70" w:rsidP="004C0B70">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left" w:pos="0"/>
        </w:tabs>
        <w:overflowPunct w:val="0"/>
        <w:autoSpaceDE w:val="0"/>
        <w:ind w:left="0" w:right="2834" w:firstLine="0"/>
        <w:jc w:val="both"/>
        <w:textAlignment w:val="baseline"/>
        <w:outlineLvl w:val="5"/>
        <w:rPr>
          <w:b/>
          <w:szCs w:val="20"/>
        </w:rPr>
      </w:pPr>
      <w:r w:rsidRPr="004C0B70">
        <w:rPr>
          <w:rFonts w:ascii="Arial" w:hAnsi="Arial" w:cs="Arial"/>
          <w:b/>
          <w:sz w:val="20"/>
          <w:szCs w:val="20"/>
        </w:rPr>
        <w:t>Modulo 1 - PNEUMATICA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 Gruppo di produzione e distribuzione dell'aria compressa</w:t>
      </w:r>
    </w:p>
    <w:p w:rsidR="004C0B70" w:rsidRPr="004C0B70" w:rsidRDefault="004C0B70" w:rsidP="004C0B70">
      <w:pPr>
        <w:jc w:val="both"/>
      </w:pPr>
      <w:r w:rsidRPr="004C0B70">
        <w:rPr>
          <w:rFonts w:ascii="Arial" w:hAnsi="Arial" w:cs="Arial"/>
          <w:sz w:val="20"/>
        </w:rPr>
        <w:t>Unità didattica n°2 : Componenti pneumatici e loro rappresentazione</w:t>
      </w:r>
    </w:p>
    <w:p w:rsidR="004C0B70" w:rsidRPr="004C0B70" w:rsidRDefault="004C0B70" w:rsidP="004C0B70">
      <w:pPr>
        <w:jc w:val="both"/>
      </w:pPr>
      <w:r w:rsidRPr="004C0B70">
        <w:rPr>
          <w:rFonts w:ascii="Arial" w:hAnsi="Arial" w:cs="Arial"/>
          <w:sz w:val="20"/>
        </w:rPr>
        <w:t>Unità didattica n°3 : Diagramma delle fasi e analisi dei segnali di comando</w:t>
      </w:r>
    </w:p>
    <w:p w:rsidR="004C0B70" w:rsidRPr="004C0B70" w:rsidRDefault="004C0B70" w:rsidP="004C0B70">
      <w:pPr>
        <w:jc w:val="both"/>
      </w:pPr>
      <w:r w:rsidRPr="004C0B70">
        <w:rPr>
          <w:rFonts w:ascii="Arial" w:hAnsi="Arial" w:cs="Arial"/>
          <w:sz w:val="20"/>
        </w:rPr>
        <w:t>Unità didattica n°4:  Cicli sequenziali con tecnica diretta: disegno, simulazione e cablaggio</w:t>
      </w:r>
    </w:p>
    <w:p w:rsidR="004C0B70" w:rsidRPr="004C0B70" w:rsidRDefault="004C0B70" w:rsidP="004C0B70">
      <w:pPr>
        <w:jc w:val="both"/>
      </w:pPr>
      <w:r w:rsidRPr="004C0B70">
        <w:rPr>
          <w:rFonts w:ascii="Arial" w:hAnsi="Arial" w:cs="Arial"/>
          <w:sz w:val="20"/>
        </w:rPr>
        <w:t>Unità didattica n°5:  Cicli sequenziali con segnali bloccanti, il sequenziatore pneumatico.</w:t>
      </w:r>
    </w:p>
    <w:p w:rsidR="004C0B70" w:rsidRPr="004C0B70" w:rsidRDefault="004C0B70" w:rsidP="004C0B70">
      <w:pPr>
        <w:jc w:val="both"/>
        <w:rPr>
          <w:rFonts w:ascii="Arial" w:hAnsi="Arial" w:cs="Arial"/>
          <w:sz w:val="20"/>
        </w:rPr>
      </w:pPr>
    </w:p>
    <w:tbl>
      <w:tblPr>
        <w:tblW w:w="0" w:type="auto"/>
        <w:tblInd w:w="-153" w:type="dxa"/>
        <w:tblLayout w:type="fixed"/>
        <w:tblCellMar>
          <w:left w:w="0" w:type="dxa"/>
          <w:right w:w="0" w:type="dxa"/>
        </w:tblCellMar>
        <w:tblLook w:val="0000" w:firstRow="0" w:lastRow="0" w:firstColumn="0" w:lastColumn="0" w:noHBand="0" w:noVBand="0"/>
      </w:tblPr>
      <w:tblGrid>
        <w:gridCol w:w="2804"/>
        <w:gridCol w:w="5187"/>
        <w:gridCol w:w="1438"/>
      </w:tblGrid>
      <w:tr w:rsidR="004C0B70" w:rsidRPr="004C0B70" w:rsidTr="00D2507B">
        <w:trPr>
          <w:trHeight w:val="501"/>
        </w:trPr>
        <w:tc>
          <w:tcPr>
            <w:tcW w:w="2804" w:type="dxa"/>
            <w:tcBorders>
              <w:top w:val="single" w:sz="4" w:space="0" w:color="000000"/>
              <w:left w:val="single" w:sz="4" w:space="0" w:color="000000"/>
              <w:bottom w:val="single" w:sz="8" w:space="0" w:color="000000"/>
            </w:tcBorders>
            <w:shd w:val="clear" w:color="auto" w:fill="C0C0C0"/>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5187" w:type="dxa"/>
            <w:tcBorders>
              <w:top w:val="single" w:sz="4" w:space="0" w:color="000000"/>
              <w:left w:val="single" w:sz="4" w:space="0" w:color="000000"/>
              <w:bottom w:val="single" w:sz="8" w:space="0" w:color="000000"/>
            </w:tcBorders>
            <w:shd w:val="clear" w:color="auto" w:fill="C0C0C0"/>
          </w:tcPr>
          <w:p w:rsidR="004C0B70" w:rsidRPr="004C0B70" w:rsidRDefault="004C0B70" w:rsidP="004C0B70">
            <w:pPr>
              <w:snapToGrid w:val="0"/>
              <w:jc w:val="center"/>
            </w:pPr>
            <w:r w:rsidRPr="004C0B70">
              <w:rPr>
                <w:rFonts w:ascii="Arial" w:hAnsi="Arial" w:cs="Arial"/>
                <w:sz w:val="20"/>
              </w:rPr>
              <w:t>Contenuti</w:t>
            </w:r>
          </w:p>
        </w:tc>
        <w:tc>
          <w:tcPr>
            <w:tcW w:w="1438" w:type="dxa"/>
            <w:tcBorders>
              <w:top w:val="single" w:sz="4" w:space="0" w:color="000000"/>
              <w:left w:val="single" w:sz="4" w:space="0" w:color="000000"/>
              <w:bottom w:val="single" w:sz="8" w:space="0" w:color="000000"/>
              <w:right w:val="single" w:sz="4" w:space="0" w:color="000000"/>
            </w:tcBorders>
            <w:shd w:val="clear" w:color="auto" w:fill="C0C0C0"/>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rPr>
                <w:rFonts w:ascii="Arial" w:hAnsi="Arial" w:cs="Arial"/>
                <w:sz w:val="20"/>
              </w:rPr>
            </w:pPr>
          </w:p>
        </w:tc>
      </w:tr>
      <w:tr w:rsidR="004C0B70" w:rsidRPr="004C0B70" w:rsidTr="00D2507B">
        <w:tc>
          <w:tcPr>
            <w:tcW w:w="2804" w:type="dxa"/>
            <w:tcBorders>
              <w:top w:val="single" w:sz="8" w:space="0" w:color="000000"/>
              <w:left w:val="single" w:sz="4"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5187" w:type="dxa"/>
            <w:tcBorders>
              <w:top w:val="single" w:sz="8" w:space="0" w:color="000000"/>
              <w:left w:val="single" w:sz="4" w:space="0" w:color="000000"/>
              <w:bottom w:val="single" w:sz="8" w:space="0" w:color="000000"/>
            </w:tcBorders>
            <w:shd w:val="clear" w:color="auto" w:fill="auto"/>
          </w:tcPr>
          <w:p w:rsidR="004C0B70" w:rsidRPr="004C0B70" w:rsidRDefault="004C0B70" w:rsidP="004C0B70">
            <w:pPr>
              <w:snapToGrid w:val="0"/>
              <w:ind w:left="283"/>
            </w:pPr>
            <w:r w:rsidRPr="004C0B70">
              <w:rPr>
                <w:rFonts w:ascii="Arial" w:hAnsi="Arial" w:cs="Arial"/>
                <w:sz w:val="20"/>
              </w:rPr>
              <w:t>Come da unità didattiche</w:t>
            </w:r>
          </w:p>
        </w:tc>
        <w:tc>
          <w:tcPr>
            <w:tcW w:w="1438" w:type="dxa"/>
            <w:tcBorders>
              <w:top w:val="single" w:sz="8" w:space="0" w:color="000000"/>
              <w:left w:val="single" w:sz="4" w:space="0" w:color="000000"/>
              <w:bottom w:val="single" w:sz="8" w:space="0" w:color="000000"/>
              <w:right w:val="single" w:sz="4" w:space="0" w:color="000000"/>
            </w:tcBorders>
            <w:shd w:val="clear" w:color="auto" w:fill="auto"/>
          </w:tcPr>
          <w:p w:rsidR="004C0B70" w:rsidRPr="004C0B70" w:rsidRDefault="004C0B70" w:rsidP="004C0B70">
            <w:pPr>
              <w:snapToGrid w:val="0"/>
            </w:pPr>
            <w:r w:rsidRPr="004C0B70">
              <w:rPr>
                <w:rFonts w:ascii="Arial" w:hAnsi="Arial" w:cs="Arial"/>
                <w:sz w:val="20"/>
              </w:rPr>
              <w:t>Settembre</w:t>
            </w:r>
          </w:p>
          <w:p w:rsidR="004C0B70" w:rsidRPr="004C0B70" w:rsidRDefault="004C0B70" w:rsidP="004C0B70">
            <w:r w:rsidRPr="004C0B70">
              <w:rPr>
                <w:rFonts w:ascii="Arial" w:hAnsi="Arial" w:cs="Arial"/>
                <w:sz w:val="20"/>
              </w:rPr>
              <w:t>Ottobre</w:t>
            </w:r>
          </w:p>
          <w:p w:rsidR="004C0B70" w:rsidRPr="004C0B70" w:rsidRDefault="004C0B70" w:rsidP="004C0B70">
            <w:r w:rsidRPr="004C0B70">
              <w:rPr>
                <w:rFonts w:ascii="Arial" w:hAnsi="Arial" w:cs="Arial"/>
                <w:sz w:val="20"/>
              </w:rPr>
              <w:t>(15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2 – ELETTROPNEUMATICA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Componenti elettropneumatici e loro rappresentazione</w:t>
      </w:r>
    </w:p>
    <w:p w:rsidR="004C0B70" w:rsidRPr="004C0B70" w:rsidRDefault="004C0B70" w:rsidP="004C0B70">
      <w:pPr>
        <w:jc w:val="both"/>
      </w:pPr>
      <w:r w:rsidRPr="004C0B70">
        <w:rPr>
          <w:rFonts w:ascii="Arial" w:hAnsi="Arial" w:cs="Arial"/>
          <w:sz w:val="20"/>
        </w:rPr>
        <w:t>Unità didattica n°2: Operazioni logiche fondamentali: YES, NOT, AND, OR, NAND, NOR, EXOR</w:t>
      </w:r>
    </w:p>
    <w:p w:rsidR="004C0B70" w:rsidRPr="004C0B70" w:rsidRDefault="004C0B70" w:rsidP="004C0B70">
      <w:pPr>
        <w:jc w:val="both"/>
      </w:pPr>
      <w:r w:rsidRPr="004C0B70">
        <w:rPr>
          <w:rFonts w:ascii="Arial" w:hAnsi="Arial" w:cs="Arial"/>
          <w:sz w:val="20"/>
        </w:rPr>
        <w:t>Unità didattica n°3: Cicli sequenziali con segnali bloccanti: il sequenziatore.</w:t>
      </w: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Ottobre</w:t>
            </w:r>
          </w:p>
          <w:p w:rsidR="004C0B70" w:rsidRPr="004C0B70" w:rsidRDefault="004C0B70" w:rsidP="004C0B70">
            <w:pPr>
              <w:snapToGrid w:val="0"/>
            </w:pPr>
            <w:r w:rsidRPr="004C0B70">
              <w:rPr>
                <w:rFonts w:ascii="Arial" w:hAnsi="Arial" w:cs="Arial"/>
                <w:sz w:val="20"/>
              </w:rPr>
              <w:t>Novembre</w:t>
            </w:r>
          </w:p>
          <w:p w:rsidR="004C0B70" w:rsidRPr="004C0B70" w:rsidRDefault="004C0B70" w:rsidP="004C0B70">
            <w:r w:rsidRPr="004C0B70">
              <w:rPr>
                <w:rFonts w:ascii="Arial" w:hAnsi="Arial" w:cs="Arial"/>
                <w:sz w:val="20"/>
              </w:rPr>
              <w:t>(10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3 - OLEODINAMICA</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Caratteristiche dei circuiti oleodinamici</w:t>
      </w:r>
    </w:p>
    <w:p w:rsidR="004C0B70" w:rsidRPr="004C0B70" w:rsidRDefault="004C0B70" w:rsidP="004C0B70">
      <w:pPr>
        <w:jc w:val="both"/>
      </w:pPr>
      <w:r w:rsidRPr="004C0B70">
        <w:rPr>
          <w:rFonts w:ascii="Arial" w:hAnsi="Arial" w:cs="Arial"/>
          <w:sz w:val="20"/>
        </w:rPr>
        <w:t>Unità didattica n°2: Componenti oleodinamici e loro rappresentazione</w:t>
      </w:r>
    </w:p>
    <w:p w:rsidR="004C0B70" w:rsidRPr="004C0B70" w:rsidRDefault="004C0B70" w:rsidP="004C0B70">
      <w:pPr>
        <w:jc w:val="both"/>
      </w:pPr>
      <w:r w:rsidRPr="004C0B70">
        <w:rPr>
          <w:rFonts w:ascii="Arial" w:hAnsi="Arial" w:cs="Arial"/>
          <w:sz w:val="20"/>
        </w:rPr>
        <w:t>Unità didattica n°3: Centralina oleodinamica, pompe e motori idraulici</w:t>
      </w:r>
    </w:p>
    <w:p w:rsidR="004C0B70" w:rsidRPr="004C0B70" w:rsidRDefault="004C0B70" w:rsidP="004C0B70">
      <w:pPr>
        <w:jc w:val="both"/>
      </w:pPr>
      <w:r w:rsidRPr="004C0B70">
        <w:rPr>
          <w:rFonts w:ascii="Arial" w:hAnsi="Arial" w:cs="Arial"/>
          <w:sz w:val="20"/>
        </w:rPr>
        <w:lastRenderedPageBreak/>
        <w:t>Unità didattica n°4: Valvole distributrici e regolatrici</w:t>
      </w:r>
    </w:p>
    <w:p w:rsidR="004C0B70" w:rsidRPr="004C0B70" w:rsidRDefault="004C0B70" w:rsidP="004C0B70">
      <w:pPr>
        <w:ind w:left="1701" w:hanging="1701"/>
        <w:jc w:val="both"/>
      </w:pPr>
      <w:r w:rsidRPr="004C0B70">
        <w:rPr>
          <w:rFonts w:ascii="Arial" w:hAnsi="Arial" w:cs="Arial"/>
          <w:sz w:val="20"/>
        </w:rPr>
        <w:t>Unità didattica n°5: Circuiti oleodinamici: collegamento in serie ed in parallelo dei cilindri, carichi resistenti e trascinanti</w:t>
      </w:r>
    </w:p>
    <w:p w:rsidR="004C0B70" w:rsidRPr="004C0B70" w:rsidRDefault="004C0B70" w:rsidP="004C0B70">
      <w:pPr>
        <w:jc w:val="both"/>
      </w:pPr>
      <w:r w:rsidRPr="004C0B70">
        <w:rPr>
          <w:rFonts w:ascii="Arial" w:hAnsi="Arial" w:cs="Arial"/>
          <w:sz w:val="20"/>
        </w:rPr>
        <w:t>Unità didattica n°6: Circuiti elettroleodinamici</w:t>
      </w: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Dicembre</w:t>
            </w:r>
          </w:p>
          <w:p w:rsidR="004C0B70" w:rsidRPr="004C0B70" w:rsidRDefault="004C0B70" w:rsidP="004C0B70">
            <w:pPr>
              <w:snapToGrid w:val="0"/>
            </w:pPr>
            <w:r w:rsidRPr="004C0B70">
              <w:rPr>
                <w:rFonts w:ascii="Arial" w:hAnsi="Arial" w:cs="Arial"/>
                <w:sz w:val="20"/>
              </w:rPr>
              <w:t>Gennaio</w:t>
            </w:r>
          </w:p>
          <w:p w:rsidR="004C0B70" w:rsidRPr="004C0B70" w:rsidRDefault="004C0B70" w:rsidP="004C0B70">
            <w:r w:rsidRPr="004C0B70">
              <w:rPr>
                <w:rFonts w:ascii="Arial" w:hAnsi="Arial" w:cs="Arial"/>
                <w:sz w:val="20"/>
              </w:rPr>
              <w:t>(10 ore)</w:t>
            </w:r>
          </w:p>
        </w:tc>
      </w:tr>
    </w:tbl>
    <w:p w:rsidR="004C0B70" w:rsidRPr="004C0B70" w:rsidRDefault="004C0B70" w:rsidP="004C0B70">
      <w:pPr>
        <w:jc w:val="both"/>
      </w:pPr>
    </w:p>
    <w:p w:rsidR="004C0B70" w:rsidRPr="004C0B70" w:rsidRDefault="004C0B70" w:rsidP="004C0B70">
      <w:pPr>
        <w:jc w:val="both"/>
      </w:pPr>
    </w:p>
    <w:p w:rsidR="004C0B70" w:rsidRPr="004C0B70" w:rsidRDefault="004C0B70" w:rsidP="004C0B70">
      <w:pPr>
        <w:pBdr>
          <w:top w:val="single" w:sz="8" w:space="1" w:color="000000"/>
          <w:left w:val="single" w:sz="8" w:space="0" w:color="000000"/>
          <w:bottom w:val="single" w:sz="8" w:space="1" w:color="000000"/>
          <w:right w:val="single" w:sz="8" w:space="31" w:color="000000"/>
        </w:pBdr>
        <w:shd w:val="clear" w:color="auto" w:fill="C0C0C0"/>
        <w:ind w:right="2834"/>
        <w:jc w:val="both"/>
      </w:pPr>
      <w:r w:rsidRPr="004C0B70">
        <w:rPr>
          <w:rFonts w:ascii="Arial" w:hAnsi="Arial" w:cs="Arial"/>
          <w:b/>
          <w:sz w:val="20"/>
        </w:rPr>
        <w:t>Modulo 4 – SISTEMI TRIFASE</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Sistemi trifase, simmetrici ed equilibrati, collegamento a stella e a triangolo</w:t>
      </w:r>
    </w:p>
    <w:p w:rsidR="004C0B70" w:rsidRPr="004C0B70" w:rsidRDefault="004C0B70" w:rsidP="004C0B70">
      <w:pPr>
        <w:jc w:val="both"/>
      </w:pPr>
      <w:r w:rsidRPr="004C0B70">
        <w:rPr>
          <w:rFonts w:ascii="Arial" w:hAnsi="Arial" w:cs="Arial"/>
          <w:sz w:val="20"/>
        </w:rPr>
        <w:t>Unità didattica n°2: Rappresentazione vettoriale dei sistemi trifase</w:t>
      </w:r>
    </w:p>
    <w:p w:rsidR="004C0B70" w:rsidRPr="004C0B70" w:rsidRDefault="004C0B70" w:rsidP="004C0B70">
      <w:pPr>
        <w:jc w:val="both"/>
      </w:pPr>
      <w:r w:rsidRPr="004C0B70">
        <w:rPr>
          <w:rFonts w:ascii="Arial" w:hAnsi="Arial" w:cs="Arial"/>
          <w:sz w:val="20"/>
        </w:rPr>
        <w:t>Unità didattica n°3: Potenza e rifasamento nei sistemi trifase, sistema ARON di misura</w:t>
      </w:r>
    </w:p>
    <w:p w:rsidR="004C0B70" w:rsidRPr="004C0B70" w:rsidRDefault="004C0B70" w:rsidP="004C0B70">
      <w:pPr>
        <w:jc w:val="both"/>
        <w:rPr>
          <w:rFonts w:ascii="Arial" w:hAnsi="Arial" w:cs="Arial"/>
          <w:sz w:val="20"/>
        </w:rPr>
      </w:pP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Febbraio</w:t>
            </w:r>
          </w:p>
          <w:p w:rsidR="004C0B70" w:rsidRPr="004C0B70" w:rsidRDefault="004C0B70" w:rsidP="004C0B70">
            <w:pPr>
              <w:snapToGrid w:val="0"/>
            </w:pPr>
            <w:r w:rsidRPr="004C0B70">
              <w:rPr>
                <w:rFonts w:ascii="Arial" w:hAnsi="Arial" w:cs="Arial"/>
                <w:sz w:val="20"/>
              </w:rPr>
              <w:t>Marzo</w:t>
            </w:r>
          </w:p>
          <w:p w:rsidR="004C0B70" w:rsidRPr="004C0B70" w:rsidRDefault="004C0B70" w:rsidP="004C0B70">
            <w:r w:rsidRPr="004C0B70">
              <w:rPr>
                <w:rFonts w:ascii="Arial" w:hAnsi="Arial" w:cs="Arial"/>
                <w:sz w:val="20"/>
              </w:rPr>
              <w:t>(10 ore)</w:t>
            </w:r>
          </w:p>
        </w:tc>
      </w:tr>
    </w:tbl>
    <w:p w:rsidR="004C0B70" w:rsidRDefault="004C0B70" w:rsidP="004C0B70">
      <w:pPr>
        <w:jc w:val="both"/>
      </w:pPr>
    </w:p>
    <w:p w:rsidR="00FD27EB" w:rsidRDefault="00FD27EB" w:rsidP="004C0B70">
      <w:pPr>
        <w:jc w:val="both"/>
      </w:pPr>
    </w:p>
    <w:p w:rsidR="00FD27EB" w:rsidRDefault="00FD27EB" w:rsidP="004C0B70">
      <w:pPr>
        <w:jc w:val="both"/>
      </w:pPr>
    </w:p>
    <w:p w:rsidR="00FD27EB" w:rsidRPr="004C0B70" w:rsidRDefault="00FD27EB"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5 - MACCHINE ELETTRICHE</w:t>
      </w:r>
    </w:p>
    <w:p w:rsidR="004C0B70" w:rsidRPr="004C0B70" w:rsidRDefault="004C0B70" w:rsidP="004C0B70">
      <w:pPr>
        <w:jc w:val="both"/>
        <w:rPr>
          <w:rFonts w:ascii="Arial" w:hAnsi="Arial" w:cs="Arial"/>
          <w:sz w:val="20"/>
        </w:rPr>
      </w:pPr>
    </w:p>
    <w:p w:rsidR="004C0B70" w:rsidRPr="004C0B70" w:rsidRDefault="004C0B70" w:rsidP="004C0B70">
      <w:pPr>
        <w:ind w:left="1985" w:hanging="1985"/>
        <w:jc w:val="both"/>
      </w:pPr>
      <w:r w:rsidRPr="004C0B70">
        <w:rPr>
          <w:rFonts w:ascii="Arial" w:hAnsi="Arial" w:cs="Arial"/>
          <w:sz w:val="20"/>
        </w:rPr>
        <w:t>Unità didattica n°1: Trasformatore monofase.</w:t>
      </w:r>
    </w:p>
    <w:p w:rsidR="004C0B70" w:rsidRPr="004C0B70" w:rsidRDefault="004C0B70" w:rsidP="004C0B70">
      <w:pPr>
        <w:ind w:left="1985" w:hanging="1985"/>
        <w:jc w:val="both"/>
      </w:pPr>
      <w:r w:rsidRPr="004C0B70">
        <w:rPr>
          <w:rFonts w:ascii="Arial" w:hAnsi="Arial" w:cs="Arial"/>
          <w:sz w:val="20"/>
        </w:rPr>
        <w:t>Unità didattica n°2: Macchine in corrente continua: dinamo, motore, caratteristiche di regolazione.</w:t>
      </w:r>
    </w:p>
    <w:p w:rsidR="004C0B70" w:rsidRPr="004C0B70" w:rsidRDefault="004C0B70" w:rsidP="004C0B70">
      <w:pPr>
        <w:ind w:left="1843" w:hanging="1843"/>
        <w:jc w:val="both"/>
      </w:pPr>
      <w:r w:rsidRPr="004C0B70">
        <w:rPr>
          <w:rFonts w:ascii="Arial" w:hAnsi="Arial" w:cs="Arial"/>
          <w:sz w:val="20"/>
        </w:rPr>
        <w:t>Unità didattica n°3: Macchine in corrente alternata: cenni agli alternatori, motori trifase e monofase, cenni al controllo mediante inverter.</w:t>
      </w:r>
    </w:p>
    <w:p w:rsidR="004C0B70" w:rsidRPr="004C0B70" w:rsidRDefault="004C0B70" w:rsidP="004C0B70">
      <w:pPr>
        <w:ind w:left="1843" w:hanging="1843"/>
        <w:jc w:val="both"/>
      </w:pPr>
      <w:r w:rsidRPr="004C0B70">
        <w:rPr>
          <w:rFonts w:ascii="Arial" w:hAnsi="Arial" w:cs="Arial"/>
          <w:sz w:val="20"/>
        </w:rPr>
        <w:t>Unità didattica n°4:  Il motore a magneti permanenti e brushless</w:t>
      </w: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tabs>
                <w:tab w:val="left" w:pos="283"/>
              </w:tabs>
              <w:snapToGrid w:val="0"/>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jc w:val="both"/>
            </w:pPr>
            <w:r w:rsidRPr="004C0B70">
              <w:rPr>
                <w:rFonts w:ascii="Arial" w:hAnsi="Arial" w:cs="Arial"/>
                <w:sz w:val="20"/>
              </w:rPr>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Aprile</w:t>
            </w:r>
          </w:p>
          <w:p w:rsidR="004C0B70" w:rsidRPr="004C0B70" w:rsidRDefault="004C0B70" w:rsidP="004C0B70">
            <w:pPr>
              <w:snapToGrid w:val="0"/>
              <w:jc w:val="both"/>
            </w:pPr>
            <w:r w:rsidRPr="004C0B70">
              <w:rPr>
                <w:rFonts w:ascii="Arial" w:hAnsi="Arial" w:cs="Arial"/>
                <w:sz w:val="20"/>
              </w:rPr>
              <w:t>Maggio</w:t>
            </w:r>
          </w:p>
          <w:p w:rsidR="004C0B70" w:rsidRPr="004C0B70" w:rsidRDefault="004C0B70" w:rsidP="004C0B70">
            <w:pPr>
              <w:snapToGrid w:val="0"/>
              <w:jc w:val="both"/>
            </w:pPr>
            <w:r w:rsidRPr="004C0B70">
              <w:rPr>
                <w:rFonts w:ascii="Arial" w:hAnsi="Arial" w:cs="Arial"/>
                <w:sz w:val="20"/>
              </w:rPr>
              <w:t>(20 ore)</w:t>
            </w:r>
          </w:p>
        </w:tc>
      </w:tr>
    </w:tbl>
    <w:p w:rsidR="004C0B70" w:rsidRPr="004C0B70" w:rsidRDefault="004C0B70" w:rsidP="004C0B70"/>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6 - PROGRAMMAZIONE LabWiev</w:t>
      </w:r>
    </w:p>
    <w:p w:rsidR="004C0B70" w:rsidRPr="004C0B70" w:rsidRDefault="004C0B70" w:rsidP="004C0B70">
      <w:pPr>
        <w:jc w:val="both"/>
        <w:rPr>
          <w:rFonts w:ascii="Arial" w:hAnsi="Arial" w:cs="Arial"/>
          <w:sz w:val="20"/>
        </w:rPr>
      </w:pPr>
    </w:p>
    <w:p w:rsidR="004C0B70" w:rsidRPr="004C0B70" w:rsidRDefault="004C0B70" w:rsidP="004C0B70">
      <w:r w:rsidRPr="004C0B70">
        <w:rPr>
          <w:rFonts w:ascii="Arial" w:hAnsi="Arial" w:cs="Arial"/>
          <w:sz w:val="20"/>
          <w:szCs w:val="20"/>
        </w:rPr>
        <w:t>Unità didattica n°1: l'ambiente di lavoro, lavorare con i numeri, variabili booleane, array e cluster, cicli while e for, struttura case, generare array, formula node, chart e xy graph.</w:t>
      </w:r>
    </w:p>
    <w:p w:rsidR="004C0B70" w:rsidRPr="004C0B70" w:rsidRDefault="004C0B70" w:rsidP="004C0B70">
      <w:pPr>
        <w:jc w:val="both"/>
        <w:rPr>
          <w:rFonts w:ascii="Arial" w:hAnsi="Arial" w:cs="Arial"/>
          <w:sz w:val="20"/>
        </w:rPr>
      </w:pPr>
    </w:p>
    <w:tbl>
      <w:tblPr>
        <w:tblW w:w="0" w:type="auto"/>
        <w:tblInd w:w="-192" w:type="dxa"/>
        <w:tblLayout w:type="fixed"/>
        <w:tblCellMar>
          <w:left w:w="71" w:type="dxa"/>
          <w:right w:w="71" w:type="dxa"/>
        </w:tblCellMar>
        <w:tblLook w:val="0000" w:firstRow="0" w:lastRow="0" w:firstColumn="0" w:lastColumn="0" w:noHBand="0" w:noVBand="0"/>
      </w:tblPr>
      <w:tblGrid>
        <w:gridCol w:w="4706"/>
        <w:gridCol w:w="3285"/>
        <w:gridCol w:w="164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4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tabs>
                <w:tab w:val="left" w:pos="283"/>
              </w:tabs>
              <w:snapToGrid w:val="0"/>
              <w:jc w:val="both"/>
              <w:rPr>
                <w:rFonts w:ascii="Arial" w:hAnsi="Arial" w:cs="Arial"/>
                <w:sz w:val="20"/>
              </w:rPr>
            </w:pPr>
          </w:p>
          <w:p w:rsidR="004C0B70" w:rsidRPr="004C0B70" w:rsidRDefault="004C0B70" w:rsidP="004C0B70">
            <w:pPr>
              <w:jc w:val="both"/>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jc w:val="both"/>
            </w:pPr>
            <w:r w:rsidRPr="004C0B70">
              <w:rPr>
                <w:rFonts w:ascii="Arial" w:hAnsi="Arial" w:cs="Arial"/>
                <w:sz w:val="20"/>
              </w:rPr>
              <w:lastRenderedPageBreak/>
              <w:t>Come da unità didattiche</w:t>
            </w:r>
          </w:p>
        </w:tc>
        <w:tc>
          <w:tcPr>
            <w:tcW w:w="164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Settembre</w:t>
            </w:r>
          </w:p>
          <w:p w:rsidR="004C0B70" w:rsidRPr="004C0B70" w:rsidRDefault="004C0B70" w:rsidP="004C0B70">
            <w:pPr>
              <w:snapToGrid w:val="0"/>
              <w:jc w:val="both"/>
            </w:pPr>
            <w:r w:rsidRPr="004C0B70">
              <w:rPr>
                <w:rFonts w:ascii="Arial" w:hAnsi="Arial" w:cs="Arial"/>
                <w:sz w:val="20"/>
              </w:rPr>
              <w:lastRenderedPageBreak/>
              <w:t>Giugno</w:t>
            </w:r>
          </w:p>
          <w:p w:rsidR="004C0B70" w:rsidRPr="004C0B70" w:rsidRDefault="004C0B70" w:rsidP="004C0B70">
            <w:pPr>
              <w:snapToGrid w:val="0"/>
              <w:jc w:val="both"/>
            </w:pPr>
            <w:r w:rsidRPr="004C0B70">
              <w:rPr>
                <w:rFonts w:ascii="Arial" w:hAnsi="Arial" w:cs="Arial"/>
                <w:sz w:val="20"/>
              </w:rPr>
              <w:t>(20 ore)</w:t>
            </w:r>
          </w:p>
        </w:tc>
      </w:tr>
    </w:tbl>
    <w:p w:rsidR="004C0B70" w:rsidRPr="004C0B70" w:rsidRDefault="004C0B70" w:rsidP="004C0B70">
      <w:pPr>
        <w:jc w:val="both"/>
      </w:pPr>
    </w:p>
    <w:p w:rsidR="004C0B70" w:rsidRPr="004C0B70" w:rsidRDefault="004C0B70" w:rsidP="004C0B70">
      <w:pPr>
        <w:jc w:val="both"/>
      </w:pPr>
      <w:r w:rsidRPr="004C0B70">
        <w:rPr>
          <w:rFonts w:ascii="Arial" w:hAnsi="Arial" w:cs="Arial"/>
          <w:b/>
          <w:sz w:val="22"/>
        </w:rPr>
        <w:t>2. METODOLOGIE</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Lezione frontale, lettura e comprensione del testo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Coinvolgimento degli alunni in esercitazioni guidate e colloqui di adeguamento e recupero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Correzione di esercizi proposti</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Svolgimento in classe e a casa di esercizi.</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p w:rsidR="004C0B70" w:rsidRPr="004C0B70" w:rsidRDefault="004C0B70" w:rsidP="004C0B70"/>
    <w:p w:rsidR="004C0B70" w:rsidRPr="004C0B70" w:rsidRDefault="004C0B70" w:rsidP="004C0B70">
      <w:pPr>
        <w:keepNext/>
        <w:numPr>
          <w:ilvl w:val="6"/>
          <w:numId w:val="1"/>
        </w:numPr>
        <w:tabs>
          <w:tab w:val="clear" w:pos="1296"/>
          <w:tab w:val="num" w:pos="0"/>
        </w:tabs>
        <w:overflowPunct w:val="0"/>
        <w:autoSpaceDE w:val="0"/>
        <w:jc w:val="both"/>
        <w:textAlignment w:val="baseline"/>
        <w:outlineLvl w:val="6"/>
        <w:rPr>
          <w:b/>
          <w:bCs/>
          <w:sz w:val="22"/>
          <w:szCs w:val="20"/>
        </w:rPr>
      </w:pPr>
      <w:r w:rsidRPr="004C0B70">
        <w:rPr>
          <w:rFonts w:ascii="Arial" w:hAnsi="Arial" w:cs="Arial"/>
          <w:b/>
          <w:bCs/>
          <w:sz w:val="22"/>
          <w:szCs w:val="20"/>
        </w:rPr>
        <w:t>3. MATERIALI DIDATTICI</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ind w:left="-4"/>
              <w:jc w:val="both"/>
              <w:rPr>
                <w:rFonts w:ascii="Arial" w:hAnsi="Arial" w:cs="Arial"/>
                <w:color w:val="FF0000"/>
                <w:sz w:val="20"/>
              </w:rPr>
            </w:pP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Libro di testo</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Appunti dell’insegnante</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Altri testi più specifici</w:t>
            </w:r>
          </w:p>
          <w:p w:rsidR="004C0B70" w:rsidRPr="004C0B70" w:rsidRDefault="004C0B70" w:rsidP="004C0B70">
            <w:pPr>
              <w:tabs>
                <w:tab w:val="left" w:pos="712"/>
              </w:tabs>
              <w:jc w:val="both"/>
              <w:rPr>
                <w:rFonts w:ascii="Arial" w:hAnsi="Arial" w:cs="Arial"/>
                <w:sz w:val="20"/>
              </w:rPr>
            </w:pPr>
          </w:p>
        </w:tc>
      </w:tr>
    </w:tbl>
    <w:p w:rsidR="004C0B70" w:rsidRPr="004C0B70" w:rsidRDefault="004C0B70" w:rsidP="004C0B70">
      <w:pPr>
        <w:jc w:val="both"/>
      </w:pPr>
    </w:p>
    <w:p w:rsidR="004C0B70" w:rsidRPr="004C0B70" w:rsidRDefault="004C0B70" w:rsidP="004C0B70">
      <w:pPr>
        <w:jc w:val="both"/>
        <w:rPr>
          <w:rFonts w:ascii="Arial" w:hAnsi="Arial" w:cs="Arial"/>
          <w:b/>
          <w:sz w:val="22"/>
        </w:rPr>
      </w:pPr>
    </w:p>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 xml:space="preserve">4. TIPOLOGIA E NUMERO DELLE PROVE DI VERIFICA </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p>
          <w:p w:rsidR="004C0B70" w:rsidRPr="004C0B70" w:rsidRDefault="004C0B70" w:rsidP="004C0B70">
            <w:pPr>
              <w:numPr>
                <w:ilvl w:val="0"/>
                <w:numId w:val="4"/>
              </w:numPr>
              <w:tabs>
                <w:tab w:val="clear" w:pos="0"/>
                <w:tab w:val="left" w:pos="360"/>
                <w:tab w:val="num" w:pos="720"/>
              </w:tabs>
              <w:snapToGrid w:val="0"/>
              <w:ind w:left="720"/>
              <w:jc w:val="both"/>
            </w:pPr>
            <w:r w:rsidRPr="004C0B70">
              <w:rPr>
                <w:rFonts w:ascii="Arial" w:hAnsi="Arial" w:cs="Arial"/>
                <w:sz w:val="20"/>
              </w:rPr>
              <w:t>prove scritte, comprensive di domande teoriche ed esercizi applicativi,</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pratiche con produzione di relazione tecnica se richiesta,</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di recupero se necessarie.</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tbl>
      <w:tblPr>
        <w:tblW w:w="0" w:type="auto"/>
        <w:tblInd w:w="-105" w:type="dxa"/>
        <w:tblLayout w:type="fixed"/>
        <w:tblCellMar>
          <w:left w:w="70" w:type="dxa"/>
          <w:right w:w="70" w:type="dxa"/>
        </w:tblCellMar>
        <w:tblLook w:val="0000" w:firstRow="0" w:lastRow="0" w:firstColumn="0" w:lastColumn="0" w:noHBand="0" w:noVBand="0"/>
      </w:tblPr>
      <w:tblGrid>
        <w:gridCol w:w="3614"/>
        <w:gridCol w:w="1676"/>
        <w:gridCol w:w="2010"/>
      </w:tblGrid>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keepNext/>
              <w:numPr>
                <w:ilvl w:val="7"/>
                <w:numId w:val="1"/>
              </w:numPr>
              <w:tabs>
                <w:tab w:val="clear" w:pos="1440"/>
                <w:tab w:val="num" w:pos="0"/>
              </w:tabs>
              <w:snapToGrid w:val="0"/>
              <w:jc w:val="center"/>
              <w:outlineLvl w:val="7"/>
              <w:rPr>
                <w:rFonts w:ascii="Arial" w:hAnsi="Arial" w:cs="Arial"/>
                <w:b/>
                <w:sz w:val="18"/>
              </w:rPr>
            </w:pPr>
            <w:r w:rsidRPr="004C0B70">
              <w:rPr>
                <w:rFonts w:ascii="Arial" w:hAnsi="Arial" w:cs="Arial"/>
                <w:b/>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 xml:space="preserve">PRIMO PERIODO </w:t>
            </w:r>
          </w:p>
          <w:p w:rsidR="004C0B70" w:rsidRPr="004C0B70" w:rsidRDefault="004C0B70" w:rsidP="004C0B70">
            <w:pPr>
              <w:tabs>
                <w:tab w:val="left" w:pos="4260"/>
              </w:tabs>
              <w:jc w:val="center"/>
            </w:pPr>
            <w:r w:rsidRPr="004C0B70">
              <w:rPr>
                <w:rFonts w:ascii="Arial" w:hAnsi="Arial" w:cs="Arial"/>
                <w:sz w:val="16"/>
              </w:rPr>
              <w:t>numero minimo</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SECONDO PERIODO numero minimo</w:t>
            </w:r>
          </w:p>
        </w:tc>
      </w:tr>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snapToGrid w:val="0"/>
            </w:pPr>
            <w:r w:rsidRPr="004C0B70">
              <w:rPr>
                <w:rFonts w:ascii="Arial" w:hAnsi="Arial" w:cs="Arial"/>
                <w:sz w:val="16"/>
              </w:rPr>
              <w:t>Verifiche scritte e/o domande orali</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2</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3</w:t>
            </w:r>
          </w:p>
        </w:tc>
      </w:tr>
    </w:tbl>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5. GRIGLIE DI VALUTAZIONE</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6"/>
              </w:numPr>
              <w:tabs>
                <w:tab w:val="clear" w:pos="0"/>
                <w:tab w:val="num" w:pos="720"/>
              </w:tabs>
              <w:ind w:left="720"/>
              <w:jc w:val="both"/>
            </w:pPr>
            <w:r w:rsidRPr="004C0B70">
              <w:rPr>
                <w:rFonts w:ascii="Arial" w:hAnsi="Arial" w:cs="Arial"/>
                <w:sz w:val="20"/>
              </w:rPr>
              <w:t xml:space="preserve">quella approvata dal Collegio Docenti (riportata nel POF) </w:t>
            </w:r>
          </w:p>
          <w:p w:rsidR="004C0B70" w:rsidRPr="004C0B70" w:rsidRDefault="004C0B70" w:rsidP="004C0B70">
            <w:pPr>
              <w:ind w:left="360"/>
              <w:jc w:val="both"/>
            </w:pPr>
            <w:r w:rsidRPr="004C0B70">
              <w:rPr>
                <w:rFonts w:ascii="Arial" w:eastAsia="Arial" w:hAnsi="Arial" w:cs="Arial"/>
                <w:sz w:val="20"/>
              </w:rPr>
              <w:t xml:space="preserve">                       </w:t>
            </w:r>
          </w:p>
        </w:tc>
      </w:tr>
    </w:tbl>
    <w:p w:rsidR="004C0B70" w:rsidRPr="004C0B70" w:rsidRDefault="004C0B70" w:rsidP="004C0B70">
      <w:pPr>
        <w:jc w:val="both"/>
        <w:rPr>
          <w:rFonts w:ascii="Arial" w:hAnsi="Arial" w:cs="Arial"/>
          <w:b/>
          <w:sz w:val="20"/>
          <w:szCs w:val="20"/>
        </w:rPr>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tbl>
      <w:tblPr>
        <w:tblW w:w="0" w:type="auto"/>
        <w:tblInd w:w="70"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center"/>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r w:rsidRPr="004C0B70">
              <w:rPr>
                <w:rFonts w:ascii="Arial" w:hAnsi="Arial" w:cs="Arial"/>
                <w:b/>
                <w:sz w:val="20"/>
                <w:szCs w:val="20"/>
              </w:rPr>
              <w:t xml:space="preserve">MATERIA:  SISTEMI ED AUTOMAZIONE INDUSTRIALE       </w:t>
            </w:r>
            <w:r w:rsidR="00FD27EB">
              <w:rPr>
                <w:rFonts w:ascii="Arial" w:hAnsi="Arial" w:cs="Arial"/>
                <w:b/>
                <w:sz w:val="20"/>
                <w:szCs w:val="20"/>
              </w:rPr>
              <w:t>CLASSI   5AME/5BME</w:t>
            </w: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INDIRIZZO/I:  MECCANICA / ENERGIA</w:t>
            </w:r>
          </w:p>
          <w:p w:rsidR="004C0B70" w:rsidRPr="004C0B70" w:rsidRDefault="004C0B70" w:rsidP="004C0B70">
            <w:pPr>
              <w:jc w:val="both"/>
              <w:rPr>
                <w:rFonts w:ascii="Arial" w:hAnsi="Arial" w:cs="Arial"/>
                <w:b/>
                <w:sz w:val="20"/>
                <w:szCs w:val="20"/>
              </w:rPr>
            </w:pPr>
          </w:p>
        </w:tc>
      </w:tr>
    </w:tbl>
    <w:p w:rsidR="004C0B70" w:rsidRPr="004C0B70" w:rsidRDefault="004C0B70" w:rsidP="004C0B70">
      <w:pPr>
        <w:jc w:val="both"/>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b/>
          <w:sz w:val="28"/>
          <w:szCs w:val="20"/>
        </w:rPr>
      </w:pPr>
      <w:r w:rsidRPr="004C0B70">
        <w:rPr>
          <w:rFonts w:ascii="Arial" w:hAnsi="Arial" w:cs="Arial"/>
          <w:b/>
          <w:sz w:val="20"/>
          <w:szCs w:val="20"/>
        </w:rPr>
        <w:t>PROGETTO DIDATTICO DELLA DISCIPLINA</w:t>
      </w:r>
    </w:p>
    <w:p w:rsidR="004C0B70" w:rsidRPr="004C0B70" w:rsidRDefault="004C0B70" w:rsidP="004C0B70">
      <w:pPr>
        <w:rPr>
          <w:rFonts w:ascii="Arial" w:hAnsi="Arial" w:cs="Arial"/>
          <w:sz w:val="20"/>
          <w:szCs w:val="20"/>
        </w:rPr>
      </w:pPr>
    </w:p>
    <w:p w:rsidR="004C0B70" w:rsidRPr="004C0B70" w:rsidRDefault="004C0B70" w:rsidP="004C0B70">
      <w:r w:rsidRPr="004C0B70">
        <w:rPr>
          <w:rFonts w:ascii="Arial" w:hAnsi="Arial" w:cs="Arial"/>
          <w:sz w:val="20"/>
          <w:szCs w:val="20"/>
        </w:rPr>
        <w:t xml:space="preserve">In relazione a quanto richiesto dal Piano dell’Offerta Formativa si definiscono i seguenti </w:t>
      </w:r>
      <w:r w:rsidRPr="004C0B70">
        <w:rPr>
          <w:rFonts w:ascii="Arial" w:hAnsi="Arial" w:cs="Arial"/>
          <w:b/>
          <w:sz w:val="20"/>
          <w:szCs w:val="20"/>
        </w:rPr>
        <w:t>obiettivi</w:t>
      </w:r>
      <w:r w:rsidRPr="004C0B70">
        <w:rPr>
          <w:rFonts w:ascii="Arial" w:hAnsi="Arial" w:cs="Arial"/>
          <w:sz w:val="20"/>
          <w:szCs w:val="20"/>
        </w:rPr>
        <w:t xml:space="preserve"> in termini di:</w:t>
      </w:r>
    </w:p>
    <w:p w:rsidR="004C0B70" w:rsidRPr="004C0B70" w:rsidRDefault="004C0B70" w:rsidP="004C0B70">
      <w:pPr>
        <w:rPr>
          <w:rFonts w:ascii="Arial" w:hAnsi="Arial" w:cs="Arial"/>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COMPETENZE</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interpretare semplice documentazione tecnica del settore.</w:t>
            </w:r>
          </w:p>
          <w:p w:rsidR="004C0B70" w:rsidRPr="004C0B70" w:rsidRDefault="004C0B70" w:rsidP="004C0B70">
            <w:pPr>
              <w:jc w:val="both"/>
            </w:pPr>
            <w:r w:rsidRPr="004C0B70">
              <w:rPr>
                <w:rFonts w:ascii="Arial" w:hAnsi="Arial" w:cs="Arial"/>
                <w:b/>
                <w:sz w:val="20"/>
              </w:rPr>
              <w:t>Essere in grado di programmare ed eseguire cicli automatici con il PLC.</w:t>
            </w:r>
          </w:p>
          <w:p w:rsidR="004C0B70" w:rsidRPr="004C0B70" w:rsidRDefault="004C0B70" w:rsidP="004C0B70">
            <w:pPr>
              <w:jc w:val="both"/>
            </w:pPr>
            <w:r w:rsidRPr="004C0B70">
              <w:rPr>
                <w:rFonts w:ascii="Arial" w:hAnsi="Arial" w:cs="Arial"/>
                <w:b/>
                <w:sz w:val="20"/>
              </w:rPr>
              <w:t>Essere in grado di implementare sistemi di acquisizione dati mediante software specifico.</w:t>
            </w:r>
          </w:p>
          <w:p w:rsidR="004C0B70" w:rsidRPr="004C0B70" w:rsidRDefault="004C0B70" w:rsidP="004C0B70">
            <w:pPr>
              <w:snapToGrid w:val="0"/>
              <w:jc w:val="both"/>
            </w:pPr>
            <w:r w:rsidRPr="004C0B70">
              <w:rPr>
                <w:rFonts w:ascii="Arial" w:hAnsi="Arial" w:cs="Arial"/>
                <w:b/>
                <w:sz w:val="20"/>
                <w:szCs w:val="20"/>
              </w:rPr>
              <w:t xml:space="preserve">Saper utilizzare consapevolmente metodi di calcolo e strumenti informatici, in particolare software applicativi specifici. </w:t>
            </w:r>
          </w:p>
        </w:tc>
      </w:tr>
    </w:tbl>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pPr>
      <w:r w:rsidRPr="004C0B70">
        <w:rPr>
          <w:rFonts w:ascii="Arial" w:hAnsi="Arial" w:cs="Arial"/>
          <w:b/>
          <w:sz w:val="20"/>
          <w:szCs w:val="20"/>
        </w:rPr>
        <w:t>ABILITÀ</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cogliere le interazioni tra le tecnologie del settore elettrico-elettronico e quelle più specifiche meccaniche in particolare nel campo dell'automazione industriale.</w:t>
            </w:r>
          </w:p>
          <w:p w:rsidR="004C0B70" w:rsidRPr="004C0B70" w:rsidRDefault="004C0B70" w:rsidP="004C0B70">
            <w:pPr>
              <w:jc w:val="both"/>
            </w:pPr>
            <w:r w:rsidRPr="004C0B70">
              <w:rPr>
                <w:rFonts w:ascii="Arial" w:hAnsi="Arial" w:cs="Arial"/>
                <w:b/>
                <w:sz w:val="20"/>
              </w:rPr>
              <w:lastRenderedPageBreak/>
              <w:t>Saper interagire con sistemi di produzione o di controllo automatici, dalla macchina singola ai sistemi flessibili a tecnologia mista (pneumatica, oleodinamica, elettrica ed elettronica).</w:t>
            </w:r>
          </w:p>
          <w:p w:rsidR="004C0B70" w:rsidRPr="004C0B70" w:rsidRDefault="004C0B70" w:rsidP="004C0B70">
            <w:pPr>
              <w:snapToGrid w:val="0"/>
              <w:jc w:val="both"/>
            </w:pPr>
            <w:r w:rsidRPr="004C0B70">
              <w:rPr>
                <w:rFonts w:ascii="Arial" w:hAnsi="Arial" w:cs="Arial"/>
                <w:b/>
                <w:sz w:val="20"/>
                <w:szCs w:val="20"/>
              </w:rPr>
              <w:t>Saper arricchire progressivamente il proprio bagaglio di conoscenze nell'ambito dell'automazione industriale.</w:t>
            </w:r>
          </w:p>
        </w:tc>
      </w:tr>
    </w:tbl>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pPr>
      <w:r w:rsidRPr="004C0B70">
        <w:rPr>
          <w:rFonts w:ascii="Arial" w:hAnsi="Arial" w:cs="Arial"/>
          <w:b/>
          <w:sz w:val="20"/>
          <w:szCs w:val="20"/>
        </w:rPr>
        <w:t>CONOSCENZE</w:t>
      </w:r>
    </w:p>
    <w:p w:rsidR="004C0B70" w:rsidRPr="004C0B70" w:rsidRDefault="004C0B70" w:rsidP="004C0B70">
      <w:pPr>
        <w:jc w:val="both"/>
        <w:rPr>
          <w:rFonts w:ascii="Arial" w:hAnsi="Arial" w:cs="Arial"/>
          <w:b/>
          <w:sz w:val="20"/>
          <w:szCs w:val="2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Acquisire le conoscenze fondamentali riguardanti la teoria dei sistemi di controllo ed in particolar modo il PLC.</w:t>
            </w:r>
          </w:p>
          <w:p w:rsidR="004C0B70" w:rsidRPr="004C0B70" w:rsidRDefault="004C0B70" w:rsidP="004C0B70">
            <w:pPr>
              <w:snapToGrid w:val="0"/>
              <w:jc w:val="both"/>
            </w:pPr>
            <w:r w:rsidRPr="004C0B70">
              <w:rPr>
                <w:rFonts w:ascii="Arial" w:hAnsi="Arial" w:cs="Arial"/>
                <w:b/>
                <w:sz w:val="20"/>
              </w:rPr>
              <w:t>Acquisire conoscenze nel campo dei trasduttori e dei sensori.</w:t>
            </w:r>
          </w:p>
          <w:p w:rsidR="004C0B70" w:rsidRPr="004C0B70" w:rsidRDefault="004C0B70" w:rsidP="004C0B70">
            <w:pPr>
              <w:snapToGrid w:val="0"/>
              <w:jc w:val="both"/>
            </w:pPr>
            <w:r w:rsidRPr="004C0B70">
              <w:rPr>
                <w:rFonts w:ascii="Arial" w:hAnsi="Arial" w:cs="Arial"/>
                <w:b/>
                <w:sz w:val="20"/>
              </w:rPr>
              <w:t>Acquisire consapevolezza delle problematiche della teoria dei sistemi e delle regolazioni automatiche.</w:t>
            </w:r>
          </w:p>
          <w:p w:rsidR="004C0B70" w:rsidRPr="004C0B70" w:rsidRDefault="004C0B70" w:rsidP="004C0B70">
            <w:pPr>
              <w:snapToGrid w:val="0"/>
              <w:jc w:val="both"/>
            </w:pPr>
            <w:r w:rsidRPr="004C0B70">
              <w:rPr>
                <w:rFonts w:ascii="Arial" w:hAnsi="Arial" w:cs="Arial"/>
                <w:b/>
                <w:sz w:val="20"/>
                <w:szCs w:val="20"/>
              </w:rPr>
              <w:t>Acquisire adeguate conoscenze di concetti, leggi ed applicazioni nel campo dell'elettronica.</w:t>
            </w:r>
          </w:p>
        </w:tc>
      </w:tr>
    </w:tbl>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autoSpaceDE w:val="0"/>
        <w:rPr>
          <w:rFonts w:ascii="Bookman-Demi" w:eastAsia="Bookman-Demi" w:hAnsi="Bookman-Demi" w:cs="Bookman-Demi"/>
          <w:color w:val="FF0000"/>
          <w:sz w:val="22"/>
          <w:szCs w:val="22"/>
        </w:rPr>
      </w:pPr>
    </w:p>
    <w:p w:rsidR="004C0B70" w:rsidRPr="004C0B70" w:rsidRDefault="004C0B70" w:rsidP="004C0B70">
      <w:pPr>
        <w:overflowPunct w:val="0"/>
        <w:autoSpaceDE w:val="0"/>
        <w:jc w:val="both"/>
        <w:textAlignment w:val="baseline"/>
        <w:rPr>
          <w:b/>
          <w:bCs/>
          <w:szCs w:val="20"/>
        </w:rPr>
      </w:pPr>
      <w:r w:rsidRPr="004C0B70">
        <w:rPr>
          <w:rFonts w:ascii="Arial" w:hAnsi="Arial" w:cs="Arial"/>
          <w:b/>
          <w:bCs/>
          <w:sz w:val="20"/>
          <w:szCs w:val="20"/>
        </w:rPr>
        <w:t xml:space="preserve">1. CONTENUTI DISCIPLINARI </w:t>
      </w:r>
      <w:r w:rsidRPr="004C0B70">
        <w:rPr>
          <w:rFonts w:ascii="Arial" w:hAnsi="Arial" w:cs="Arial"/>
          <w:b/>
          <w:bCs/>
          <w:sz w:val="20"/>
          <w:szCs w:val="20"/>
          <w:u w:val="single"/>
        </w:rPr>
        <w:t>MINIMI</w:t>
      </w:r>
      <w:r w:rsidRPr="004C0B70">
        <w:rPr>
          <w:rFonts w:ascii="Arial" w:hAnsi="Arial" w:cs="Arial"/>
          <w:b/>
          <w:bCs/>
          <w:sz w:val="20"/>
          <w:szCs w:val="20"/>
        </w:rPr>
        <w:t xml:space="preserve"> ESPOSTI PER MODULI - UNITÀ DIDATTICHE   </w:t>
      </w:r>
    </w:p>
    <w:p w:rsidR="004C0B70" w:rsidRPr="004C0B70" w:rsidRDefault="004C0B70" w:rsidP="004C0B70">
      <w:pPr>
        <w:overflowPunct w:val="0"/>
        <w:autoSpaceDE w:val="0"/>
        <w:jc w:val="both"/>
        <w:textAlignment w:val="baseline"/>
        <w:rPr>
          <w:b/>
          <w:bCs/>
          <w:szCs w:val="20"/>
        </w:rPr>
      </w:pPr>
      <w:r w:rsidRPr="004C0B70">
        <w:rPr>
          <w:rFonts w:ascii="Arial" w:eastAsia="Arial" w:hAnsi="Arial" w:cs="Arial"/>
          <w:b/>
          <w:bCs/>
          <w:sz w:val="20"/>
          <w:szCs w:val="20"/>
        </w:rPr>
        <w:t xml:space="preserve">    </w:t>
      </w:r>
      <w:r w:rsidRPr="004C0B70">
        <w:rPr>
          <w:rFonts w:ascii="Arial" w:hAnsi="Arial" w:cs="Arial"/>
          <w:b/>
          <w:bCs/>
          <w:sz w:val="20"/>
          <w:szCs w:val="20"/>
        </w:rPr>
        <w:t>PERIODI DI ATTUAZIONE – DURATA</w:t>
      </w:r>
    </w:p>
    <w:p w:rsidR="004C0B70" w:rsidRPr="004C0B70" w:rsidRDefault="004C0B70" w:rsidP="004C0B70">
      <w:pPr>
        <w:overflowPunct w:val="0"/>
        <w:autoSpaceDE w:val="0"/>
        <w:jc w:val="both"/>
        <w:textAlignment w:val="baseline"/>
        <w:rPr>
          <w:b/>
          <w:bCs/>
          <w:szCs w:val="20"/>
        </w:rPr>
      </w:pPr>
    </w:p>
    <w:p w:rsidR="004C0B70" w:rsidRPr="004C0B70" w:rsidRDefault="004C0B70" w:rsidP="004C0B70">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left" w:pos="0"/>
        </w:tabs>
        <w:overflowPunct w:val="0"/>
        <w:autoSpaceDE w:val="0"/>
        <w:ind w:left="0" w:right="2834" w:firstLine="0"/>
        <w:jc w:val="both"/>
        <w:textAlignment w:val="baseline"/>
        <w:outlineLvl w:val="5"/>
        <w:rPr>
          <w:b/>
          <w:szCs w:val="20"/>
        </w:rPr>
      </w:pPr>
      <w:r w:rsidRPr="004C0B70">
        <w:rPr>
          <w:rFonts w:ascii="Arial" w:hAnsi="Arial" w:cs="Arial"/>
          <w:b/>
          <w:sz w:val="20"/>
          <w:szCs w:val="20"/>
        </w:rPr>
        <w:t>Modulo 1 - PLC</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 Struttura hardware del PLC, segnali di ingresso e di uscita</w:t>
      </w:r>
    </w:p>
    <w:p w:rsidR="004C0B70" w:rsidRPr="004C0B70" w:rsidRDefault="004C0B70" w:rsidP="004C0B70">
      <w:pPr>
        <w:jc w:val="both"/>
      </w:pPr>
      <w:r w:rsidRPr="004C0B70">
        <w:rPr>
          <w:rFonts w:ascii="Arial" w:hAnsi="Arial" w:cs="Arial"/>
          <w:sz w:val="20"/>
        </w:rPr>
        <w:t>Unità didattica n°2 : Teoria degli automi e tecniche di programmazione</w:t>
      </w:r>
    </w:p>
    <w:p w:rsidR="004C0B70" w:rsidRPr="004C0B70" w:rsidRDefault="004C0B70" w:rsidP="004C0B70">
      <w:pPr>
        <w:jc w:val="both"/>
      </w:pPr>
      <w:r w:rsidRPr="004C0B70">
        <w:rPr>
          <w:rFonts w:ascii="Arial" w:hAnsi="Arial" w:cs="Arial"/>
          <w:sz w:val="20"/>
        </w:rPr>
        <w:t>Unità didattica n°3 : Programmazione del PLC Siemens S7 e/o SAIA PCD 1</w:t>
      </w:r>
    </w:p>
    <w:p w:rsidR="004C0B70" w:rsidRPr="004C0B70" w:rsidRDefault="004C0B70" w:rsidP="004C0B70">
      <w:pPr>
        <w:jc w:val="both"/>
      </w:pPr>
      <w:r w:rsidRPr="004C0B70">
        <w:rPr>
          <w:rFonts w:ascii="Arial" w:hAnsi="Arial" w:cs="Arial"/>
          <w:sz w:val="20"/>
        </w:rPr>
        <w:t>Unità didattica n°4:  Esecuzione pratica dei programmi</w:t>
      </w:r>
    </w:p>
    <w:p w:rsidR="004C0B70" w:rsidRPr="004C0B70" w:rsidRDefault="004C0B70" w:rsidP="004C0B70">
      <w:pPr>
        <w:jc w:val="both"/>
        <w:rPr>
          <w:rFonts w:ascii="Arial" w:hAnsi="Arial" w:cs="Arial"/>
          <w:sz w:val="20"/>
        </w:rPr>
      </w:pPr>
    </w:p>
    <w:tbl>
      <w:tblPr>
        <w:tblW w:w="0" w:type="auto"/>
        <w:tblInd w:w="-168" w:type="dxa"/>
        <w:tblLayout w:type="fixed"/>
        <w:tblCellMar>
          <w:left w:w="0" w:type="dxa"/>
          <w:right w:w="0" w:type="dxa"/>
        </w:tblCellMar>
        <w:tblLook w:val="0000" w:firstRow="0" w:lastRow="0" w:firstColumn="0" w:lastColumn="0" w:noHBand="0" w:noVBand="0"/>
      </w:tblPr>
      <w:tblGrid>
        <w:gridCol w:w="2804"/>
        <w:gridCol w:w="5187"/>
        <w:gridCol w:w="1468"/>
      </w:tblGrid>
      <w:tr w:rsidR="004C0B70" w:rsidRPr="004C0B70" w:rsidTr="00D2507B">
        <w:trPr>
          <w:trHeight w:val="501"/>
        </w:trPr>
        <w:tc>
          <w:tcPr>
            <w:tcW w:w="2804" w:type="dxa"/>
            <w:tcBorders>
              <w:top w:val="single" w:sz="4" w:space="0" w:color="000000"/>
              <w:left w:val="single" w:sz="4" w:space="0" w:color="000000"/>
              <w:bottom w:val="single" w:sz="8" w:space="0" w:color="000000"/>
            </w:tcBorders>
            <w:shd w:val="clear" w:color="auto" w:fill="C0C0C0"/>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5187" w:type="dxa"/>
            <w:tcBorders>
              <w:top w:val="single" w:sz="4" w:space="0" w:color="000000"/>
              <w:left w:val="single" w:sz="4" w:space="0" w:color="000000"/>
              <w:bottom w:val="single" w:sz="8" w:space="0" w:color="000000"/>
            </w:tcBorders>
            <w:shd w:val="clear" w:color="auto" w:fill="C0C0C0"/>
          </w:tcPr>
          <w:p w:rsidR="004C0B70" w:rsidRPr="004C0B70" w:rsidRDefault="004C0B70" w:rsidP="004C0B70">
            <w:pPr>
              <w:snapToGrid w:val="0"/>
              <w:jc w:val="center"/>
            </w:pPr>
            <w:r w:rsidRPr="004C0B70">
              <w:rPr>
                <w:rFonts w:ascii="Arial" w:hAnsi="Arial" w:cs="Arial"/>
                <w:sz w:val="20"/>
              </w:rPr>
              <w:t>Contenuti</w:t>
            </w:r>
          </w:p>
        </w:tc>
        <w:tc>
          <w:tcPr>
            <w:tcW w:w="1468" w:type="dxa"/>
            <w:tcBorders>
              <w:top w:val="single" w:sz="4" w:space="0" w:color="000000"/>
              <w:left w:val="single" w:sz="4" w:space="0" w:color="000000"/>
              <w:bottom w:val="single" w:sz="8" w:space="0" w:color="000000"/>
              <w:right w:val="single" w:sz="4" w:space="0" w:color="000000"/>
            </w:tcBorders>
            <w:shd w:val="clear" w:color="auto" w:fill="C0C0C0"/>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rPr>
                <w:rFonts w:ascii="Arial" w:hAnsi="Arial" w:cs="Arial"/>
                <w:sz w:val="20"/>
              </w:rPr>
            </w:pPr>
          </w:p>
        </w:tc>
      </w:tr>
      <w:tr w:rsidR="004C0B70" w:rsidRPr="004C0B70" w:rsidTr="00D2507B">
        <w:tc>
          <w:tcPr>
            <w:tcW w:w="2804" w:type="dxa"/>
            <w:tcBorders>
              <w:top w:val="single" w:sz="8" w:space="0" w:color="000000"/>
              <w:left w:val="single" w:sz="4"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5187" w:type="dxa"/>
            <w:tcBorders>
              <w:top w:val="single" w:sz="8" w:space="0" w:color="000000"/>
              <w:left w:val="single" w:sz="4" w:space="0" w:color="000000"/>
              <w:bottom w:val="single" w:sz="8" w:space="0" w:color="000000"/>
            </w:tcBorders>
            <w:shd w:val="clear" w:color="auto" w:fill="auto"/>
          </w:tcPr>
          <w:p w:rsidR="004C0B70" w:rsidRPr="004C0B70" w:rsidRDefault="004C0B70" w:rsidP="004C0B70">
            <w:pPr>
              <w:snapToGrid w:val="0"/>
              <w:ind w:left="283"/>
            </w:pPr>
            <w:r w:rsidRPr="004C0B70">
              <w:rPr>
                <w:rFonts w:ascii="Arial" w:hAnsi="Arial" w:cs="Arial"/>
                <w:sz w:val="20"/>
              </w:rPr>
              <w:t>Come da unità didattiche</w:t>
            </w:r>
          </w:p>
        </w:tc>
        <w:tc>
          <w:tcPr>
            <w:tcW w:w="1468" w:type="dxa"/>
            <w:tcBorders>
              <w:top w:val="single" w:sz="8" w:space="0" w:color="000000"/>
              <w:left w:val="single" w:sz="4" w:space="0" w:color="000000"/>
              <w:bottom w:val="single" w:sz="8" w:space="0" w:color="000000"/>
              <w:right w:val="single" w:sz="4" w:space="0" w:color="000000"/>
            </w:tcBorders>
            <w:shd w:val="clear" w:color="auto" w:fill="auto"/>
          </w:tcPr>
          <w:p w:rsidR="004C0B70" w:rsidRPr="004C0B70" w:rsidRDefault="004C0B70" w:rsidP="004C0B70">
            <w:r w:rsidRPr="004C0B70">
              <w:rPr>
                <w:rFonts w:ascii="Arial" w:hAnsi="Arial" w:cs="Arial"/>
                <w:sz w:val="20"/>
              </w:rPr>
              <w:t>Settembre</w:t>
            </w:r>
          </w:p>
          <w:p w:rsidR="004C0B70" w:rsidRPr="004C0B70" w:rsidRDefault="004C0B70" w:rsidP="004C0B70">
            <w:r w:rsidRPr="004C0B70">
              <w:rPr>
                <w:rFonts w:ascii="Arial" w:hAnsi="Arial" w:cs="Arial"/>
                <w:sz w:val="20"/>
              </w:rPr>
              <w:t>Gennaio</w:t>
            </w:r>
          </w:p>
          <w:p w:rsidR="004C0B70" w:rsidRPr="004C0B70" w:rsidRDefault="004C0B70" w:rsidP="004C0B70">
            <w:r w:rsidRPr="004C0B70">
              <w:rPr>
                <w:rFonts w:ascii="Arial" w:hAnsi="Arial" w:cs="Arial"/>
                <w:sz w:val="20"/>
              </w:rPr>
              <w:t>(18 ore)</w:t>
            </w:r>
          </w:p>
        </w:tc>
      </w:tr>
    </w:tbl>
    <w:p w:rsidR="004C0B70" w:rsidRDefault="004C0B70" w:rsidP="004C0B70">
      <w:pPr>
        <w:jc w:val="both"/>
      </w:pPr>
    </w:p>
    <w:p w:rsidR="00FD27EB" w:rsidRDefault="00FD27EB" w:rsidP="004C0B70">
      <w:pPr>
        <w:jc w:val="both"/>
      </w:pPr>
    </w:p>
    <w:p w:rsidR="00FD27EB" w:rsidRPr="004C0B70" w:rsidRDefault="00FD27EB"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2 – AMPLIFICATORI OPERAZIONALI</w:t>
      </w:r>
    </w:p>
    <w:p w:rsidR="004C0B70" w:rsidRPr="004C0B70" w:rsidRDefault="004C0B70" w:rsidP="004C0B70">
      <w:pPr>
        <w:jc w:val="both"/>
      </w:pPr>
      <w:r w:rsidRPr="004C0B70">
        <w:rPr>
          <w:rFonts w:ascii="Arial" w:hAnsi="Arial" w:cs="Arial"/>
          <w:sz w:val="20"/>
        </w:rPr>
        <w:t>Unità didattica n°1:  Trattamento dei segnali</w:t>
      </w:r>
    </w:p>
    <w:p w:rsidR="004C0B70" w:rsidRPr="004C0B70" w:rsidRDefault="004C0B70" w:rsidP="004C0B70">
      <w:pPr>
        <w:jc w:val="both"/>
      </w:pPr>
      <w:r w:rsidRPr="004C0B70">
        <w:rPr>
          <w:rFonts w:ascii="Arial" w:hAnsi="Arial" w:cs="Arial"/>
          <w:sz w:val="20"/>
        </w:rPr>
        <w:t>Unità didattica n°2: Caratteristiche degli amplificatori operazionali, retroazione positiva e negativa</w:t>
      </w:r>
    </w:p>
    <w:p w:rsidR="004C0B70" w:rsidRPr="004C0B70" w:rsidRDefault="004C0B70" w:rsidP="004C0B70">
      <w:pPr>
        <w:jc w:val="both"/>
      </w:pPr>
      <w:r w:rsidRPr="004C0B70">
        <w:rPr>
          <w:rFonts w:ascii="Arial" w:hAnsi="Arial" w:cs="Arial"/>
          <w:sz w:val="20"/>
        </w:rPr>
        <w:t>Unità didattica n°3: Applicazioni tipiche nei circuiti retroazionati per OP AMP invertenti e non invertenti</w:t>
      </w:r>
    </w:p>
    <w:p w:rsidR="004C0B70" w:rsidRPr="004C0B70" w:rsidRDefault="004C0B70" w:rsidP="004C0B70">
      <w:pPr>
        <w:jc w:val="both"/>
      </w:pPr>
      <w:r w:rsidRPr="004C0B70">
        <w:rPr>
          <w:rFonts w:ascii="Arial" w:hAnsi="Arial" w:cs="Arial"/>
          <w:sz w:val="20"/>
        </w:rPr>
        <w:t>Unità didattica n°4: Circuiti tipici con operazionali: amplificatore, sommatore, comparatore, cenni derivativo e cenni integrativo</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0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Ottobre</w:t>
            </w:r>
          </w:p>
          <w:p w:rsidR="004C0B70" w:rsidRPr="004C0B70" w:rsidRDefault="004C0B70" w:rsidP="004C0B70">
            <w:r w:rsidRPr="004C0B70">
              <w:rPr>
                <w:rFonts w:ascii="Arial" w:hAnsi="Arial" w:cs="Arial"/>
                <w:sz w:val="20"/>
              </w:rPr>
              <w:t>(8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3 – TRASDUTTORI E SISTEMI DI ACQUISIZIONE DATI</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Caratteristiche dei trasduttori e dei sensori</w:t>
      </w:r>
    </w:p>
    <w:p w:rsidR="004C0B70" w:rsidRPr="004C0B70" w:rsidRDefault="004C0B70" w:rsidP="004C0B70">
      <w:pPr>
        <w:jc w:val="both"/>
      </w:pPr>
      <w:r w:rsidRPr="004C0B70">
        <w:rPr>
          <w:rFonts w:ascii="Arial" w:hAnsi="Arial" w:cs="Arial"/>
          <w:sz w:val="20"/>
        </w:rPr>
        <w:t xml:space="preserve">Unità didattica n°2: Principali tipologie di trasduttori e sensori </w:t>
      </w:r>
    </w:p>
    <w:p w:rsidR="004C0B70" w:rsidRPr="004C0B70" w:rsidRDefault="004C0B70" w:rsidP="004C0B70">
      <w:pPr>
        <w:jc w:val="both"/>
      </w:pPr>
      <w:r w:rsidRPr="004C0B70">
        <w:rPr>
          <w:rFonts w:ascii="Arial" w:hAnsi="Arial" w:cs="Arial"/>
          <w:sz w:val="20"/>
        </w:rPr>
        <w:t>Unità didattica n°3: Sistemi di acquisizione dati: problematiche ed applicazioni</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14"/>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14"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714"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overflowPunct w:val="0"/>
              <w:autoSpaceDE w:val="0"/>
              <w:snapToGrid w:val="0"/>
              <w:jc w:val="both"/>
              <w:textAlignment w:val="baseline"/>
              <w:rPr>
                <w:rFonts w:ascii="Arial" w:hAnsi="Arial" w:cs="Arial"/>
                <w:szCs w:val="20"/>
              </w:rPr>
            </w:pPr>
            <w:r w:rsidRPr="004C0B70">
              <w:rPr>
                <w:rFonts w:ascii="Arial" w:hAnsi="Arial" w:cs="Arial"/>
                <w:sz w:val="20"/>
                <w:szCs w:val="20"/>
              </w:rPr>
              <w:t>Novembre</w:t>
            </w:r>
          </w:p>
          <w:p w:rsidR="004C0B70" w:rsidRPr="004C0B70" w:rsidRDefault="004C0B70" w:rsidP="004C0B70">
            <w:pPr>
              <w:overflowPunct w:val="0"/>
              <w:autoSpaceDE w:val="0"/>
              <w:snapToGrid w:val="0"/>
              <w:jc w:val="both"/>
              <w:textAlignment w:val="baseline"/>
              <w:rPr>
                <w:rFonts w:ascii="Arial" w:hAnsi="Arial" w:cs="Arial"/>
                <w:szCs w:val="20"/>
              </w:rPr>
            </w:pPr>
            <w:r w:rsidRPr="004C0B70">
              <w:rPr>
                <w:rFonts w:ascii="Arial" w:hAnsi="Arial" w:cs="Arial"/>
                <w:sz w:val="20"/>
                <w:szCs w:val="20"/>
              </w:rPr>
              <w:t>Gennaio</w:t>
            </w:r>
          </w:p>
          <w:p w:rsidR="004C0B70" w:rsidRPr="004C0B70" w:rsidRDefault="004C0B70" w:rsidP="004C0B70">
            <w:pPr>
              <w:overflowPunct w:val="0"/>
              <w:autoSpaceDE w:val="0"/>
              <w:snapToGrid w:val="0"/>
              <w:jc w:val="both"/>
              <w:textAlignment w:val="baseline"/>
              <w:rPr>
                <w:rFonts w:ascii="Arial" w:hAnsi="Arial" w:cs="Arial"/>
                <w:szCs w:val="20"/>
              </w:rPr>
            </w:pPr>
            <w:r w:rsidRPr="004C0B70">
              <w:rPr>
                <w:rFonts w:ascii="Arial" w:eastAsia="Arial" w:hAnsi="Arial" w:cs="Arial"/>
                <w:sz w:val="20"/>
                <w:szCs w:val="20"/>
              </w:rPr>
              <w:t xml:space="preserve">  </w:t>
            </w:r>
            <w:r w:rsidRPr="004C0B70">
              <w:rPr>
                <w:rFonts w:ascii="Arial" w:hAnsi="Arial" w:cs="Arial"/>
                <w:sz w:val="20"/>
                <w:szCs w:val="20"/>
              </w:rPr>
              <w:t>(13 ore)</w:t>
            </w:r>
          </w:p>
          <w:p w:rsidR="004C0B70" w:rsidRPr="004C0B70" w:rsidRDefault="004C0B70" w:rsidP="004C0B70">
            <w:pPr>
              <w:keepNext/>
              <w:snapToGrid w:val="0"/>
              <w:rPr>
                <w:rFonts w:ascii="Arial" w:eastAsia="Lucida Sans Unicode" w:hAnsi="Arial" w:cs="Tahoma"/>
                <w:sz w:val="28"/>
                <w:szCs w:val="28"/>
              </w:rPr>
            </w:pPr>
          </w:p>
        </w:tc>
      </w:tr>
    </w:tbl>
    <w:p w:rsidR="004C0B70" w:rsidRPr="004C0B70" w:rsidRDefault="004C0B70" w:rsidP="004C0B70">
      <w:pPr>
        <w:jc w:val="both"/>
      </w:pPr>
    </w:p>
    <w:p w:rsidR="004C0B70" w:rsidRPr="004C0B70" w:rsidRDefault="004C0B70" w:rsidP="004C0B70">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num" w:pos="0"/>
        </w:tabs>
        <w:overflowPunct w:val="0"/>
        <w:autoSpaceDE w:val="0"/>
        <w:ind w:left="0" w:right="2834" w:firstLine="0"/>
        <w:jc w:val="both"/>
        <w:textAlignment w:val="baseline"/>
        <w:outlineLvl w:val="5"/>
        <w:rPr>
          <w:b/>
          <w:szCs w:val="20"/>
        </w:rPr>
      </w:pPr>
      <w:r w:rsidRPr="004C0B70">
        <w:rPr>
          <w:rFonts w:ascii="Arial" w:hAnsi="Arial" w:cs="Arial"/>
          <w:b/>
          <w:sz w:val="20"/>
          <w:szCs w:val="20"/>
        </w:rPr>
        <w:t>Modulo 4 – ATTUATORI ED AZIONAMENTI</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szCs w:val="20"/>
        </w:rPr>
        <w:t>Unità didattica n°1 : Motore elettrico a corrente continua a magneti permanenti</w:t>
      </w:r>
    </w:p>
    <w:p w:rsidR="004C0B70" w:rsidRPr="004C0B70" w:rsidRDefault="004C0B70" w:rsidP="004C0B70">
      <w:pPr>
        <w:jc w:val="both"/>
      </w:pPr>
      <w:r w:rsidRPr="004C0B70">
        <w:rPr>
          <w:rFonts w:ascii="Arial" w:hAnsi="Arial" w:cs="Arial"/>
          <w:sz w:val="20"/>
          <w:szCs w:val="20"/>
        </w:rPr>
        <w:t>Unità didattica n°2 : Motore elettrico asincrono trifase</w:t>
      </w:r>
    </w:p>
    <w:p w:rsidR="004C0B70" w:rsidRPr="004C0B70" w:rsidRDefault="004C0B70" w:rsidP="004C0B70">
      <w:pPr>
        <w:jc w:val="both"/>
      </w:pPr>
      <w:r w:rsidRPr="004C0B70">
        <w:rPr>
          <w:rFonts w:ascii="Arial" w:hAnsi="Arial" w:cs="Arial"/>
          <w:sz w:val="20"/>
          <w:szCs w:val="20"/>
        </w:rPr>
        <w:t xml:space="preserve">Unità didattica n°3 : Convertitore di frequenza </w:t>
      </w:r>
    </w:p>
    <w:p w:rsidR="004C0B70" w:rsidRPr="004C0B70" w:rsidRDefault="004C0B70" w:rsidP="004C0B70">
      <w:pPr>
        <w:jc w:val="both"/>
      </w:pPr>
      <w:r w:rsidRPr="004C0B70">
        <w:rPr>
          <w:rFonts w:ascii="Arial" w:hAnsi="Arial" w:cs="Arial"/>
          <w:sz w:val="20"/>
          <w:szCs w:val="20"/>
        </w:rPr>
        <w:t xml:space="preserve">Unità didattica n° 4 : Motore passo-passo </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7991"/>
        <w:gridCol w:w="1705"/>
      </w:tblGrid>
      <w:tr w:rsidR="004C0B70" w:rsidRPr="004C0B70" w:rsidTr="00D2507B">
        <w:trPr>
          <w:trHeight w:val="501"/>
        </w:trPr>
        <w:tc>
          <w:tcPr>
            <w:tcW w:w="7991"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7991"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 w:val="left" w:pos="1981"/>
              </w:tabs>
              <w:snapToGrid w:val="0"/>
              <w:ind w:left="283" w:firstLine="0"/>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szCs w:val="20"/>
              </w:rPr>
              <w:t>Febbraio</w:t>
            </w:r>
          </w:p>
          <w:p w:rsidR="004C0B70" w:rsidRPr="004C0B70" w:rsidRDefault="004C0B70" w:rsidP="004C0B70">
            <w:pPr>
              <w:snapToGrid w:val="0"/>
            </w:pPr>
            <w:r w:rsidRPr="004C0B70">
              <w:rPr>
                <w:rFonts w:ascii="Arial" w:hAnsi="Arial" w:cs="Arial"/>
                <w:sz w:val="20"/>
                <w:szCs w:val="20"/>
              </w:rPr>
              <w:t>Marzo</w:t>
            </w:r>
          </w:p>
          <w:p w:rsidR="004C0B70" w:rsidRPr="004C0B70" w:rsidRDefault="004C0B70" w:rsidP="004C0B70">
            <w:pPr>
              <w:snapToGrid w:val="0"/>
            </w:pPr>
            <w:r w:rsidRPr="004C0B70">
              <w:rPr>
                <w:rFonts w:ascii="Arial" w:hAnsi="Arial" w:cs="Arial"/>
                <w:sz w:val="20"/>
                <w:szCs w:val="20"/>
              </w:rPr>
              <w:t>(10 ore)</w:t>
            </w:r>
          </w:p>
        </w:tc>
      </w:tr>
    </w:tbl>
    <w:p w:rsidR="004C0B70" w:rsidRPr="004C0B70" w:rsidRDefault="004C0B70" w:rsidP="004C0B70">
      <w:pPr>
        <w:jc w:val="both"/>
        <w:rPr>
          <w:rFonts w:ascii="Arial" w:hAnsi="Arial" w:cs="Arial"/>
          <w:sz w:val="20"/>
        </w:rPr>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5 - REGOLAZIONI AUTOMATICHE</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Algebra dei sistemi a blocchi</w:t>
      </w:r>
    </w:p>
    <w:p w:rsidR="004C0B70" w:rsidRPr="004C0B70" w:rsidRDefault="004C0B70" w:rsidP="004C0B70">
      <w:pPr>
        <w:jc w:val="both"/>
      </w:pPr>
      <w:r w:rsidRPr="004C0B70">
        <w:rPr>
          <w:rFonts w:ascii="Arial" w:hAnsi="Arial" w:cs="Arial"/>
          <w:sz w:val="20"/>
        </w:rPr>
        <w:t>Unità didattica n°2: Sistemi predittivi e retroazionati</w:t>
      </w:r>
    </w:p>
    <w:p w:rsidR="004C0B70" w:rsidRPr="004C0B70" w:rsidRDefault="004C0B70" w:rsidP="004C0B70">
      <w:pPr>
        <w:jc w:val="both"/>
      </w:pPr>
      <w:r w:rsidRPr="004C0B70">
        <w:rPr>
          <w:rFonts w:ascii="Arial" w:hAnsi="Arial" w:cs="Arial"/>
          <w:sz w:val="20"/>
        </w:rPr>
        <w:t>Unità didattica n°3: Regolazione On/Off</w:t>
      </w:r>
    </w:p>
    <w:p w:rsidR="004C0B70" w:rsidRPr="004C0B70" w:rsidRDefault="004C0B70" w:rsidP="004C0B70">
      <w:pPr>
        <w:jc w:val="both"/>
      </w:pPr>
      <w:r w:rsidRPr="004C0B70">
        <w:rPr>
          <w:rFonts w:ascii="Arial" w:hAnsi="Arial" w:cs="Arial"/>
          <w:sz w:val="20"/>
        </w:rPr>
        <w:t>Unità didattica n°4: Regolazione proporzionale, derivativa e integrale</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0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jc w:val="both"/>
              <w:rPr>
                <w:rFonts w:ascii="Arial" w:hAnsi="Arial" w:cs="Arial"/>
                <w:b/>
                <w:i/>
                <w:color w:val="FF0000"/>
                <w:sz w:val="20"/>
                <w:u w:val="single"/>
              </w:rPr>
            </w:pPr>
          </w:p>
          <w:p w:rsidR="004C0B70" w:rsidRPr="004C0B70" w:rsidRDefault="004C0B70" w:rsidP="004C0B70">
            <w:pPr>
              <w:snapToGrid w:val="0"/>
              <w:jc w:val="both"/>
              <w:rPr>
                <w:rFonts w:ascii="Arial" w:hAnsi="Arial" w:cs="Arial"/>
                <w:b/>
                <w:i/>
                <w:color w:val="FF0000"/>
                <w:sz w:val="20"/>
                <w:u w:val="single"/>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jc w:val="both"/>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Aprile - Maggio</w:t>
            </w:r>
          </w:p>
          <w:p w:rsidR="004C0B70" w:rsidRPr="004C0B70" w:rsidRDefault="004C0B70" w:rsidP="004C0B70">
            <w:pPr>
              <w:snapToGrid w:val="0"/>
              <w:jc w:val="both"/>
            </w:pPr>
            <w:r w:rsidRPr="004C0B70">
              <w:rPr>
                <w:rFonts w:ascii="Arial" w:hAnsi="Arial" w:cs="Arial"/>
                <w:sz w:val="20"/>
              </w:rPr>
              <w:t>(10 ore)</w:t>
            </w:r>
          </w:p>
        </w:tc>
      </w:tr>
    </w:tbl>
    <w:p w:rsidR="004C0B70" w:rsidRDefault="004C0B70" w:rsidP="004C0B70"/>
    <w:p w:rsidR="00FD27EB" w:rsidRDefault="00FD27EB" w:rsidP="004C0B70"/>
    <w:p w:rsidR="00FD27EB" w:rsidRPr="004C0B70" w:rsidRDefault="00FD27EB" w:rsidP="004C0B70"/>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6 – CONTROLLO DEGLI IMPIANTI DI PROCESSO</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Le valvole di controllo. Tipologie e caratteristiche.</w:t>
      </w:r>
    </w:p>
    <w:p w:rsidR="004C0B70" w:rsidRPr="004C0B70" w:rsidRDefault="004C0B70" w:rsidP="004C0B70">
      <w:pPr>
        <w:jc w:val="both"/>
      </w:pPr>
      <w:r w:rsidRPr="004C0B70">
        <w:rPr>
          <w:rFonts w:ascii="Arial" w:eastAsia="Arial" w:hAnsi="Arial" w:cs="Arial"/>
          <w:sz w:val="20"/>
        </w:rPr>
        <w:t xml:space="preserve">                               </w:t>
      </w:r>
      <w:r w:rsidRPr="004C0B70">
        <w:rPr>
          <w:rFonts w:ascii="Arial" w:hAnsi="Arial" w:cs="Arial"/>
          <w:sz w:val="20"/>
        </w:rPr>
        <w:t>Il controllo della portata. I trasduttori nel controllo degli impianti di processo</w:t>
      </w:r>
    </w:p>
    <w:p w:rsidR="004C0B70" w:rsidRPr="004C0B70" w:rsidRDefault="004C0B70" w:rsidP="004C0B70">
      <w:pPr>
        <w:jc w:val="both"/>
      </w:pPr>
      <w:r w:rsidRPr="004C0B70">
        <w:rPr>
          <w:rFonts w:ascii="Arial" w:hAnsi="Arial" w:cs="Arial"/>
          <w:sz w:val="20"/>
        </w:rPr>
        <w:t xml:space="preserve">Unità didattica n°2: Circuiti di controllo con valvola miscelatrice e deviatrice. Sistema di controllo del livello  </w:t>
      </w:r>
    </w:p>
    <w:p w:rsidR="004C0B70" w:rsidRPr="004C0B70" w:rsidRDefault="004C0B70" w:rsidP="004C0B70">
      <w:pPr>
        <w:jc w:val="both"/>
      </w:pPr>
      <w:r w:rsidRPr="004C0B70">
        <w:rPr>
          <w:rFonts w:ascii="Arial" w:eastAsia="Arial" w:hAnsi="Arial" w:cs="Arial"/>
          <w:sz w:val="20"/>
        </w:rPr>
        <w:t xml:space="preserve">                               </w:t>
      </w:r>
      <w:r w:rsidRPr="004C0B70">
        <w:rPr>
          <w:rFonts w:ascii="Arial" w:hAnsi="Arial" w:cs="Arial"/>
          <w:sz w:val="20"/>
        </w:rPr>
        <w:t xml:space="preserve">dell'acqua in una caldaia modulante </w:t>
      </w:r>
    </w:p>
    <w:p w:rsidR="004C0B70" w:rsidRPr="004C0B70" w:rsidRDefault="004C0B70" w:rsidP="004C0B70">
      <w:pPr>
        <w:jc w:val="both"/>
      </w:pPr>
      <w:r w:rsidRPr="004C0B70">
        <w:rPr>
          <w:rFonts w:ascii="Arial" w:hAnsi="Arial" w:cs="Arial"/>
          <w:sz w:val="20"/>
        </w:rPr>
        <w:t>Unità didattica n°3: Regolazione e automazione negli impianti di climatizzazione</w:t>
      </w:r>
    </w:p>
    <w:p w:rsidR="004C0B70" w:rsidRDefault="004C0B70" w:rsidP="004C0B70">
      <w:pPr>
        <w:jc w:val="both"/>
        <w:rPr>
          <w:rFonts w:ascii="Arial" w:hAnsi="Arial" w:cs="Arial"/>
          <w:sz w:val="20"/>
        </w:rPr>
      </w:pPr>
      <w:r w:rsidRPr="004C0B70">
        <w:rPr>
          <w:rFonts w:ascii="Arial" w:hAnsi="Arial" w:cs="Arial"/>
          <w:sz w:val="20"/>
        </w:rPr>
        <w:t xml:space="preserve">Unità didattica n°4: Esempi applicativi con il PLC </w:t>
      </w:r>
    </w:p>
    <w:p w:rsidR="00FD27EB" w:rsidRPr="004C0B70" w:rsidRDefault="00FD27EB" w:rsidP="004C0B70">
      <w:pPr>
        <w:jc w:val="both"/>
      </w:pPr>
    </w:p>
    <w:tbl>
      <w:tblPr>
        <w:tblW w:w="0" w:type="auto"/>
        <w:tblInd w:w="-212" w:type="dxa"/>
        <w:tblLayout w:type="fixed"/>
        <w:tblCellMar>
          <w:left w:w="71" w:type="dxa"/>
          <w:right w:w="71" w:type="dxa"/>
        </w:tblCellMar>
        <w:tblLook w:val="0000" w:firstRow="0" w:lastRow="0" w:firstColumn="0" w:lastColumn="0" w:noHBand="0" w:noVBand="0"/>
      </w:tblPr>
      <w:tblGrid>
        <w:gridCol w:w="4706"/>
        <w:gridCol w:w="3285"/>
        <w:gridCol w:w="168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68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jc w:val="both"/>
              <w:rPr>
                <w:rFonts w:ascii="Arial" w:hAnsi="Arial" w:cs="Arial"/>
                <w:b/>
                <w:i/>
                <w:color w:val="FF0000"/>
                <w:sz w:val="20"/>
                <w:u w:val="single"/>
              </w:rPr>
            </w:pPr>
          </w:p>
          <w:p w:rsidR="004C0B70" w:rsidRPr="004C0B70" w:rsidRDefault="004C0B70" w:rsidP="004C0B70">
            <w:pPr>
              <w:snapToGrid w:val="0"/>
              <w:jc w:val="both"/>
              <w:rPr>
                <w:rFonts w:ascii="Arial" w:hAnsi="Arial" w:cs="Arial"/>
                <w:b/>
                <w:i/>
                <w:color w:val="FF0000"/>
                <w:sz w:val="20"/>
                <w:u w:val="single"/>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jc w:val="both"/>
            </w:pPr>
            <w:r w:rsidRPr="004C0B70">
              <w:rPr>
                <w:rFonts w:ascii="Arial" w:hAnsi="Arial" w:cs="Arial"/>
                <w:sz w:val="20"/>
              </w:rPr>
              <w:t>Come da unità didattiche</w:t>
            </w:r>
          </w:p>
        </w:tc>
        <w:tc>
          <w:tcPr>
            <w:tcW w:w="168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Aprile - Maggio</w:t>
            </w:r>
          </w:p>
          <w:p w:rsidR="004C0B70" w:rsidRPr="004C0B70" w:rsidRDefault="004C0B70" w:rsidP="004C0B70">
            <w:pPr>
              <w:snapToGrid w:val="0"/>
              <w:jc w:val="both"/>
            </w:pPr>
            <w:r w:rsidRPr="004C0B70">
              <w:rPr>
                <w:rFonts w:ascii="Arial" w:hAnsi="Arial" w:cs="Arial"/>
                <w:sz w:val="20"/>
              </w:rPr>
              <w:t>(10 ore)</w:t>
            </w:r>
          </w:p>
        </w:tc>
      </w:tr>
    </w:tbl>
    <w:p w:rsidR="004C0B70" w:rsidRPr="004C0B70" w:rsidRDefault="004C0B70" w:rsidP="004C0B70">
      <w:pPr>
        <w:overflowPunct w:val="0"/>
        <w:autoSpaceDE w:val="0"/>
        <w:jc w:val="both"/>
        <w:textAlignment w:val="baseline"/>
        <w:rPr>
          <w:b/>
          <w:bCs/>
          <w:szCs w:val="20"/>
        </w:rPr>
      </w:pPr>
    </w:p>
    <w:p w:rsidR="004C0B70" w:rsidRPr="004C0B70" w:rsidRDefault="004C0B70" w:rsidP="004C0B70">
      <w:pPr>
        <w:overflowPunct w:val="0"/>
        <w:autoSpaceDE w:val="0"/>
        <w:jc w:val="both"/>
        <w:textAlignment w:val="baseline"/>
        <w:rPr>
          <w:b/>
          <w:bCs/>
          <w:szCs w:val="20"/>
        </w:rPr>
      </w:pPr>
    </w:p>
    <w:p w:rsidR="004C0B70" w:rsidRPr="004C0B70" w:rsidRDefault="004C0B70" w:rsidP="004C0B70">
      <w:pPr>
        <w:jc w:val="both"/>
      </w:pPr>
      <w:r w:rsidRPr="004C0B70">
        <w:rPr>
          <w:rFonts w:ascii="Arial" w:hAnsi="Arial" w:cs="Arial"/>
          <w:b/>
          <w:sz w:val="22"/>
        </w:rPr>
        <w:lastRenderedPageBreak/>
        <w:t>2. METODOLOGIE</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Lezione frontale, lettura e comprensione del testo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Coinvolgimento degli alunni in esercitazioni guidate e colloqui di adeguamento e recupero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Correzione di esercizi proposti</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Svolgimento in classe e a casa di esercizi.</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p w:rsidR="004C0B70" w:rsidRPr="004C0B70" w:rsidRDefault="004C0B70" w:rsidP="004C0B70"/>
    <w:p w:rsidR="004C0B70" w:rsidRPr="004C0B70" w:rsidRDefault="004C0B70" w:rsidP="004C0B70">
      <w:pPr>
        <w:keepNext/>
        <w:numPr>
          <w:ilvl w:val="6"/>
          <w:numId w:val="1"/>
        </w:numPr>
        <w:tabs>
          <w:tab w:val="clear" w:pos="1296"/>
          <w:tab w:val="num" w:pos="0"/>
        </w:tabs>
        <w:overflowPunct w:val="0"/>
        <w:autoSpaceDE w:val="0"/>
        <w:jc w:val="both"/>
        <w:textAlignment w:val="baseline"/>
        <w:outlineLvl w:val="6"/>
        <w:rPr>
          <w:b/>
          <w:bCs/>
          <w:sz w:val="22"/>
          <w:szCs w:val="20"/>
        </w:rPr>
      </w:pPr>
      <w:r w:rsidRPr="004C0B70">
        <w:rPr>
          <w:rFonts w:ascii="Arial" w:hAnsi="Arial" w:cs="Arial"/>
          <w:b/>
          <w:bCs/>
          <w:sz w:val="22"/>
          <w:szCs w:val="20"/>
        </w:rPr>
        <w:t>3. MATERIALI DIDATTICI</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ind w:left="-4"/>
              <w:jc w:val="both"/>
              <w:rPr>
                <w:rFonts w:ascii="Arial" w:hAnsi="Arial" w:cs="Arial"/>
                <w:color w:val="FF0000"/>
                <w:sz w:val="20"/>
              </w:rPr>
            </w:pP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Libro di testo</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Appunti dell’insegnante</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Altri testi più specifici</w:t>
            </w:r>
          </w:p>
          <w:p w:rsidR="004C0B70" w:rsidRPr="004C0B70" w:rsidRDefault="004C0B70" w:rsidP="004C0B70">
            <w:pPr>
              <w:tabs>
                <w:tab w:val="left" w:pos="712"/>
              </w:tabs>
              <w:jc w:val="both"/>
              <w:rPr>
                <w:rFonts w:ascii="Arial" w:hAnsi="Arial" w:cs="Arial"/>
                <w:sz w:val="20"/>
              </w:rPr>
            </w:pPr>
          </w:p>
        </w:tc>
      </w:tr>
    </w:tbl>
    <w:p w:rsidR="004C0B70" w:rsidRPr="004C0B70" w:rsidRDefault="004C0B70" w:rsidP="004C0B70">
      <w:pPr>
        <w:jc w:val="both"/>
      </w:pPr>
    </w:p>
    <w:p w:rsidR="004C0B70" w:rsidRPr="004C0B70" w:rsidRDefault="004C0B70" w:rsidP="004C0B70">
      <w:pPr>
        <w:jc w:val="both"/>
        <w:rPr>
          <w:rFonts w:ascii="Arial" w:hAnsi="Arial" w:cs="Arial"/>
          <w:b/>
          <w:sz w:val="22"/>
        </w:rPr>
      </w:pPr>
    </w:p>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 xml:space="preserve">4. TIPOLOGIA E NUMERO DELLE PROVE DI VERIFICA </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p>
          <w:p w:rsidR="004C0B70" w:rsidRPr="004C0B70" w:rsidRDefault="004C0B70" w:rsidP="004C0B70">
            <w:pPr>
              <w:numPr>
                <w:ilvl w:val="0"/>
                <w:numId w:val="4"/>
              </w:numPr>
              <w:tabs>
                <w:tab w:val="clear" w:pos="0"/>
                <w:tab w:val="left" w:pos="360"/>
                <w:tab w:val="num" w:pos="720"/>
              </w:tabs>
              <w:snapToGrid w:val="0"/>
              <w:ind w:left="720"/>
              <w:jc w:val="both"/>
            </w:pPr>
            <w:r w:rsidRPr="004C0B70">
              <w:rPr>
                <w:rFonts w:ascii="Arial" w:hAnsi="Arial" w:cs="Arial"/>
                <w:sz w:val="20"/>
              </w:rPr>
              <w:t>prove scritte, comprensive di domande teoriche ed esercizi applicativi,</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pratiche con produzione di relazione tecnica se richiesta,</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di recupero se necessarie.</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tbl>
      <w:tblPr>
        <w:tblW w:w="0" w:type="auto"/>
        <w:tblInd w:w="-105" w:type="dxa"/>
        <w:tblLayout w:type="fixed"/>
        <w:tblCellMar>
          <w:left w:w="70" w:type="dxa"/>
          <w:right w:w="70" w:type="dxa"/>
        </w:tblCellMar>
        <w:tblLook w:val="0000" w:firstRow="0" w:lastRow="0" w:firstColumn="0" w:lastColumn="0" w:noHBand="0" w:noVBand="0"/>
      </w:tblPr>
      <w:tblGrid>
        <w:gridCol w:w="3614"/>
        <w:gridCol w:w="1676"/>
        <w:gridCol w:w="2010"/>
      </w:tblGrid>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keepNext/>
              <w:numPr>
                <w:ilvl w:val="7"/>
                <w:numId w:val="1"/>
              </w:numPr>
              <w:tabs>
                <w:tab w:val="clear" w:pos="1440"/>
                <w:tab w:val="num" w:pos="0"/>
              </w:tabs>
              <w:snapToGrid w:val="0"/>
              <w:jc w:val="center"/>
              <w:outlineLvl w:val="7"/>
              <w:rPr>
                <w:rFonts w:ascii="Arial" w:hAnsi="Arial" w:cs="Arial"/>
                <w:b/>
                <w:sz w:val="18"/>
              </w:rPr>
            </w:pPr>
            <w:r w:rsidRPr="004C0B70">
              <w:rPr>
                <w:rFonts w:ascii="Arial" w:hAnsi="Arial" w:cs="Arial"/>
                <w:b/>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 xml:space="preserve">PRIMO PERIODO </w:t>
            </w:r>
          </w:p>
          <w:p w:rsidR="004C0B70" w:rsidRPr="004C0B70" w:rsidRDefault="004C0B70" w:rsidP="004C0B70">
            <w:pPr>
              <w:tabs>
                <w:tab w:val="left" w:pos="4260"/>
              </w:tabs>
              <w:jc w:val="center"/>
            </w:pPr>
            <w:r w:rsidRPr="004C0B70">
              <w:rPr>
                <w:rFonts w:ascii="Arial" w:hAnsi="Arial" w:cs="Arial"/>
                <w:sz w:val="16"/>
              </w:rPr>
              <w:t>numero minimo</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SECONDO PERIODO numero minimo</w:t>
            </w:r>
          </w:p>
        </w:tc>
      </w:tr>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snapToGrid w:val="0"/>
            </w:pPr>
            <w:r w:rsidRPr="004C0B70">
              <w:rPr>
                <w:rFonts w:ascii="Arial" w:hAnsi="Arial" w:cs="Arial"/>
                <w:sz w:val="16"/>
              </w:rPr>
              <w:t>Verifiche scritte e/o domande orali</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2</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3</w:t>
            </w:r>
          </w:p>
        </w:tc>
      </w:tr>
    </w:tbl>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5. GRIGLIE DI VALUTAZIONE</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6"/>
              </w:numPr>
              <w:tabs>
                <w:tab w:val="clear" w:pos="0"/>
                <w:tab w:val="num" w:pos="720"/>
              </w:tabs>
              <w:ind w:left="720"/>
              <w:jc w:val="both"/>
            </w:pPr>
            <w:r w:rsidRPr="004C0B70">
              <w:rPr>
                <w:rFonts w:ascii="Arial" w:hAnsi="Arial" w:cs="Arial"/>
                <w:sz w:val="20"/>
              </w:rPr>
              <w:t xml:space="preserve">quella approvata dal Collegio Docenti (riportata nel POF) </w:t>
            </w:r>
          </w:p>
          <w:p w:rsidR="004C0B70" w:rsidRPr="004C0B70" w:rsidRDefault="004C0B70" w:rsidP="004C0B70">
            <w:pPr>
              <w:ind w:left="360"/>
              <w:jc w:val="both"/>
            </w:pPr>
            <w:r w:rsidRPr="004C0B70">
              <w:rPr>
                <w:rFonts w:ascii="Arial" w:eastAsia="Arial" w:hAnsi="Arial" w:cs="Arial"/>
                <w:sz w:val="20"/>
              </w:rPr>
              <w:t xml:space="preserve">                       </w:t>
            </w:r>
          </w:p>
        </w:tc>
      </w:tr>
    </w:tbl>
    <w:p w:rsidR="004C0B70" w:rsidRDefault="004C0B70">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p w:rsidR="003D4C84" w:rsidRDefault="003D4C84">
      <w:pPr>
        <w:shd w:val="clear" w:color="auto" w:fill="FFFFFF"/>
      </w:pPr>
    </w:p>
    <w:tbl>
      <w:tblPr>
        <w:tblW w:w="0" w:type="auto"/>
        <w:tblInd w:w="70"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center"/>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r w:rsidRPr="004C0B70">
              <w:rPr>
                <w:rFonts w:ascii="Arial" w:hAnsi="Arial" w:cs="Arial"/>
                <w:b/>
                <w:sz w:val="20"/>
                <w:szCs w:val="20"/>
              </w:rPr>
              <w:t xml:space="preserve">MATERIA:  SISTEMI ED AUTOMAZIONE INDUSTRIALE       </w:t>
            </w:r>
            <w:r w:rsidR="00FD27EB">
              <w:rPr>
                <w:rFonts w:ascii="Arial" w:hAnsi="Arial" w:cs="Arial"/>
                <w:b/>
                <w:sz w:val="20"/>
                <w:szCs w:val="20"/>
              </w:rPr>
              <w:t>CLASSI  5AMM/5BMM/5CMM</w:t>
            </w: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INDIRIZZO/I:  MECCANICA / MECCATRONICA</w:t>
            </w:r>
          </w:p>
          <w:p w:rsidR="004C0B70" w:rsidRPr="004C0B70" w:rsidRDefault="004C0B70" w:rsidP="004C0B70">
            <w:pPr>
              <w:jc w:val="both"/>
              <w:rPr>
                <w:rFonts w:ascii="Arial" w:hAnsi="Arial" w:cs="Arial"/>
                <w:b/>
                <w:sz w:val="20"/>
                <w:szCs w:val="20"/>
              </w:rPr>
            </w:pPr>
          </w:p>
        </w:tc>
      </w:tr>
    </w:tbl>
    <w:p w:rsidR="004C0B70" w:rsidRPr="004C0B70" w:rsidRDefault="004C0B70" w:rsidP="00FD27EB">
      <w:pPr>
        <w:keepNext/>
        <w:overflowPunct w:val="0"/>
        <w:autoSpaceDE w:val="0"/>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rFonts w:ascii="Arial" w:hAnsi="Arial" w:cs="Arial"/>
          <w:b/>
          <w:sz w:val="20"/>
          <w:szCs w:val="20"/>
        </w:rPr>
      </w:pPr>
    </w:p>
    <w:p w:rsidR="004C0B70" w:rsidRPr="004C0B70" w:rsidRDefault="004C0B70" w:rsidP="004C0B70">
      <w:pPr>
        <w:keepNext/>
        <w:numPr>
          <w:ilvl w:val="4"/>
          <w:numId w:val="1"/>
        </w:numPr>
        <w:tabs>
          <w:tab w:val="clear" w:pos="1008"/>
          <w:tab w:val="num" w:pos="0"/>
        </w:tabs>
        <w:overflowPunct w:val="0"/>
        <w:autoSpaceDE w:val="0"/>
        <w:jc w:val="center"/>
        <w:textAlignment w:val="baseline"/>
        <w:outlineLvl w:val="4"/>
        <w:rPr>
          <w:b/>
          <w:sz w:val="28"/>
          <w:szCs w:val="20"/>
        </w:rPr>
      </w:pPr>
      <w:r w:rsidRPr="004C0B70">
        <w:rPr>
          <w:rFonts w:ascii="Arial" w:hAnsi="Arial" w:cs="Arial"/>
          <w:b/>
          <w:sz w:val="20"/>
          <w:szCs w:val="20"/>
        </w:rPr>
        <w:t>PROGETTO DIDATTICO DELLA DISCIPLINA</w:t>
      </w:r>
    </w:p>
    <w:p w:rsidR="004C0B70" w:rsidRPr="004C0B70" w:rsidRDefault="004C0B70" w:rsidP="004C0B70">
      <w:pPr>
        <w:rPr>
          <w:rFonts w:ascii="Arial" w:hAnsi="Arial" w:cs="Arial"/>
          <w:sz w:val="20"/>
          <w:szCs w:val="20"/>
        </w:rPr>
      </w:pPr>
    </w:p>
    <w:p w:rsidR="004C0B70" w:rsidRPr="004C0B70" w:rsidRDefault="004C0B70" w:rsidP="004C0B70">
      <w:r w:rsidRPr="004C0B70">
        <w:rPr>
          <w:rFonts w:ascii="Arial" w:hAnsi="Arial" w:cs="Arial"/>
          <w:sz w:val="20"/>
          <w:szCs w:val="20"/>
        </w:rPr>
        <w:t xml:space="preserve">In relazione a quanto richiesto dal Piano dell’Offerta Formativa si definiscono i seguenti </w:t>
      </w:r>
      <w:r w:rsidRPr="004C0B70">
        <w:rPr>
          <w:rFonts w:ascii="Arial" w:hAnsi="Arial" w:cs="Arial"/>
          <w:b/>
          <w:sz w:val="20"/>
          <w:szCs w:val="20"/>
        </w:rPr>
        <w:t>obiettivi</w:t>
      </w:r>
      <w:r w:rsidRPr="004C0B70">
        <w:rPr>
          <w:rFonts w:ascii="Arial" w:hAnsi="Arial" w:cs="Arial"/>
          <w:sz w:val="20"/>
          <w:szCs w:val="20"/>
        </w:rPr>
        <w:t xml:space="preserve"> in termini di:</w:t>
      </w:r>
    </w:p>
    <w:p w:rsidR="004C0B70" w:rsidRPr="004C0B70" w:rsidRDefault="004C0B70" w:rsidP="004C0B70">
      <w:pPr>
        <w:rPr>
          <w:rFonts w:ascii="Arial" w:hAnsi="Arial" w:cs="Arial"/>
          <w:sz w:val="20"/>
          <w:szCs w:val="20"/>
        </w:rPr>
      </w:pPr>
    </w:p>
    <w:p w:rsidR="004C0B70" w:rsidRPr="004C0B70" w:rsidRDefault="004C0B70" w:rsidP="004C0B70">
      <w:pPr>
        <w:jc w:val="both"/>
        <w:rPr>
          <w:rFonts w:ascii="Arial" w:hAnsi="Arial" w:cs="Arial"/>
          <w:b/>
          <w:sz w:val="20"/>
          <w:szCs w:val="20"/>
        </w:rPr>
      </w:pPr>
    </w:p>
    <w:p w:rsidR="004C0B70" w:rsidRPr="004C0B70" w:rsidRDefault="004C0B70" w:rsidP="004C0B70">
      <w:pPr>
        <w:jc w:val="both"/>
      </w:pPr>
      <w:r w:rsidRPr="004C0B70">
        <w:rPr>
          <w:rFonts w:ascii="Arial" w:hAnsi="Arial" w:cs="Arial"/>
          <w:b/>
          <w:sz w:val="20"/>
          <w:szCs w:val="20"/>
        </w:rPr>
        <w:t>COMPETENZE</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interpretare semplice documentazione tecnica del settore.</w:t>
            </w:r>
          </w:p>
          <w:p w:rsidR="004C0B70" w:rsidRPr="004C0B70" w:rsidRDefault="004C0B70" w:rsidP="004C0B70">
            <w:pPr>
              <w:jc w:val="both"/>
            </w:pPr>
            <w:r w:rsidRPr="004C0B70">
              <w:rPr>
                <w:rFonts w:ascii="Arial" w:hAnsi="Arial" w:cs="Arial"/>
                <w:b/>
                <w:sz w:val="20"/>
              </w:rPr>
              <w:lastRenderedPageBreak/>
              <w:t>Essere in grado di programmare ed eseguire cicli automatici con il PLC.</w:t>
            </w:r>
          </w:p>
          <w:p w:rsidR="004C0B70" w:rsidRPr="004C0B70" w:rsidRDefault="004C0B70" w:rsidP="004C0B70">
            <w:pPr>
              <w:jc w:val="both"/>
            </w:pPr>
            <w:r w:rsidRPr="004C0B70">
              <w:rPr>
                <w:rFonts w:ascii="Arial" w:hAnsi="Arial" w:cs="Arial"/>
                <w:b/>
                <w:sz w:val="20"/>
              </w:rPr>
              <w:t>Essere in grado di implementare sistemi di acquisizione dati mediante software specifico.</w:t>
            </w:r>
          </w:p>
          <w:p w:rsidR="004C0B70" w:rsidRPr="004C0B70" w:rsidRDefault="004C0B70" w:rsidP="004C0B70">
            <w:pPr>
              <w:snapToGrid w:val="0"/>
              <w:jc w:val="both"/>
            </w:pPr>
            <w:r w:rsidRPr="004C0B70">
              <w:rPr>
                <w:rFonts w:ascii="Arial" w:hAnsi="Arial" w:cs="Arial"/>
                <w:b/>
                <w:sz w:val="20"/>
                <w:szCs w:val="20"/>
              </w:rPr>
              <w:t xml:space="preserve">Saper utilizzare consapevolmente metodi di calcolo e strumenti informatici, in particolare software applicativi specifici. </w:t>
            </w:r>
          </w:p>
        </w:tc>
      </w:tr>
    </w:tbl>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rPr>
          <w:rFonts w:ascii="Arial" w:hAnsi="Arial" w:cs="Arial"/>
          <w:b/>
          <w:sz w:val="20"/>
          <w:szCs w:val="20"/>
          <w:shd w:val="clear" w:color="auto" w:fill="FFFF00"/>
        </w:rPr>
      </w:pPr>
    </w:p>
    <w:p w:rsidR="004C0B70" w:rsidRPr="004C0B70" w:rsidRDefault="004C0B70" w:rsidP="004C0B70">
      <w:pPr>
        <w:jc w:val="both"/>
      </w:pPr>
      <w:r w:rsidRPr="004C0B70">
        <w:rPr>
          <w:rFonts w:ascii="Arial" w:hAnsi="Arial" w:cs="Arial"/>
          <w:b/>
          <w:sz w:val="20"/>
          <w:szCs w:val="20"/>
        </w:rPr>
        <w:t>ABILITÀ</w:t>
      </w:r>
    </w:p>
    <w:p w:rsidR="004C0B70" w:rsidRPr="004C0B70" w:rsidRDefault="004C0B70" w:rsidP="004C0B70">
      <w:pPr>
        <w:jc w:val="both"/>
        <w:rPr>
          <w:rFonts w:ascii="Arial" w:hAnsi="Arial" w:cs="Arial"/>
          <w:b/>
          <w:sz w:val="20"/>
          <w:szCs w:val="20"/>
          <w:shd w:val="clear" w:color="auto" w:fill="FFFF0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Saper cogliere le interazioni tra le tecnologie del settore elettrico-elettronico e quelle più specifiche meccaniche in particolare nel campo dell'automazione industriale.</w:t>
            </w:r>
          </w:p>
          <w:p w:rsidR="004C0B70" w:rsidRPr="004C0B70" w:rsidRDefault="004C0B70" w:rsidP="004C0B70">
            <w:pPr>
              <w:jc w:val="both"/>
            </w:pPr>
            <w:r w:rsidRPr="004C0B70">
              <w:rPr>
                <w:rFonts w:ascii="Arial" w:hAnsi="Arial" w:cs="Arial"/>
                <w:b/>
                <w:sz w:val="20"/>
              </w:rPr>
              <w:t>Saper interagire con sistemi di produzione o di controllo automatici, dalla macchina singola ai sistemi flessibili a tecnologia mista (pneumatica, oleodinamica, elettrica ed elettronica).</w:t>
            </w:r>
          </w:p>
          <w:p w:rsidR="004C0B70" w:rsidRPr="004C0B70" w:rsidRDefault="004C0B70" w:rsidP="004C0B70">
            <w:pPr>
              <w:snapToGrid w:val="0"/>
              <w:jc w:val="both"/>
            </w:pPr>
            <w:r w:rsidRPr="004C0B70">
              <w:rPr>
                <w:rFonts w:ascii="Arial" w:hAnsi="Arial" w:cs="Arial"/>
                <w:b/>
                <w:sz w:val="20"/>
                <w:szCs w:val="20"/>
              </w:rPr>
              <w:t>Saper arricchire progressivamente il proprio bagaglio di conoscenze nell'ambito dell'automazione industriale.</w:t>
            </w:r>
          </w:p>
        </w:tc>
      </w:tr>
    </w:tbl>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rPr>
          <w:rFonts w:ascii="Arial" w:hAnsi="Arial" w:cs="Arial"/>
          <w:sz w:val="20"/>
          <w:szCs w:val="20"/>
          <w:shd w:val="clear" w:color="auto" w:fill="FFFF00"/>
        </w:rPr>
      </w:pPr>
    </w:p>
    <w:p w:rsidR="004C0B70" w:rsidRPr="004C0B70" w:rsidRDefault="004C0B70" w:rsidP="004C0B70">
      <w:pPr>
        <w:jc w:val="both"/>
      </w:pPr>
      <w:r w:rsidRPr="004C0B70">
        <w:rPr>
          <w:rFonts w:ascii="Arial" w:hAnsi="Arial" w:cs="Arial"/>
          <w:b/>
          <w:sz w:val="20"/>
          <w:szCs w:val="20"/>
        </w:rPr>
        <w:t>CONOSCENZE</w:t>
      </w:r>
    </w:p>
    <w:p w:rsidR="004C0B70" w:rsidRPr="004C0B70" w:rsidRDefault="004C0B70" w:rsidP="004C0B70">
      <w:pPr>
        <w:jc w:val="both"/>
        <w:rPr>
          <w:rFonts w:ascii="Arial" w:hAnsi="Arial" w:cs="Arial"/>
          <w:b/>
          <w:sz w:val="20"/>
          <w:szCs w:val="20"/>
        </w:rPr>
      </w:pPr>
    </w:p>
    <w:tbl>
      <w:tblPr>
        <w:tblW w:w="0" w:type="auto"/>
        <w:tblInd w:w="-25" w:type="dxa"/>
        <w:tblLayout w:type="fixed"/>
        <w:tblCellMar>
          <w:left w:w="70" w:type="dxa"/>
          <w:right w:w="70" w:type="dxa"/>
        </w:tblCellMar>
        <w:tblLook w:val="0000" w:firstRow="0" w:lastRow="0" w:firstColumn="0" w:lastColumn="0" w:noHBand="0" w:noVBand="0"/>
      </w:tblPr>
      <w:tblGrid>
        <w:gridCol w:w="9261"/>
      </w:tblGrid>
      <w:tr w:rsidR="004C0B70" w:rsidRPr="004C0B70" w:rsidTr="00D2507B">
        <w:tc>
          <w:tcPr>
            <w:tcW w:w="926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r w:rsidRPr="004C0B70">
              <w:rPr>
                <w:rFonts w:ascii="Arial" w:hAnsi="Arial" w:cs="Arial"/>
                <w:b/>
                <w:sz w:val="20"/>
              </w:rPr>
              <w:t>Acquisire le conoscenze fondamentali riguardanti la teoria dei sistemi di controllo ed in particolar modo il PLC.</w:t>
            </w:r>
          </w:p>
          <w:p w:rsidR="004C0B70" w:rsidRPr="004C0B70" w:rsidRDefault="004C0B70" w:rsidP="004C0B70">
            <w:pPr>
              <w:snapToGrid w:val="0"/>
              <w:jc w:val="both"/>
            </w:pPr>
            <w:r w:rsidRPr="004C0B70">
              <w:rPr>
                <w:rFonts w:ascii="Arial" w:hAnsi="Arial" w:cs="Arial"/>
                <w:b/>
                <w:sz w:val="20"/>
              </w:rPr>
              <w:t>Acquisire conoscenze nel campo dei trasduttori e dei sensori.</w:t>
            </w:r>
          </w:p>
          <w:p w:rsidR="004C0B70" w:rsidRPr="004C0B70" w:rsidRDefault="004C0B70" w:rsidP="004C0B70">
            <w:pPr>
              <w:snapToGrid w:val="0"/>
              <w:jc w:val="both"/>
            </w:pPr>
            <w:r w:rsidRPr="004C0B70">
              <w:rPr>
                <w:rFonts w:ascii="Arial" w:hAnsi="Arial" w:cs="Arial"/>
                <w:b/>
                <w:sz w:val="20"/>
              </w:rPr>
              <w:t>Acquisire consapevolezza delle problematiche della teoria dei sistemi e delle regolazioni automatiche.</w:t>
            </w:r>
          </w:p>
          <w:p w:rsidR="004C0B70" w:rsidRPr="004C0B70" w:rsidRDefault="004C0B70" w:rsidP="004C0B70">
            <w:pPr>
              <w:snapToGrid w:val="0"/>
              <w:jc w:val="both"/>
            </w:pPr>
            <w:r w:rsidRPr="004C0B70">
              <w:rPr>
                <w:rFonts w:ascii="Arial" w:hAnsi="Arial" w:cs="Arial"/>
                <w:b/>
                <w:sz w:val="20"/>
                <w:szCs w:val="20"/>
              </w:rPr>
              <w:t>Acquisire adeguate conoscenze di concetti, leggi ed applicazioni nel campo dell'elettronica.</w:t>
            </w:r>
          </w:p>
        </w:tc>
      </w:tr>
    </w:tbl>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jc w:val="both"/>
        <w:rPr>
          <w:rFonts w:ascii="Bookman-Demi" w:eastAsia="Bookman-Demi" w:hAnsi="Bookman-Demi" w:cs="Bookman-Demi"/>
          <w:color w:val="FF0000"/>
          <w:sz w:val="22"/>
          <w:szCs w:val="22"/>
        </w:rPr>
      </w:pPr>
    </w:p>
    <w:p w:rsidR="004C0B70" w:rsidRPr="004C0B70" w:rsidRDefault="004C0B70" w:rsidP="004C0B70">
      <w:pPr>
        <w:autoSpaceDE w:val="0"/>
        <w:rPr>
          <w:rFonts w:ascii="Bookman-Demi" w:eastAsia="Bookman-Demi" w:hAnsi="Bookman-Demi" w:cs="Bookman-Demi"/>
          <w:color w:val="FF0000"/>
          <w:sz w:val="22"/>
          <w:szCs w:val="22"/>
        </w:rPr>
      </w:pPr>
    </w:p>
    <w:p w:rsidR="004C0B70" w:rsidRPr="004C0B70" w:rsidRDefault="004C0B70" w:rsidP="004C0B70">
      <w:pPr>
        <w:overflowPunct w:val="0"/>
        <w:autoSpaceDE w:val="0"/>
        <w:jc w:val="both"/>
        <w:textAlignment w:val="baseline"/>
        <w:rPr>
          <w:b/>
          <w:bCs/>
          <w:szCs w:val="20"/>
        </w:rPr>
      </w:pPr>
      <w:r w:rsidRPr="004C0B70">
        <w:rPr>
          <w:rFonts w:ascii="Arial" w:hAnsi="Arial" w:cs="Arial"/>
          <w:b/>
          <w:bCs/>
          <w:sz w:val="20"/>
          <w:szCs w:val="20"/>
        </w:rPr>
        <w:t xml:space="preserve">1. CONTENUTI DISCIPLINARI </w:t>
      </w:r>
      <w:r w:rsidRPr="004C0B70">
        <w:rPr>
          <w:rFonts w:ascii="Arial" w:hAnsi="Arial" w:cs="Arial"/>
          <w:b/>
          <w:bCs/>
          <w:sz w:val="20"/>
          <w:szCs w:val="20"/>
          <w:u w:val="single"/>
        </w:rPr>
        <w:t>MINIMI</w:t>
      </w:r>
      <w:r w:rsidRPr="004C0B70">
        <w:rPr>
          <w:rFonts w:ascii="Arial" w:hAnsi="Arial" w:cs="Arial"/>
          <w:b/>
          <w:bCs/>
          <w:sz w:val="20"/>
          <w:szCs w:val="20"/>
        </w:rPr>
        <w:t xml:space="preserve"> ESPOSTI PER MODULI - UNITÀ DIDATTICHE   </w:t>
      </w:r>
    </w:p>
    <w:p w:rsidR="004C0B70" w:rsidRPr="004C0B70" w:rsidRDefault="004C0B70" w:rsidP="004C0B70">
      <w:pPr>
        <w:overflowPunct w:val="0"/>
        <w:autoSpaceDE w:val="0"/>
        <w:jc w:val="both"/>
        <w:textAlignment w:val="baseline"/>
        <w:rPr>
          <w:b/>
          <w:bCs/>
          <w:szCs w:val="20"/>
        </w:rPr>
      </w:pPr>
      <w:r w:rsidRPr="004C0B70">
        <w:rPr>
          <w:rFonts w:ascii="Arial" w:eastAsia="Arial" w:hAnsi="Arial" w:cs="Arial"/>
          <w:b/>
          <w:bCs/>
          <w:sz w:val="20"/>
          <w:szCs w:val="20"/>
        </w:rPr>
        <w:t xml:space="preserve">    </w:t>
      </w:r>
      <w:r w:rsidRPr="004C0B70">
        <w:rPr>
          <w:rFonts w:ascii="Arial" w:hAnsi="Arial" w:cs="Arial"/>
          <w:b/>
          <w:bCs/>
          <w:sz w:val="20"/>
          <w:szCs w:val="20"/>
        </w:rPr>
        <w:t>PERIODI DI ATTUAZIONE – DURATA</w:t>
      </w:r>
    </w:p>
    <w:p w:rsidR="004C0B70" w:rsidRPr="004C0B70" w:rsidRDefault="004C0B70" w:rsidP="004C0B70">
      <w:pPr>
        <w:overflowPunct w:val="0"/>
        <w:autoSpaceDE w:val="0"/>
        <w:jc w:val="both"/>
        <w:textAlignment w:val="baseline"/>
        <w:rPr>
          <w:b/>
          <w:bCs/>
          <w:szCs w:val="20"/>
        </w:rPr>
      </w:pPr>
    </w:p>
    <w:p w:rsidR="004C0B70" w:rsidRPr="004C0B70" w:rsidRDefault="004C0B70" w:rsidP="004C0B70">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left" w:pos="0"/>
        </w:tabs>
        <w:overflowPunct w:val="0"/>
        <w:autoSpaceDE w:val="0"/>
        <w:ind w:left="0" w:right="2834" w:firstLine="0"/>
        <w:jc w:val="both"/>
        <w:textAlignment w:val="baseline"/>
        <w:outlineLvl w:val="5"/>
        <w:rPr>
          <w:b/>
          <w:szCs w:val="20"/>
        </w:rPr>
      </w:pPr>
      <w:r w:rsidRPr="004C0B70">
        <w:rPr>
          <w:rFonts w:ascii="Arial" w:hAnsi="Arial" w:cs="Arial"/>
          <w:b/>
          <w:sz w:val="20"/>
          <w:szCs w:val="20"/>
        </w:rPr>
        <w:t>Modulo 1 - PLC</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 Struttura hardware del PLC, segnali di ingresso e di uscita</w:t>
      </w:r>
    </w:p>
    <w:p w:rsidR="004C0B70" w:rsidRPr="004C0B70" w:rsidRDefault="004C0B70" w:rsidP="004C0B70">
      <w:pPr>
        <w:jc w:val="both"/>
      </w:pPr>
      <w:r w:rsidRPr="004C0B70">
        <w:rPr>
          <w:rFonts w:ascii="Arial" w:hAnsi="Arial" w:cs="Arial"/>
          <w:sz w:val="20"/>
        </w:rPr>
        <w:t>Unità didattica n°2 : Teoria degli automi e tecniche di programmazione</w:t>
      </w:r>
    </w:p>
    <w:p w:rsidR="004C0B70" w:rsidRPr="004C0B70" w:rsidRDefault="004C0B70" w:rsidP="004C0B70">
      <w:pPr>
        <w:jc w:val="both"/>
      </w:pPr>
      <w:r w:rsidRPr="004C0B70">
        <w:rPr>
          <w:rFonts w:ascii="Arial" w:hAnsi="Arial" w:cs="Arial"/>
          <w:sz w:val="20"/>
        </w:rPr>
        <w:t>Unità didattica n°3 : Programmazione del PLC Siemens S7 e/o SAIA PCD 1</w:t>
      </w:r>
    </w:p>
    <w:p w:rsidR="004C0B70" w:rsidRPr="004C0B70" w:rsidRDefault="004C0B70" w:rsidP="004C0B70">
      <w:pPr>
        <w:jc w:val="both"/>
      </w:pPr>
      <w:r w:rsidRPr="004C0B70">
        <w:rPr>
          <w:rFonts w:ascii="Arial" w:hAnsi="Arial" w:cs="Arial"/>
          <w:sz w:val="20"/>
        </w:rPr>
        <w:t>Unità didattica n°4:  Esecuzione pratica dei programmi</w:t>
      </w:r>
    </w:p>
    <w:p w:rsidR="004C0B70" w:rsidRPr="004C0B70" w:rsidRDefault="004C0B70" w:rsidP="004C0B70">
      <w:pPr>
        <w:jc w:val="both"/>
        <w:rPr>
          <w:rFonts w:ascii="Arial" w:hAnsi="Arial" w:cs="Arial"/>
          <w:sz w:val="20"/>
        </w:rPr>
      </w:pPr>
    </w:p>
    <w:tbl>
      <w:tblPr>
        <w:tblW w:w="0" w:type="auto"/>
        <w:tblInd w:w="-168" w:type="dxa"/>
        <w:tblLayout w:type="fixed"/>
        <w:tblCellMar>
          <w:left w:w="0" w:type="dxa"/>
          <w:right w:w="0" w:type="dxa"/>
        </w:tblCellMar>
        <w:tblLook w:val="0000" w:firstRow="0" w:lastRow="0" w:firstColumn="0" w:lastColumn="0" w:noHBand="0" w:noVBand="0"/>
      </w:tblPr>
      <w:tblGrid>
        <w:gridCol w:w="2804"/>
        <w:gridCol w:w="5187"/>
        <w:gridCol w:w="1468"/>
      </w:tblGrid>
      <w:tr w:rsidR="004C0B70" w:rsidRPr="004C0B70" w:rsidTr="00D2507B">
        <w:trPr>
          <w:trHeight w:val="501"/>
        </w:trPr>
        <w:tc>
          <w:tcPr>
            <w:tcW w:w="2804" w:type="dxa"/>
            <w:tcBorders>
              <w:top w:val="single" w:sz="4" w:space="0" w:color="000000"/>
              <w:left w:val="single" w:sz="4" w:space="0" w:color="000000"/>
              <w:bottom w:val="single" w:sz="8" w:space="0" w:color="000000"/>
            </w:tcBorders>
            <w:shd w:val="clear" w:color="auto" w:fill="C0C0C0"/>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5187" w:type="dxa"/>
            <w:tcBorders>
              <w:top w:val="single" w:sz="4" w:space="0" w:color="000000"/>
              <w:left w:val="single" w:sz="4" w:space="0" w:color="000000"/>
              <w:bottom w:val="single" w:sz="8" w:space="0" w:color="000000"/>
            </w:tcBorders>
            <w:shd w:val="clear" w:color="auto" w:fill="C0C0C0"/>
          </w:tcPr>
          <w:p w:rsidR="004C0B70" w:rsidRPr="004C0B70" w:rsidRDefault="004C0B70" w:rsidP="004C0B70">
            <w:pPr>
              <w:snapToGrid w:val="0"/>
              <w:jc w:val="center"/>
            </w:pPr>
            <w:r w:rsidRPr="004C0B70">
              <w:rPr>
                <w:rFonts w:ascii="Arial" w:hAnsi="Arial" w:cs="Arial"/>
                <w:sz w:val="20"/>
              </w:rPr>
              <w:t>Contenuti</w:t>
            </w:r>
          </w:p>
        </w:tc>
        <w:tc>
          <w:tcPr>
            <w:tcW w:w="1468" w:type="dxa"/>
            <w:tcBorders>
              <w:top w:val="single" w:sz="4" w:space="0" w:color="000000"/>
              <w:left w:val="single" w:sz="4" w:space="0" w:color="000000"/>
              <w:bottom w:val="single" w:sz="8" w:space="0" w:color="000000"/>
              <w:right w:val="single" w:sz="4" w:space="0" w:color="000000"/>
            </w:tcBorders>
            <w:shd w:val="clear" w:color="auto" w:fill="C0C0C0"/>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rPr>
                <w:rFonts w:ascii="Arial" w:hAnsi="Arial" w:cs="Arial"/>
                <w:sz w:val="20"/>
              </w:rPr>
            </w:pPr>
          </w:p>
        </w:tc>
      </w:tr>
      <w:tr w:rsidR="004C0B70" w:rsidRPr="004C0B70" w:rsidTr="00D2507B">
        <w:tc>
          <w:tcPr>
            <w:tcW w:w="2804" w:type="dxa"/>
            <w:tcBorders>
              <w:top w:val="single" w:sz="8" w:space="0" w:color="000000"/>
              <w:left w:val="single" w:sz="4"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5187" w:type="dxa"/>
            <w:tcBorders>
              <w:top w:val="single" w:sz="8" w:space="0" w:color="000000"/>
              <w:left w:val="single" w:sz="4" w:space="0" w:color="000000"/>
              <w:bottom w:val="single" w:sz="8" w:space="0" w:color="000000"/>
            </w:tcBorders>
            <w:shd w:val="clear" w:color="auto" w:fill="auto"/>
          </w:tcPr>
          <w:p w:rsidR="004C0B70" w:rsidRPr="004C0B70" w:rsidRDefault="004C0B70" w:rsidP="004C0B70">
            <w:pPr>
              <w:snapToGrid w:val="0"/>
              <w:ind w:left="283"/>
            </w:pPr>
            <w:r w:rsidRPr="004C0B70">
              <w:rPr>
                <w:rFonts w:ascii="Arial" w:hAnsi="Arial" w:cs="Arial"/>
                <w:sz w:val="20"/>
              </w:rPr>
              <w:t>Come da unità didattiche</w:t>
            </w:r>
          </w:p>
        </w:tc>
        <w:tc>
          <w:tcPr>
            <w:tcW w:w="1468" w:type="dxa"/>
            <w:tcBorders>
              <w:top w:val="single" w:sz="8" w:space="0" w:color="000000"/>
              <w:left w:val="single" w:sz="4" w:space="0" w:color="000000"/>
              <w:bottom w:val="single" w:sz="8" w:space="0" w:color="000000"/>
              <w:right w:val="single" w:sz="4" w:space="0" w:color="000000"/>
            </w:tcBorders>
            <w:shd w:val="clear" w:color="auto" w:fill="auto"/>
          </w:tcPr>
          <w:p w:rsidR="004C0B70" w:rsidRPr="004C0B70" w:rsidRDefault="004C0B70" w:rsidP="004C0B70">
            <w:r w:rsidRPr="004C0B70">
              <w:rPr>
                <w:rFonts w:ascii="Arial" w:hAnsi="Arial" w:cs="Arial"/>
                <w:sz w:val="20"/>
              </w:rPr>
              <w:t>Settembre</w:t>
            </w:r>
          </w:p>
          <w:p w:rsidR="004C0B70" w:rsidRPr="004C0B70" w:rsidRDefault="004C0B70" w:rsidP="004C0B70">
            <w:r w:rsidRPr="004C0B70">
              <w:rPr>
                <w:rFonts w:ascii="Arial" w:hAnsi="Arial" w:cs="Arial"/>
                <w:sz w:val="20"/>
              </w:rPr>
              <w:t>Gennaio</w:t>
            </w:r>
          </w:p>
          <w:p w:rsidR="004C0B70" w:rsidRPr="004C0B70" w:rsidRDefault="004C0B70" w:rsidP="004C0B70">
            <w:r w:rsidRPr="004C0B70">
              <w:rPr>
                <w:rFonts w:ascii="Arial" w:hAnsi="Arial" w:cs="Arial"/>
                <w:sz w:val="20"/>
              </w:rPr>
              <w:t>(18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2 – AMPLIFICATORI OPERAZIONALI</w:t>
      </w:r>
    </w:p>
    <w:p w:rsidR="004C0B70" w:rsidRPr="004C0B70" w:rsidRDefault="004C0B70" w:rsidP="004C0B70">
      <w:pPr>
        <w:jc w:val="both"/>
      </w:pPr>
      <w:r w:rsidRPr="004C0B70">
        <w:rPr>
          <w:rFonts w:ascii="Arial" w:hAnsi="Arial" w:cs="Arial"/>
          <w:sz w:val="20"/>
        </w:rPr>
        <w:t>Unità didattica n°1:  Trattamento dei segnali</w:t>
      </w:r>
    </w:p>
    <w:p w:rsidR="004C0B70" w:rsidRPr="004C0B70" w:rsidRDefault="004C0B70" w:rsidP="004C0B70">
      <w:pPr>
        <w:jc w:val="both"/>
      </w:pPr>
      <w:r w:rsidRPr="004C0B70">
        <w:rPr>
          <w:rFonts w:ascii="Arial" w:hAnsi="Arial" w:cs="Arial"/>
          <w:sz w:val="20"/>
        </w:rPr>
        <w:t>Unità didattica n°2: Caratteristiche degli amplificatori operazionali, retroazione positiva e negativa</w:t>
      </w:r>
    </w:p>
    <w:p w:rsidR="004C0B70" w:rsidRPr="004C0B70" w:rsidRDefault="004C0B70" w:rsidP="004C0B70">
      <w:pPr>
        <w:jc w:val="both"/>
      </w:pPr>
      <w:r w:rsidRPr="004C0B70">
        <w:rPr>
          <w:rFonts w:ascii="Arial" w:hAnsi="Arial" w:cs="Arial"/>
          <w:sz w:val="20"/>
        </w:rPr>
        <w:t>Unità didattica n°3: Applicazioni tipiche nei circuiti retroazionati per OP AMP invertenti e non invertenti</w:t>
      </w:r>
    </w:p>
    <w:p w:rsidR="004C0B70" w:rsidRPr="004C0B70" w:rsidRDefault="004C0B70" w:rsidP="004C0B70">
      <w:pPr>
        <w:jc w:val="both"/>
      </w:pPr>
      <w:r w:rsidRPr="004C0B70">
        <w:rPr>
          <w:rFonts w:ascii="Arial" w:hAnsi="Arial" w:cs="Arial"/>
          <w:sz w:val="20"/>
        </w:rPr>
        <w:lastRenderedPageBreak/>
        <w:t>Unità didattica n°4: Circuiti tipici con operazionali: amplificatore, sommatore, comparatore, cenni derivativo e cenni integrativo</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0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rPr>
              <w:t>Ottobre</w:t>
            </w:r>
          </w:p>
          <w:p w:rsidR="004C0B70" w:rsidRPr="004C0B70" w:rsidRDefault="004C0B70" w:rsidP="004C0B70">
            <w:r w:rsidRPr="004C0B70">
              <w:rPr>
                <w:rFonts w:ascii="Arial" w:hAnsi="Arial" w:cs="Arial"/>
                <w:sz w:val="20"/>
              </w:rPr>
              <w:t>(8 ore)</w:t>
            </w:r>
          </w:p>
        </w:tc>
      </w:tr>
    </w:tbl>
    <w:p w:rsidR="004C0B70" w:rsidRPr="004C0B70" w:rsidRDefault="004C0B70" w:rsidP="004C0B70">
      <w:pPr>
        <w:jc w:val="both"/>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3 – TRASDUTTORI E SISTEMI DI ACQUISIZIONE DATI</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Caratteristiche dei trasduttori e dei sensori</w:t>
      </w:r>
    </w:p>
    <w:p w:rsidR="004C0B70" w:rsidRPr="004C0B70" w:rsidRDefault="004C0B70" w:rsidP="004C0B70">
      <w:pPr>
        <w:jc w:val="both"/>
      </w:pPr>
      <w:r w:rsidRPr="004C0B70">
        <w:rPr>
          <w:rFonts w:ascii="Arial" w:hAnsi="Arial" w:cs="Arial"/>
          <w:sz w:val="20"/>
        </w:rPr>
        <w:t xml:space="preserve">Unità didattica n°2: Principali tipologie di trasduttori e sensori </w:t>
      </w:r>
    </w:p>
    <w:p w:rsidR="004C0B70" w:rsidRPr="004C0B70" w:rsidRDefault="004C0B70" w:rsidP="004C0B70">
      <w:pPr>
        <w:jc w:val="both"/>
      </w:pPr>
      <w:r w:rsidRPr="004C0B70">
        <w:rPr>
          <w:rFonts w:ascii="Arial" w:hAnsi="Arial" w:cs="Arial"/>
          <w:sz w:val="20"/>
        </w:rPr>
        <w:t>Unità didattica n°3: Sistemi di acquisizione dati: problematiche ed applicazioni</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14"/>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14"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rPr>
                <w:rFonts w:ascii="Arial" w:hAnsi="Arial" w:cs="Arial"/>
                <w:sz w:val="20"/>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pPr>
            <w:r w:rsidRPr="004C0B70">
              <w:rPr>
                <w:rFonts w:ascii="Arial" w:hAnsi="Arial" w:cs="Arial"/>
                <w:sz w:val="20"/>
              </w:rPr>
              <w:t>Come da unità didattiche</w:t>
            </w:r>
          </w:p>
        </w:tc>
        <w:tc>
          <w:tcPr>
            <w:tcW w:w="1714"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overflowPunct w:val="0"/>
              <w:autoSpaceDE w:val="0"/>
              <w:snapToGrid w:val="0"/>
              <w:jc w:val="both"/>
              <w:textAlignment w:val="baseline"/>
              <w:rPr>
                <w:rFonts w:ascii="Arial" w:hAnsi="Arial" w:cs="Arial"/>
                <w:szCs w:val="20"/>
              </w:rPr>
            </w:pPr>
            <w:r w:rsidRPr="004C0B70">
              <w:rPr>
                <w:rFonts w:ascii="Arial" w:hAnsi="Arial" w:cs="Arial"/>
                <w:sz w:val="20"/>
                <w:szCs w:val="20"/>
              </w:rPr>
              <w:t>Novembre</w:t>
            </w:r>
          </w:p>
          <w:p w:rsidR="004C0B70" w:rsidRPr="004C0B70" w:rsidRDefault="004C0B70" w:rsidP="004C0B70">
            <w:pPr>
              <w:overflowPunct w:val="0"/>
              <w:autoSpaceDE w:val="0"/>
              <w:snapToGrid w:val="0"/>
              <w:jc w:val="both"/>
              <w:textAlignment w:val="baseline"/>
              <w:rPr>
                <w:rFonts w:ascii="Arial" w:hAnsi="Arial" w:cs="Arial"/>
                <w:szCs w:val="20"/>
              </w:rPr>
            </w:pPr>
            <w:r w:rsidRPr="004C0B70">
              <w:rPr>
                <w:rFonts w:ascii="Arial" w:hAnsi="Arial" w:cs="Arial"/>
                <w:sz w:val="20"/>
                <w:szCs w:val="20"/>
              </w:rPr>
              <w:t>Gennaio</w:t>
            </w:r>
          </w:p>
          <w:p w:rsidR="004C0B70" w:rsidRPr="004C0B70" w:rsidRDefault="004C0B70" w:rsidP="004C0B70">
            <w:pPr>
              <w:overflowPunct w:val="0"/>
              <w:autoSpaceDE w:val="0"/>
              <w:snapToGrid w:val="0"/>
              <w:jc w:val="both"/>
              <w:textAlignment w:val="baseline"/>
              <w:rPr>
                <w:rFonts w:ascii="Arial" w:hAnsi="Arial" w:cs="Arial"/>
                <w:szCs w:val="20"/>
              </w:rPr>
            </w:pPr>
            <w:r w:rsidRPr="004C0B70">
              <w:rPr>
                <w:rFonts w:ascii="Arial" w:eastAsia="Arial" w:hAnsi="Arial" w:cs="Arial"/>
                <w:sz w:val="20"/>
                <w:szCs w:val="20"/>
              </w:rPr>
              <w:t xml:space="preserve">  </w:t>
            </w:r>
            <w:r w:rsidRPr="004C0B70">
              <w:rPr>
                <w:rFonts w:ascii="Arial" w:hAnsi="Arial" w:cs="Arial"/>
                <w:sz w:val="20"/>
                <w:szCs w:val="20"/>
              </w:rPr>
              <w:t>(13 ore)</w:t>
            </w:r>
          </w:p>
          <w:p w:rsidR="004C0B70" w:rsidRPr="004C0B70" w:rsidRDefault="004C0B70" w:rsidP="004C0B70">
            <w:pPr>
              <w:keepNext/>
              <w:snapToGrid w:val="0"/>
              <w:rPr>
                <w:rFonts w:ascii="Arial" w:eastAsia="Lucida Sans Unicode" w:hAnsi="Arial" w:cs="Tahoma"/>
                <w:sz w:val="28"/>
                <w:szCs w:val="28"/>
              </w:rPr>
            </w:pPr>
          </w:p>
        </w:tc>
      </w:tr>
    </w:tbl>
    <w:p w:rsidR="004C0B70" w:rsidRPr="004C0B70" w:rsidRDefault="004C0B70" w:rsidP="004C0B70">
      <w:pPr>
        <w:jc w:val="both"/>
      </w:pPr>
    </w:p>
    <w:p w:rsidR="004C0B70" w:rsidRPr="004C0B70" w:rsidRDefault="004C0B70" w:rsidP="004C0B70">
      <w:pPr>
        <w:keepNext/>
        <w:numPr>
          <w:ilvl w:val="5"/>
          <w:numId w:val="1"/>
        </w:numPr>
        <w:pBdr>
          <w:top w:val="single" w:sz="8" w:space="0" w:color="000000"/>
          <w:left w:val="single" w:sz="8" w:space="0" w:color="000000"/>
          <w:bottom w:val="single" w:sz="8" w:space="0" w:color="000000"/>
          <w:right w:val="single" w:sz="8" w:space="31" w:color="000000"/>
        </w:pBdr>
        <w:shd w:val="clear" w:color="auto" w:fill="CCCCCC"/>
        <w:tabs>
          <w:tab w:val="clear" w:pos="1152"/>
          <w:tab w:val="num" w:pos="0"/>
        </w:tabs>
        <w:overflowPunct w:val="0"/>
        <w:autoSpaceDE w:val="0"/>
        <w:ind w:left="0" w:right="2834" w:firstLine="0"/>
        <w:jc w:val="both"/>
        <w:textAlignment w:val="baseline"/>
        <w:outlineLvl w:val="5"/>
        <w:rPr>
          <w:b/>
          <w:szCs w:val="20"/>
        </w:rPr>
      </w:pPr>
      <w:r w:rsidRPr="004C0B70">
        <w:rPr>
          <w:rFonts w:ascii="Arial" w:hAnsi="Arial" w:cs="Arial"/>
          <w:b/>
          <w:sz w:val="20"/>
          <w:szCs w:val="20"/>
        </w:rPr>
        <w:t>Modulo 4 – ATTUATORI ED AZIONAMENTI</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szCs w:val="20"/>
        </w:rPr>
        <w:t>Unità didattica n°1 : Motore elettrico a corrente continua a magneti permanenti</w:t>
      </w:r>
    </w:p>
    <w:p w:rsidR="004C0B70" w:rsidRPr="004C0B70" w:rsidRDefault="004C0B70" w:rsidP="004C0B70">
      <w:pPr>
        <w:jc w:val="both"/>
      </w:pPr>
      <w:r w:rsidRPr="004C0B70">
        <w:rPr>
          <w:rFonts w:ascii="Arial" w:hAnsi="Arial" w:cs="Arial"/>
          <w:sz w:val="20"/>
          <w:szCs w:val="20"/>
        </w:rPr>
        <w:t>Unità didattica n°2 : Motore elettrico asincrono trifase</w:t>
      </w:r>
    </w:p>
    <w:p w:rsidR="004C0B70" w:rsidRPr="004C0B70" w:rsidRDefault="004C0B70" w:rsidP="004C0B70">
      <w:pPr>
        <w:jc w:val="both"/>
      </w:pPr>
      <w:r w:rsidRPr="004C0B70">
        <w:rPr>
          <w:rFonts w:ascii="Arial" w:hAnsi="Arial" w:cs="Arial"/>
          <w:sz w:val="20"/>
          <w:szCs w:val="20"/>
        </w:rPr>
        <w:t xml:space="preserve">Unità didattica n°3 : Convertitore di frequenza </w:t>
      </w:r>
    </w:p>
    <w:p w:rsidR="004C0B70" w:rsidRPr="004C0B70" w:rsidRDefault="004C0B70" w:rsidP="004C0B70">
      <w:pPr>
        <w:jc w:val="both"/>
      </w:pPr>
      <w:r w:rsidRPr="004C0B70">
        <w:rPr>
          <w:rFonts w:ascii="Arial" w:hAnsi="Arial" w:cs="Arial"/>
          <w:sz w:val="20"/>
          <w:szCs w:val="20"/>
        </w:rPr>
        <w:t xml:space="preserve">Unità didattica n° 4 : Motore passo-passo </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7991"/>
        <w:gridCol w:w="1705"/>
      </w:tblGrid>
      <w:tr w:rsidR="004C0B70" w:rsidRPr="004C0B70" w:rsidTr="00D2507B">
        <w:trPr>
          <w:trHeight w:val="501"/>
        </w:trPr>
        <w:tc>
          <w:tcPr>
            <w:tcW w:w="7991"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7991"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 w:val="left" w:pos="1981"/>
              </w:tabs>
              <w:snapToGrid w:val="0"/>
              <w:ind w:left="283" w:firstLine="0"/>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pPr>
            <w:r w:rsidRPr="004C0B70">
              <w:rPr>
                <w:rFonts w:ascii="Arial" w:hAnsi="Arial" w:cs="Arial"/>
                <w:sz w:val="20"/>
                <w:szCs w:val="20"/>
              </w:rPr>
              <w:t>Febbraio</w:t>
            </w:r>
          </w:p>
          <w:p w:rsidR="004C0B70" w:rsidRPr="004C0B70" w:rsidRDefault="004C0B70" w:rsidP="004C0B70">
            <w:pPr>
              <w:snapToGrid w:val="0"/>
            </w:pPr>
            <w:r w:rsidRPr="004C0B70">
              <w:rPr>
                <w:rFonts w:ascii="Arial" w:hAnsi="Arial" w:cs="Arial"/>
                <w:sz w:val="20"/>
                <w:szCs w:val="20"/>
              </w:rPr>
              <w:t>Marzo</w:t>
            </w:r>
          </w:p>
          <w:p w:rsidR="004C0B70" w:rsidRPr="004C0B70" w:rsidRDefault="004C0B70" w:rsidP="004C0B70">
            <w:pPr>
              <w:snapToGrid w:val="0"/>
            </w:pPr>
            <w:r w:rsidRPr="004C0B70">
              <w:rPr>
                <w:rFonts w:ascii="Arial" w:hAnsi="Arial" w:cs="Arial"/>
                <w:sz w:val="20"/>
                <w:szCs w:val="20"/>
              </w:rPr>
              <w:t>(10 ore)</w:t>
            </w:r>
          </w:p>
        </w:tc>
      </w:tr>
    </w:tbl>
    <w:p w:rsidR="004C0B70" w:rsidRPr="004C0B70" w:rsidRDefault="004C0B70" w:rsidP="004C0B70">
      <w:pPr>
        <w:jc w:val="both"/>
        <w:rPr>
          <w:rFonts w:ascii="Arial" w:hAnsi="Arial" w:cs="Arial"/>
          <w:sz w:val="20"/>
        </w:rPr>
      </w:pPr>
    </w:p>
    <w:p w:rsidR="004C0B70" w:rsidRPr="004C0B70" w:rsidRDefault="004C0B70" w:rsidP="004C0B70">
      <w:pPr>
        <w:pBdr>
          <w:top w:val="single" w:sz="8" w:space="1" w:color="000000"/>
          <w:left w:val="single" w:sz="8" w:space="1" w:color="000000"/>
          <w:bottom w:val="single" w:sz="8" w:space="1" w:color="000000"/>
          <w:right w:val="single" w:sz="8" w:space="31" w:color="000000"/>
        </w:pBdr>
        <w:shd w:val="clear" w:color="auto" w:fill="C0C0C0"/>
        <w:ind w:right="2834"/>
        <w:jc w:val="both"/>
      </w:pPr>
      <w:r w:rsidRPr="004C0B70">
        <w:rPr>
          <w:rFonts w:ascii="Arial" w:hAnsi="Arial" w:cs="Arial"/>
          <w:b/>
          <w:sz w:val="20"/>
        </w:rPr>
        <w:t>Modulo 5 - REGOLAZIONI AUTOMATICHE</w:t>
      </w:r>
    </w:p>
    <w:p w:rsidR="004C0B70" w:rsidRPr="004C0B70" w:rsidRDefault="004C0B70" w:rsidP="004C0B70">
      <w:pPr>
        <w:jc w:val="both"/>
        <w:rPr>
          <w:rFonts w:ascii="Arial" w:hAnsi="Arial" w:cs="Arial"/>
          <w:sz w:val="20"/>
        </w:rPr>
      </w:pPr>
    </w:p>
    <w:p w:rsidR="004C0B70" w:rsidRPr="004C0B70" w:rsidRDefault="004C0B70" w:rsidP="004C0B70">
      <w:pPr>
        <w:jc w:val="both"/>
      </w:pPr>
      <w:r w:rsidRPr="004C0B70">
        <w:rPr>
          <w:rFonts w:ascii="Arial" w:hAnsi="Arial" w:cs="Arial"/>
          <w:sz w:val="20"/>
        </w:rPr>
        <w:t>Unità didattica n°1: Algebra dei sistemi a blocchi</w:t>
      </w:r>
    </w:p>
    <w:p w:rsidR="004C0B70" w:rsidRPr="004C0B70" w:rsidRDefault="004C0B70" w:rsidP="004C0B70">
      <w:pPr>
        <w:jc w:val="both"/>
      </w:pPr>
      <w:r w:rsidRPr="004C0B70">
        <w:rPr>
          <w:rFonts w:ascii="Arial" w:hAnsi="Arial" w:cs="Arial"/>
          <w:sz w:val="20"/>
        </w:rPr>
        <w:t>Unità didattica n°2: Sistemi predittivi e retroazionati</w:t>
      </w:r>
    </w:p>
    <w:p w:rsidR="004C0B70" w:rsidRPr="004C0B70" w:rsidRDefault="004C0B70" w:rsidP="004C0B70">
      <w:pPr>
        <w:jc w:val="both"/>
      </w:pPr>
      <w:r w:rsidRPr="004C0B70">
        <w:rPr>
          <w:rFonts w:ascii="Arial" w:hAnsi="Arial" w:cs="Arial"/>
          <w:sz w:val="20"/>
        </w:rPr>
        <w:t>Unità didattica n°3: Regolazione On/Off</w:t>
      </w:r>
    </w:p>
    <w:p w:rsidR="004C0B70" w:rsidRPr="004C0B70" w:rsidRDefault="004C0B70" w:rsidP="004C0B70">
      <w:pPr>
        <w:jc w:val="both"/>
      </w:pPr>
      <w:r w:rsidRPr="004C0B70">
        <w:rPr>
          <w:rFonts w:ascii="Arial" w:hAnsi="Arial" w:cs="Arial"/>
          <w:sz w:val="20"/>
        </w:rPr>
        <w:t>Unità didattica n°4: Regolazione proporzionale, derivativa e integrale</w:t>
      </w:r>
    </w:p>
    <w:p w:rsidR="004C0B70" w:rsidRPr="004C0B70" w:rsidRDefault="004C0B70" w:rsidP="004C0B70">
      <w:pPr>
        <w:jc w:val="both"/>
        <w:rPr>
          <w:rFonts w:ascii="Arial" w:hAnsi="Arial" w:cs="Arial"/>
          <w:sz w:val="20"/>
        </w:rPr>
      </w:pPr>
    </w:p>
    <w:tbl>
      <w:tblPr>
        <w:tblW w:w="0" w:type="auto"/>
        <w:tblInd w:w="-222" w:type="dxa"/>
        <w:tblLayout w:type="fixed"/>
        <w:tblCellMar>
          <w:left w:w="71" w:type="dxa"/>
          <w:right w:w="71" w:type="dxa"/>
        </w:tblCellMar>
        <w:tblLook w:val="0000" w:firstRow="0" w:lastRow="0" w:firstColumn="0" w:lastColumn="0" w:noHBand="0" w:noVBand="0"/>
      </w:tblPr>
      <w:tblGrid>
        <w:gridCol w:w="4706"/>
        <w:gridCol w:w="3285"/>
        <w:gridCol w:w="1705"/>
      </w:tblGrid>
      <w:tr w:rsidR="004C0B70" w:rsidRPr="004C0B70" w:rsidTr="00D2507B">
        <w:trPr>
          <w:trHeight w:val="501"/>
        </w:trPr>
        <w:tc>
          <w:tcPr>
            <w:tcW w:w="4706" w:type="dxa"/>
            <w:tcBorders>
              <w:top w:val="single" w:sz="8" w:space="0" w:color="000000"/>
              <w:left w:val="single" w:sz="8"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Prerequisiti</w:t>
            </w:r>
          </w:p>
          <w:p w:rsidR="004C0B70" w:rsidRPr="004C0B70" w:rsidRDefault="004C0B70" w:rsidP="004C0B70">
            <w:pPr>
              <w:jc w:val="center"/>
            </w:pPr>
            <w:r w:rsidRPr="004C0B70">
              <w:rPr>
                <w:rFonts w:ascii="Arial" w:hAnsi="Arial" w:cs="Arial"/>
                <w:sz w:val="20"/>
              </w:rPr>
              <w:t>(se richiesti)</w:t>
            </w:r>
          </w:p>
        </w:tc>
        <w:tc>
          <w:tcPr>
            <w:tcW w:w="3285" w:type="dxa"/>
            <w:tcBorders>
              <w:top w:val="single" w:sz="8" w:space="0" w:color="000000"/>
              <w:left w:val="single" w:sz="4" w:space="0" w:color="000000"/>
              <w:bottom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Contenuti</w:t>
            </w:r>
          </w:p>
        </w:tc>
        <w:tc>
          <w:tcPr>
            <w:tcW w:w="1705" w:type="dxa"/>
            <w:tcBorders>
              <w:top w:val="single" w:sz="8" w:space="0" w:color="000000"/>
              <w:left w:val="single" w:sz="4" w:space="0" w:color="000000"/>
              <w:bottom w:val="single" w:sz="8" w:space="0" w:color="000000"/>
              <w:right w:val="single" w:sz="8" w:space="0" w:color="000000"/>
            </w:tcBorders>
            <w:shd w:val="clear" w:color="auto" w:fill="CCCCCC"/>
          </w:tcPr>
          <w:p w:rsidR="004C0B70" w:rsidRPr="004C0B70" w:rsidRDefault="004C0B70" w:rsidP="004C0B70">
            <w:pPr>
              <w:snapToGrid w:val="0"/>
              <w:jc w:val="center"/>
            </w:pPr>
            <w:r w:rsidRPr="004C0B70">
              <w:rPr>
                <w:rFonts w:ascii="Arial" w:hAnsi="Arial" w:cs="Arial"/>
                <w:sz w:val="20"/>
              </w:rPr>
              <w:t>Periodo</w:t>
            </w:r>
          </w:p>
          <w:p w:rsidR="004C0B70" w:rsidRPr="004C0B70" w:rsidRDefault="004C0B70" w:rsidP="004C0B70">
            <w:pPr>
              <w:jc w:val="center"/>
            </w:pPr>
            <w:r w:rsidRPr="004C0B70">
              <w:rPr>
                <w:rFonts w:ascii="Arial" w:hAnsi="Arial" w:cs="Arial"/>
                <w:sz w:val="20"/>
              </w:rPr>
              <w:t>Durata (ore)</w:t>
            </w:r>
          </w:p>
        </w:tc>
      </w:tr>
      <w:tr w:rsidR="004C0B70" w:rsidRPr="004C0B70" w:rsidTr="00D2507B">
        <w:tc>
          <w:tcPr>
            <w:tcW w:w="4706" w:type="dxa"/>
            <w:tcBorders>
              <w:top w:val="single" w:sz="4" w:space="0" w:color="000000"/>
              <w:left w:val="single" w:sz="8" w:space="0" w:color="000000"/>
              <w:bottom w:val="single" w:sz="8" w:space="0" w:color="000000"/>
            </w:tcBorders>
            <w:shd w:val="clear" w:color="auto" w:fill="auto"/>
          </w:tcPr>
          <w:p w:rsidR="004C0B70" w:rsidRPr="004C0B70" w:rsidRDefault="004C0B70" w:rsidP="004C0B70">
            <w:pPr>
              <w:snapToGrid w:val="0"/>
              <w:jc w:val="both"/>
              <w:rPr>
                <w:rFonts w:ascii="Arial" w:hAnsi="Arial" w:cs="Arial"/>
                <w:b/>
                <w:i/>
                <w:color w:val="FF0000"/>
                <w:sz w:val="20"/>
                <w:u w:val="single"/>
              </w:rPr>
            </w:pPr>
          </w:p>
          <w:p w:rsidR="004C0B70" w:rsidRPr="004C0B70" w:rsidRDefault="004C0B70" w:rsidP="004C0B70">
            <w:pPr>
              <w:snapToGrid w:val="0"/>
              <w:jc w:val="both"/>
              <w:rPr>
                <w:rFonts w:ascii="Arial" w:hAnsi="Arial" w:cs="Arial"/>
                <w:b/>
                <w:i/>
                <w:color w:val="FF0000"/>
                <w:sz w:val="20"/>
                <w:u w:val="single"/>
              </w:rPr>
            </w:pPr>
          </w:p>
        </w:tc>
        <w:tc>
          <w:tcPr>
            <w:tcW w:w="3285" w:type="dxa"/>
            <w:tcBorders>
              <w:top w:val="single" w:sz="4" w:space="0" w:color="000000"/>
              <w:left w:val="single" w:sz="4" w:space="0" w:color="000000"/>
              <w:bottom w:val="single" w:sz="8" w:space="0" w:color="000000"/>
            </w:tcBorders>
            <w:shd w:val="clear" w:color="auto" w:fill="auto"/>
          </w:tcPr>
          <w:p w:rsidR="004C0B70" w:rsidRPr="004C0B70" w:rsidRDefault="004C0B70" w:rsidP="004C0B70">
            <w:pPr>
              <w:numPr>
                <w:ilvl w:val="0"/>
                <w:numId w:val="4"/>
              </w:numPr>
              <w:tabs>
                <w:tab w:val="clear" w:pos="0"/>
                <w:tab w:val="num" w:pos="720"/>
              </w:tabs>
              <w:snapToGrid w:val="0"/>
              <w:ind w:left="283" w:firstLine="0"/>
              <w:jc w:val="both"/>
            </w:pPr>
            <w:r w:rsidRPr="004C0B70">
              <w:rPr>
                <w:rFonts w:ascii="Arial" w:hAnsi="Arial" w:cs="Arial"/>
                <w:sz w:val="20"/>
              </w:rPr>
              <w:t>Come da unità didattiche</w:t>
            </w:r>
          </w:p>
        </w:tc>
        <w:tc>
          <w:tcPr>
            <w:tcW w:w="1705" w:type="dxa"/>
            <w:tcBorders>
              <w:top w:val="single" w:sz="4" w:space="0" w:color="000000"/>
              <w:left w:val="single" w:sz="4" w:space="0" w:color="000000"/>
              <w:bottom w:val="single" w:sz="8" w:space="0" w:color="000000"/>
              <w:right w:val="single" w:sz="8" w:space="0" w:color="000000"/>
            </w:tcBorders>
            <w:shd w:val="clear" w:color="auto" w:fill="auto"/>
          </w:tcPr>
          <w:p w:rsidR="004C0B70" w:rsidRPr="004C0B70" w:rsidRDefault="004C0B70" w:rsidP="004C0B70">
            <w:pPr>
              <w:snapToGrid w:val="0"/>
              <w:jc w:val="both"/>
            </w:pPr>
            <w:r w:rsidRPr="004C0B70">
              <w:rPr>
                <w:rFonts w:ascii="Arial" w:hAnsi="Arial" w:cs="Arial"/>
                <w:sz w:val="20"/>
              </w:rPr>
              <w:t>Aprile - Maggio</w:t>
            </w:r>
          </w:p>
          <w:p w:rsidR="004C0B70" w:rsidRPr="004C0B70" w:rsidRDefault="004C0B70" w:rsidP="004C0B70">
            <w:pPr>
              <w:snapToGrid w:val="0"/>
              <w:jc w:val="both"/>
            </w:pPr>
            <w:r w:rsidRPr="004C0B70">
              <w:rPr>
                <w:rFonts w:ascii="Arial" w:hAnsi="Arial" w:cs="Arial"/>
                <w:sz w:val="20"/>
              </w:rPr>
              <w:t>(11 ore)</w:t>
            </w:r>
          </w:p>
        </w:tc>
      </w:tr>
    </w:tbl>
    <w:p w:rsidR="004C0B70" w:rsidRPr="004C0B70" w:rsidRDefault="004C0B70" w:rsidP="004C0B70">
      <w:pPr>
        <w:jc w:val="both"/>
      </w:pPr>
    </w:p>
    <w:p w:rsidR="004C0B70" w:rsidRPr="004C0B70" w:rsidRDefault="004C0B70" w:rsidP="004C0B70">
      <w:pPr>
        <w:jc w:val="both"/>
      </w:pPr>
    </w:p>
    <w:p w:rsidR="004C0B70" w:rsidRPr="004C0B70" w:rsidRDefault="004C0B70" w:rsidP="004C0B70">
      <w:pPr>
        <w:jc w:val="both"/>
      </w:pPr>
      <w:r w:rsidRPr="004C0B70">
        <w:rPr>
          <w:rFonts w:ascii="Arial" w:hAnsi="Arial" w:cs="Arial"/>
          <w:b/>
          <w:sz w:val="22"/>
        </w:rPr>
        <w:t>2. METODOLOGIE</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lastRenderedPageBreak/>
              <w:t>Lezione frontale, lettura e comprensione del testo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Coinvolgimento degli alunni in esercitazioni guidate e colloqui di adeguamento e recupero</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Correzione di esercizi proposti</w:t>
            </w:r>
          </w:p>
          <w:p w:rsidR="004C0B70" w:rsidRPr="004C0B70" w:rsidRDefault="004C0B70" w:rsidP="004C0B70">
            <w:pPr>
              <w:numPr>
                <w:ilvl w:val="0"/>
                <w:numId w:val="5"/>
              </w:numPr>
              <w:tabs>
                <w:tab w:val="clear" w:pos="0"/>
                <w:tab w:val="num" w:pos="360"/>
              </w:tabs>
              <w:ind w:left="360"/>
              <w:jc w:val="both"/>
            </w:pPr>
            <w:r w:rsidRPr="004C0B70">
              <w:rPr>
                <w:rFonts w:ascii="Arial" w:hAnsi="Arial" w:cs="Arial"/>
                <w:sz w:val="20"/>
              </w:rPr>
              <w:t>Svolgimento in classe e a casa di esercizi.</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p w:rsidR="004C0B70" w:rsidRPr="004C0B70" w:rsidRDefault="004C0B70" w:rsidP="004C0B70"/>
    <w:p w:rsidR="004C0B70" w:rsidRPr="004C0B70" w:rsidRDefault="004C0B70" w:rsidP="004C0B70">
      <w:pPr>
        <w:keepNext/>
        <w:numPr>
          <w:ilvl w:val="6"/>
          <w:numId w:val="1"/>
        </w:numPr>
        <w:tabs>
          <w:tab w:val="clear" w:pos="1296"/>
          <w:tab w:val="num" w:pos="0"/>
        </w:tabs>
        <w:overflowPunct w:val="0"/>
        <w:autoSpaceDE w:val="0"/>
        <w:jc w:val="both"/>
        <w:textAlignment w:val="baseline"/>
        <w:outlineLvl w:val="6"/>
        <w:rPr>
          <w:b/>
          <w:bCs/>
          <w:sz w:val="22"/>
          <w:szCs w:val="20"/>
        </w:rPr>
      </w:pPr>
      <w:r w:rsidRPr="004C0B70">
        <w:rPr>
          <w:rFonts w:ascii="Arial" w:hAnsi="Arial" w:cs="Arial"/>
          <w:b/>
          <w:bCs/>
          <w:sz w:val="22"/>
          <w:szCs w:val="20"/>
        </w:rPr>
        <w:t>3. MATERIALI DIDATTICI</w:t>
      </w:r>
    </w:p>
    <w:p w:rsidR="004C0B70" w:rsidRPr="004C0B70" w:rsidRDefault="004C0B70" w:rsidP="004C0B70">
      <w:pPr>
        <w:jc w:val="both"/>
        <w:rPr>
          <w:rFonts w:ascii="Arial" w:hAnsi="Arial" w:cs="Arial"/>
          <w:sz w:val="20"/>
        </w:rPr>
      </w:pPr>
    </w:p>
    <w:tbl>
      <w:tblPr>
        <w:tblW w:w="0" w:type="auto"/>
        <w:tblInd w:w="-177" w:type="dxa"/>
        <w:tblLayout w:type="fixed"/>
        <w:tblCellMar>
          <w:left w:w="70" w:type="dxa"/>
          <w:right w:w="70" w:type="dxa"/>
        </w:tblCellMar>
        <w:tblLook w:val="0000" w:firstRow="0" w:lastRow="0" w:firstColumn="0" w:lastColumn="0" w:noHBand="0" w:noVBand="0"/>
      </w:tblPr>
      <w:tblGrid>
        <w:gridCol w:w="9493"/>
      </w:tblGrid>
      <w:tr w:rsidR="004C0B70" w:rsidRPr="004C0B70" w:rsidTr="00D2507B">
        <w:tc>
          <w:tcPr>
            <w:tcW w:w="9493"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ind w:left="-4"/>
              <w:jc w:val="both"/>
              <w:rPr>
                <w:rFonts w:ascii="Arial" w:hAnsi="Arial" w:cs="Arial"/>
                <w:color w:val="FF0000"/>
                <w:sz w:val="20"/>
              </w:rPr>
            </w:pP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Libro di testo</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Appunti dell’insegnante</w:t>
            </w:r>
          </w:p>
          <w:p w:rsidR="004C0B70" w:rsidRPr="004C0B70" w:rsidRDefault="004C0B70" w:rsidP="004C0B70">
            <w:pPr>
              <w:numPr>
                <w:ilvl w:val="0"/>
                <w:numId w:val="3"/>
              </w:numPr>
              <w:tabs>
                <w:tab w:val="clear" w:pos="0"/>
                <w:tab w:val="num" w:pos="720"/>
                <w:tab w:val="left" w:pos="2848"/>
              </w:tabs>
              <w:ind w:left="356" w:firstLine="0"/>
              <w:jc w:val="both"/>
            </w:pPr>
            <w:r w:rsidRPr="004C0B70">
              <w:rPr>
                <w:rFonts w:ascii="Arial" w:hAnsi="Arial" w:cs="Arial"/>
                <w:sz w:val="20"/>
              </w:rPr>
              <w:t>Altri testi più specifici</w:t>
            </w:r>
          </w:p>
          <w:p w:rsidR="004C0B70" w:rsidRPr="004C0B70" w:rsidRDefault="004C0B70" w:rsidP="004C0B70">
            <w:pPr>
              <w:tabs>
                <w:tab w:val="left" w:pos="712"/>
              </w:tabs>
              <w:jc w:val="both"/>
              <w:rPr>
                <w:rFonts w:ascii="Arial" w:hAnsi="Arial" w:cs="Arial"/>
                <w:sz w:val="20"/>
              </w:rPr>
            </w:pPr>
          </w:p>
        </w:tc>
      </w:tr>
    </w:tbl>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 xml:space="preserve">4. TIPOLOGIA E NUMERO DELLE PROVE DI VERIFICA </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pPr>
          </w:p>
          <w:p w:rsidR="004C0B70" w:rsidRPr="004C0B70" w:rsidRDefault="004C0B70" w:rsidP="004C0B70">
            <w:pPr>
              <w:numPr>
                <w:ilvl w:val="0"/>
                <w:numId w:val="4"/>
              </w:numPr>
              <w:tabs>
                <w:tab w:val="clear" w:pos="0"/>
                <w:tab w:val="left" w:pos="360"/>
                <w:tab w:val="num" w:pos="720"/>
              </w:tabs>
              <w:snapToGrid w:val="0"/>
              <w:ind w:left="720"/>
              <w:jc w:val="both"/>
            </w:pPr>
            <w:r w:rsidRPr="004C0B70">
              <w:rPr>
                <w:rFonts w:ascii="Arial" w:hAnsi="Arial" w:cs="Arial"/>
                <w:sz w:val="20"/>
              </w:rPr>
              <w:t>prove scritte, comprensive di domande teoriche ed esercizi applicativi,</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pratiche con produzione di relazione tecnica se richiesta,</w:t>
            </w:r>
          </w:p>
          <w:p w:rsidR="004C0B70" w:rsidRPr="004C0B70" w:rsidRDefault="004C0B70" w:rsidP="004C0B70">
            <w:pPr>
              <w:numPr>
                <w:ilvl w:val="0"/>
                <w:numId w:val="4"/>
              </w:numPr>
              <w:tabs>
                <w:tab w:val="clear" w:pos="0"/>
                <w:tab w:val="left" w:pos="360"/>
                <w:tab w:val="num" w:pos="720"/>
              </w:tabs>
              <w:ind w:left="720"/>
              <w:jc w:val="both"/>
            </w:pPr>
            <w:r w:rsidRPr="004C0B70">
              <w:rPr>
                <w:rFonts w:ascii="Arial" w:hAnsi="Arial" w:cs="Arial"/>
                <w:sz w:val="20"/>
              </w:rPr>
              <w:t>prove di recupero se necessarie.</w:t>
            </w:r>
          </w:p>
          <w:p w:rsidR="004C0B70" w:rsidRPr="004C0B70" w:rsidRDefault="004C0B70" w:rsidP="004C0B70">
            <w:pPr>
              <w:jc w:val="both"/>
              <w:rPr>
                <w:rFonts w:ascii="Arial" w:hAnsi="Arial" w:cs="Arial"/>
                <w:sz w:val="20"/>
              </w:rPr>
            </w:pPr>
          </w:p>
        </w:tc>
      </w:tr>
    </w:tbl>
    <w:p w:rsidR="004C0B70" w:rsidRPr="004C0B70" w:rsidRDefault="004C0B70" w:rsidP="004C0B70">
      <w:pPr>
        <w:jc w:val="both"/>
      </w:pPr>
    </w:p>
    <w:tbl>
      <w:tblPr>
        <w:tblW w:w="0" w:type="auto"/>
        <w:tblInd w:w="-105" w:type="dxa"/>
        <w:tblLayout w:type="fixed"/>
        <w:tblCellMar>
          <w:left w:w="70" w:type="dxa"/>
          <w:right w:w="70" w:type="dxa"/>
        </w:tblCellMar>
        <w:tblLook w:val="0000" w:firstRow="0" w:lastRow="0" w:firstColumn="0" w:lastColumn="0" w:noHBand="0" w:noVBand="0"/>
      </w:tblPr>
      <w:tblGrid>
        <w:gridCol w:w="3614"/>
        <w:gridCol w:w="1676"/>
        <w:gridCol w:w="2010"/>
      </w:tblGrid>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keepNext/>
              <w:numPr>
                <w:ilvl w:val="7"/>
                <w:numId w:val="1"/>
              </w:numPr>
              <w:tabs>
                <w:tab w:val="clear" w:pos="1440"/>
                <w:tab w:val="num" w:pos="0"/>
              </w:tabs>
              <w:snapToGrid w:val="0"/>
              <w:jc w:val="center"/>
              <w:outlineLvl w:val="7"/>
              <w:rPr>
                <w:rFonts w:ascii="Arial" w:hAnsi="Arial" w:cs="Arial"/>
                <w:b/>
                <w:sz w:val="18"/>
              </w:rPr>
            </w:pPr>
            <w:r w:rsidRPr="004C0B70">
              <w:rPr>
                <w:rFonts w:ascii="Arial" w:hAnsi="Arial" w:cs="Arial"/>
                <w:b/>
                <w:sz w:val="18"/>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 xml:space="preserve">PRIMO PERIODO </w:t>
            </w:r>
          </w:p>
          <w:p w:rsidR="004C0B70" w:rsidRPr="004C0B70" w:rsidRDefault="004C0B70" w:rsidP="004C0B70">
            <w:pPr>
              <w:tabs>
                <w:tab w:val="left" w:pos="4260"/>
              </w:tabs>
              <w:jc w:val="center"/>
            </w:pPr>
            <w:r w:rsidRPr="004C0B70">
              <w:rPr>
                <w:rFonts w:ascii="Arial" w:hAnsi="Arial" w:cs="Arial"/>
                <w:sz w:val="16"/>
              </w:rPr>
              <w:t>numero minimo</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SECONDO PERIODO numero minimo</w:t>
            </w:r>
          </w:p>
        </w:tc>
      </w:tr>
      <w:tr w:rsidR="004C0B70" w:rsidRP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snapToGrid w:val="0"/>
            </w:pPr>
            <w:r w:rsidRPr="004C0B70">
              <w:rPr>
                <w:rFonts w:ascii="Arial" w:hAnsi="Arial" w:cs="Arial"/>
                <w:sz w:val="16"/>
              </w:rPr>
              <w:t>Verifiche scritte e/o domande orali</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2</w:t>
            </w:r>
          </w:p>
        </w:tc>
        <w:tc>
          <w:tcPr>
            <w:tcW w:w="2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Pr="004C0B70" w:rsidRDefault="004C0B70" w:rsidP="004C0B70">
            <w:pPr>
              <w:tabs>
                <w:tab w:val="left" w:pos="4260"/>
              </w:tabs>
              <w:snapToGrid w:val="0"/>
              <w:jc w:val="center"/>
            </w:pPr>
            <w:r w:rsidRPr="004C0B70">
              <w:rPr>
                <w:rFonts w:ascii="Arial" w:hAnsi="Arial" w:cs="Arial"/>
                <w:sz w:val="16"/>
              </w:rPr>
              <w:t>3</w:t>
            </w:r>
          </w:p>
        </w:tc>
      </w:tr>
    </w:tbl>
    <w:p w:rsidR="004C0B70" w:rsidRPr="004C0B70" w:rsidRDefault="004C0B70" w:rsidP="004C0B70">
      <w:pPr>
        <w:jc w:val="both"/>
        <w:rPr>
          <w:rFonts w:ascii="Arial" w:hAnsi="Arial" w:cs="Arial"/>
          <w:b/>
          <w:sz w:val="22"/>
        </w:rPr>
      </w:pPr>
    </w:p>
    <w:p w:rsidR="004C0B70" w:rsidRPr="004C0B70" w:rsidRDefault="004C0B70" w:rsidP="004C0B70">
      <w:pPr>
        <w:jc w:val="both"/>
      </w:pPr>
      <w:r w:rsidRPr="004C0B70">
        <w:rPr>
          <w:rFonts w:ascii="Arial" w:hAnsi="Arial" w:cs="Arial"/>
          <w:b/>
          <w:sz w:val="22"/>
        </w:rPr>
        <w:t>5. GRIGLIE DI VALUTAZIONE</w:t>
      </w:r>
    </w:p>
    <w:p w:rsidR="004C0B70" w:rsidRPr="004C0B70" w:rsidRDefault="004C0B70" w:rsidP="004C0B70">
      <w:pPr>
        <w:jc w:val="both"/>
        <w:rPr>
          <w:rFonts w:ascii="Arial" w:hAnsi="Arial" w:cs="Arial"/>
          <w:b/>
          <w:sz w:val="20"/>
        </w:rPr>
      </w:pPr>
    </w:p>
    <w:tbl>
      <w:tblPr>
        <w:tblW w:w="0" w:type="auto"/>
        <w:tblInd w:w="-105" w:type="dxa"/>
        <w:tblLayout w:type="fixed"/>
        <w:tblCellMar>
          <w:left w:w="70" w:type="dxa"/>
          <w:right w:w="70" w:type="dxa"/>
        </w:tblCellMar>
        <w:tblLook w:val="0000" w:firstRow="0" w:lastRow="0" w:firstColumn="0" w:lastColumn="0" w:noHBand="0" w:noVBand="0"/>
      </w:tblPr>
      <w:tblGrid>
        <w:gridCol w:w="9421"/>
      </w:tblGrid>
      <w:tr w:rsidR="004C0B70" w:rsidRPr="004C0B70" w:rsidTr="00D2507B">
        <w:tc>
          <w:tcPr>
            <w:tcW w:w="9421" w:type="dxa"/>
            <w:tcBorders>
              <w:top w:val="single" w:sz="4" w:space="0" w:color="000000"/>
              <w:left w:val="single" w:sz="4" w:space="0" w:color="000000"/>
              <w:bottom w:val="single" w:sz="4" w:space="0" w:color="000000"/>
              <w:right w:val="single" w:sz="4" w:space="0" w:color="000000"/>
            </w:tcBorders>
            <w:shd w:val="clear" w:color="auto" w:fill="auto"/>
          </w:tcPr>
          <w:p w:rsidR="004C0B70" w:rsidRPr="004C0B70" w:rsidRDefault="004C0B70" w:rsidP="004C0B70">
            <w:pPr>
              <w:snapToGrid w:val="0"/>
              <w:jc w:val="both"/>
              <w:rPr>
                <w:rFonts w:ascii="Arial" w:hAnsi="Arial" w:cs="Arial"/>
                <w:color w:val="FF0000"/>
                <w:sz w:val="20"/>
              </w:rPr>
            </w:pPr>
          </w:p>
          <w:p w:rsidR="004C0B70" w:rsidRPr="004C0B70" w:rsidRDefault="004C0B70" w:rsidP="004C0B70">
            <w:pPr>
              <w:numPr>
                <w:ilvl w:val="0"/>
                <w:numId w:val="6"/>
              </w:numPr>
              <w:tabs>
                <w:tab w:val="clear" w:pos="0"/>
                <w:tab w:val="num" w:pos="720"/>
              </w:tabs>
              <w:ind w:left="720"/>
              <w:jc w:val="both"/>
            </w:pPr>
            <w:r w:rsidRPr="004C0B70">
              <w:rPr>
                <w:rFonts w:ascii="Arial" w:hAnsi="Arial" w:cs="Arial"/>
                <w:sz w:val="20"/>
              </w:rPr>
              <w:t xml:space="preserve">quella approvata dal Collegio Docenti (riportata nel POF) </w:t>
            </w:r>
          </w:p>
          <w:p w:rsidR="004C0B70" w:rsidRPr="004C0B70" w:rsidRDefault="004C0B70" w:rsidP="004C0B70">
            <w:pPr>
              <w:ind w:left="360"/>
              <w:jc w:val="both"/>
            </w:pPr>
            <w:r w:rsidRPr="004C0B70">
              <w:rPr>
                <w:rFonts w:ascii="Arial" w:eastAsia="Arial" w:hAnsi="Arial" w:cs="Arial"/>
                <w:sz w:val="20"/>
              </w:rPr>
              <w:t xml:space="preserve">                       </w:t>
            </w:r>
          </w:p>
        </w:tc>
      </w:tr>
    </w:tbl>
    <w:p w:rsidR="0023623E" w:rsidRDefault="0023623E">
      <w:pPr>
        <w:shd w:val="clear" w:color="auto" w:fill="FFFFFF"/>
      </w:pPr>
    </w:p>
    <w:p w:rsidR="003D4C84" w:rsidRDefault="004C0B70" w:rsidP="004C0B70">
      <w:pPr>
        <w:jc w:val="both"/>
        <w:rPr>
          <w:rFonts w:ascii="Arial" w:hAnsi="Arial" w:cs="Arial"/>
          <w:b/>
        </w:rPr>
      </w:pPr>
      <w:r>
        <w:rPr>
          <w:rFonts w:ascii="Arial" w:hAnsi="Arial" w:cs="Arial"/>
          <w:b/>
        </w:rPr>
        <w:tab/>
      </w:r>
    </w:p>
    <w:p w:rsidR="003D4C84" w:rsidRDefault="003D4C84" w:rsidP="004C0B70">
      <w:pPr>
        <w:jc w:val="both"/>
        <w:rPr>
          <w:rFonts w:ascii="Arial" w:hAnsi="Arial" w:cs="Arial"/>
          <w:b/>
        </w:rPr>
      </w:pPr>
    </w:p>
    <w:p w:rsidR="003D4C84" w:rsidRDefault="003D4C84" w:rsidP="004C0B70">
      <w:pPr>
        <w:jc w:val="both"/>
        <w:rPr>
          <w:rFonts w:ascii="Arial" w:hAnsi="Arial" w:cs="Arial"/>
          <w:b/>
        </w:rPr>
      </w:pPr>
    </w:p>
    <w:p w:rsidR="003D4C84" w:rsidRDefault="003D4C84" w:rsidP="004C0B70">
      <w:pPr>
        <w:jc w:val="both"/>
        <w:rPr>
          <w:rFonts w:ascii="Arial" w:hAnsi="Arial" w:cs="Arial"/>
          <w:b/>
        </w:rPr>
      </w:pPr>
    </w:p>
    <w:p w:rsidR="003D4C84" w:rsidRDefault="003D4C84" w:rsidP="004C0B70">
      <w:pPr>
        <w:jc w:val="both"/>
        <w:rPr>
          <w:rFonts w:ascii="Arial" w:hAnsi="Arial" w:cs="Arial"/>
          <w:b/>
        </w:rPr>
      </w:pPr>
    </w:p>
    <w:p w:rsidR="004C0B70" w:rsidRDefault="004C0B70" w:rsidP="004C0B70">
      <w:pPr>
        <w:jc w:val="both"/>
        <w:rPr>
          <w:rFonts w:ascii="Arial" w:hAnsi="Arial" w:cs="Arial"/>
          <w:b/>
          <w:sz w:val="20"/>
          <w:szCs w:val="20"/>
        </w:rPr>
      </w:pPr>
      <w:r>
        <w:rPr>
          <w:rFonts w:ascii="Arial" w:hAnsi="Arial" w:cs="Arial"/>
          <w:b/>
        </w:rPr>
        <w:tab/>
      </w:r>
      <w:r>
        <w:rPr>
          <w:rFonts w:ascii="Arial" w:hAnsi="Arial" w:cs="Arial"/>
          <w:b/>
        </w:rPr>
        <w:tab/>
      </w:r>
      <w:r>
        <w:rPr>
          <w:rFonts w:ascii="Arial" w:hAnsi="Arial" w:cs="Arial"/>
          <w:b/>
        </w:rPr>
        <w:tab/>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9221"/>
      </w:tblGrid>
      <w:tr w:rsidR="004C0B70" w:rsidTr="00D2507B">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4C0B70" w:rsidRDefault="004C0B70" w:rsidP="00D2507B">
            <w:pPr>
              <w:snapToGrid w:val="0"/>
              <w:jc w:val="center"/>
              <w:rPr>
                <w:rFonts w:ascii="Arial" w:hAnsi="Arial" w:cs="Arial"/>
                <w:b/>
                <w:sz w:val="20"/>
                <w:szCs w:val="20"/>
              </w:rPr>
            </w:pPr>
          </w:p>
          <w:p w:rsidR="004C0B70" w:rsidRDefault="004C0B70" w:rsidP="00D2507B">
            <w:pPr>
              <w:jc w:val="both"/>
              <w:rPr>
                <w:rFonts w:ascii="Arial" w:hAnsi="Arial" w:cs="Arial"/>
                <w:b/>
                <w:sz w:val="20"/>
                <w:szCs w:val="20"/>
              </w:rPr>
            </w:pPr>
          </w:p>
          <w:p w:rsidR="004C0B70" w:rsidRDefault="004C0B70" w:rsidP="00D2507B">
            <w:pPr>
              <w:jc w:val="both"/>
              <w:rPr>
                <w:rFonts w:ascii="Arial" w:hAnsi="Arial" w:cs="Arial"/>
                <w:b/>
                <w:sz w:val="20"/>
                <w:szCs w:val="20"/>
              </w:rPr>
            </w:pPr>
            <w:r>
              <w:rPr>
                <w:rFonts w:ascii="Arial" w:hAnsi="Arial" w:cs="Arial"/>
                <w:b/>
                <w:sz w:val="20"/>
                <w:szCs w:val="20"/>
              </w:rPr>
              <w:t xml:space="preserve">MATERIA </w:t>
            </w:r>
            <w:r w:rsidR="00646C2C">
              <w:rPr>
                <w:rFonts w:ascii="Arial" w:hAnsi="Arial" w:cs="Arial"/>
                <w:b/>
                <w:sz w:val="20"/>
                <w:szCs w:val="20"/>
              </w:rPr>
              <w:t xml:space="preserve"> STA -</w:t>
            </w:r>
            <w:r>
              <w:rPr>
                <w:rFonts w:ascii="Arial" w:hAnsi="Arial" w:cs="Arial"/>
                <w:b/>
                <w:sz w:val="20"/>
                <w:szCs w:val="20"/>
              </w:rPr>
              <w:t xml:space="preserve"> Scienze e tecnologie applicate          CLASSI   2AM, 2BM, 2CM, 2DM</w:t>
            </w:r>
            <w:r w:rsidR="00B53426">
              <w:rPr>
                <w:rFonts w:ascii="Arial" w:hAnsi="Arial" w:cs="Arial"/>
                <w:b/>
                <w:sz w:val="20"/>
                <w:szCs w:val="20"/>
              </w:rPr>
              <w:t>, 2EM</w:t>
            </w:r>
          </w:p>
          <w:p w:rsidR="004C0B70" w:rsidRDefault="004C0B70" w:rsidP="00D2507B">
            <w:pPr>
              <w:jc w:val="both"/>
              <w:rPr>
                <w:rFonts w:ascii="Arial" w:hAnsi="Arial" w:cs="Arial"/>
                <w:b/>
                <w:sz w:val="20"/>
                <w:szCs w:val="20"/>
              </w:rPr>
            </w:pPr>
          </w:p>
          <w:p w:rsidR="004C0B70" w:rsidRDefault="004C0B70" w:rsidP="00D2507B">
            <w:pPr>
              <w:jc w:val="both"/>
              <w:rPr>
                <w:rFonts w:ascii="Arial" w:hAnsi="Arial" w:cs="Arial"/>
                <w:b/>
                <w:sz w:val="20"/>
                <w:szCs w:val="20"/>
              </w:rPr>
            </w:pPr>
          </w:p>
          <w:p w:rsidR="004C0B70" w:rsidRDefault="004C0B70" w:rsidP="00D2507B">
            <w:pPr>
              <w:jc w:val="both"/>
              <w:rPr>
                <w:rFonts w:ascii="Arial" w:hAnsi="Arial" w:cs="Arial"/>
                <w:b/>
                <w:sz w:val="20"/>
                <w:szCs w:val="20"/>
              </w:rPr>
            </w:pPr>
            <w:r>
              <w:rPr>
                <w:rFonts w:ascii="Arial" w:hAnsi="Arial" w:cs="Arial"/>
                <w:b/>
                <w:sz w:val="20"/>
                <w:szCs w:val="20"/>
              </w:rPr>
              <w:t>INDIRIZZO/I  Meccanica, Meccatronica ed Energia</w:t>
            </w:r>
          </w:p>
          <w:p w:rsidR="004C0B70" w:rsidRDefault="004C0B70" w:rsidP="00D2507B">
            <w:pPr>
              <w:jc w:val="both"/>
              <w:rPr>
                <w:rFonts w:ascii="Arial" w:hAnsi="Arial" w:cs="Arial"/>
                <w:b/>
                <w:sz w:val="20"/>
                <w:szCs w:val="20"/>
              </w:rPr>
            </w:pPr>
          </w:p>
        </w:tc>
      </w:tr>
    </w:tbl>
    <w:p w:rsidR="004C0B70" w:rsidRDefault="004C0B70" w:rsidP="00093AE6">
      <w:pPr>
        <w:pStyle w:val="Titolo5"/>
        <w:numPr>
          <w:ilvl w:val="0"/>
          <w:numId w:val="0"/>
        </w:numPr>
        <w:jc w:val="left"/>
        <w:rPr>
          <w:rFonts w:ascii="Arial" w:hAnsi="Arial" w:cs="Arial"/>
          <w:sz w:val="20"/>
        </w:rPr>
      </w:pPr>
    </w:p>
    <w:p w:rsidR="004C0B70" w:rsidRDefault="004C0B70" w:rsidP="004C0B70">
      <w:pPr>
        <w:pStyle w:val="Titolo5"/>
        <w:rPr>
          <w:rFonts w:ascii="Arial" w:hAnsi="Arial" w:cs="Arial"/>
          <w:sz w:val="20"/>
        </w:rPr>
      </w:pPr>
    </w:p>
    <w:p w:rsidR="004C0B70" w:rsidRDefault="004C0B70" w:rsidP="004C0B70">
      <w:pPr>
        <w:pStyle w:val="Titolo5"/>
        <w:rPr>
          <w:rFonts w:ascii="Arial" w:hAnsi="Arial" w:cs="Arial"/>
          <w:sz w:val="20"/>
        </w:rPr>
      </w:pPr>
      <w:r>
        <w:rPr>
          <w:rFonts w:ascii="Arial" w:hAnsi="Arial" w:cs="Arial"/>
          <w:sz w:val="20"/>
        </w:rPr>
        <w:t>PROGETTO DIDATTICO DELLA DISCIPLINA</w:t>
      </w:r>
    </w:p>
    <w:p w:rsidR="004C0B70" w:rsidRDefault="004C0B70" w:rsidP="004C0B70">
      <w:pPr>
        <w:rPr>
          <w:rFonts w:ascii="Arial" w:hAnsi="Arial" w:cs="Arial"/>
          <w:sz w:val="20"/>
          <w:szCs w:val="20"/>
        </w:rPr>
      </w:pPr>
    </w:p>
    <w:p w:rsidR="004C0B70" w:rsidRDefault="004C0B70" w:rsidP="004C0B70">
      <w:pPr>
        <w:rPr>
          <w:rFonts w:ascii="Arial" w:hAnsi="Arial" w:cs="Arial"/>
          <w:sz w:val="20"/>
          <w:szCs w:val="20"/>
        </w:rPr>
      </w:pPr>
      <w:r>
        <w:rPr>
          <w:rFonts w:ascii="Arial" w:hAnsi="Arial" w:cs="Arial"/>
          <w:sz w:val="20"/>
          <w:szCs w:val="20"/>
        </w:rPr>
        <w:t xml:space="preserve">In relazione a quanto richiesto dal Piano dell’Offerta Formativa si definiscono i seguenti </w:t>
      </w:r>
      <w:r>
        <w:rPr>
          <w:rFonts w:ascii="Arial" w:hAnsi="Arial" w:cs="Arial"/>
          <w:b/>
          <w:sz w:val="20"/>
          <w:szCs w:val="20"/>
        </w:rPr>
        <w:t>obiettivi</w:t>
      </w:r>
      <w:r>
        <w:rPr>
          <w:rFonts w:ascii="Arial" w:hAnsi="Arial" w:cs="Arial"/>
          <w:sz w:val="20"/>
          <w:szCs w:val="20"/>
        </w:rPr>
        <w:t xml:space="preserve"> in termini di:</w:t>
      </w:r>
    </w:p>
    <w:p w:rsidR="004C0B70" w:rsidRDefault="004C0B70" w:rsidP="004C0B70">
      <w:pPr>
        <w:rPr>
          <w:rFonts w:ascii="Arial" w:hAnsi="Arial" w:cs="Arial"/>
          <w:sz w:val="20"/>
          <w:szCs w:val="20"/>
        </w:rPr>
      </w:pPr>
    </w:p>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b/>
          <w:sz w:val="20"/>
          <w:szCs w:val="20"/>
          <w:shd w:val="clear" w:color="auto" w:fill="FFFF00"/>
        </w:rPr>
      </w:pPr>
      <w:r>
        <w:rPr>
          <w:rFonts w:ascii="Arial" w:hAnsi="Arial" w:cs="Arial"/>
          <w:b/>
          <w:sz w:val="20"/>
          <w:szCs w:val="20"/>
        </w:rPr>
        <w:t>COMPETENZE</w:t>
      </w:r>
    </w:p>
    <w:p w:rsidR="004C0B70" w:rsidRDefault="004C0B70" w:rsidP="004C0B70">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4C0B70" w:rsidTr="00D2507B">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4C0B70" w:rsidRDefault="004C0B70" w:rsidP="00D2507B">
            <w:pPr>
              <w:snapToGrid w:val="0"/>
              <w:jc w:val="both"/>
              <w:rPr>
                <w:rFonts w:ascii="Arial" w:hAnsi="Arial" w:cs="Arial"/>
                <w:b/>
                <w:sz w:val="20"/>
                <w:szCs w:val="20"/>
                <w:shd w:val="clear" w:color="auto" w:fill="FFFF00"/>
              </w:rPr>
            </w:pPr>
            <w:r>
              <w:rPr>
                <w:rFonts w:ascii="Arial" w:hAnsi="Arial" w:cs="Arial"/>
                <w:sz w:val="20"/>
              </w:rPr>
              <w:t>Applicazione delle conoscenze ed abilità teoriche acquisite nelle materie “Chimica”, Fisica” e “Tecnologie e tecniche di rappresentazione grafica”, alle problematiche specifiche della filiera produttiva in ambito meccanico.</w:t>
            </w:r>
          </w:p>
        </w:tc>
      </w:tr>
    </w:tbl>
    <w:p w:rsidR="004C0B70" w:rsidRDefault="004C0B70" w:rsidP="004C0B70">
      <w:pPr>
        <w:jc w:val="both"/>
        <w:rPr>
          <w:rFonts w:ascii="Arial" w:hAnsi="Arial" w:cs="Arial"/>
          <w:b/>
          <w:sz w:val="20"/>
          <w:szCs w:val="20"/>
          <w:shd w:val="clear" w:color="auto" w:fill="FFFF00"/>
        </w:rPr>
      </w:pPr>
    </w:p>
    <w:p w:rsidR="004C0B70" w:rsidRDefault="004C0B70" w:rsidP="004C0B70">
      <w:pPr>
        <w:jc w:val="both"/>
        <w:rPr>
          <w:rFonts w:ascii="Arial" w:hAnsi="Arial" w:cs="Arial"/>
          <w:b/>
          <w:sz w:val="20"/>
          <w:szCs w:val="20"/>
          <w:shd w:val="clear" w:color="auto" w:fill="FFFF00"/>
        </w:rPr>
      </w:pPr>
    </w:p>
    <w:p w:rsidR="004C0B70" w:rsidRDefault="004C0B70" w:rsidP="004C0B70">
      <w:pPr>
        <w:jc w:val="both"/>
        <w:rPr>
          <w:rFonts w:ascii="Arial" w:hAnsi="Arial" w:cs="Arial"/>
          <w:b/>
          <w:sz w:val="20"/>
          <w:szCs w:val="20"/>
          <w:shd w:val="clear" w:color="auto" w:fill="FFFF00"/>
        </w:rPr>
      </w:pPr>
    </w:p>
    <w:p w:rsidR="004C0B70" w:rsidRDefault="004C0B70" w:rsidP="004C0B70">
      <w:pPr>
        <w:jc w:val="both"/>
        <w:rPr>
          <w:rFonts w:ascii="Arial" w:hAnsi="Arial" w:cs="Arial"/>
          <w:b/>
          <w:sz w:val="20"/>
          <w:szCs w:val="20"/>
          <w:shd w:val="clear" w:color="auto" w:fill="FFFF00"/>
        </w:rPr>
      </w:pPr>
    </w:p>
    <w:p w:rsidR="004C0B70" w:rsidRDefault="004C0B70" w:rsidP="004C0B70">
      <w:pPr>
        <w:jc w:val="both"/>
        <w:rPr>
          <w:rFonts w:ascii="Arial" w:hAnsi="Arial" w:cs="Arial"/>
          <w:b/>
          <w:sz w:val="20"/>
          <w:szCs w:val="20"/>
          <w:shd w:val="clear" w:color="auto" w:fill="FFFF00"/>
        </w:rPr>
      </w:pPr>
      <w:r>
        <w:rPr>
          <w:rFonts w:ascii="Arial" w:hAnsi="Arial" w:cs="Arial"/>
          <w:b/>
          <w:sz w:val="20"/>
          <w:szCs w:val="20"/>
        </w:rPr>
        <w:t>ABILITÀ</w:t>
      </w:r>
    </w:p>
    <w:p w:rsidR="004C0B70" w:rsidRDefault="004C0B70" w:rsidP="004C0B70">
      <w:pPr>
        <w:jc w:val="both"/>
        <w:rPr>
          <w:rFonts w:ascii="Arial" w:hAnsi="Arial" w:cs="Arial"/>
          <w:b/>
          <w:sz w:val="20"/>
          <w:szCs w:val="20"/>
          <w:shd w:val="clear" w:color="auto" w:fill="FFFF0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4C0B70" w:rsidTr="00D2507B">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4C0B70" w:rsidRDefault="004C0B70" w:rsidP="00D2507B">
            <w:pPr>
              <w:snapToGrid w:val="0"/>
              <w:jc w:val="both"/>
              <w:rPr>
                <w:rFonts w:ascii="Arial" w:hAnsi="Arial" w:cs="Arial"/>
                <w:sz w:val="20"/>
              </w:rPr>
            </w:pPr>
            <w:r>
              <w:rPr>
                <w:rFonts w:ascii="Arial" w:hAnsi="Arial" w:cs="Arial"/>
                <w:sz w:val="20"/>
                <w:szCs w:val="20"/>
              </w:rPr>
              <w:t>Valutare le proprietà dei materiali in relazione al processo produttivo ed all'utilizzo.</w:t>
            </w:r>
          </w:p>
          <w:p w:rsidR="004C0B70" w:rsidRDefault="004C0B70" w:rsidP="00D2507B">
            <w:pPr>
              <w:jc w:val="both"/>
              <w:rPr>
                <w:rFonts w:ascii="Arial" w:hAnsi="Arial" w:cs="Arial"/>
                <w:sz w:val="20"/>
              </w:rPr>
            </w:pPr>
            <w:r>
              <w:rPr>
                <w:rFonts w:ascii="Arial" w:hAnsi="Arial" w:cs="Arial"/>
                <w:sz w:val="20"/>
              </w:rPr>
              <w:t>Rappresentare un pezzo meccanico in modo conforme alla normativa tecnica.</w:t>
            </w:r>
          </w:p>
          <w:p w:rsidR="004C0B70" w:rsidRDefault="004C0B70" w:rsidP="00D2507B">
            <w:pPr>
              <w:jc w:val="both"/>
              <w:rPr>
                <w:rFonts w:ascii="Arial" w:hAnsi="Arial" w:cs="Arial"/>
                <w:sz w:val="20"/>
              </w:rPr>
            </w:pPr>
            <w:r>
              <w:rPr>
                <w:rFonts w:ascii="Arial" w:hAnsi="Arial" w:cs="Arial"/>
                <w:sz w:val="20"/>
              </w:rPr>
              <w:t>Eseguire semplici lavorazioni meccaniche per asportazione di truciolo.</w:t>
            </w:r>
          </w:p>
          <w:p w:rsidR="004C0B70" w:rsidRDefault="004C0B70" w:rsidP="00D2507B">
            <w:pPr>
              <w:jc w:val="both"/>
              <w:rPr>
                <w:rFonts w:ascii="Arial" w:hAnsi="Arial" w:cs="Arial"/>
                <w:sz w:val="20"/>
                <w:szCs w:val="20"/>
              </w:rPr>
            </w:pPr>
            <w:r>
              <w:rPr>
                <w:rFonts w:ascii="Arial" w:hAnsi="Arial" w:cs="Arial"/>
                <w:sz w:val="20"/>
              </w:rPr>
              <w:t>Risolvere problemi di calcolo relativi a semplici circuiti elettrici.</w:t>
            </w:r>
          </w:p>
          <w:p w:rsidR="004C0B70" w:rsidRDefault="004C0B70" w:rsidP="00D2507B">
            <w:pPr>
              <w:jc w:val="both"/>
              <w:rPr>
                <w:rFonts w:ascii="Arial" w:hAnsi="Arial" w:cs="Arial"/>
                <w:sz w:val="20"/>
                <w:szCs w:val="20"/>
              </w:rPr>
            </w:pPr>
            <w:r>
              <w:rPr>
                <w:rFonts w:ascii="Arial" w:hAnsi="Arial" w:cs="Arial"/>
                <w:sz w:val="20"/>
                <w:szCs w:val="20"/>
              </w:rPr>
              <w:t>Programmare l'esecuzione di un semplice pezzo meccanico al tornio CNC.</w:t>
            </w:r>
          </w:p>
          <w:p w:rsidR="004C0B70" w:rsidRDefault="004C0B70" w:rsidP="00D2507B">
            <w:pPr>
              <w:jc w:val="both"/>
              <w:rPr>
                <w:rFonts w:ascii="Arial" w:hAnsi="Arial" w:cs="Arial"/>
                <w:sz w:val="20"/>
                <w:szCs w:val="20"/>
                <w:shd w:val="clear" w:color="auto" w:fill="FFFF00"/>
              </w:rPr>
            </w:pPr>
            <w:r>
              <w:rPr>
                <w:rFonts w:ascii="Arial" w:hAnsi="Arial" w:cs="Arial"/>
                <w:sz w:val="20"/>
                <w:szCs w:val="20"/>
              </w:rPr>
              <w:t>Realizzare semplici programmi C++ per la soluzione di problemi tecnici</w:t>
            </w:r>
          </w:p>
        </w:tc>
      </w:tr>
    </w:tbl>
    <w:p w:rsidR="004C0B70" w:rsidRDefault="004C0B70" w:rsidP="004C0B70">
      <w:pPr>
        <w:jc w:val="both"/>
        <w:rPr>
          <w:rFonts w:ascii="Arial" w:hAnsi="Arial" w:cs="Arial"/>
          <w:sz w:val="20"/>
          <w:szCs w:val="20"/>
          <w:shd w:val="clear" w:color="auto" w:fill="FFFF00"/>
        </w:rPr>
      </w:pPr>
    </w:p>
    <w:p w:rsidR="004C0B70" w:rsidRDefault="004C0B70" w:rsidP="004C0B70">
      <w:pPr>
        <w:jc w:val="both"/>
        <w:rPr>
          <w:rFonts w:ascii="Arial" w:hAnsi="Arial" w:cs="Arial"/>
          <w:sz w:val="20"/>
          <w:szCs w:val="20"/>
          <w:shd w:val="clear" w:color="auto" w:fill="FFFF00"/>
        </w:rPr>
      </w:pPr>
    </w:p>
    <w:p w:rsidR="004C0B70" w:rsidRDefault="004C0B70" w:rsidP="004C0B70">
      <w:pPr>
        <w:jc w:val="both"/>
        <w:rPr>
          <w:rFonts w:ascii="Arial" w:hAnsi="Arial" w:cs="Arial"/>
          <w:sz w:val="20"/>
          <w:szCs w:val="20"/>
          <w:shd w:val="clear" w:color="auto" w:fill="FFFF00"/>
        </w:rPr>
      </w:pPr>
    </w:p>
    <w:p w:rsidR="004C0B70" w:rsidRDefault="004C0B70" w:rsidP="004C0B70">
      <w:pPr>
        <w:jc w:val="both"/>
        <w:rPr>
          <w:rFonts w:ascii="Arial" w:hAnsi="Arial" w:cs="Arial"/>
          <w:sz w:val="20"/>
          <w:szCs w:val="20"/>
          <w:shd w:val="clear" w:color="auto" w:fill="FFFF00"/>
        </w:rPr>
      </w:pPr>
    </w:p>
    <w:p w:rsidR="004C0B70" w:rsidRDefault="004C0B70" w:rsidP="004C0B70">
      <w:pPr>
        <w:jc w:val="both"/>
        <w:rPr>
          <w:rFonts w:ascii="Arial" w:hAnsi="Arial" w:cs="Arial"/>
          <w:b/>
          <w:sz w:val="20"/>
          <w:szCs w:val="20"/>
        </w:rPr>
      </w:pPr>
      <w:r>
        <w:rPr>
          <w:rFonts w:ascii="Arial" w:hAnsi="Arial" w:cs="Arial"/>
          <w:b/>
          <w:sz w:val="20"/>
          <w:szCs w:val="20"/>
        </w:rPr>
        <w:t>CONOSCENZE</w:t>
      </w:r>
    </w:p>
    <w:p w:rsidR="004C0B70" w:rsidRDefault="004C0B70" w:rsidP="004C0B70">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4C0B70" w:rsidTr="00D2507B">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4C0B70" w:rsidRDefault="004C0B70" w:rsidP="00D2507B">
            <w:pPr>
              <w:snapToGrid w:val="0"/>
              <w:jc w:val="both"/>
              <w:rPr>
                <w:rFonts w:ascii="Arial" w:hAnsi="Arial" w:cs="Arial"/>
                <w:sz w:val="20"/>
              </w:rPr>
            </w:pPr>
            <w:r>
              <w:rPr>
                <w:rFonts w:ascii="Arial" w:hAnsi="Arial" w:cs="Arial"/>
                <w:sz w:val="20"/>
                <w:szCs w:val="20"/>
              </w:rPr>
              <w:t>Struttura atomica, proprietà fisiche, strutturali e chimiche, meccaniche e tecnologiche dei materiali</w:t>
            </w:r>
          </w:p>
          <w:p w:rsidR="004C0B70" w:rsidRDefault="004C0B70" w:rsidP="00D2507B">
            <w:pPr>
              <w:jc w:val="both"/>
              <w:rPr>
                <w:rFonts w:ascii="Arial" w:hAnsi="Arial" w:cs="Arial"/>
                <w:sz w:val="20"/>
              </w:rPr>
            </w:pPr>
            <w:r>
              <w:rPr>
                <w:rFonts w:ascii="Arial" w:hAnsi="Arial" w:cs="Arial"/>
                <w:sz w:val="20"/>
              </w:rPr>
              <w:t>metallici.</w:t>
            </w:r>
          </w:p>
          <w:p w:rsidR="004C0B70" w:rsidRDefault="004C0B70" w:rsidP="00D2507B">
            <w:pPr>
              <w:jc w:val="both"/>
              <w:rPr>
                <w:rFonts w:ascii="Arial" w:hAnsi="Arial" w:cs="Arial"/>
                <w:sz w:val="20"/>
              </w:rPr>
            </w:pPr>
            <w:r>
              <w:rPr>
                <w:rFonts w:ascii="Arial" w:hAnsi="Arial" w:cs="Arial"/>
                <w:sz w:val="20"/>
              </w:rPr>
              <w:t>Produzione dell'acciaio.</w:t>
            </w:r>
          </w:p>
          <w:p w:rsidR="004C0B70" w:rsidRDefault="004C0B70" w:rsidP="00D2507B">
            <w:pPr>
              <w:jc w:val="both"/>
              <w:rPr>
                <w:rFonts w:ascii="Arial" w:hAnsi="Arial" w:cs="Arial"/>
                <w:sz w:val="20"/>
              </w:rPr>
            </w:pPr>
            <w:r>
              <w:rPr>
                <w:rFonts w:ascii="Arial" w:hAnsi="Arial" w:cs="Arial"/>
                <w:sz w:val="20"/>
              </w:rPr>
              <w:t>Conoscenze di base delle normative di rappresentazione grafica in ambito meccanico CAD.</w:t>
            </w:r>
          </w:p>
          <w:p w:rsidR="004C0B70" w:rsidRDefault="004C0B70" w:rsidP="00D2507B">
            <w:pPr>
              <w:jc w:val="both"/>
              <w:rPr>
                <w:rFonts w:ascii="Arial" w:hAnsi="Arial" w:cs="Arial"/>
                <w:sz w:val="20"/>
              </w:rPr>
            </w:pPr>
            <w:r>
              <w:rPr>
                <w:rFonts w:ascii="Arial" w:hAnsi="Arial" w:cs="Arial"/>
                <w:sz w:val="20"/>
              </w:rPr>
              <w:t>Conoscenze base di lavorazioni meccaniche per asportazione di truciolo: limatura, foratura e filettatura.</w:t>
            </w:r>
          </w:p>
          <w:p w:rsidR="004C0B70" w:rsidRDefault="004C0B70" w:rsidP="00D2507B">
            <w:pPr>
              <w:jc w:val="both"/>
              <w:rPr>
                <w:rFonts w:ascii="Arial" w:hAnsi="Arial" w:cs="Arial"/>
                <w:sz w:val="20"/>
              </w:rPr>
            </w:pPr>
            <w:r>
              <w:rPr>
                <w:rFonts w:ascii="Arial" w:hAnsi="Arial" w:cs="Arial"/>
                <w:sz w:val="20"/>
              </w:rPr>
              <w:t>Elementi di elettrotecnica.</w:t>
            </w:r>
          </w:p>
          <w:p w:rsidR="004C0B70" w:rsidRDefault="004C0B70" w:rsidP="00D2507B">
            <w:pPr>
              <w:jc w:val="both"/>
              <w:rPr>
                <w:rFonts w:ascii="Arial" w:hAnsi="Arial" w:cs="Arial"/>
                <w:sz w:val="20"/>
              </w:rPr>
            </w:pPr>
            <w:r>
              <w:rPr>
                <w:rFonts w:ascii="Arial" w:hAnsi="Arial" w:cs="Arial"/>
                <w:sz w:val="20"/>
              </w:rPr>
              <w:t>Elementi di programmazione tornitura CNC.</w:t>
            </w:r>
          </w:p>
          <w:p w:rsidR="004C0B70" w:rsidRDefault="004C0B70" w:rsidP="00D2507B">
            <w:pPr>
              <w:jc w:val="both"/>
            </w:pPr>
            <w:r>
              <w:rPr>
                <w:rFonts w:ascii="Arial" w:hAnsi="Arial" w:cs="Arial"/>
                <w:sz w:val="20"/>
              </w:rPr>
              <w:t>Elementi di logica e programmazione in C++.</w:t>
            </w:r>
          </w:p>
        </w:tc>
      </w:tr>
    </w:tbl>
    <w:p w:rsidR="004C0B70" w:rsidRDefault="004C0B70" w:rsidP="004C0B70">
      <w:pPr>
        <w:jc w:val="both"/>
      </w:pPr>
    </w:p>
    <w:p w:rsidR="004C0B70" w:rsidRDefault="004C0B70" w:rsidP="004C0B70">
      <w:pPr>
        <w:pStyle w:val="Corpodeltesto31"/>
        <w:pageBreakBefore/>
        <w:rPr>
          <w:rFonts w:ascii="Arial" w:eastAsia="Arial" w:hAnsi="Arial" w:cs="Arial"/>
          <w:sz w:val="20"/>
        </w:rPr>
      </w:pPr>
      <w:r>
        <w:rPr>
          <w:rFonts w:ascii="Arial" w:hAnsi="Arial" w:cs="Arial"/>
          <w:sz w:val="20"/>
        </w:rPr>
        <w:lastRenderedPageBreak/>
        <w:t xml:space="preserve">1. CONTENUTI DISCIPLINARI </w:t>
      </w:r>
      <w:r>
        <w:rPr>
          <w:rFonts w:ascii="Arial" w:hAnsi="Arial" w:cs="Arial"/>
          <w:sz w:val="20"/>
          <w:u w:val="single"/>
        </w:rPr>
        <w:t>MINIMI</w:t>
      </w:r>
      <w:r>
        <w:rPr>
          <w:rFonts w:ascii="Arial" w:hAnsi="Arial" w:cs="Arial"/>
          <w:sz w:val="20"/>
        </w:rPr>
        <w:t xml:space="preserve"> ESPOSTI PER MODULI - UNITÀ DIDATTICHE   </w:t>
      </w:r>
    </w:p>
    <w:p w:rsidR="004C0B70" w:rsidRDefault="004C0B70" w:rsidP="004C0B70">
      <w:pPr>
        <w:pStyle w:val="Corpodeltesto31"/>
        <w:rPr>
          <w:rFonts w:ascii="Arial" w:hAnsi="Arial" w:cs="Arial"/>
          <w:sz w:val="20"/>
        </w:rPr>
      </w:pPr>
      <w:r>
        <w:rPr>
          <w:rFonts w:ascii="Arial" w:eastAsia="Arial" w:hAnsi="Arial" w:cs="Arial"/>
          <w:sz w:val="20"/>
        </w:rPr>
        <w:t xml:space="preserve">    </w:t>
      </w:r>
      <w:r>
        <w:rPr>
          <w:rFonts w:ascii="Arial" w:hAnsi="Arial" w:cs="Arial"/>
          <w:sz w:val="20"/>
        </w:rPr>
        <w:t>PERIODI DI ATTUAZIONE - DURATA</w:t>
      </w:r>
    </w:p>
    <w:p w:rsidR="004C0B70" w:rsidRDefault="004C0B70" w:rsidP="004C0B70">
      <w:pPr>
        <w:jc w:val="both"/>
        <w:rPr>
          <w:rFonts w:ascii="Arial" w:hAnsi="Arial" w:cs="Arial"/>
          <w:sz w:val="20"/>
          <w:szCs w:val="20"/>
        </w:rPr>
      </w:pPr>
    </w:p>
    <w:p w:rsidR="004C0B70" w:rsidRDefault="004C0B70" w:rsidP="004C0B70">
      <w:pPr>
        <w:pStyle w:val="Titolo6"/>
        <w:pBdr>
          <w:top w:val="single" w:sz="18" w:space="0" w:color="000000"/>
          <w:left w:val="single" w:sz="18" w:space="0" w:color="000000"/>
          <w:bottom w:val="single" w:sz="18" w:space="0" w:color="000000"/>
          <w:right w:val="single" w:sz="18" w:space="31" w:color="000000"/>
        </w:pBdr>
        <w:shd w:val="clear" w:color="auto" w:fill="auto"/>
        <w:rPr>
          <w:rFonts w:ascii="Arial" w:hAnsi="Arial" w:cs="Arial"/>
          <w:sz w:val="20"/>
        </w:rPr>
      </w:pPr>
      <w:r>
        <w:rPr>
          <w:rFonts w:ascii="Arial" w:hAnsi="Arial" w:cs="Arial"/>
          <w:sz w:val="20"/>
        </w:rPr>
        <w:t>Modulo 1 – TITOLO: Proprietà dei materiali</w:t>
      </w:r>
    </w:p>
    <w:p w:rsidR="004C0B70" w:rsidRDefault="004C0B70" w:rsidP="004C0B70">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4C0B70" w:rsidTr="00D2507B">
        <w:trPr>
          <w:trHeight w:val="501"/>
        </w:trPr>
        <w:tc>
          <w:tcPr>
            <w:tcW w:w="1701" w:type="dxa"/>
            <w:tcBorders>
              <w:top w:val="single" w:sz="18" w:space="0" w:color="000000"/>
              <w:left w:val="single" w:sz="18"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Prerequisiti</w:t>
            </w:r>
          </w:p>
          <w:p w:rsidR="004C0B70" w:rsidRDefault="004C0B70" w:rsidP="00D2507B">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Periodo</w:t>
            </w:r>
          </w:p>
          <w:p w:rsidR="004C0B70" w:rsidRDefault="004C0B70" w:rsidP="00D2507B">
            <w:pPr>
              <w:jc w:val="center"/>
              <w:rPr>
                <w:rFonts w:ascii="Arial" w:hAnsi="Arial" w:cs="Arial"/>
                <w:sz w:val="20"/>
                <w:szCs w:val="20"/>
              </w:rPr>
            </w:pPr>
            <w:r>
              <w:rPr>
                <w:rFonts w:ascii="Arial" w:hAnsi="Arial" w:cs="Arial"/>
                <w:sz w:val="20"/>
                <w:szCs w:val="20"/>
              </w:rPr>
              <w:t>Durata (ore)</w:t>
            </w:r>
          </w:p>
        </w:tc>
      </w:tr>
      <w:tr w:rsidR="004C0B70" w:rsidTr="00D2507B">
        <w:tc>
          <w:tcPr>
            <w:tcW w:w="1701" w:type="dxa"/>
            <w:tcBorders>
              <w:top w:val="single" w:sz="6" w:space="0" w:color="000000"/>
              <w:left w:val="single" w:sz="18" w:space="0" w:color="000000"/>
              <w:bottom w:val="single" w:sz="18" w:space="0" w:color="000000"/>
            </w:tcBorders>
            <w:shd w:val="clear" w:color="auto" w:fill="auto"/>
            <w:vAlign w:val="center"/>
          </w:tcPr>
          <w:p w:rsidR="004C0B70" w:rsidRDefault="004C0B70" w:rsidP="004C0B70">
            <w:pPr>
              <w:numPr>
                <w:ilvl w:val="0"/>
                <w:numId w:val="10"/>
              </w:numPr>
              <w:tabs>
                <w:tab w:val="clear" w:pos="0"/>
                <w:tab w:val="num" w:pos="283"/>
              </w:tabs>
              <w:ind w:left="283" w:hanging="283"/>
              <w:rPr>
                <w:rFonts w:ascii="Arial" w:hAnsi="Arial" w:cs="Arial"/>
                <w:sz w:val="20"/>
                <w:szCs w:val="20"/>
              </w:rPr>
            </w:pPr>
            <w:r>
              <w:rPr>
                <w:rFonts w:ascii="Arial" w:hAnsi="Arial" w:cs="Arial"/>
                <w:sz w:val="20"/>
                <w:szCs w:val="20"/>
              </w:rPr>
              <w:t>Struttura della materia.</w:t>
            </w:r>
          </w:p>
          <w:p w:rsidR="004C0B70" w:rsidRDefault="004C0B70" w:rsidP="004C0B70">
            <w:pPr>
              <w:numPr>
                <w:ilvl w:val="0"/>
                <w:numId w:val="10"/>
              </w:numPr>
              <w:tabs>
                <w:tab w:val="clear" w:pos="0"/>
                <w:tab w:val="num" w:pos="283"/>
              </w:tabs>
              <w:ind w:left="283" w:hanging="283"/>
              <w:rPr>
                <w:rFonts w:ascii="Arial" w:hAnsi="Arial" w:cs="Arial"/>
                <w:sz w:val="20"/>
                <w:szCs w:val="20"/>
              </w:rPr>
            </w:pPr>
            <w:r>
              <w:rPr>
                <w:rFonts w:ascii="Arial" w:hAnsi="Arial" w:cs="Arial"/>
                <w:sz w:val="20"/>
                <w:szCs w:val="20"/>
              </w:rPr>
              <w:t>Stato fisico della materia e passaggi di stato</w:t>
            </w:r>
          </w:p>
        </w:tc>
        <w:tc>
          <w:tcPr>
            <w:tcW w:w="6290" w:type="dxa"/>
            <w:tcBorders>
              <w:top w:val="single" w:sz="6" w:space="0" w:color="000000"/>
              <w:left w:val="single" w:sz="6" w:space="0" w:color="000000"/>
              <w:bottom w:val="single" w:sz="18" w:space="0" w:color="000000"/>
            </w:tcBorders>
            <w:shd w:val="clear" w:color="auto" w:fill="auto"/>
          </w:tcPr>
          <w:p w:rsidR="004C0B70" w:rsidRDefault="004C0B70" w:rsidP="00D2507B">
            <w:pPr>
              <w:autoSpaceDE w:val="0"/>
              <w:rPr>
                <w:rFonts w:ascii="Arial" w:hAnsi="Arial" w:cs="Arial"/>
                <w:sz w:val="20"/>
                <w:szCs w:val="20"/>
              </w:rPr>
            </w:pPr>
            <w:r>
              <w:rPr>
                <w:rFonts w:ascii="Arial" w:hAnsi="Arial" w:cs="Arial"/>
                <w:sz w:val="20"/>
                <w:szCs w:val="20"/>
              </w:rPr>
              <w:t>Massa volumica e peso specifico.</w:t>
            </w:r>
          </w:p>
          <w:p w:rsidR="004C0B70" w:rsidRDefault="004C0B70" w:rsidP="00D2507B">
            <w:pPr>
              <w:autoSpaceDE w:val="0"/>
              <w:rPr>
                <w:rFonts w:ascii="Arial" w:hAnsi="Arial" w:cs="Arial"/>
                <w:sz w:val="20"/>
                <w:szCs w:val="20"/>
              </w:rPr>
            </w:pPr>
            <w:r>
              <w:rPr>
                <w:rFonts w:ascii="Arial" w:hAnsi="Arial" w:cs="Arial"/>
                <w:sz w:val="20"/>
                <w:szCs w:val="20"/>
              </w:rPr>
              <w:t>Dilatazione termica.</w:t>
            </w:r>
          </w:p>
          <w:p w:rsidR="004C0B70" w:rsidRDefault="004C0B70" w:rsidP="00D2507B">
            <w:pPr>
              <w:autoSpaceDE w:val="0"/>
              <w:rPr>
                <w:rFonts w:ascii="Arial" w:hAnsi="Arial" w:cs="Arial"/>
                <w:sz w:val="20"/>
                <w:szCs w:val="20"/>
              </w:rPr>
            </w:pPr>
            <w:r>
              <w:rPr>
                <w:rFonts w:ascii="Arial" w:hAnsi="Arial" w:cs="Arial"/>
                <w:sz w:val="20"/>
                <w:szCs w:val="20"/>
              </w:rPr>
              <w:t>Capacità termica e calore specifico.</w:t>
            </w:r>
          </w:p>
          <w:p w:rsidR="004C0B70" w:rsidRDefault="004C0B70" w:rsidP="00D2507B">
            <w:pPr>
              <w:autoSpaceDE w:val="0"/>
              <w:rPr>
                <w:rFonts w:ascii="Arial" w:hAnsi="Arial" w:cs="Arial"/>
                <w:sz w:val="20"/>
                <w:szCs w:val="20"/>
              </w:rPr>
            </w:pPr>
            <w:r>
              <w:rPr>
                <w:rFonts w:ascii="Arial" w:hAnsi="Arial" w:cs="Arial"/>
                <w:sz w:val="20"/>
                <w:szCs w:val="20"/>
              </w:rPr>
              <w:t>Temperatura di fusione.</w:t>
            </w:r>
          </w:p>
          <w:p w:rsidR="004C0B70" w:rsidRDefault="004C0B70" w:rsidP="00D2507B">
            <w:pPr>
              <w:autoSpaceDE w:val="0"/>
              <w:rPr>
                <w:rFonts w:ascii="Arial" w:hAnsi="Arial" w:cs="Arial"/>
                <w:sz w:val="20"/>
                <w:szCs w:val="20"/>
              </w:rPr>
            </w:pPr>
            <w:r>
              <w:rPr>
                <w:rFonts w:ascii="Arial" w:hAnsi="Arial" w:cs="Arial"/>
                <w:sz w:val="20"/>
                <w:szCs w:val="20"/>
              </w:rPr>
              <w:t>Durezza, resilienza, , resistenza meccanica, resistenza ad usura,</w:t>
            </w:r>
          </w:p>
          <w:p w:rsidR="004C0B70" w:rsidRDefault="004C0B70" w:rsidP="00D2507B">
            <w:pPr>
              <w:autoSpaceDE w:val="0"/>
              <w:rPr>
                <w:rFonts w:ascii="Arial" w:hAnsi="Arial" w:cs="Arial"/>
                <w:sz w:val="20"/>
                <w:szCs w:val="20"/>
              </w:rPr>
            </w:pPr>
            <w:r>
              <w:rPr>
                <w:rFonts w:ascii="Arial" w:hAnsi="Arial" w:cs="Arial"/>
                <w:sz w:val="20"/>
                <w:szCs w:val="20"/>
              </w:rPr>
              <w:t>Tenacità, elasticità, duttilità, estrudibilità, malleabilità, piegabilità, imbutibilità, saldabilità, colabilità, temprabilità.</w:t>
            </w:r>
          </w:p>
          <w:p w:rsidR="004C0B70" w:rsidRDefault="004C0B70" w:rsidP="00D2507B">
            <w:pPr>
              <w:autoSpaceDE w:val="0"/>
              <w:rPr>
                <w:rFonts w:ascii="Arial" w:hAnsi="Arial" w:cs="Arial"/>
                <w:sz w:val="20"/>
                <w:szCs w:val="20"/>
              </w:rPr>
            </w:pPr>
            <w:r>
              <w:rPr>
                <w:rFonts w:ascii="Arial" w:hAnsi="Arial" w:cs="Arial"/>
                <w:sz w:val="20"/>
                <w:szCs w:val="20"/>
              </w:rPr>
              <w:t>Prove di laboratorio tecnologico.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4C0B70" w:rsidRDefault="004C0B70" w:rsidP="00D2507B">
            <w:pPr>
              <w:jc w:val="center"/>
              <w:rPr>
                <w:rFonts w:ascii="Arial" w:hAnsi="Arial" w:cs="Arial"/>
                <w:sz w:val="20"/>
                <w:szCs w:val="20"/>
              </w:rPr>
            </w:pPr>
            <w:r>
              <w:rPr>
                <w:rFonts w:ascii="Arial" w:hAnsi="Arial" w:cs="Arial"/>
                <w:sz w:val="20"/>
                <w:szCs w:val="20"/>
              </w:rPr>
              <w:t>Settembre</w:t>
            </w:r>
          </w:p>
          <w:p w:rsidR="004C0B70" w:rsidRDefault="004C0B70" w:rsidP="00D2507B">
            <w:pPr>
              <w:jc w:val="center"/>
            </w:pPr>
            <w:r>
              <w:rPr>
                <w:rFonts w:ascii="Arial" w:hAnsi="Arial" w:cs="Arial"/>
                <w:sz w:val="20"/>
                <w:szCs w:val="20"/>
              </w:rPr>
              <w:t>(6 ore)</w:t>
            </w:r>
          </w:p>
        </w:tc>
      </w:tr>
    </w:tbl>
    <w:p w:rsidR="004C0B70" w:rsidRDefault="004C0B70" w:rsidP="004C0B70">
      <w:pPr>
        <w:jc w:val="both"/>
      </w:pPr>
    </w:p>
    <w:p w:rsidR="004C0B70" w:rsidRDefault="004C0B70" w:rsidP="004C0B70">
      <w:pPr>
        <w:jc w:val="both"/>
        <w:rPr>
          <w:rFonts w:ascii="Arial" w:hAnsi="Arial" w:cs="Arial"/>
          <w:sz w:val="20"/>
          <w:szCs w:val="20"/>
        </w:rPr>
      </w:pPr>
    </w:p>
    <w:p w:rsidR="004C0B70" w:rsidRDefault="004C0B70" w:rsidP="004C0B70">
      <w:pPr>
        <w:jc w:val="both"/>
        <w:rPr>
          <w:rFonts w:ascii="Arial" w:hAnsi="Arial" w:cs="Arial"/>
          <w:sz w:val="20"/>
          <w:szCs w:val="20"/>
        </w:rPr>
      </w:pPr>
    </w:p>
    <w:p w:rsidR="004C0B70" w:rsidRDefault="004C0B70" w:rsidP="004C0B70">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2 – TITOLO: Disegno tecnico</w:t>
      </w:r>
    </w:p>
    <w:p w:rsidR="004C0B70" w:rsidRDefault="004C0B70" w:rsidP="004C0B70">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4C0B70" w:rsidTr="00D2507B">
        <w:trPr>
          <w:trHeight w:val="501"/>
        </w:trPr>
        <w:tc>
          <w:tcPr>
            <w:tcW w:w="1701" w:type="dxa"/>
            <w:tcBorders>
              <w:top w:val="single" w:sz="18" w:space="0" w:color="000000"/>
              <w:left w:val="single" w:sz="18"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Prerequisiti</w:t>
            </w:r>
          </w:p>
          <w:p w:rsidR="004C0B70" w:rsidRDefault="004C0B70" w:rsidP="00D2507B">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Periodo</w:t>
            </w:r>
          </w:p>
          <w:p w:rsidR="004C0B70" w:rsidRDefault="004C0B70" w:rsidP="00D2507B">
            <w:pPr>
              <w:jc w:val="center"/>
              <w:rPr>
                <w:rFonts w:ascii="Arial" w:hAnsi="Arial" w:cs="Arial"/>
                <w:sz w:val="20"/>
                <w:szCs w:val="20"/>
              </w:rPr>
            </w:pPr>
            <w:r>
              <w:rPr>
                <w:rFonts w:ascii="Arial" w:hAnsi="Arial" w:cs="Arial"/>
                <w:sz w:val="20"/>
                <w:szCs w:val="20"/>
              </w:rPr>
              <w:t>Durata (ore)</w:t>
            </w:r>
          </w:p>
        </w:tc>
      </w:tr>
      <w:tr w:rsidR="004C0B70" w:rsidTr="00D2507B">
        <w:tc>
          <w:tcPr>
            <w:tcW w:w="1701" w:type="dxa"/>
            <w:tcBorders>
              <w:top w:val="single" w:sz="6" w:space="0" w:color="000000"/>
              <w:left w:val="single" w:sz="18" w:space="0" w:color="000000"/>
              <w:bottom w:val="single" w:sz="18" w:space="0" w:color="000000"/>
            </w:tcBorders>
            <w:shd w:val="clear" w:color="auto" w:fill="auto"/>
            <w:vAlign w:val="center"/>
          </w:tcPr>
          <w:p w:rsidR="004C0B70" w:rsidRDefault="004C0B70" w:rsidP="004C0B70">
            <w:pPr>
              <w:numPr>
                <w:ilvl w:val="0"/>
                <w:numId w:val="8"/>
              </w:numPr>
              <w:ind w:left="360"/>
              <w:rPr>
                <w:rFonts w:ascii="Arial" w:hAnsi="Arial" w:cs="Arial"/>
                <w:sz w:val="20"/>
                <w:szCs w:val="20"/>
              </w:rPr>
            </w:pPr>
            <w:r>
              <w:rPr>
                <w:rFonts w:ascii="Arial" w:hAnsi="Arial" w:cs="Arial"/>
                <w:sz w:val="20"/>
                <w:szCs w:val="20"/>
              </w:rPr>
              <w:t>Proiezioni ortogonali</w:t>
            </w:r>
          </w:p>
        </w:tc>
        <w:tc>
          <w:tcPr>
            <w:tcW w:w="6290" w:type="dxa"/>
            <w:tcBorders>
              <w:top w:val="single" w:sz="6" w:space="0" w:color="000000"/>
              <w:left w:val="single" w:sz="6" w:space="0" w:color="000000"/>
              <w:bottom w:val="single" w:sz="18" w:space="0" w:color="000000"/>
            </w:tcBorders>
            <w:shd w:val="clear" w:color="auto" w:fill="auto"/>
          </w:tcPr>
          <w:p w:rsidR="004C0B70" w:rsidRDefault="004C0B70" w:rsidP="004C0B70">
            <w:pPr>
              <w:numPr>
                <w:ilvl w:val="0"/>
                <w:numId w:val="7"/>
              </w:numPr>
              <w:ind w:left="360"/>
              <w:rPr>
                <w:rFonts w:ascii="Arial" w:hAnsi="Arial" w:cs="Arial"/>
                <w:sz w:val="20"/>
                <w:szCs w:val="20"/>
              </w:rPr>
            </w:pPr>
            <w:r>
              <w:rPr>
                <w:rFonts w:ascii="Arial" w:hAnsi="Arial" w:cs="Arial"/>
                <w:sz w:val="20"/>
                <w:szCs w:val="20"/>
              </w:rPr>
              <w:t>Unita didattica 1: Disegno tecnico meccanico</w:t>
            </w:r>
          </w:p>
          <w:p w:rsidR="004C0B70" w:rsidRDefault="004C0B70" w:rsidP="004C0B70">
            <w:pPr>
              <w:numPr>
                <w:ilvl w:val="0"/>
                <w:numId w:val="10"/>
              </w:numPr>
              <w:tabs>
                <w:tab w:val="clear" w:pos="0"/>
                <w:tab w:val="num" w:pos="283"/>
              </w:tabs>
              <w:ind w:left="566" w:hanging="283"/>
              <w:rPr>
                <w:rFonts w:ascii="Arial" w:hAnsi="Arial" w:cs="Arial"/>
                <w:sz w:val="20"/>
                <w:szCs w:val="20"/>
              </w:rPr>
            </w:pPr>
            <w:r>
              <w:rPr>
                <w:rFonts w:ascii="Arial" w:hAnsi="Arial" w:cs="Arial"/>
                <w:sz w:val="20"/>
                <w:szCs w:val="20"/>
              </w:rPr>
              <w:t>Applicazione al disegno meccanico di:</w:t>
            </w:r>
          </w:p>
          <w:p w:rsidR="004C0B70" w:rsidRDefault="004C0B70" w:rsidP="004C0B70">
            <w:pPr>
              <w:numPr>
                <w:ilvl w:val="0"/>
                <w:numId w:val="10"/>
              </w:numPr>
              <w:tabs>
                <w:tab w:val="clear" w:pos="0"/>
                <w:tab w:val="num" w:pos="283"/>
              </w:tabs>
              <w:ind w:left="849" w:hanging="283"/>
              <w:rPr>
                <w:rFonts w:ascii="Arial" w:hAnsi="Arial" w:cs="Arial"/>
                <w:sz w:val="20"/>
                <w:szCs w:val="20"/>
              </w:rPr>
            </w:pPr>
            <w:r>
              <w:rPr>
                <w:rFonts w:ascii="Arial" w:hAnsi="Arial" w:cs="Arial"/>
                <w:sz w:val="20"/>
                <w:szCs w:val="20"/>
              </w:rPr>
              <w:t>criteri di disposizione di viste e sezioni: Metodo europeo, Metodo americano e Metodo delle frecce;</w:t>
            </w:r>
          </w:p>
          <w:p w:rsidR="004C0B70" w:rsidRDefault="004C0B70" w:rsidP="004C0B70">
            <w:pPr>
              <w:numPr>
                <w:ilvl w:val="0"/>
                <w:numId w:val="10"/>
              </w:numPr>
              <w:tabs>
                <w:tab w:val="clear" w:pos="0"/>
                <w:tab w:val="num" w:pos="283"/>
              </w:tabs>
              <w:ind w:left="849" w:hanging="283"/>
              <w:rPr>
                <w:rFonts w:ascii="Arial" w:hAnsi="Arial" w:cs="Arial"/>
                <w:sz w:val="20"/>
                <w:szCs w:val="20"/>
              </w:rPr>
            </w:pPr>
            <w:r>
              <w:rPr>
                <w:rFonts w:ascii="Arial" w:hAnsi="Arial" w:cs="Arial"/>
                <w:sz w:val="20"/>
                <w:szCs w:val="20"/>
              </w:rPr>
              <w:t>tipi di linea;</w:t>
            </w:r>
          </w:p>
          <w:p w:rsidR="004C0B70" w:rsidRDefault="004C0B70" w:rsidP="004C0B70">
            <w:pPr>
              <w:numPr>
                <w:ilvl w:val="0"/>
                <w:numId w:val="10"/>
              </w:numPr>
              <w:tabs>
                <w:tab w:val="clear" w:pos="0"/>
                <w:tab w:val="num" w:pos="283"/>
              </w:tabs>
              <w:ind w:left="849" w:hanging="283"/>
              <w:rPr>
                <w:rFonts w:ascii="Arial" w:hAnsi="Arial" w:cs="Arial"/>
                <w:sz w:val="20"/>
                <w:szCs w:val="20"/>
              </w:rPr>
            </w:pPr>
            <w:r>
              <w:rPr>
                <w:rFonts w:ascii="Arial" w:hAnsi="Arial" w:cs="Arial"/>
                <w:sz w:val="20"/>
                <w:szCs w:val="20"/>
              </w:rPr>
              <w:t>quotatura.</w:t>
            </w:r>
          </w:p>
          <w:p w:rsidR="004C0B70" w:rsidRDefault="004C0B70" w:rsidP="004C0B70">
            <w:pPr>
              <w:numPr>
                <w:ilvl w:val="0"/>
                <w:numId w:val="10"/>
              </w:numPr>
              <w:tabs>
                <w:tab w:val="clear" w:pos="0"/>
                <w:tab w:val="num" w:pos="283"/>
              </w:tabs>
              <w:ind w:left="566" w:hanging="283"/>
              <w:rPr>
                <w:rFonts w:ascii="Arial" w:hAnsi="Arial" w:cs="Arial"/>
                <w:sz w:val="20"/>
                <w:szCs w:val="20"/>
              </w:rPr>
            </w:pPr>
            <w:r>
              <w:rPr>
                <w:rFonts w:ascii="Arial" w:hAnsi="Arial" w:cs="Arial"/>
                <w:sz w:val="20"/>
                <w:szCs w:val="20"/>
              </w:rPr>
              <w:t>Rappresentazione e quotatura dei collegamenti filettati.</w:t>
            </w:r>
          </w:p>
          <w:p w:rsidR="004C0B70" w:rsidRDefault="004C0B70" w:rsidP="004C0B70">
            <w:pPr>
              <w:numPr>
                <w:ilvl w:val="0"/>
                <w:numId w:val="10"/>
              </w:numPr>
              <w:tabs>
                <w:tab w:val="clear" w:pos="0"/>
                <w:tab w:val="num" w:pos="283"/>
              </w:tabs>
              <w:ind w:left="566" w:hanging="283"/>
              <w:rPr>
                <w:rFonts w:ascii="Arial" w:hAnsi="Arial" w:cs="Arial"/>
                <w:sz w:val="20"/>
                <w:szCs w:val="20"/>
              </w:rPr>
            </w:pPr>
            <w:r>
              <w:rPr>
                <w:rFonts w:ascii="Arial" w:hAnsi="Arial" w:cs="Arial"/>
                <w:sz w:val="20"/>
                <w:szCs w:val="20"/>
              </w:rPr>
              <w:t>Tolleranze dimensionali.</w:t>
            </w:r>
          </w:p>
          <w:p w:rsidR="004C0B70" w:rsidRDefault="004C0B70" w:rsidP="004C0B70">
            <w:pPr>
              <w:numPr>
                <w:ilvl w:val="0"/>
                <w:numId w:val="10"/>
              </w:numPr>
              <w:tabs>
                <w:tab w:val="clear" w:pos="0"/>
                <w:tab w:val="num" w:pos="283"/>
              </w:tabs>
              <w:ind w:left="566" w:hanging="283"/>
              <w:rPr>
                <w:rFonts w:ascii="Arial" w:hAnsi="Arial" w:cs="Arial"/>
                <w:sz w:val="20"/>
                <w:szCs w:val="20"/>
              </w:rPr>
            </w:pPr>
            <w:r>
              <w:rPr>
                <w:rFonts w:ascii="Arial" w:hAnsi="Arial" w:cs="Arial"/>
                <w:sz w:val="20"/>
                <w:szCs w:val="20"/>
              </w:rPr>
              <w:t>Cenni alle tolleranze geometriche di planarità, parallelismo e perpendicolarità.</w:t>
            </w:r>
          </w:p>
          <w:p w:rsidR="004C0B70" w:rsidRDefault="004C0B70" w:rsidP="004C0B70">
            <w:pPr>
              <w:numPr>
                <w:ilvl w:val="0"/>
                <w:numId w:val="7"/>
              </w:numPr>
              <w:ind w:left="360"/>
              <w:rPr>
                <w:rFonts w:ascii="Arial" w:hAnsi="Arial" w:cs="Arial"/>
                <w:sz w:val="20"/>
                <w:szCs w:val="20"/>
              </w:rPr>
            </w:pPr>
            <w:r>
              <w:rPr>
                <w:rFonts w:ascii="Arial" w:hAnsi="Arial" w:cs="Arial"/>
                <w:sz w:val="20"/>
                <w:szCs w:val="20"/>
              </w:rPr>
              <w:t>Unita didattica 2: Disegno tecnico CAD</w:t>
            </w:r>
          </w:p>
          <w:p w:rsidR="004C0B70" w:rsidRDefault="004C0B70" w:rsidP="004C0B70">
            <w:pPr>
              <w:numPr>
                <w:ilvl w:val="0"/>
                <w:numId w:val="10"/>
              </w:numPr>
              <w:tabs>
                <w:tab w:val="clear" w:pos="0"/>
                <w:tab w:val="num" w:pos="283"/>
              </w:tabs>
              <w:ind w:left="566" w:hanging="283"/>
              <w:rPr>
                <w:rFonts w:ascii="Arial" w:hAnsi="Arial" w:cs="Arial"/>
                <w:sz w:val="20"/>
                <w:szCs w:val="20"/>
              </w:rPr>
            </w:pPr>
            <w:r>
              <w:rPr>
                <w:rFonts w:ascii="Arial" w:hAnsi="Arial" w:cs="Arial"/>
                <w:sz w:val="20"/>
                <w:szCs w:val="20"/>
              </w:rPr>
              <w:t>Comandi di disegno editazione.</w:t>
            </w:r>
          </w:p>
          <w:p w:rsidR="004C0B70" w:rsidRDefault="004C0B70" w:rsidP="004C0B70">
            <w:pPr>
              <w:numPr>
                <w:ilvl w:val="0"/>
                <w:numId w:val="10"/>
              </w:numPr>
              <w:tabs>
                <w:tab w:val="clear" w:pos="0"/>
                <w:tab w:val="num" w:pos="283"/>
              </w:tabs>
              <w:ind w:left="566" w:hanging="283"/>
              <w:rPr>
                <w:rFonts w:ascii="Arial" w:hAnsi="Arial" w:cs="Arial"/>
                <w:sz w:val="20"/>
                <w:szCs w:val="20"/>
              </w:rPr>
            </w:pPr>
            <w:r>
              <w:rPr>
                <w:rFonts w:ascii="Arial" w:hAnsi="Arial" w:cs="Arial"/>
                <w:sz w:val="20"/>
                <w:szCs w:val="20"/>
              </w:rPr>
              <w:t>Gestione dei layers, colori e tipilinea.</w:t>
            </w:r>
          </w:p>
          <w:p w:rsidR="004C0B70" w:rsidRDefault="004C0B70" w:rsidP="004C0B70">
            <w:pPr>
              <w:numPr>
                <w:ilvl w:val="0"/>
                <w:numId w:val="10"/>
              </w:numPr>
              <w:tabs>
                <w:tab w:val="clear" w:pos="0"/>
                <w:tab w:val="num" w:pos="283"/>
              </w:tabs>
              <w:ind w:left="566" w:hanging="283"/>
              <w:rPr>
                <w:rFonts w:ascii="Arial" w:hAnsi="Arial" w:cs="Arial"/>
                <w:sz w:val="20"/>
                <w:szCs w:val="20"/>
              </w:rPr>
            </w:pPr>
            <w:r>
              <w:rPr>
                <w:rFonts w:ascii="Arial" w:hAnsi="Arial" w:cs="Arial"/>
                <w:sz w:val="20"/>
                <w:szCs w:val="20"/>
              </w:rPr>
              <w:t>Disegno CAD del pezzo da realizzare nell’esercitazione di laboratorio.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4C0B70" w:rsidRDefault="004C0B70" w:rsidP="00D2507B">
            <w:pPr>
              <w:jc w:val="center"/>
              <w:rPr>
                <w:rFonts w:ascii="Arial" w:hAnsi="Arial" w:cs="Arial"/>
                <w:sz w:val="20"/>
                <w:szCs w:val="20"/>
              </w:rPr>
            </w:pPr>
            <w:r>
              <w:rPr>
                <w:rFonts w:ascii="Arial" w:hAnsi="Arial" w:cs="Arial"/>
                <w:sz w:val="20"/>
                <w:szCs w:val="20"/>
              </w:rPr>
              <w:t>Ottobre</w:t>
            </w:r>
          </w:p>
          <w:p w:rsidR="004C0B70" w:rsidRDefault="004C0B70" w:rsidP="00D2507B">
            <w:pPr>
              <w:jc w:val="center"/>
              <w:rPr>
                <w:rFonts w:ascii="Arial" w:hAnsi="Arial" w:cs="Arial"/>
                <w:sz w:val="20"/>
                <w:szCs w:val="20"/>
              </w:rPr>
            </w:pPr>
            <w:r>
              <w:rPr>
                <w:rFonts w:ascii="Arial" w:hAnsi="Arial" w:cs="Arial"/>
                <w:sz w:val="20"/>
                <w:szCs w:val="20"/>
              </w:rPr>
              <w:t>(12 ore)</w:t>
            </w:r>
          </w:p>
        </w:tc>
      </w:tr>
    </w:tbl>
    <w:p w:rsidR="004C0B70" w:rsidRDefault="004C0B70" w:rsidP="004C0B70">
      <w:pPr>
        <w:jc w:val="both"/>
        <w:rPr>
          <w:rFonts w:ascii="Arial" w:hAnsi="Arial" w:cs="Arial"/>
          <w:sz w:val="20"/>
          <w:szCs w:val="20"/>
        </w:rPr>
      </w:pPr>
    </w:p>
    <w:p w:rsidR="004C0B70" w:rsidRDefault="004C0B70" w:rsidP="004C0B70">
      <w:pPr>
        <w:jc w:val="both"/>
        <w:rPr>
          <w:rFonts w:ascii="Arial" w:hAnsi="Arial" w:cs="Arial"/>
          <w:sz w:val="20"/>
          <w:szCs w:val="20"/>
        </w:rPr>
      </w:pPr>
    </w:p>
    <w:p w:rsidR="004C0B70" w:rsidRDefault="004C0B70" w:rsidP="004C0B70">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3 – TITOLO: Laboratorio aggiustaggio</w:t>
      </w:r>
    </w:p>
    <w:p w:rsidR="004C0B70" w:rsidRDefault="004C0B70" w:rsidP="004C0B70">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4C0B70" w:rsidTr="00D2507B">
        <w:trPr>
          <w:trHeight w:val="501"/>
        </w:trPr>
        <w:tc>
          <w:tcPr>
            <w:tcW w:w="1701" w:type="dxa"/>
            <w:tcBorders>
              <w:top w:val="single" w:sz="18" w:space="0" w:color="000000"/>
              <w:left w:val="single" w:sz="18"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Prerequisiti</w:t>
            </w:r>
          </w:p>
          <w:p w:rsidR="004C0B70" w:rsidRDefault="004C0B70" w:rsidP="00D2507B">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Periodo</w:t>
            </w:r>
          </w:p>
          <w:p w:rsidR="004C0B70" w:rsidRDefault="004C0B70" w:rsidP="00D2507B">
            <w:pPr>
              <w:jc w:val="center"/>
              <w:rPr>
                <w:rFonts w:ascii="Arial" w:hAnsi="Arial" w:cs="Arial"/>
                <w:sz w:val="20"/>
                <w:szCs w:val="20"/>
              </w:rPr>
            </w:pPr>
            <w:r>
              <w:rPr>
                <w:rFonts w:ascii="Arial" w:hAnsi="Arial" w:cs="Arial"/>
                <w:sz w:val="20"/>
                <w:szCs w:val="20"/>
              </w:rPr>
              <w:t>Durata (ore)</w:t>
            </w:r>
          </w:p>
        </w:tc>
      </w:tr>
      <w:tr w:rsidR="004C0B70" w:rsidTr="00D2507B">
        <w:tc>
          <w:tcPr>
            <w:tcW w:w="1701" w:type="dxa"/>
            <w:tcBorders>
              <w:top w:val="single" w:sz="6" w:space="0" w:color="000000"/>
              <w:left w:val="single" w:sz="18" w:space="0" w:color="000000"/>
              <w:bottom w:val="single" w:sz="18" w:space="0" w:color="000000"/>
            </w:tcBorders>
            <w:shd w:val="clear" w:color="auto" w:fill="auto"/>
            <w:vAlign w:val="center"/>
          </w:tcPr>
          <w:p w:rsidR="004C0B70" w:rsidRDefault="004C0B70" w:rsidP="004C0B70">
            <w:pPr>
              <w:numPr>
                <w:ilvl w:val="0"/>
                <w:numId w:val="10"/>
              </w:numPr>
              <w:tabs>
                <w:tab w:val="clear" w:pos="0"/>
                <w:tab w:val="num" w:pos="283"/>
              </w:tabs>
              <w:ind w:left="283" w:hanging="283"/>
              <w:rPr>
                <w:rFonts w:ascii="Arial" w:hAnsi="Arial" w:cs="Arial"/>
                <w:sz w:val="20"/>
                <w:szCs w:val="20"/>
              </w:rPr>
            </w:pPr>
            <w:r>
              <w:rPr>
                <w:rFonts w:ascii="Arial" w:hAnsi="Arial" w:cs="Arial"/>
                <w:sz w:val="20"/>
                <w:szCs w:val="20"/>
              </w:rPr>
              <w:t>Modulo 1</w:t>
            </w:r>
          </w:p>
          <w:p w:rsidR="004C0B70" w:rsidRDefault="004C0B70" w:rsidP="004C0B70">
            <w:pPr>
              <w:numPr>
                <w:ilvl w:val="0"/>
                <w:numId w:val="10"/>
              </w:numPr>
              <w:tabs>
                <w:tab w:val="clear" w:pos="0"/>
                <w:tab w:val="num" w:pos="283"/>
              </w:tabs>
              <w:ind w:left="283" w:hanging="283"/>
              <w:rPr>
                <w:rFonts w:ascii="Arial" w:hAnsi="Arial" w:cs="Arial"/>
                <w:sz w:val="20"/>
                <w:szCs w:val="20"/>
              </w:rPr>
            </w:pPr>
            <w:r>
              <w:rPr>
                <w:rFonts w:ascii="Arial" w:hAnsi="Arial" w:cs="Arial"/>
                <w:sz w:val="20"/>
                <w:szCs w:val="20"/>
              </w:rPr>
              <w:t>Modulo 2</w:t>
            </w:r>
          </w:p>
        </w:tc>
        <w:tc>
          <w:tcPr>
            <w:tcW w:w="6290" w:type="dxa"/>
            <w:tcBorders>
              <w:top w:val="single" w:sz="6" w:space="0" w:color="000000"/>
              <w:left w:val="single" w:sz="6" w:space="0" w:color="000000"/>
              <w:bottom w:val="single" w:sz="18" w:space="0" w:color="000000"/>
            </w:tcBorders>
            <w:shd w:val="clear" w:color="auto" w:fill="auto"/>
          </w:tcPr>
          <w:p w:rsidR="004C0B70" w:rsidRDefault="004C0B70" w:rsidP="00D2507B">
            <w:pPr>
              <w:autoSpaceDE w:val="0"/>
              <w:rPr>
                <w:rFonts w:ascii="Arial" w:hAnsi="Arial" w:cs="Arial"/>
                <w:sz w:val="20"/>
                <w:szCs w:val="20"/>
              </w:rPr>
            </w:pPr>
            <w:r>
              <w:rPr>
                <w:rFonts w:ascii="Arial" w:hAnsi="Arial" w:cs="Arial"/>
                <w:sz w:val="20"/>
                <w:szCs w:val="20"/>
              </w:rPr>
              <w:t>Lavorazione di una piastra.</w:t>
            </w:r>
          </w:p>
          <w:p w:rsidR="004C0B70" w:rsidRDefault="004C0B70" w:rsidP="004C0B70">
            <w:pPr>
              <w:numPr>
                <w:ilvl w:val="0"/>
                <w:numId w:val="8"/>
              </w:numPr>
              <w:autoSpaceDE w:val="0"/>
              <w:ind w:left="360"/>
              <w:rPr>
                <w:rFonts w:ascii="Arial" w:hAnsi="Arial" w:cs="Arial"/>
                <w:sz w:val="20"/>
                <w:szCs w:val="20"/>
              </w:rPr>
            </w:pPr>
            <w:r>
              <w:rPr>
                <w:rFonts w:ascii="Arial" w:hAnsi="Arial" w:cs="Arial"/>
                <w:sz w:val="20"/>
                <w:szCs w:val="20"/>
              </w:rPr>
              <w:t>Punzonatura.</w:t>
            </w:r>
          </w:p>
          <w:p w:rsidR="004C0B70" w:rsidRDefault="004C0B70" w:rsidP="004C0B70">
            <w:pPr>
              <w:numPr>
                <w:ilvl w:val="0"/>
                <w:numId w:val="8"/>
              </w:numPr>
              <w:autoSpaceDE w:val="0"/>
              <w:ind w:left="360"/>
              <w:rPr>
                <w:rFonts w:ascii="Arial" w:hAnsi="Arial" w:cs="Arial"/>
                <w:sz w:val="20"/>
                <w:szCs w:val="20"/>
              </w:rPr>
            </w:pPr>
            <w:r>
              <w:rPr>
                <w:rFonts w:ascii="Arial" w:hAnsi="Arial" w:cs="Arial"/>
                <w:sz w:val="20"/>
                <w:szCs w:val="20"/>
              </w:rPr>
              <w:t>Realizzazione di superfici con il requisito della planarità ed ortogonalità mediante lima bastarda e dolce.</w:t>
            </w:r>
          </w:p>
          <w:p w:rsidR="004C0B70" w:rsidRDefault="004C0B70" w:rsidP="004C0B70">
            <w:pPr>
              <w:numPr>
                <w:ilvl w:val="0"/>
                <w:numId w:val="8"/>
              </w:numPr>
              <w:autoSpaceDE w:val="0"/>
              <w:ind w:left="360"/>
              <w:rPr>
                <w:rFonts w:ascii="Arial" w:hAnsi="Arial" w:cs="Arial"/>
                <w:sz w:val="20"/>
                <w:szCs w:val="20"/>
              </w:rPr>
            </w:pPr>
            <w:r>
              <w:rPr>
                <w:rFonts w:ascii="Arial" w:hAnsi="Arial" w:cs="Arial"/>
                <w:sz w:val="20"/>
                <w:szCs w:val="20"/>
              </w:rPr>
              <w:t>Foratura al trapano a colonna.</w:t>
            </w:r>
          </w:p>
          <w:p w:rsidR="004C0B70" w:rsidRDefault="004C0B70" w:rsidP="004C0B70">
            <w:pPr>
              <w:numPr>
                <w:ilvl w:val="0"/>
                <w:numId w:val="8"/>
              </w:numPr>
              <w:autoSpaceDE w:val="0"/>
              <w:ind w:left="360"/>
              <w:rPr>
                <w:rFonts w:ascii="Arial" w:hAnsi="Arial" w:cs="Arial"/>
                <w:sz w:val="20"/>
                <w:szCs w:val="20"/>
              </w:rPr>
            </w:pPr>
            <w:r>
              <w:rPr>
                <w:rFonts w:ascii="Arial" w:hAnsi="Arial" w:cs="Arial"/>
                <w:sz w:val="20"/>
                <w:szCs w:val="20"/>
              </w:rPr>
              <w:t>Taglio con il seghetto.</w:t>
            </w:r>
          </w:p>
          <w:p w:rsidR="004C0B70" w:rsidRDefault="004C0B70" w:rsidP="004C0B70">
            <w:pPr>
              <w:numPr>
                <w:ilvl w:val="0"/>
                <w:numId w:val="8"/>
              </w:numPr>
              <w:autoSpaceDE w:val="0"/>
              <w:ind w:left="360"/>
              <w:rPr>
                <w:rFonts w:ascii="Arial" w:hAnsi="Arial" w:cs="Arial"/>
                <w:sz w:val="20"/>
                <w:szCs w:val="20"/>
              </w:rPr>
            </w:pPr>
            <w:r>
              <w:rPr>
                <w:rFonts w:ascii="Arial" w:hAnsi="Arial" w:cs="Arial"/>
                <w:sz w:val="20"/>
                <w:szCs w:val="20"/>
              </w:rPr>
              <w:lastRenderedPageBreak/>
              <w:t>Alesatura.</w:t>
            </w:r>
          </w:p>
          <w:p w:rsidR="004C0B70" w:rsidRDefault="004C0B70" w:rsidP="004C0B70">
            <w:pPr>
              <w:numPr>
                <w:ilvl w:val="0"/>
                <w:numId w:val="8"/>
              </w:numPr>
              <w:autoSpaceDE w:val="0"/>
              <w:ind w:left="360"/>
              <w:rPr>
                <w:rFonts w:ascii="Arial" w:hAnsi="Arial" w:cs="Arial"/>
                <w:sz w:val="20"/>
                <w:szCs w:val="20"/>
              </w:rPr>
            </w:pPr>
            <w:r>
              <w:rPr>
                <w:rFonts w:ascii="Arial" w:hAnsi="Arial" w:cs="Arial"/>
                <w:sz w:val="20"/>
                <w:szCs w:val="20"/>
              </w:rPr>
              <w:t>Filettatura.</w:t>
            </w:r>
          </w:p>
          <w:p w:rsidR="004C0B70" w:rsidRDefault="004C0B70" w:rsidP="004C0B70">
            <w:pPr>
              <w:numPr>
                <w:ilvl w:val="0"/>
                <w:numId w:val="8"/>
              </w:numPr>
              <w:autoSpaceDE w:val="0"/>
              <w:ind w:left="360"/>
              <w:rPr>
                <w:rFonts w:ascii="Arial" w:hAnsi="Arial" w:cs="Arial"/>
                <w:sz w:val="20"/>
                <w:szCs w:val="20"/>
              </w:rPr>
            </w:pPr>
            <w:r>
              <w:rPr>
                <w:rFonts w:ascii="Arial" w:hAnsi="Arial" w:cs="Arial"/>
                <w:sz w:val="20"/>
                <w:szCs w:val="20"/>
              </w:rPr>
              <w:t>Lamatura per viti TCEI.</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4C0B70" w:rsidRDefault="004C0B70" w:rsidP="00D2507B">
            <w:pPr>
              <w:jc w:val="center"/>
              <w:rPr>
                <w:rFonts w:ascii="Arial" w:hAnsi="Arial" w:cs="Arial"/>
                <w:sz w:val="20"/>
                <w:szCs w:val="20"/>
              </w:rPr>
            </w:pPr>
            <w:r>
              <w:rPr>
                <w:rFonts w:ascii="Arial" w:hAnsi="Arial" w:cs="Arial"/>
                <w:sz w:val="20"/>
                <w:szCs w:val="20"/>
              </w:rPr>
              <w:lastRenderedPageBreak/>
              <w:t>Novembre Gennaio</w:t>
            </w:r>
          </w:p>
          <w:p w:rsidR="004C0B70" w:rsidRDefault="004C0B70" w:rsidP="00D2507B">
            <w:pPr>
              <w:jc w:val="center"/>
              <w:rPr>
                <w:rFonts w:ascii="Arial" w:hAnsi="Arial" w:cs="Arial"/>
                <w:b/>
                <w:sz w:val="20"/>
                <w:szCs w:val="20"/>
              </w:rPr>
            </w:pPr>
            <w:r>
              <w:rPr>
                <w:rFonts w:ascii="Arial" w:hAnsi="Arial" w:cs="Arial"/>
                <w:sz w:val="20"/>
                <w:szCs w:val="20"/>
              </w:rPr>
              <w:t>(30 ore)</w:t>
            </w:r>
          </w:p>
        </w:tc>
      </w:tr>
    </w:tbl>
    <w:p w:rsidR="004C0B70" w:rsidRDefault="004C0B70" w:rsidP="004C0B70">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4 – TITOLO: Elettrotecnica</w:t>
      </w:r>
    </w:p>
    <w:p w:rsidR="004C0B70" w:rsidRDefault="004C0B70" w:rsidP="004C0B70">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4C0B70" w:rsidTr="00D2507B">
        <w:trPr>
          <w:trHeight w:val="501"/>
        </w:trPr>
        <w:tc>
          <w:tcPr>
            <w:tcW w:w="1701" w:type="dxa"/>
            <w:tcBorders>
              <w:top w:val="single" w:sz="18" w:space="0" w:color="000000"/>
              <w:left w:val="single" w:sz="18"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Prerequisiti</w:t>
            </w:r>
          </w:p>
          <w:p w:rsidR="004C0B70" w:rsidRDefault="004C0B70" w:rsidP="00D2507B">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Periodo</w:t>
            </w:r>
          </w:p>
          <w:p w:rsidR="004C0B70" w:rsidRDefault="004C0B70" w:rsidP="00D2507B">
            <w:pPr>
              <w:jc w:val="center"/>
              <w:rPr>
                <w:rFonts w:ascii="Arial" w:hAnsi="Arial" w:cs="Arial"/>
                <w:sz w:val="20"/>
                <w:szCs w:val="20"/>
              </w:rPr>
            </w:pPr>
            <w:r>
              <w:rPr>
                <w:rFonts w:ascii="Arial" w:hAnsi="Arial" w:cs="Arial"/>
                <w:sz w:val="20"/>
                <w:szCs w:val="20"/>
              </w:rPr>
              <w:t>Durata (ore)</w:t>
            </w:r>
          </w:p>
        </w:tc>
      </w:tr>
      <w:tr w:rsidR="004C0B70" w:rsidTr="00D2507B">
        <w:tc>
          <w:tcPr>
            <w:tcW w:w="1701" w:type="dxa"/>
            <w:tcBorders>
              <w:top w:val="single" w:sz="6" w:space="0" w:color="000000"/>
              <w:left w:val="single" w:sz="18" w:space="0" w:color="000000"/>
              <w:bottom w:val="single" w:sz="18" w:space="0" w:color="000000"/>
            </w:tcBorders>
            <w:shd w:val="clear" w:color="auto" w:fill="auto"/>
            <w:vAlign w:val="center"/>
          </w:tcPr>
          <w:p w:rsidR="004C0B70" w:rsidRDefault="004C0B70" w:rsidP="00D2507B">
            <w:pPr>
              <w:snapToGrid w:val="0"/>
              <w:ind w:left="283"/>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4C0B70" w:rsidRDefault="004C0B70" w:rsidP="004C0B70">
            <w:pPr>
              <w:numPr>
                <w:ilvl w:val="0"/>
                <w:numId w:val="3"/>
              </w:numPr>
              <w:ind w:left="360"/>
              <w:jc w:val="both"/>
              <w:rPr>
                <w:rFonts w:ascii="Arial" w:hAnsi="Arial" w:cs="Arial"/>
                <w:sz w:val="20"/>
                <w:szCs w:val="20"/>
              </w:rPr>
            </w:pPr>
            <w:r>
              <w:rPr>
                <w:rFonts w:ascii="Arial" w:hAnsi="Arial" w:cs="Arial"/>
                <w:sz w:val="20"/>
                <w:szCs w:val="20"/>
              </w:rPr>
              <w:t>Unità didattica 1: Legge di Ohm</w:t>
            </w:r>
          </w:p>
          <w:p w:rsidR="004C0B70" w:rsidRDefault="004C0B70" w:rsidP="004C0B70">
            <w:pPr>
              <w:numPr>
                <w:ilvl w:val="0"/>
                <w:numId w:val="6"/>
              </w:numPr>
              <w:ind w:left="720"/>
              <w:jc w:val="both"/>
              <w:rPr>
                <w:rFonts w:ascii="Arial" w:hAnsi="Arial" w:cs="Arial"/>
                <w:sz w:val="20"/>
                <w:szCs w:val="20"/>
              </w:rPr>
            </w:pPr>
            <w:r>
              <w:rPr>
                <w:rFonts w:ascii="Arial" w:hAnsi="Arial" w:cs="Arial"/>
                <w:sz w:val="20"/>
                <w:szCs w:val="20"/>
              </w:rPr>
              <w:t>Tensione, corrente, Leggi di Ohm.</w:t>
            </w:r>
          </w:p>
          <w:p w:rsidR="004C0B70" w:rsidRDefault="004C0B70" w:rsidP="004C0B70">
            <w:pPr>
              <w:numPr>
                <w:ilvl w:val="0"/>
                <w:numId w:val="6"/>
              </w:numPr>
              <w:ind w:left="720"/>
              <w:jc w:val="both"/>
              <w:rPr>
                <w:rFonts w:ascii="Arial" w:hAnsi="Arial" w:cs="Arial"/>
                <w:sz w:val="20"/>
                <w:szCs w:val="20"/>
              </w:rPr>
            </w:pPr>
            <w:r>
              <w:rPr>
                <w:rFonts w:ascii="Arial" w:hAnsi="Arial" w:cs="Arial"/>
                <w:sz w:val="20"/>
                <w:szCs w:val="20"/>
              </w:rPr>
              <w:t>Circuiti in serie ed in parallelo.</w:t>
            </w:r>
          </w:p>
          <w:p w:rsidR="004C0B70" w:rsidRDefault="004C0B70" w:rsidP="004C0B70">
            <w:pPr>
              <w:numPr>
                <w:ilvl w:val="0"/>
                <w:numId w:val="6"/>
              </w:numPr>
              <w:ind w:left="720"/>
              <w:jc w:val="both"/>
              <w:rPr>
                <w:rFonts w:ascii="Arial" w:hAnsi="Arial" w:cs="Arial"/>
                <w:sz w:val="20"/>
                <w:szCs w:val="20"/>
              </w:rPr>
            </w:pPr>
            <w:r>
              <w:rPr>
                <w:rFonts w:ascii="Arial" w:hAnsi="Arial" w:cs="Arial"/>
                <w:sz w:val="20"/>
                <w:szCs w:val="20"/>
              </w:rPr>
              <w:t>Partitore di corrente e di tensione.</w:t>
            </w:r>
          </w:p>
          <w:p w:rsidR="004C0B70" w:rsidRDefault="004C0B70" w:rsidP="004C0B70">
            <w:pPr>
              <w:numPr>
                <w:ilvl w:val="0"/>
                <w:numId w:val="6"/>
              </w:numPr>
              <w:ind w:left="720"/>
              <w:jc w:val="both"/>
              <w:rPr>
                <w:rFonts w:ascii="Arial" w:hAnsi="Arial" w:cs="Arial"/>
                <w:sz w:val="20"/>
                <w:szCs w:val="20"/>
              </w:rPr>
            </w:pPr>
            <w:r>
              <w:rPr>
                <w:rFonts w:ascii="Arial" w:hAnsi="Arial" w:cs="Arial"/>
                <w:sz w:val="20"/>
                <w:szCs w:val="20"/>
              </w:rPr>
              <w:t>Reostato</w:t>
            </w:r>
          </w:p>
          <w:p w:rsidR="004C0B70" w:rsidRDefault="004C0B70" w:rsidP="004C0B70">
            <w:pPr>
              <w:numPr>
                <w:ilvl w:val="0"/>
                <w:numId w:val="3"/>
              </w:numPr>
              <w:autoSpaceDE w:val="0"/>
              <w:ind w:left="360"/>
              <w:rPr>
                <w:rFonts w:ascii="Arial" w:hAnsi="Arial" w:cs="Arial"/>
                <w:sz w:val="20"/>
                <w:szCs w:val="20"/>
              </w:rPr>
            </w:pPr>
            <w:r>
              <w:rPr>
                <w:rFonts w:ascii="Arial" w:hAnsi="Arial" w:cs="Arial"/>
                <w:sz w:val="20"/>
                <w:szCs w:val="20"/>
              </w:rPr>
              <w:t>Unità didattica 2: Realizzazione di semplice impianto in 12 volt con alimentatore, cavi, interruttore, lampadina, utilizzo strumenti di misura</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4C0B70" w:rsidRDefault="004C0B70" w:rsidP="00D2507B">
            <w:pPr>
              <w:jc w:val="center"/>
              <w:rPr>
                <w:rFonts w:ascii="Arial" w:hAnsi="Arial" w:cs="Arial"/>
                <w:sz w:val="20"/>
                <w:szCs w:val="20"/>
              </w:rPr>
            </w:pPr>
            <w:r>
              <w:rPr>
                <w:rFonts w:ascii="Arial" w:hAnsi="Arial" w:cs="Arial"/>
                <w:sz w:val="20"/>
                <w:szCs w:val="20"/>
              </w:rPr>
              <w:t>Febbraio</w:t>
            </w:r>
          </w:p>
          <w:p w:rsidR="004C0B70" w:rsidRDefault="004C0B70" w:rsidP="00D2507B">
            <w:pPr>
              <w:jc w:val="center"/>
              <w:rPr>
                <w:rFonts w:ascii="Arial" w:hAnsi="Arial" w:cs="Arial"/>
                <w:sz w:val="20"/>
                <w:szCs w:val="20"/>
              </w:rPr>
            </w:pPr>
            <w:r>
              <w:rPr>
                <w:rFonts w:ascii="Arial" w:hAnsi="Arial" w:cs="Arial"/>
                <w:sz w:val="20"/>
                <w:szCs w:val="20"/>
              </w:rPr>
              <w:t>(12 ore)</w:t>
            </w:r>
          </w:p>
        </w:tc>
      </w:tr>
    </w:tbl>
    <w:p w:rsidR="004C0B70" w:rsidRDefault="004C0B70" w:rsidP="004C0B70">
      <w:pPr>
        <w:rPr>
          <w:rFonts w:ascii="Arial" w:hAnsi="Arial" w:cs="Arial"/>
          <w:sz w:val="20"/>
          <w:szCs w:val="20"/>
        </w:rPr>
      </w:pPr>
    </w:p>
    <w:p w:rsidR="004C0B70" w:rsidRDefault="004C0B70" w:rsidP="004C0B70">
      <w:pPr>
        <w:rPr>
          <w:rFonts w:ascii="Arial" w:hAnsi="Arial" w:cs="Arial"/>
          <w:sz w:val="20"/>
          <w:szCs w:val="20"/>
        </w:rPr>
      </w:pPr>
    </w:p>
    <w:p w:rsidR="004C0B70" w:rsidRDefault="004C0B70" w:rsidP="004C0B70">
      <w:pPr>
        <w:rPr>
          <w:rFonts w:ascii="Arial" w:hAnsi="Arial" w:cs="Arial"/>
          <w:sz w:val="20"/>
          <w:szCs w:val="20"/>
        </w:rPr>
      </w:pPr>
    </w:p>
    <w:p w:rsidR="004C0B70" w:rsidRDefault="004C0B70" w:rsidP="004C0B70">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5 – TITOLO: Produzione dell’acciaio</w:t>
      </w:r>
    </w:p>
    <w:p w:rsidR="004C0B70" w:rsidRDefault="004C0B70" w:rsidP="004C0B70">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4C0B70" w:rsidTr="00D2507B">
        <w:trPr>
          <w:trHeight w:val="501"/>
        </w:trPr>
        <w:tc>
          <w:tcPr>
            <w:tcW w:w="1701" w:type="dxa"/>
            <w:tcBorders>
              <w:top w:val="single" w:sz="18" w:space="0" w:color="000000"/>
              <w:left w:val="single" w:sz="18"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Prerequisiti</w:t>
            </w:r>
          </w:p>
          <w:p w:rsidR="004C0B70" w:rsidRDefault="004C0B70" w:rsidP="00D2507B">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Periodo</w:t>
            </w:r>
          </w:p>
          <w:p w:rsidR="004C0B70" w:rsidRDefault="004C0B70" w:rsidP="00D2507B">
            <w:pPr>
              <w:jc w:val="center"/>
              <w:rPr>
                <w:rFonts w:ascii="Arial" w:hAnsi="Arial" w:cs="Arial"/>
                <w:sz w:val="20"/>
                <w:szCs w:val="20"/>
              </w:rPr>
            </w:pPr>
            <w:r>
              <w:rPr>
                <w:rFonts w:ascii="Arial" w:hAnsi="Arial" w:cs="Arial"/>
                <w:sz w:val="20"/>
                <w:szCs w:val="20"/>
              </w:rPr>
              <w:t>Durata (ore)</w:t>
            </w:r>
          </w:p>
        </w:tc>
      </w:tr>
      <w:tr w:rsidR="004C0B70" w:rsidTr="00D2507B">
        <w:tc>
          <w:tcPr>
            <w:tcW w:w="1701" w:type="dxa"/>
            <w:tcBorders>
              <w:top w:val="single" w:sz="6" w:space="0" w:color="000000"/>
              <w:left w:val="single" w:sz="18" w:space="0" w:color="000000"/>
              <w:bottom w:val="single" w:sz="18" w:space="0" w:color="000000"/>
            </w:tcBorders>
            <w:shd w:val="clear" w:color="auto" w:fill="auto"/>
            <w:vAlign w:val="center"/>
          </w:tcPr>
          <w:p w:rsidR="004C0B70" w:rsidRDefault="004C0B70" w:rsidP="00D2507B">
            <w:pPr>
              <w:rPr>
                <w:rFonts w:ascii="Arial" w:hAnsi="Arial" w:cs="Arial"/>
                <w:sz w:val="20"/>
                <w:szCs w:val="20"/>
              </w:rPr>
            </w:pPr>
            <w:r>
              <w:rPr>
                <w:rFonts w:ascii="Arial" w:hAnsi="Arial" w:cs="Arial"/>
                <w:sz w:val="20"/>
                <w:szCs w:val="20"/>
              </w:rPr>
              <w:t>Concetti di base di Chimica</w:t>
            </w:r>
          </w:p>
          <w:p w:rsidR="004C0B70" w:rsidRDefault="004C0B70" w:rsidP="00D2507B">
            <w:pPr>
              <w:rPr>
                <w:rFonts w:ascii="Arial" w:hAnsi="Arial" w:cs="Arial"/>
                <w:sz w:val="20"/>
                <w:szCs w:val="20"/>
              </w:rPr>
            </w:pPr>
          </w:p>
        </w:tc>
        <w:tc>
          <w:tcPr>
            <w:tcW w:w="6290" w:type="dxa"/>
            <w:tcBorders>
              <w:top w:val="single" w:sz="6" w:space="0" w:color="000000"/>
              <w:left w:val="single" w:sz="6" w:space="0" w:color="000000"/>
              <w:bottom w:val="single" w:sz="18" w:space="0" w:color="000000"/>
            </w:tcBorders>
            <w:shd w:val="clear" w:color="auto" w:fill="auto"/>
          </w:tcPr>
          <w:p w:rsidR="004C0B70" w:rsidRDefault="004C0B70" w:rsidP="00D2507B">
            <w:pPr>
              <w:autoSpaceDE w:val="0"/>
              <w:rPr>
                <w:rFonts w:ascii="Arial" w:hAnsi="Arial" w:cs="Arial"/>
                <w:sz w:val="20"/>
                <w:szCs w:val="20"/>
              </w:rPr>
            </w:pPr>
            <w:r>
              <w:rPr>
                <w:rFonts w:ascii="Arial" w:hAnsi="Arial" w:cs="Arial"/>
                <w:sz w:val="20"/>
                <w:szCs w:val="20"/>
              </w:rPr>
              <w:t>Minerali, trattamenti, carbon coke, altoforno, convertitore, colata continua – diretta, laminatoio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4C0B70" w:rsidRDefault="004C0B70" w:rsidP="00D2507B">
            <w:pPr>
              <w:jc w:val="center"/>
              <w:rPr>
                <w:rFonts w:ascii="Arial" w:hAnsi="Arial" w:cs="Arial"/>
                <w:sz w:val="20"/>
                <w:szCs w:val="20"/>
              </w:rPr>
            </w:pPr>
            <w:r>
              <w:rPr>
                <w:rFonts w:ascii="Arial" w:hAnsi="Arial" w:cs="Arial"/>
                <w:sz w:val="20"/>
                <w:szCs w:val="20"/>
              </w:rPr>
              <w:t>Marzo</w:t>
            </w:r>
          </w:p>
          <w:p w:rsidR="004C0B70" w:rsidRDefault="004C0B70" w:rsidP="00D2507B">
            <w:pPr>
              <w:jc w:val="center"/>
              <w:rPr>
                <w:rFonts w:ascii="Arial" w:hAnsi="Arial" w:cs="Arial"/>
                <w:sz w:val="20"/>
              </w:rPr>
            </w:pPr>
            <w:r>
              <w:rPr>
                <w:rFonts w:ascii="Arial" w:hAnsi="Arial" w:cs="Arial"/>
                <w:sz w:val="20"/>
                <w:szCs w:val="20"/>
              </w:rPr>
              <w:t>(12 ore)</w:t>
            </w:r>
          </w:p>
        </w:tc>
      </w:tr>
    </w:tbl>
    <w:p w:rsidR="004C0B70" w:rsidRDefault="004C0B70" w:rsidP="004C0B70">
      <w:pPr>
        <w:pStyle w:val="Corpodeltesto31"/>
        <w:rPr>
          <w:rFonts w:ascii="Arial" w:hAnsi="Arial" w:cs="Arial"/>
          <w:sz w:val="20"/>
        </w:rPr>
      </w:pPr>
    </w:p>
    <w:p w:rsidR="004C0B70" w:rsidRDefault="004C0B70" w:rsidP="004C0B70">
      <w:pPr>
        <w:jc w:val="both"/>
        <w:rPr>
          <w:rFonts w:ascii="Arial" w:hAnsi="Arial" w:cs="Arial"/>
          <w:b/>
          <w:sz w:val="20"/>
          <w:szCs w:val="20"/>
        </w:rPr>
      </w:pPr>
    </w:p>
    <w:p w:rsidR="004C0B70" w:rsidRDefault="004C0B70" w:rsidP="004C0B70">
      <w:pPr>
        <w:rPr>
          <w:rFonts w:ascii="Arial" w:hAnsi="Arial" w:cs="Arial"/>
          <w:sz w:val="20"/>
          <w:szCs w:val="20"/>
        </w:rPr>
      </w:pPr>
    </w:p>
    <w:p w:rsidR="004C0B70" w:rsidRDefault="004C0B70" w:rsidP="004C0B70">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6 – TITOLO: Programmazione CNC</w:t>
      </w:r>
    </w:p>
    <w:p w:rsidR="004C0B70" w:rsidRDefault="004C0B70" w:rsidP="004C0B70">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4C0B70" w:rsidTr="00D2507B">
        <w:trPr>
          <w:trHeight w:val="501"/>
        </w:trPr>
        <w:tc>
          <w:tcPr>
            <w:tcW w:w="1701" w:type="dxa"/>
            <w:tcBorders>
              <w:top w:val="single" w:sz="18" w:space="0" w:color="000000"/>
              <w:left w:val="single" w:sz="18"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Prerequisiti</w:t>
            </w:r>
          </w:p>
          <w:p w:rsidR="004C0B70" w:rsidRDefault="004C0B70" w:rsidP="00D2507B">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Periodo</w:t>
            </w:r>
          </w:p>
          <w:p w:rsidR="004C0B70" w:rsidRDefault="004C0B70" w:rsidP="00D2507B">
            <w:pPr>
              <w:jc w:val="center"/>
              <w:rPr>
                <w:rFonts w:ascii="Arial" w:hAnsi="Arial" w:cs="Arial"/>
                <w:sz w:val="20"/>
                <w:szCs w:val="20"/>
              </w:rPr>
            </w:pPr>
            <w:r>
              <w:rPr>
                <w:rFonts w:ascii="Arial" w:hAnsi="Arial" w:cs="Arial"/>
                <w:sz w:val="20"/>
                <w:szCs w:val="20"/>
              </w:rPr>
              <w:t>Durata (ore)</w:t>
            </w:r>
          </w:p>
        </w:tc>
      </w:tr>
      <w:tr w:rsidR="004C0B70" w:rsidTr="00D2507B">
        <w:tc>
          <w:tcPr>
            <w:tcW w:w="1701" w:type="dxa"/>
            <w:tcBorders>
              <w:top w:val="single" w:sz="6" w:space="0" w:color="000000"/>
              <w:left w:val="single" w:sz="18" w:space="0" w:color="000000"/>
              <w:bottom w:val="single" w:sz="18" w:space="0" w:color="000000"/>
            </w:tcBorders>
            <w:shd w:val="clear" w:color="auto" w:fill="auto"/>
          </w:tcPr>
          <w:p w:rsidR="004C0B70" w:rsidRDefault="004C0B70" w:rsidP="004C0B70">
            <w:pPr>
              <w:numPr>
                <w:ilvl w:val="0"/>
                <w:numId w:val="10"/>
              </w:numPr>
              <w:tabs>
                <w:tab w:val="clear" w:pos="0"/>
                <w:tab w:val="num" w:pos="283"/>
              </w:tabs>
              <w:ind w:left="283" w:hanging="283"/>
              <w:rPr>
                <w:rFonts w:ascii="Arial" w:hAnsi="Arial" w:cs="Arial"/>
                <w:sz w:val="20"/>
                <w:szCs w:val="20"/>
              </w:rPr>
            </w:pPr>
            <w:r>
              <w:rPr>
                <w:rFonts w:ascii="Arial" w:hAnsi="Arial" w:cs="Arial"/>
                <w:sz w:val="20"/>
                <w:szCs w:val="20"/>
              </w:rPr>
              <w:t>Modulo 1</w:t>
            </w:r>
          </w:p>
          <w:p w:rsidR="004C0B70" w:rsidRDefault="004C0B70" w:rsidP="004C0B70">
            <w:pPr>
              <w:numPr>
                <w:ilvl w:val="0"/>
                <w:numId w:val="10"/>
              </w:numPr>
              <w:tabs>
                <w:tab w:val="clear" w:pos="0"/>
                <w:tab w:val="num" w:pos="283"/>
              </w:tabs>
              <w:ind w:left="283" w:hanging="283"/>
              <w:jc w:val="both"/>
              <w:rPr>
                <w:rFonts w:ascii="Arial" w:hAnsi="Arial" w:cs="Arial"/>
                <w:color w:val="000000"/>
                <w:sz w:val="20"/>
                <w:szCs w:val="20"/>
              </w:rPr>
            </w:pPr>
            <w:r>
              <w:rPr>
                <w:rFonts w:ascii="Arial" w:hAnsi="Arial" w:cs="Arial"/>
                <w:sz w:val="20"/>
                <w:szCs w:val="20"/>
              </w:rPr>
              <w:t>Modulo 2</w:t>
            </w:r>
          </w:p>
        </w:tc>
        <w:tc>
          <w:tcPr>
            <w:tcW w:w="6290" w:type="dxa"/>
            <w:tcBorders>
              <w:top w:val="single" w:sz="6" w:space="0" w:color="000000"/>
              <w:left w:val="single" w:sz="6" w:space="0" w:color="000000"/>
              <w:bottom w:val="single" w:sz="18" w:space="0" w:color="000000"/>
            </w:tcBorders>
            <w:shd w:val="clear" w:color="auto" w:fill="auto"/>
          </w:tcPr>
          <w:p w:rsidR="004C0B70" w:rsidRDefault="004C0B70" w:rsidP="004C0B70">
            <w:pPr>
              <w:numPr>
                <w:ilvl w:val="0"/>
                <w:numId w:val="10"/>
              </w:numPr>
              <w:tabs>
                <w:tab w:val="clear" w:pos="0"/>
                <w:tab w:val="num" w:pos="283"/>
              </w:tabs>
              <w:autoSpaceDE w:val="0"/>
              <w:ind w:left="283" w:hanging="283"/>
              <w:rPr>
                <w:rFonts w:ascii="Arial" w:hAnsi="Arial" w:cs="Arial"/>
                <w:color w:val="000000"/>
                <w:sz w:val="20"/>
                <w:szCs w:val="20"/>
              </w:rPr>
            </w:pPr>
            <w:r>
              <w:rPr>
                <w:rFonts w:ascii="Arial" w:hAnsi="Arial" w:cs="Arial"/>
                <w:color w:val="000000"/>
                <w:sz w:val="20"/>
                <w:szCs w:val="20"/>
              </w:rPr>
              <w:t>Programmazione CNC per il tornio.</w:t>
            </w:r>
          </w:p>
          <w:p w:rsidR="004C0B70" w:rsidRDefault="004C0B70" w:rsidP="004C0B70">
            <w:pPr>
              <w:numPr>
                <w:ilvl w:val="0"/>
                <w:numId w:val="10"/>
              </w:numPr>
              <w:tabs>
                <w:tab w:val="clear" w:pos="0"/>
                <w:tab w:val="num" w:pos="283"/>
              </w:tabs>
              <w:autoSpaceDE w:val="0"/>
              <w:ind w:left="283" w:hanging="283"/>
              <w:rPr>
                <w:rFonts w:ascii="Arial" w:hAnsi="Arial" w:cs="Arial"/>
                <w:color w:val="000000"/>
                <w:sz w:val="20"/>
                <w:szCs w:val="20"/>
              </w:rPr>
            </w:pPr>
            <w:r>
              <w:rPr>
                <w:rFonts w:ascii="Arial" w:hAnsi="Arial" w:cs="Arial"/>
                <w:color w:val="000000"/>
                <w:sz w:val="20"/>
                <w:szCs w:val="20"/>
              </w:rPr>
              <w:t>Linguaggio di programmazione del tornio CNC Boxford.</w:t>
            </w:r>
          </w:p>
          <w:p w:rsidR="004C0B70" w:rsidRDefault="004C0B70" w:rsidP="004C0B70">
            <w:pPr>
              <w:numPr>
                <w:ilvl w:val="0"/>
                <w:numId w:val="10"/>
              </w:numPr>
              <w:tabs>
                <w:tab w:val="clear" w:pos="0"/>
                <w:tab w:val="num" w:pos="283"/>
              </w:tabs>
              <w:autoSpaceDE w:val="0"/>
              <w:ind w:left="283" w:hanging="283"/>
              <w:rPr>
                <w:rFonts w:ascii="Arial" w:hAnsi="Arial" w:cs="Arial"/>
                <w:color w:val="000000"/>
                <w:sz w:val="20"/>
                <w:szCs w:val="20"/>
              </w:rPr>
            </w:pPr>
            <w:r>
              <w:rPr>
                <w:rFonts w:ascii="Arial" w:hAnsi="Arial" w:cs="Arial"/>
                <w:color w:val="000000"/>
                <w:sz w:val="20"/>
                <w:szCs w:val="20"/>
              </w:rPr>
              <w:t>Funzionamento della macchina ed uso a bordo macchina.</w:t>
            </w:r>
          </w:p>
          <w:p w:rsidR="004C0B70" w:rsidRDefault="004C0B70" w:rsidP="004C0B70">
            <w:pPr>
              <w:numPr>
                <w:ilvl w:val="0"/>
                <w:numId w:val="10"/>
              </w:numPr>
              <w:tabs>
                <w:tab w:val="clear" w:pos="0"/>
                <w:tab w:val="num" w:pos="283"/>
              </w:tabs>
              <w:ind w:left="283" w:hanging="283"/>
              <w:jc w:val="both"/>
              <w:rPr>
                <w:rFonts w:ascii="Arial" w:hAnsi="Arial" w:cs="Arial"/>
                <w:sz w:val="20"/>
                <w:szCs w:val="20"/>
              </w:rPr>
            </w:pPr>
            <w:r>
              <w:rPr>
                <w:rFonts w:ascii="Arial" w:hAnsi="Arial" w:cs="Arial"/>
                <w:color w:val="000000"/>
                <w:sz w:val="20"/>
                <w:szCs w:val="20"/>
              </w:rPr>
              <w:t>Esecuzione di un pezzo con tornio CNC Boxford.</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4C0B70" w:rsidRDefault="004C0B70" w:rsidP="00D2507B">
            <w:pPr>
              <w:jc w:val="center"/>
              <w:rPr>
                <w:rFonts w:ascii="Arial" w:eastAsia="Arial" w:hAnsi="Arial" w:cs="Arial"/>
                <w:sz w:val="20"/>
                <w:szCs w:val="20"/>
              </w:rPr>
            </w:pPr>
            <w:r>
              <w:rPr>
                <w:rFonts w:ascii="Arial" w:hAnsi="Arial" w:cs="Arial"/>
                <w:sz w:val="20"/>
                <w:szCs w:val="20"/>
              </w:rPr>
              <w:t>Aprile</w:t>
            </w:r>
          </w:p>
          <w:p w:rsidR="004C0B70" w:rsidRDefault="004C0B70" w:rsidP="00D2507B">
            <w:pPr>
              <w:jc w:val="center"/>
              <w:rPr>
                <w:rFonts w:ascii="Arial" w:hAnsi="Arial" w:cs="Arial"/>
                <w:b/>
                <w:sz w:val="20"/>
                <w:szCs w:val="20"/>
              </w:rPr>
            </w:pPr>
            <w:r>
              <w:rPr>
                <w:rFonts w:ascii="Arial" w:eastAsia="Arial" w:hAnsi="Arial" w:cs="Arial"/>
                <w:sz w:val="20"/>
                <w:szCs w:val="20"/>
              </w:rPr>
              <w:t xml:space="preserve"> </w:t>
            </w:r>
            <w:r>
              <w:rPr>
                <w:rFonts w:ascii="Arial" w:hAnsi="Arial" w:cs="Arial"/>
                <w:sz w:val="20"/>
                <w:szCs w:val="20"/>
              </w:rPr>
              <w:t>(9 ore)</w:t>
            </w:r>
          </w:p>
        </w:tc>
      </w:tr>
    </w:tbl>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b/>
          <w:sz w:val="20"/>
          <w:szCs w:val="20"/>
        </w:rPr>
      </w:pPr>
    </w:p>
    <w:p w:rsidR="004C0B70" w:rsidRDefault="004C0B70" w:rsidP="004C0B70">
      <w:pPr>
        <w:rPr>
          <w:rFonts w:ascii="Arial" w:hAnsi="Arial" w:cs="Arial"/>
          <w:sz w:val="20"/>
          <w:szCs w:val="20"/>
        </w:rPr>
      </w:pPr>
    </w:p>
    <w:p w:rsidR="004C0B70" w:rsidRDefault="004C0B70" w:rsidP="004C0B70">
      <w:pPr>
        <w:pBdr>
          <w:top w:val="single" w:sz="18" w:space="1" w:color="000000"/>
          <w:left w:val="single" w:sz="18" w:space="1" w:color="000000"/>
          <w:bottom w:val="single" w:sz="18" w:space="1" w:color="000000"/>
          <w:right w:val="single" w:sz="18" w:space="31" w:color="000000"/>
        </w:pBdr>
        <w:ind w:right="2834"/>
        <w:jc w:val="both"/>
        <w:rPr>
          <w:rFonts w:ascii="Arial" w:hAnsi="Arial" w:cs="Arial"/>
          <w:sz w:val="20"/>
          <w:szCs w:val="20"/>
        </w:rPr>
      </w:pPr>
      <w:r>
        <w:rPr>
          <w:rFonts w:ascii="Arial" w:hAnsi="Arial" w:cs="Arial"/>
          <w:b/>
          <w:sz w:val="20"/>
          <w:szCs w:val="20"/>
        </w:rPr>
        <w:t>Modulo 7 – TITOLO: Elementi di logica e programmazione in C++</w:t>
      </w:r>
    </w:p>
    <w:p w:rsidR="004C0B70" w:rsidRDefault="004C0B70" w:rsidP="004C0B70">
      <w:pPr>
        <w:jc w:val="both"/>
        <w:rPr>
          <w:rFonts w:ascii="Arial" w:hAnsi="Arial" w:cs="Arial"/>
          <w:sz w:val="20"/>
          <w:szCs w:val="20"/>
        </w:rPr>
      </w:pPr>
    </w:p>
    <w:tbl>
      <w:tblPr>
        <w:tblW w:w="0" w:type="auto"/>
        <w:tblInd w:w="-22" w:type="dxa"/>
        <w:tblLayout w:type="fixed"/>
        <w:tblCellMar>
          <w:left w:w="71" w:type="dxa"/>
          <w:right w:w="71" w:type="dxa"/>
        </w:tblCellMar>
        <w:tblLook w:val="0000" w:firstRow="0" w:lastRow="0" w:firstColumn="0" w:lastColumn="0" w:noHBand="0" w:noVBand="0"/>
      </w:tblPr>
      <w:tblGrid>
        <w:gridCol w:w="1701"/>
        <w:gridCol w:w="6290"/>
        <w:gridCol w:w="1305"/>
      </w:tblGrid>
      <w:tr w:rsidR="004C0B70" w:rsidTr="00D2507B">
        <w:trPr>
          <w:trHeight w:val="501"/>
        </w:trPr>
        <w:tc>
          <w:tcPr>
            <w:tcW w:w="1701" w:type="dxa"/>
            <w:tcBorders>
              <w:top w:val="single" w:sz="18" w:space="0" w:color="000000"/>
              <w:left w:val="single" w:sz="18"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Prerequisiti</w:t>
            </w:r>
          </w:p>
          <w:p w:rsidR="004C0B70" w:rsidRDefault="004C0B70" w:rsidP="00D2507B">
            <w:pPr>
              <w:jc w:val="center"/>
              <w:rPr>
                <w:rFonts w:ascii="Arial" w:hAnsi="Arial" w:cs="Arial"/>
                <w:sz w:val="20"/>
                <w:szCs w:val="20"/>
              </w:rPr>
            </w:pPr>
            <w:r>
              <w:rPr>
                <w:rFonts w:ascii="Arial" w:hAnsi="Arial" w:cs="Arial"/>
                <w:sz w:val="20"/>
                <w:szCs w:val="20"/>
              </w:rPr>
              <w:t>(se richiesti)</w:t>
            </w:r>
          </w:p>
        </w:tc>
        <w:tc>
          <w:tcPr>
            <w:tcW w:w="6290" w:type="dxa"/>
            <w:tcBorders>
              <w:top w:val="single" w:sz="18" w:space="0" w:color="000000"/>
              <w:left w:val="single" w:sz="6" w:space="0" w:color="000000"/>
              <w:bottom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Contenuti</w:t>
            </w:r>
          </w:p>
        </w:tc>
        <w:tc>
          <w:tcPr>
            <w:tcW w:w="1305" w:type="dxa"/>
            <w:tcBorders>
              <w:top w:val="single" w:sz="18" w:space="0" w:color="000000"/>
              <w:left w:val="single" w:sz="6" w:space="0" w:color="000000"/>
              <w:bottom w:val="single" w:sz="18" w:space="0" w:color="000000"/>
              <w:right w:val="single" w:sz="18" w:space="0" w:color="000000"/>
            </w:tcBorders>
            <w:shd w:val="clear" w:color="auto" w:fill="auto"/>
          </w:tcPr>
          <w:p w:rsidR="004C0B70" w:rsidRDefault="004C0B70" w:rsidP="00D2507B">
            <w:pPr>
              <w:jc w:val="center"/>
              <w:rPr>
                <w:rFonts w:ascii="Arial" w:hAnsi="Arial" w:cs="Arial"/>
                <w:sz w:val="20"/>
                <w:szCs w:val="20"/>
              </w:rPr>
            </w:pPr>
            <w:r>
              <w:rPr>
                <w:rFonts w:ascii="Arial" w:hAnsi="Arial" w:cs="Arial"/>
                <w:sz w:val="20"/>
                <w:szCs w:val="20"/>
              </w:rPr>
              <w:t>Periodo</w:t>
            </w:r>
          </w:p>
          <w:p w:rsidR="004C0B70" w:rsidRDefault="004C0B70" w:rsidP="00D2507B">
            <w:pPr>
              <w:jc w:val="center"/>
              <w:rPr>
                <w:rFonts w:ascii="Arial" w:hAnsi="Arial" w:cs="Arial"/>
                <w:sz w:val="20"/>
                <w:szCs w:val="20"/>
              </w:rPr>
            </w:pPr>
            <w:r>
              <w:rPr>
                <w:rFonts w:ascii="Arial" w:hAnsi="Arial" w:cs="Arial"/>
                <w:sz w:val="20"/>
                <w:szCs w:val="20"/>
              </w:rPr>
              <w:t>Durata (ore)</w:t>
            </w:r>
          </w:p>
        </w:tc>
      </w:tr>
      <w:tr w:rsidR="004C0B70" w:rsidTr="00D2507B">
        <w:tc>
          <w:tcPr>
            <w:tcW w:w="1701" w:type="dxa"/>
            <w:tcBorders>
              <w:top w:val="single" w:sz="6" w:space="0" w:color="000000"/>
              <w:left w:val="single" w:sz="18" w:space="0" w:color="000000"/>
              <w:bottom w:val="single" w:sz="18" w:space="0" w:color="000000"/>
            </w:tcBorders>
            <w:shd w:val="clear" w:color="auto" w:fill="auto"/>
          </w:tcPr>
          <w:p w:rsidR="004C0B70" w:rsidRDefault="004C0B70" w:rsidP="004C0B70">
            <w:pPr>
              <w:numPr>
                <w:ilvl w:val="0"/>
                <w:numId w:val="10"/>
              </w:numPr>
              <w:tabs>
                <w:tab w:val="clear" w:pos="0"/>
                <w:tab w:val="num" w:pos="283"/>
              </w:tabs>
              <w:ind w:left="283" w:hanging="283"/>
              <w:rPr>
                <w:rFonts w:ascii="Arial" w:hAnsi="Arial" w:cs="Arial"/>
                <w:sz w:val="20"/>
                <w:szCs w:val="20"/>
              </w:rPr>
            </w:pPr>
            <w:r>
              <w:rPr>
                <w:rFonts w:ascii="Arial" w:hAnsi="Arial" w:cs="Arial"/>
                <w:sz w:val="20"/>
                <w:szCs w:val="20"/>
              </w:rPr>
              <w:t>Informatica</w:t>
            </w:r>
          </w:p>
        </w:tc>
        <w:tc>
          <w:tcPr>
            <w:tcW w:w="6290" w:type="dxa"/>
            <w:tcBorders>
              <w:top w:val="single" w:sz="6" w:space="0" w:color="000000"/>
              <w:left w:val="single" w:sz="6" w:space="0" w:color="000000"/>
              <w:bottom w:val="single" w:sz="18" w:space="0" w:color="000000"/>
            </w:tcBorders>
            <w:shd w:val="clear" w:color="auto" w:fill="auto"/>
          </w:tcPr>
          <w:p w:rsidR="004C0B70" w:rsidRDefault="004C0B70" w:rsidP="00D2507B">
            <w:pPr>
              <w:numPr>
                <w:ilvl w:val="0"/>
                <w:numId w:val="9"/>
              </w:numPr>
              <w:jc w:val="both"/>
              <w:rPr>
                <w:rFonts w:ascii="Arial" w:hAnsi="Arial" w:cs="Arial"/>
                <w:sz w:val="20"/>
                <w:szCs w:val="20"/>
              </w:rPr>
            </w:pPr>
            <w:r>
              <w:rPr>
                <w:rFonts w:ascii="Arial" w:hAnsi="Arial" w:cs="Arial"/>
                <w:sz w:val="20"/>
                <w:szCs w:val="20"/>
              </w:rPr>
              <w:t>Unità didattica 1: Elementi di logica</w:t>
            </w:r>
          </w:p>
          <w:p w:rsidR="004C0B70" w:rsidRDefault="004C0B70" w:rsidP="004C0B70">
            <w:pPr>
              <w:numPr>
                <w:ilvl w:val="0"/>
                <w:numId w:val="6"/>
              </w:numPr>
              <w:ind w:left="720"/>
              <w:jc w:val="both"/>
              <w:rPr>
                <w:rFonts w:ascii="Arial" w:hAnsi="Arial" w:cs="Arial"/>
                <w:sz w:val="20"/>
                <w:szCs w:val="20"/>
              </w:rPr>
            </w:pPr>
            <w:r>
              <w:rPr>
                <w:rFonts w:ascii="Arial" w:hAnsi="Arial" w:cs="Arial"/>
                <w:sz w:val="20"/>
                <w:szCs w:val="20"/>
              </w:rPr>
              <w:t>Operazioni logiche fondamentali: YES, NOT, AND, OR</w:t>
            </w:r>
          </w:p>
          <w:p w:rsidR="004C0B70" w:rsidRDefault="004C0B70" w:rsidP="004C0B70">
            <w:pPr>
              <w:numPr>
                <w:ilvl w:val="0"/>
                <w:numId w:val="6"/>
              </w:numPr>
              <w:ind w:left="720"/>
              <w:jc w:val="both"/>
              <w:rPr>
                <w:rFonts w:ascii="Arial" w:hAnsi="Arial" w:cs="Arial"/>
                <w:sz w:val="20"/>
                <w:szCs w:val="20"/>
              </w:rPr>
            </w:pPr>
            <w:r>
              <w:rPr>
                <w:rFonts w:ascii="Arial" w:hAnsi="Arial" w:cs="Arial"/>
                <w:sz w:val="20"/>
                <w:szCs w:val="20"/>
              </w:rPr>
              <w:t>Espressioni logiche.</w:t>
            </w:r>
          </w:p>
          <w:p w:rsidR="004C0B70" w:rsidRDefault="004C0B70" w:rsidP="004C0B70">
            <w:pPr>
              <w:numPr>
                <w:ilvl w:val="0"/>
                <w:numId w:val="6"/>
              </w:numPr>
              <w:ind w:left="720"/>
              <w:jc w:val="both"/>
              <w:rPr>
                <w:rFonts w:ascii="Arial" w:hAnsi="Arial" w:cs="Arial"/>
                <w:sz w:val="20"/>
                <w:szCs w:val="20"/>
              </w:rPr>
            </w:pPr>
            <w:r>
              <w:rPr>
                <w:rFonts w:ascii="Arial" w:hAnsi="Arial" w:cs="Arial"/>
                <w:sz w:val="20"/>
                <w:szCs w:val="20"/>
              </w:rPr>
              <w:t>Teorema di De Morgan</w:t>
            </w:r>
          </w:p>
          <w:p w:rsidR="004C0B70" w:rsidRDefault="004C0B70" w:rsidP="00D2507B">
            <w:pPr>
              <w:numPr>
                <w:ilvl w:val="0"/>
                <w:numId w:val="9"/>
              </w:numPr>
              <w:jc w:val="both"/>
              <w:rPr>
                <w:rFonts w:ascii="Arial" w:hAnsi="Arial" w:cs="Arial"/>
                <w:sz w:val="20"/>
                <w:szCs w:val="20"/>
              </w:rPr>
            </w:pPr>
            <w:r>
              <w:rPr>
                <w:rFonts w:ascii="Arial" w:hAnsi="Arial" w:cs="Arial"/>
                <w:sz w:val="20"/>
                <w:szCs w:val="20"/>
              </w:rPr>
              <w:lastRenderedPageBreak/>
              <w:t>Unità didattica 2: Programmazione C++</w:t>
            </w:r>
          </w:p>
          <w:p w:rsidR="004C0B70" w:rsidRDefault="004C0B70" w:rsidP="004C0B70">
            <w:pPr>
              <w:numPr>
                <w:ilvl w:val="0"/>
                <w:numId w:val="6"/>
              </w:numPr>
              <w:ind w:left="720"/>
              <w:jc w:val="both"/>
              <w:rPr>
                <w:rFonts w:ascii="Arial" w:hAnsi="Arial" w:cs="Arial"/>
                <w:sz w:val="20"/>
                <w:szCs w:val="20"/>
              </w:rPr>
            </w:pPr>
            <w:r>
              <w:rPr>
                <w:rFonts w:ascii="Arial" w:hAnsi="Arial" w:cs="Arial"/>
                <w:sz w:val="20"/>
                <w:szCs w:val="20"/>
              </w:rPr>
              <w:t>Ripasso programmazione C++ del primo anno</w:t>
            </w:r>
          </w:p>
          <w:p w:rsidR="004C0B70" w:rsidRDefault="004C0B70" w:rsidP="004C0B70">
            <w:pPr>
              <w:numPr>
                <w:ilvl w:val="0"/>
                <w:numId w:val="6"/>
              </w:numPr>
              <w:ind w:left="720"/>
              <w:jc w:val="both"/>
              <w:rPr>
                <w:rFonts w:ascii="Arial" w:hAnsi="Arial" w:cs="Arial"/>
                <w:sz w:val="20"/>
                <w:szCs w:val="20"/>
              </w:rPr>
            </w:pPr>
            <w:r>
              <w:rPr>
                <w:rFonts w:ascii="Arial" w:hAnsi="Arial" w:cs="Arial"/>
                <w:sz w:val="20"/>
                <w:szCs w:val="20"/>
              </w:rPr>
              <w:t>Realizzazione di programmi per la soluzione di problemi tecnici in ambito meccanico.</w:t>
            </w:r>
          </w:p>
        </w:tc>
        <w:tc>
          <w:tcPr>
            <w:tcW w:w="1305" w:type="dxa"/>
            <w:tcBorders>
              <w:top w:val="single" w:sz="6" w:space="0" w:color="000000"/>
              <w:left w:val="single" w:sz="6" w:space="0" w:color="000000"/>
              <w:bottom w:val="single" w:sz="18" w:space="0" w:color="000000"/>
              <w:right w:val="single" w:sz="18" w:space="0" w:color="000000"/>
            </w:tcBorders>
            <w:shd w:val="clear" w:color="auto" w:fill="auto"/>
            <w:vAlign w:val="center"/>
          </w:tcPr>
          <w:p w:rsidR="004C0B70" w:rsidRDefault="004C0B70" w:rsidP="00D2507B">
            <w:pPr>
              <w:jc w:val="center"/>
              <w:rPr>
                <w:rFonts w:ascii="Arial" w:hAnsi="Arial" w:cs="Arial"/>
                <w:sz w:val="20"/>
                <w:szCs w:val="20"/>
              </w:rPr>
            </w:pPr>
            <w:r>
              <w:rPr>
                <w:rFonts w:ascii="Arial" w:hAnsi="Arial" w:cs="Arial"/>
                <w:sz w:val="20"/>
                <w:szCs w:val="20"/>
              </w:rPr>
              <w:lastRenderedPageBreak/>
              <w:t>Maggio</w:t>
            </w:r>
          </w:p>
          <w:p w:rsidR="004C0B70" w:rsidRDefault="004C0B70" w:rsidP="00D2507B">
            <w:pPr>
              <w:jc w:val="center"/>
              <w:rPr>
                <w:rFonts w:ascii="Arial" w:hAnsi="Arial" w:cs="Arial"/>
                <w:sz w:val="20"/>
                <w:szCs w:val="20"/>
              </w:rPr>
            </w:pPr>
            <w:r>
              <w:rPr>
                <w:rFonts w:ascii="Arial" w:hAnsi="Arial" w:cs="Arial"/>
                <w:sz w:val="20"/>
                <w:szCs w:val="20"/>
              </w:rPr>
              <w:t>Giugno</w:t>
            </w:r>
          </w:p>
          <w:p w:rsidR="004C0B70" w:rsidRDefault="004C0B70" w:rsidP="00D2507B">
            <w:pPr>
              <w:jc w:val="center"/>
              <w:rPr>
                <w:rFonts w:ascii="Arial" w:hAnsi="Arial" w:cs="Arial"/>
                <w:b/>
                <w:sz w:val="20"/>
                <w:szCs w:val="20"/>
              </w:rPr>
            </w:pPr>
            <w:r>
              <w:rPr>
                <w:rFonts w:ascii="Arial" w:hAnsi="Arial" w:cs="Arial"/>
                <w:sz w:val="20"/>
                <w:szCs w:val="20"/>
              </w:rPr>
              <w:t>(18 ore)</w:t>
            </w:r>
          </w:p>
        </w:tc>
      </w:tr>
    </w:tbl>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sz w:val="20"/>
          <w:szCs w:val="20"/>
        </w:rPr>
      </w:pPr>
      <w:r>
        <w:rPr>
          <w:rFonts w:ascii="Arial" w:hAnsi="Arial" w:cs="Arial"/>
          <w:b/>
          <w:sz w:val="20"/>
          <w:szCs w:val="20"/>
        </w:rPr>
        <w:t>2. METODOLOGIE</w:t>
      </w:r>
    </w:p>
    <w:p w:rsidR="004C0B70" w:rsidRDefault="004C0B70" w:rsidP="004C0B70">
      <w:pPr>
        <w:jc w:val="both"/>
        <w:rPr>
          <w:rFonts w:ascii="Arial" w:hAnsi="Arial" w:cs="Arial"/>
          <w:sz w:val="20"/>
          <w:szCs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4C0B70" w:rsidTr="00D2507B">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4C0B70" w:rsidRDefault="004C0B70" w:rsidP="004C0B70">
            <w:pPr>
              <w:numPr>
                <w:ilvl w:val="0"/>
                <w:numId w:val="10"/>
              </w:numPr>
              <w:tabs>
                <w:tab w:val="clear" w:pos="0"/>
                <w:tab w:val="num" w:pos="283"/>
              </w:tabs>
              <w:ind w:left="283" w:hanging="283"/>
              <w:jc w:val="both"/>
              <w:rPr>
                <w:rFonts w:ascii="Arial" w:hAnsi="Arial" w:cs="Arial"/>
                <w:sz w:val="20"/>
                <w:szCs w:val="20"/>
              </w:rPr>
            </w:pPr>
            <w:r>
              <w:rPr>
                <w:rFonts w:ascii="Arial" w:hAnsi="Arial" w:cs="Arial"/>
                <w:sz w:val="20"/>
                <w:szCs w:val="20"/>
              </w:rPr>
              <w:t>Modulo 1: Lezione frontale. Audiovisivi. Prove in laboratorio tecnologico.</w:t>
            </w:r>
          </w:p>
          <w:p w:rsidR="004C0B70" w:rsidRDefault="004C0B70" w:rsidP="004C0B70">
            <w:pPr>
              <w:numPr>
                <w:ilvl w:val="0"/>
                <w:numId w:val="10"/>
              </w:numPr>
              <w:tabs>
                <w:tab w:val="clear" w:pos="0"/>
                <w:tab w:val="num" w:pos="283"/>
              </w:tabs>
              <w:ind w:left="283" w:hanging="283"/>
              <w:jc w:val="both"/>
              <w:rPr>
                <w:rFonts w:ascii="Arial" w:hAnsi="Arial" w:cs="Arial"/>
                <w:sz w:val="20"/>
                <w:szCs w:val="20"/>
              </w:rPr>
            </w:pPr>
            <w:r>
              <w:rPr>
                <w:rFonts w:ascii="Arial" w:hAnsi="Arial" w:cs="Arial"/>
                <w:sz w:val="20"/>
                <w:szCs w:val="20"/>
              </w:rPr>
              <w:t>Modulo 2: Lezione frontale ed esercitazioni di disegno su carta. Lezioni al CAD ed esercitazioni di disegno CAD.</w:t>
            </w:r>
          </w:p>
          <w:p w:rsidR="004C0B70" w:rsidRDefault="004C0B70" w:rsidP="004C0B70">
            <w:pPr>
              <w:numPr>
                <w:ilvl w:val="0"/>
                <w:numId w:val="10"/>
              </w:numPr>
              <w:tabs>
                <w:tab w:val="clear" w:pos="0"/>
                <w:tab w:val="num" w:pos="283"/>
              </w:tabs>
              <w:ind w:left="283" w:hanging="283"/>
              <w:jc w:val="both"/>
              <w:rPr>
                <w:rFonts w:ascii="Arial" w:hAnsi="Arial" w:cs="Arial"/>
                <w:sz w:val="20"/>
                <w:szCs w:val="20"/>
              </w:rPr>
            </w:pPr>
            <w:r>
              <w:rPr>
                <w:rFonts w:ascii="Arial" w:hAnsi="Arial" w:cs="Arial"/>
                <w:sz w:val="20"/>
                <w:szCs w:val="20"/>
              </w:rPr>
              <w:t>Modulo 3: Esercitazione pratica in laboratorio di aggiustaggio con uso di attrezzi di lavoro e trapano a colonna.</w:t>
            </w:r>
          </w:p>
          <w:p w:rsidR="004C0B70" w:rsidRDefault="004C0B70" w:rsidP="004C0B70">
            <w:pPr>
              <w:numPr>
                <w:ilvl w:val="0"/>
                <w:numId w:val="10"/>
              </w:numPr>
              <w:tabs>
                <w:tab w:val="clear" w:pos="0"/>
                <w:tab w:val="num" w:pos="283"/>
              </w:tabs>
              <w:ind w:left="0" w:firstLine="0"/>
              <w:jc w:val="both"/>
              <w:rPr>
                <w:rFonts w:ascii="Arial" w:hAnsi="Arial" w:cs="Arial"/>
                <w:sz w:val="20"/>
                <w:szCs w:val="20"/>
              </w:rPr>
            </w:pPr>
            <w:r>
              <w:rPr>
                <w:rFonts w:ascii="Arial" w:hAnsi="Arial" w:cs="Arial"/>
                <w:sz w:val="20"/>
                <w:szCs w:val="20"/>
              </w:rPr>
              <w:t>Modulo 4: Lezione frontale e svolgimento di esercizi.</w:t>
            </w:r>
          </w:p>
          <w:p w:rsidR="004C0B70" w:rsidRDefault="004C0B70" w:rsidP="004C0B70">
            <w:pPr>
              <w:numPr>
                <w:ilvl w:val="0"/>
                <w:numId w:val="10"/>
              </w:numPr>
              <w:tabs>
                <w:tab w:val="clear" w:pos="0"/>
                <w:tab w:val="num" w:pos="283"/>
              </w:tabs>
              <w:ind w:left="0" w:firstLine="0"/>
              <w:jc w:val="both"/>
              <w:rPr>
                <w:rFonts w:ascii="Arial" w:hAnsi="Arial" w:cs="Arial"/>
                <w:sz w:val="20"/>
                <w:szCs w:val="20"/>
              </w:rPr>
            </w:pPr>
            <w:r>
              <w:rPr>
                <w:rFonts w:ascii="Arial" w:hAnsi="Arial" w:cs="Arial"/>
                <w:sz w:val="20"/>
                <w:szCs w:val="20"/>
              </w:rPr>
              <w:t>Modulo 5: Lezione frontale ed audiovisivi.</w:t>
            </w:r>
          </w:p>
          <w:p w:rsidR="004C0B70" w:rsidRDefault="004C0B70" w:rsidP="004C0B70">
            <w:pPr>
              <w:numPr>
                <w:ilvl w:val="0"/>
                <w:numId w:val="10"/>
              </w:numPr>
              <w:tabs>
                <w:tab w:val="clear" w:pos="0"/>
                <w:tab w:val="num" w:pos="283"/>
              </w:tabs>
              <w:ind w:left="0" w:firstLine="0"/>
              <w:jc w:val="both"/>
              <w:rPr>
                <w:rFonts w:ascii="Arial" w:hAnsi="Arial" w:cs="Arial"/>
                <w:sz w:val="20"/>
                <w:szCs w:val="20"/>
              </w:rPr>
            </w:pPr>
            <w:r>
              <w:rPr>
                <w:rFonts w:ascii="Arial" w:hAnsi="Arial" w:cs="Arial"/>
                <w:sz w:val="20"/>
                <w:szCs w:val="20"/>
              </w:rPr>
              <w:t>Modulo 6: Lezione frontale ed attività a bordo macchina del tornio Boxford in officina MU.</w:t>
            </w:r>
          </w:p>
          <w:p w:rsidR="004C0B70" w:rsidRDefault="004C0B70" w:rsidP="004C0B70">
            <w:pPr>
              <w:numPr>
                <w:ilvl w:val="0"/>
                <w:numId w:val="10"/>
              </w:numPr>
              <w:tabs>
                <w:tab w:val="clear" w:pos="0"/>
                <w:tab w:val="num" w:pos="283"/>
              </w:tabs>
              <w:ind w:left="0" w:firstLine="0"/>
              <w:jc w:val="both"/>
              <w:rPr>
                <w:rFonts w:ascii="Arial" w:hAnsi="Arial" w:cs="Arial"/>
                <w:sz w:val="20"/>
              </w:rPr>
            </w:pPr>
            <w:r>
              <w:rPr>
                <w:rFonts w:ascii="Arial" w:hAnsi="Arial" w:cs="Arial"/>
                <w:sz w:val="20"/>
                <w:szCs w:val="20"/>
              </w:rPr>
              <w:t>Modulo 7: Lezione frontale e programmazione C++ in Laboratorio di Informatica.</w:t>
            </w:r>
          </w:p>
        </w:tc>
      </w:tr>
    </w:tbl>
    <w:p w:rsidR="004C0B70" w:rsidRDefault="004C0B70" w:rsidP="004C0B70">
      <w:pPr>
        <w:pStyle w:val="Titolo7"/>
        <w:rPr>
          <w:rFonts w:ascii="Arial" w:hAnsi="Arial" w:cs="Arial"/>
          <w:sz w:val="20"/>
        </w:rPr>
      </w:pPr>
    </w:p>
    <w:p w:rsidR="004C0B70" w:rsidRDefault="004C0B70" w:rsidP="004C0B70">
      <w:pPr>
        <w:pStyle w:val="Titolo7"/>
        <w:rPr>
          <w:rFonts w:ascii="Arial" w:hAnsi="Arial" w:cs="Arial"/>
          <w:sz w:val="20"/>
        </w:rPr>
      </w:pPr>
    </w:p>
    <w:p w:rsidR="004C0B70" w:rsidRDefault="004C0B70" w:rsidP="004C0B70"/>
    <w:p w:rsidR="004C0B70" w:rsidRDefault="004C0B70" w:rsidP="004C0B70">
      <w:pPr>
        <w:pStyle w:val="Titolo7"/>
        <w:numPr>
          <w:ilvl w:val="0"/>
          <w:numId w:val="9"/>
        </w:numPr>
        <w:rPr>
          <w:rFonts w:ascii="Arial" w:hAnsi="Arial" w:cs="Arial"/>
          <w:sz w:val="20"/>
        </w:rPr>
      </w:pPr>
      <w:r>
        <w:rPr>
          <w:rFonts w:ascii="Arial" w:hAnsi="Arial" w:cs="Arial"/>
          <w:sz w:val="20"/>
        </w:rPr>
        <w:t>MATERIALI DIDATTICI</w:t>
      </w:r>
    </w:p>
    <w:p w:rsidR="004C0B70" w:rsidRDefault="004C0B70" w:rsidP="004C0B70">
      <w:pPr>
        <w:jc w:val="both"/>
        <w:rPr>
          <w:rFonts w:ascii="Arial" w:hAnsi="Arial" w:cs="Arial"/>
          <w:sz w:val="20"/>
          <w:szCs w:val="20"/>
        </w:rPr>
      </w:pPr>
    </w:p>
    <w:tbl>
      <w:tblPr>
        <w:tblW w:w="0" w:type="auto"/>
        <w:tblInd w:w="-77" w:type="dxa"/>
        <w:tblLayout w:type="fixed"/>
        <w:tblCellMar>
          <w:left w:w="70" w:type="dxa"/>
          <w:right w:w="70" w:type="dxa"/>
        </w:tblCellMar>
        <w:tblLook w:val="0000" w:firstRow="0" w:lastRow="0" w:firstColumn="0" w:lastColumn="0" w:noHBand="0" w:noVBand="0"/>
      </w:tblPr>
      <w:tblGrid>
        <w:gridCol w:w="9293"/>
      </w:tblGrid>
      <w:tr w:rsidR="004C0B70" w:rsidTr="00D2507B">
        <w:tc>
          <w:tcPr>
            <w:tcW w:w="9293" w:type="dxa"/>
            <w:tcBorders>
              <w:top w:val="single" w:sz="4" w:space="0" w:color="000000"/>
              <w:left w:val="single" w:sz="4" w:space="0" w:color="000000"/>
              <w:bottom w:val="single" w:sz="4" w:space="0" w:color="000000"/>
              <w:right w:val="single" w:sz="4" w:space="0" w:color="000000"/>
            </w:tcBorders>
            <w:shd w:val="clear" w:color="auto" w:fill="auto"/>
          </w:tcPr>
          <w:p w:rsidR="004C0B70" w:rsidRDefault="004C0B70" w:rsidP="004C0B70">
            <w:pPr>
              <w:numPr>
                <w:ilvl w:val="0"/>
                <w:numId w:val="5"/>
              </w:numPr>
              <w:tabs>
                <w:tab w:val="clear" w:pos="0"/>
                <w:tab w:val="left" w:pos="356"/>
                <w:tab w:val="num" w:pos="720"/>
              </w:tabs>
              <w:ind w:left="356"/>
              <w:jc w:val="both"/>
              <w:rPr>
                <w:rFonts w:ascii="Arial" w:hAnsi="Arial" w:cs="Arial"/>
                <w:sz w:val="20"/>
                <w:szCs w:val="20"/>
              </w:rPr>
            </w:pPr>
            <w:r>
              <w:rPr>
                <w:rFonts w:ascii="Arial" w:hAnsi="Arial" w:cs="Arial"/>
                <w:sz w:val="20"/>
                <w:szCs w:val="20"/>
              </w:rPr>
              <w:t>Appunti che gli studenti devono prendere a lezione.</w:t>
            </w:r>
          </w:p>
        </w:tc>
      </w:tr>
    </w:tbl>
    <w:p w:rsidR="004C0B70" w:rsidRDefault="004C0B70" w:rsidP="004C0B70">
      <w:pPr>
        <w:jc w:val="both"/>
        <w:rPr>
          <w:rFonts w:ascii="Arial" w:hAnsi="Arial" w:cs="Arial"/>
          <w:sz w:val="20"/>
          <w:szCs w:val="20"/>
        </w:rPr>
      </w:pPr>
    </w:p>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b/>
          <w:sz w:val="20"/>
          <w:szCs w:val="20"/>
        </w:rPr>
      </w:pPr>
      <w:r>
        <w:rPr>
          <w:rFonts w:ascii="Arial" w:hAnsi="Arial" w:cs="Arial"/>
          <w:b/>
          <w:sz w:val="20"/>
          <w:szCs w:val="20"/>
        </w:rPr>
        <w:t xml:space="preserve">4. TIPOLOGIA E NUMERO DELLE PROVE DI VERIFICA </w:t>
      </w:r>
    </w:p>
    <w:p w:rsidR="004C0B70" w:rsidRDefault="004C0B70" w:rsidP="004C0B70">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4C0B70" w:rsidTr="00D2507B">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4C0B70" w:rsidRDefault="004C0B70" w:rsidP="00D2507B">
            <w:pPr>
              <w:jc w:val="both"/>
              <w:rPr>
                <w:rFonts w:ascii="Arial" w:hAnsi="Arial" w:cs="Arial"/>
                <w:sz w:val="20"/>
                <w:szCs w:val="20"/>
              </w:rPr>
            </w:pPr>
            <w:r>
              <w:rPr>
                <w:rFonts w:ascii="Arial" w:hAnsi="Arial" w:cs="Arial"/>
                <w:sz w:val="20"/>
                <w:szCs w:val="20"/>
              </w:rPr>
              <w:t>Interrogazioni orali.</w:t>
            </w:r>
          </w:p>
          <w:p w:rsidR="004C0B70" w:rsidRDefault="004C0B70" w:rsidP="00D2507B">
            <w:pPr>
              <w:jc w:val="both"/>
              <w:rPr>
                <w:rFonts w:ascii="Arial" w:hAnsi="Arial" w:cs="Arial"/>
                <w:sz w:val="20"/>
                <w:szCs w:val="20"/>
              </w:rPr>
            </w:pPr>
            <w:r>
              <w:rPr>
                <w:rFonts w:ascii="Arial" w:hAnsi="Arial" w:cs="Arial"/>
                <w:sz w:val="20"/>
                <w:szCs w:val="20"/>
              </w:rPr>
              <w:t>Test scritti.</w:t>
            </w:r>
          </w:p>
          <w:p w:rsidR="004C0B70" w:rsidRDefault="004C0B70" w:rsidP="00D2507B">
            <w:pPr>
              <w:jc w:val="both"/>
              <w:rPr>
                <w:rFonts w:ascii="Arial" w:hAnsi="Arial" w:cs="Arial"/>
                <w:sz w:val="20"/>
                <w:szCs w:val="20"/>
              </w:rPr>
            </w:pPr>
            <w:r>
              <w:rPr>
                <w:rFonts w:ascii="Arial" w:hAnsi="Arial" w:cs="Arial"/>
                <w:sz w:val="20"/>
                <w:szCs w:val="20"/>
              </w:rPr>
              <w:t>Esercitazioni di disegno su carta ed al CAD.</w:t>
            </w:r>
          </w:p>
          <w:p w:rsidR="004C0B70" w:rsidRDefault="004C0B70" w:rsidP="00D2507B">
            <w:pPr>
              <w:jc w:val="both"/>
              <w:rPr>
                <w:rFonts w:ascii="Arial" w:hAnsi="Arial" w:cs="Arial"/>
                <w:sz w:val="20"/>
                <w:szCs w:val="20"/>
              </w:rPr>
            </w:pPr>
            <w:r>
              <w:rPr>
                <w:rFonts w:ascii="Arial" w:hAnsi="Arial" w:cs="Arial"/>
                <w:sz w:val="20"/>
                <w:szCs w:val="20"/>
              </w:rPr>
              <w:t>Esercitazione di laboratorio aggiustaggio.</w:t>
            </w:r>
          </w:p>
          <w:p w:rsidR="004C0B70" w:rsidRDefault="004C0B70" w:rsidP="00D2507B">
            <w:pPr>
              <w:jc w:val="both"/>
              <w:rPr>
                <w:rFonts w:ascii="Arial" w:hAnsi="Arial" w:cs="Arial"/>
                <w:sz w:val="20"/>
                <w:szCs w:val="20"/>
              </w:rPr>
            </w:pPr>
            <w:r>
              <w:rPr>
                <w:rFonts w:ascii="Arial" w:hAnsi="Arial" w:cs="Arial"/>
                <w:sz w:val="20"/>
                <w:szCs w:val="20"/>
              </w:rPr>
              <w:t>Esercitazione al tornio CNC Boxford.</w:t>
            </w:r>
          </w:p>
          <w:p w:rsidR="004C0B70" w:rsidRDefault="004C0B70" w:rsidP="00D2507B">
            <w:pPr>
              <w:jc w:val="both"/>
              <w:rPr>
                <w:rFonts w:ascii="Arial" w:hAnsi="Arial" w:cs="Arial"/>
                <w:sz w:val="20"/>
                <w:szCs w:val="20"/>
              </w:rPr>
            </w:pPr>
            <w:r>
              <w:rPr>
                <w:rFonts w:ascii="Arial" w:hAnsi="Arial" w:cs="Arial"/>
                <w:sz w:val="20"/>
                <w:szCs w:val="20"/>
              </w:rPr>
              <w:t>Esercitazione di programmazione C++.</w:t>
            </w:r>
          </w:p>
        </w:tc>
      </w:tr>
    </w:tbl>
    <w:p w:rsidR="004C0B70" w:rsidRDefault="004C0B70" w:rsidP="004C0B70">
      <w:pPr>
        <w:jc w:val="both"/>
        <w:rPr>
          <w:rFonts w:ascii="Arial" w:hAnsi="Arial" w:cs="Arial"/>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3614"/>
        <w:gridCol w:w="1676"/>
        <w:gridCol w:w="25"/>
        <w:gridCol w:w="1785"/>
      </w:tblGrid>
      <w:tr w:rsid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Default="004C0B70" w:rsidP="00D2507B">
            <w:pPr>
              <w:pStyle w:val="Titolo8"/>
              <w:rPr>
                <w:sz w:val="20"/>
                <w:szCs w:val="20"/>
              </w:rPr>
            </w:pPr>
            <w:r>
              <w:rPr>
                <w:sz w:val="20"/>
                <w:szCs w:val="20"/>
              </w:rPr>
              <w:t>TIPO DI VERIFICA</w:t>
            </w:r>
          </w:p>
        </w:tc>
        <w:tc>
          <w:tcPr>
            <w:tcW w:w="1676" w:type="dxa"/>
            <w:tcBorders>
              <w:top w:val="single" w:sz="4" w:space="0" w:color="000000"/>
              <w:left w:val="single" w:sz="4" w:space="0" w:color="000000"/>
              <w:bottom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hAnsi="Arial" w:cs="Arial"/>
                <w:sz w:val="20"/>
                <w:szCs w:val="20"/>
              </w:rPr>
              <w:t xml:space="preserve">PRIMO PERIODO </w:t>
            </w:r>
          </w:p>
          <w:p w:rsidR="004C0B70" w:rsidRDefault="004C0B70" w:rsidP="00D2507B">
            <w:pPr>
              <w:tabs>
                <w:tab w:val="left" w:pos="4260"/>
              </w:tabs>
              <w:jc w:val="center"/>
              <w:rPr>
                <w:rFonts w:ascii="Arial" w:hAnsi="Arial" w:cs="Arial"/>
                <w:sz w:val="20"/>
                <w:szCs w:val="20"/>
              </w:rPr>
            </w:pPr>
            <w:r>
              <w:rPr>
                <w:rFonts w:ascii="Arial" w:hAnsi="Arial" w:cs="Arial"/>
                <w:sz w:val="20"/>
                <w:szCs w:val="20"/>
              </w:rPr>
              <w:t>numero minimo</w:t>
            </w:r>
          </w:p>
        </w:tc>
        <w:tc>
          <w:tcPr>
            <w:tcW w:w="18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hAnsi="Arial" w:cs="Arial"/>
                <w:sz w:val="20"/>
                <w:szCs w:val="20"/>
              </w:rPr>
              <w:t>SECONDO PERIODO numero minimo</w:t>
            </w:r>
          </w:p>
        </w:tc>
      </w:tr>
      <w:tr w:rsid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Default="004C0B70" w:rsidP="00D2507B">
            <w:pPr>
              <w:rPr>
                <w:rFonts w:ascii="Arial" w:hAnsi="Arial" w:cs="Arial"/>
                <w:sz w:val="20"/>
                <w:szCs w:val="20"/>
              </w:rPr>
            </w:pPr>
            <w:r>
              <w:rPr>
                <w:rFonts w:ascii="Arial" w:hAnsi="Arial" w:cs="Arial"/>
                <w:sz w:val="20"/>
                <w:szCs w:val="20"/>
              </w:rPr>
              <w:t>Interrogazione orale</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hAnsi="Arial" w:cs="Arial"/>
                <w:sz w:val="20"/>
                <w:szCs w:val="20"/>
              </w:rPr>
              <w:t>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hAnsi="Arial" w:cs="Arial"/>
                <w:sz w:val="20"/>
                <w:szCs w:val="20"/>
              </w:rPr>
              <w:t>1</w:t>
            </w:r>
          </w:p>
        </w:tc>
      </w:tr>
      <w:tr w:rsid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Default="004C0B70" w:rsidP="00D2507B">
            <w:pPr>
              <w:rPr>
                <w:rFonts w:ascii="Arial" w:hAnsi="Arial" w:cs="Arial"/>
                <w:sz w:val="20"/>
                <w:szCs w:val="20"/>
              </w:rPr>
            </w:pPr>
            <w:r>
              <w:rPr>
                <w:rFonts w:ascii="Arial" w:hAnsi="Arial" w:cs="Arial"/>
                <w:sz w:val="20"/>
                <w:szCs w:val="20"/>
              </w:rPr>
              <w:t>Test scritto di 1 ora</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hAnsi="Arial" w:cs="Arial"/>
                <w:sz w:val="20"/>
                <w:szCs w:val="20"/>
              </w:rPr>
              <w:t>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hAnsi="Arial" w:cs="Arial"/>
                <w:sz w:val="20"/>
                <w:szCs w:val="20"/>
              </w:rPr>
              <w:t>1</w:t>
            </w:r>
          </w:p>
        </w:tc>
      </w:tr>
      <w:tr w:rsid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Default="004C0B70" w:rsidP="00D2507B">
            <w:pPr>
              <w:rPr>
                <w:rFonts w:ascii="Arial" w:hAnsi="Arial" w:cs="Arial"/>
                <w:sz w:val="20"/>
                <w:szCs w:val="20"/>
              </w:rPr>
            </w:pPr>
            <w:r>
              <w:rPr>
                <w:rFonts w:ascii="Arial" w:hAnsi="Arial" w:cs="Arial"/>
                <w:sz w:val="20"/>
                <w:szCs w:val="20"/>
              </w:rPr>
              <w:t>Disegno su carta</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4C0B70" w:rsidRDefault="004C0B70" w:rsidP="00D2507B">
            <w:pPr>
              <w:tabs>
                <w:tab w:val="left" w:pos="4260"/>
              </w:tabs>
              <w:jc w:val="center"/>
              <w:rPr>
                <w:rFonts w:ascii="Arial" w:eastAsia="Arial" w:hAnsi="Arial" w:cs="Arial"/>
                <w:sz w:val="20"/>
                <w:szCs w:val="20"/>
              </w:rPr>
            </w:pPr>
            <w:r>
              <w:rPr>
                <w:rFonts w:ascii="Arial" w:hAnsi="Arial" w:cs="Arial"/>
                <w:sz w:val="20"/>
                <w:szCs w:val="20"/>
              </w:rPr>
              <w:t>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eastAsia="Arial" w:hAnsi="Arial" w:cs="Arial"/>
                <w:sz w:val="20"/>
                <w:szCs w:val="20"/>
              </w:rPr>
              <w:t>………</w:t>
            </w:r>
            <w:r>
              <w:rPr>
                <w:rFonts w:ascii="Arial" w:hAnsi="Arial" w:cs="Arial"/>
                <w:sz w:val="20"/>
                <w:szCs w:val="20"/>
              </w:rPr>
              <w:t>.</w:t>
            </w:r>
          </w:p>
        </w:tc>
      </w:tr>
      <w:tr w:rsid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Default="004C0B70" w:rsidP="00D2507B">
            <w:pPr>
              <w:rPr>
                <w:rFonts w:ascii="Arial" w:hAnsi="Arial" w:cs="Arial"/>
                <w:sz w:val="20"/>
                <w:szCs w:val="20"/>
              </w:rPr>
            </w:pPr>
            <w:r>
              <w:rPr>
                <w:rFonts w:ascii="Arial" w:hAnsi="Arial" w:cs="Arial"/>
                <w:sz w:val="20"/>
                <w:szCs w:val="20"/>
              </w:rPr>
              <w:t>Disegno CAD</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hAnsi="Arial" w:cs="Arial"/>
                <w:sz w:val="20"/>
                <w:szCs w:val="20"/>
              </w:rPr>
              <w:t>1</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Default="004C0B70" w:rsidP="00D2507B">
            <w:pPr>
              <w:tabs>
                <w:tab w:val="left" w:pos="4260"/>
              </w:tabs>
              <w:snapToGrid w:val="0"/>
              <w:jc w:val="center"/>
              <w:rPr>
                <w:rFonts w:ascii="Arial" w:hAnsi="Arial" w:cs="Arial"/>
                <w:sz w:val="20"/>
                <w:szCs w:val="20"/>
              </w:rPr>
            </w:pPr>
          </w:p>
        </w:tc>
      </w:tr>
      <w:tr w:rsid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Default="004C0B70" w:rsidP="00D2507B">
            <w:pPr>
              <w:rPr>
                <w:rFonts w:ascii="Arial" w:eastAsia="Arial" w:hAnsi="Arial" w:cs="Arial"/>
                <w:sz w:val="20"/>
                <w:szCs w:val="20"/>
              </w:rPr>
            </w:pPr>
            <w:r>
              <w:rPr>
                <w:rFonts w:ascii="Arial" w:hAnsi="Arial" w:cs="Arial"/>
                <w:sz w:val="20"/>
                <w:szCs w:val="20"/>
              </w:rPr>
              <w:t>Esercitazione di laboratorio aggiustaggio</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eastAsia="Arial" w:hAnsi="Arial" w:cs="Arial"/>
                <w:sz w:val="20"/>
                <w:szCs w:val="20"/>
              </w:rPr>
              <w:t>………</w:t>
            </w:r>
            <w:r>
              <w:rPr>
                <w:rFonts w:ascii="Arial" w:hAnsi="Arial" w:cs="Arial"/>
                <w:sz w:val="20"/>
                <w:szCs w:val="20"/>
              </w:rPr>
              <w:t>.</w:t>
            </w: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hAnsi="Arial" w:cs="Arial"/>
                <w:sz w:val="20"/>
                <w:szCs w:val="20"/>
              </w:rPr>
              <w:t>1</w:t>
            </w:r>
          </w:p>
        </w:tc>
      </w:tr>
      <w:tr w:rsid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Default="004C0B70" w:rsidP="00D2507B">
            <w:pPr>
              <w:rPr>
                <w:rFonts w:ascii="Arial" w:hAnsi="Arial" w:cs="Arial"/>
                <w:sz w:val="20"/>
                <w:szCs w:val="20"/>
              </w:rPr>
            </w:pPr>
            <w:r>
              <w:rPr>
                <w:rFonts w:ascii="Arial" w:hAnsi="Arial" w:cs="Arial"/>
                <w:sz w:val="20"/>
                <w:szCs w:val="20"/>
              </w:rPr>
              <w:t>Esercitazione al tornio CNC Boxford</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4C0B70" w:rsidRDefault="004C0B70" w:rsidP="00D2507B">
            <w:pPr>
              <w:tabs>
                <w:tab w:val="left" w:pos="4260"/>
              </w:tabs>
              <w:snapToGrid w:val="0"/>
              <w:jc w:val="center"/>
              <w:rPr>
                <w:rFonts w:ascii="Arial" w:hAnsi="Arial" w:cs="Arial"/>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Default="004C0B70" w:rsidP="00D2507B">
            <w:pPr>
              <w:tabs>
                <w:tab w:val="left" w:pos="4260"/>
              </w:tabs>
              <w:jc w:val="center"/>
              <w:rPr>
                <w:rFonts w:ascii="Arial" w:hAnsi="Arial" w:cs="Arial"/>
                <w:sz w:val="20"/>
                <w:szCs w:val="20"/>
              </w:rPr>
            </w:pPr>
            <w:r>
              <w:rPr>
                <w:rFonts w:ascii="Arial" w:hAnsi="Arial" w:cs="Arial"/>
                <w:sz w:val="20"/>
                <w:szCs w:val="20"/>
              </w:rPr>
              <w:t>1</w:t>
            </w:r>
          </w:p>
        </w:tc>
      </w:tr>
      <w:tr w:rsidR="004C0B70" w:rsidTr="00D2507B">
        <w:trPr>
          <w:trHeight w:val="400"/>
        </w:trPr>
        <w:tc>
          <w:tcPr>
            <w:tcW w:w="3614" w:type="dxa"/>
            <w:tcBorders>
              <w:top w:val="single" w:sz="4" w:space="0" w:color="000000"/>
              <w:left w:val="single" w:sz="4" w:space="0" w:color="000000"/>
              <w:bottom w:val="single" w:sz="4" w:space="0" w:color="000000"/>
            </w:tcBorders>
            <w:shd w:val="clear" w:color="auto" w:fill="auto"/>
            <w:vAlign w:val="center"/>
          </w:tcPr>
          <w:p w:rsidR="004C0B70" w:rsidRDefault="004C0B70" w:rsidP="00D2507B">
            <w:pPr>
              <w:rPr>
                <w:rFonts w:ascii="Arial" w:hAnsi="Arial" w:cs="Arial"/>
                <w:sz w:val="20"/>
                <w:szCs w:val="20"/>
              </w:rPr>
            </w:pPr>
            <w:r>
              <w:rPr>
                <w:rFonts w:ascii="Arial" w:hAnsi="Arial" w:cs="Arial"/>
                <w:sz w:val="20"/>
                <w:szCs w:val="20"/>
              </w:rPr>
              <w:t>Esercitazione di programmazione C++</w:t>
            </w:r>
          </w:p>
        </w:tc>
        <w:tc>
          <w:tcPr>
            <w:tcW w:w="1701" w:type="dxa"/>
            <w:gridSpan w:val="2"/>
            <w:tcBorders>
              <w:top w:val="single" w:sz="4" w:space="0" w:color="000000"/>
              <w:left w:val="single" w:sz="4" w:space="0" w:color="000000"/>
              <w:bottom w:val="single" w:sz="4" w:space="0" w:color="000000"/>
            </w:tcBorders>
            <w:shd w:val="clear" w:color="auto" w:fill="auto"/>
            <w:vAlign w:val="center"/>
          </w:tcPr>
          <w:p w:rsidR="004C0B70" w:rsidRDefault="004C0B70" w:rsidP="00D2507B">
            <w:pPr>
              <w:tabs>
                <w:tab w:val="left" w:pos="4260"/>
              </w:tabs>
              <w:snapToGrid w:val="0"/>
              <w:jc w:val="center"/>
              <w:rPr>
                <w:rFonts w:ascii="Arial" w:hAnsi="Arial" w:cs="Arial"/>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B70" w:rsidRDefault="004C0B70" w:rsidP="00D2507B">
            <w:pPr>
              <w:tabs>
                <w:tab w:val="left" w:pos="4260"/>
              </w:tabs>
              <w:jc w:val="center"/>
              <w:rPr>
                <w:rFonts w:ascii="Arial" w:hAnsi="Arial" w:cs="Arial"/>
                <w:b/>
                <w:sz w:val="20"/>
                <w:szCs w:val="20"/>
              </w:rPr>
            </w:pPr>
            <w:r>
              <w:rPr>
                <w:rFonts w:ascii="Arial" w:hAnsi="Arial" w:cs="Arial"/>
                <w:sz w:val="20"/>
                <w:szCs w:val="20"/>
              </w:rPr>
              <w:t>1</w:t>
            </w:r>
          </w:p>
        </w:tc>
      </w:tr>
    </w:tbl>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b/>
          <w:sz w:val="20"/>
          <w:szCs w:val="20"/>
        </w:rPr>
      </w:pPr>
    </w:p>
    <w:p w:rsidR="004C0B70" w:rsidRDefault="004C0B70" w:rsidP="004C0B70">
      <w:pPr>
        <w:jc w:val="both"/>
        <w:rPr>
          <w:rFonts w:ascii="Arial" w:hAnsi="Arial" w:cs="Arial"/>
          <w:b/>
          <w:sz w:val="20"/>
          <w:szCs w:val="20"/>
        </w:rPr>
      </w:pPr>
      <w:r>
        <w:rPr>
          <w:rFonts w:ascii="Arial" w:hAnsi="Arial" w:cs="Arial"/>
          <w:b/>
          <w:sz w:val="20"/>
          <w:szCs w:val="20"/>
        </w:rPr>
        <w:t>5. GRIGLIE DI VALUTAZIONE</w:t>
      </w:r>
    </w:p>
    <w:p w:rsidR="004C0B70" w:rsidRDefault="004C0B70" w:rsidP="004C0B70">
      <w:pPr>
        <w:jc w:val="both"/>
        <w:rPr>
          <w:rFonts w:ascii="Arial" w:hAnsi="Arial" w:cs="Arial"/>
          <w:b/>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4C0B70" w:rsidTr="00D2507B">
        <w:tc>
          <w:tcPr>
            <w:tcW w:w="9221" w:type="dxa"/>
            <w:tcBorders>
              <w:top w:val="single" w:sz="4" w:space="0" w:color="000000"/>
              <w:left w:val="single" w:sz="4" w:space="0" w:color="000000"/>
              <w:bottom w:val="single" w:sz="4" w:space="0" w:color="000000"/>
              <w:right w:val="single" w:sz="4" w:space="0" w:color="000000"/>
            </w:tcBorders>
            <w:shd w:val="clear" w:color="auto" w:fill="auto"/>
          </w:tcPr>
          <w:p w:rsidR="004C0B70" w:rsidRDefault="004C0B70" w:rsidP="00D2507B">
            <w:pPr>
              <w:snapToGrid w:val="0"/>
              <w:jc w:val="both"/>
              <w:rPr>
                <w:rFonts w:ascii="Arial" w:hAnsi="Arial" w:cs="Arial"/>
                <w:sz w:val="20"/>
                <w:szCs w:val="20"/>
              </w:rPr>
            </w:pPr>
          </w:p>
          <w:p w:rsidR="004C0B70" w:rsidRDefault="004C0B70" w:rsidP="004C0B70">
            <w:pPr>
              <w:numPr>
                <w:ilvl w:val="0"/>
                <w:numId w:val="4"/>
              </w:numPr>
              <w:tabs>
                <w:tab w:val="clear" w:pos="0"/>
                <w:tab w:val="num" w:pos="720"/>
              </w:tabs>
              <w:ind w:left="720"/>
              <w:jc w:val="both"/>
              <w:rPr>
                <w:rFonts w:ascii="Arial" w:eastAsia="Arial" w:hAnsi="Arial" w:cs="Arial"/>
                <w:sz w:val="20"/>
                <w:szCs w:val="20"/>
              </w:rPr>
            </w:pPr>
            <w:r>
              <w:rPr>
                <w:rFonts w:ascii="Arial" w:hAnsi="Arial" w:cs="Arial"/>
                <w:sz w:val="20"/>
                <w:szCs w:val="20"/>
              </w:rPr>
              <w:t xml:space="preserve">quella approvata dal Collegio Docenti (riportata nel POF) </w:t>
            </w:r>
          </w:p>
          <w:p w:rsidR="004C0B70" w:rsidRDefault="004C0B70" w:rsidP="00D2507B">
            <w:pPr>
              <w:ind w:left="720"/>
              <w:jc w:val="both"/>
              <w:rPr>
                <w:rFonts w:ascii="Arial" w:hAnsi="Arial" w:cs="Arial"/>
                <w:sz w:val="20"/>
                <w:szCs w:val="20"/>
              </w:rPr>
            </w:pPr>
            <w:r>
              <w:rPr>
                <w:rFonts w:ascii="Arial" w:eastAsia="Arial" w:hAnsi="Arial" w:cs="Arial"/>
                <w:sz w:val="20"/>
                <w:szCs w:val="20"/>
              </w:rPr>
              <w:t xml:space="preserve">    </w:t>
            </w:r>
          </w:p>
          <w:p w:rsidR="004C0B70" w:rsidRDefault="004C0B70" w:rsidP="004C0B70">
            <w:pPr>
              <w:numPr>
                <w:ilvl w:val="0"/>
                <w:numId w:val="4"/>
              </w:numPr>
              <w:tabs>
                <w:tab w:val="clear" w:pos="0"/>
                <w:tab w:val="num" w:pos="720"/>
              </w:tabs>
              <w:ind w:left="720"/>
              <w:jc w:val="both"/>
              <w:rPr>
                <w:rFonts w:ascii="Arial" w:eastAsia="Arial" w:hAnsi="Arial" w:cs="Arial"/>
                <w:sz w:val="20"/>
                <w:szCs w:val="20"/>
              </w:rPr>
            </w:pPr>
            <w:r>
              <w:rPr>
                <w:rFonts w:ascii="Arial" w:hAnsi="Arial" w:cs="Arial"/>
                <w:sz w:val="20"/>
                <w:szCs w:val="20"/>
              </w:rPr>
              <w:t xml:space="preserve">griglia </w:t>
            </w:r>
            <w:r>
              <w:rPr>
                <w:rFonts w:ascii="Arial" w:hAnsi="Arial" w:cs="Arial"/>
                <w:sz w:val="20"/>
                <w:szCs w:val="20"/>
                <w:u w:val="single"/>
              </w:rPr>
              <w:t>specifica</w:t>
            </w:r>
            <w:r>
              <w:rPr>
                <w:rFonts w:ascii="Arial" w:hAnsi="Arial" w:cs="Arial"/>
                <w:sz w:val="20"/>
                <w:szCs w:val="20"/>
              </w:rPr>
              <w:t xml:space="preserve"> elaborata dal Dipartimento (</w:t>
            </w:r>
            <w:r>
              <w:rPr>
                <w:rFonts w:ascii="Arial" w:hAnsi="Arial" w:cs="Arial"/>
                <w:sz w:val="20"/>
                <w:szCs w:val="20"/>
                <w:u w:val="single"/>
              </w:rPr>
              <w:t>da allegare</w:t>
            </w:r>
            <w:r>
              <w:rPr>
                <w:rFonts w:ascii="Arial" w:hAnsi="Arial" w:cs="Arial"/>
                <w:sz w:val="20"/>
                <w:szCs w:val="20"/>
              </w:rPr>
              <w:t xml:space="preserve">)     </w:t>
            </w:r>
          </w:p>
          <w:p w:rsidR="004C0B70" w:rsidRDefault="004C0B70" w:rsidP="00D2507B">
            <w:pPr>
              <w:ind w:left="360"/>
              <w:jc w:val="both"/>
              <w:rPr>
                <w:rFonts w:ascii="Arial" w:hAnsi="Arial" w:cs="Arial"/>
                <w:sz w:val="20"/>
                <w:szCs w:val="20"/>
              </w:rPr>
            </w:pPr>
            <w:r>
              <w:rPr>
                <w:rFonts w:ascii="Arial" w:eastAsia="Arial" w:hAnsi="Arial" w:cs="Arial"/>
                <w:sz w:val="20"/>
                <w:szCs w:val="20"/>
              </w:rPr>
              <w:t xml:space="preserve">                       </w:t>
            </w:r>
          </w:p>
        </w:tc>
      </w:tr>
    </w:tbl>
    <w:p w:rsidR="004C0B70" w:rsidRDefault="004C0B70" w:rsidP="004C0B70"/>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p w:rsidR="004C0B70" w:rsidRDefault="004C0B70">
      <w:pPr>
        <w:shd w:val="clear" w:color="auto" w:fill="FFFFFF"/>
      </w:pPr>
    </w:p>
    <w:sectPr w:rsidR="004C0B70">
      <w:headerReference w:type="default" r:id="rId7"/>
      <w:pgSz w:w="11906" w:h="16838"/>
      <w:pgMar w:top="1417" w:right="1134" w:bottom="1134" w:left="1134" w:header="70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BB9" w:rsidRDefault="009E5BB9">
      <w:r>
        <w:separator/>
      </w:r>
    </w:p>
  </w:endnote>
  <w:endnote w:type="continuationSeparator" w:id="0">
    <w:p w:rsidR="009E5BB9" w:rsidRDefault="009E5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ArialMT">
    <w:altName w:val="Arial"/>
    <w:charset w:val="00"/>
    <w:family w:val="swiss"/>
    <w:pitch w:val="default"/>
  </w:font>
  <w:font w:name="TimesNewRomanPSMT">
    <w:altName w:val="Times New Roman"/>
    <w:charset w:val="00"/>
    <w:family w:val="swiss"/>
    <w:pitch w:val="default"/>
  </w:font>
  <w:font w:name="NimbusSanL-Bold">
    <w:altName w:val="Times New Roman"/>
    <w:charset w:val="00"/>
    <w:family w:val="auto"/>
    <w:pitch w:val="default"/>
  </w:font>
  <w:font w:name="NimbusSanL-Regu">
    <w:altName w:val="Times New Roman"/>
    <w:charset w:val="00"/>
    <w:family w:val="auto"/>
    <w:pitch w:val="default"/>
  </w:font>
  <w:font w:name="ArialNarrow">
    <w:charset w:val="00"/>
    <w:family w:val="swiss"/>
    <w:pitch w:val="variable"/>
    <w:sig w:usb0="00000287" w:usb1="00000800" w:usb2="00000000" w:usb3="00000000" w:csb0="0000009F" w:csb1="00000000"/>
  </w:font>
  <w:font w:name="Bookman-Demi">
    <w:altName w:val="Times New Roman"/>
    <w:charset w:val="00"/>
    <w:family w:val="auto"/>
    <w:pitch w:val="default"/>
  </w:font>
  <w:font w:name="OpenSymbol">
    <w:panose1 w:val="05010000000000000000"/>
    <w:charset w:val="00"/>
    <w:family w:val="auto"/>
    <w:pitch w:val="variable"/>
    <w:sig w:usb0="800000AF" w:usb1="1001ECEA" w:usb2="00000000" w:usb3="00000000" w:csb0="00000001" w:csb1="00000000"/>
  </w:font>
  <w:font w:name="NimbusSanL-Bold;Times New Roman">
    <w:charset w:val="00"/>
    <w:family w:val="auto"/>
    <w:pitch w:val="default"/>
  </w:font>
  <w:font w:name="NimbusSanL-Regu;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BB9" w:rsidRDefault="009E5BB9">
      <w:r>
        <w:separator/>
      </w:r>
    </w:p>
  </w:footnote>
  <w:footnote w:type="continuationSeparator" w:id="0">
    <w:p w:rsidR="009E5BB9" w:rsidRDefault="009E5B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07B" w:rsidRDefault="00D2507B">
    <w:pPr>
      <w:pStyle w:val="Titolo3"/>
      <w:rPr>
        <w:lang w:val="it-IT" w:eastAsia="it-IT"/>
      </w:rPr>
    </w:pPr>
  </w:p>
  <w:p w:rsidR="00D2507B" w:rsidRDefault="00D2507B">
    <w:pPr>
      <w:pStyle w:val="Titolo3"/>
    </w:pPr>
  </w:p>
  <w:p w:rsidR="00D2507B" w:rsidRDefault="00D053BC">
    <w:pPr>
      <w:pStyle w:val="Titolo3"/>
    </w:pPr>
    <w:r w:rsidRPr="008B5A1A">
      <w:rPr>
        <w:noProof/>
        <w:lang w:eastAsia="it-IT"/>
      </w:rPr>
      <w:drawing>
        <wp:inline distT="0" distB="0" distL="0" distR="0">
          <wp:extent cx="6118860" cy="937260"/>
          <wp:effectExtent l="0" t="0" r="0" b="0"/>
          <wp:docPr id="2" name="Immagine 1" descr="C:\Users\DSGA\AppData\Local\Temp\$$_B5C8\intestazione Ro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DSGA\AppData\Local\Temp\$$_B5C8\intestazione Ross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937260"/>
                  </a:xfrm>
                  <a:prstGeom prst="rect">
                    <a:avLst/>
                  </a:prstGeom>
                  <a:noFill/>
                  <a:ln>
                    <a:noFill/>
                  </a:ln>
                </pic:spPr>
              </pic:pic>
            </a:graphicData>
          </a:graphic>
        </wp:inline>
      </w:drawing>
    </w:r>
  </w:p>
  <w:p w:rsidR="00D2507B" w:rsidRDefault="00D2507B">
    <w:pPr>
      <w:pStyle w:val="Titolo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9FC2698"/>
    <w:lvl w:ilvl="0">
      <w:numFmt w:val="decimal"/>
      <w:lvlText w:val="*"/>
      <w:lvlJc w:val="left"/>
    </w:lvl>
  </w:abstractNum>
  <w:abstractNum w:abstractNumId="1"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pStyle w:val="Titolo6"/>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pStyle w:val="Titolo8"/>
      <w:suff w:val="nothing"/>
      <w:lvlText w:val=""/>
      <w:lvlJc w:val="left"/>
      <w:pPr>
        <w:tabs>
          <w:tab w:val="num" w:pos="1440"/>
        </w:tabs>
        <w:ind w:left="1440" w:hanging="1440"/>
      </w:pPr>
    </w:lvl>
    <w:lvl w:ilvl="8">
      <w:start w:val="1"/>
      <w:numFmt w:val="none"/>
      <w:pStyle w:val="Titolo9"/>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4" w15:restartNumberingAfterBreak="0">
    <w:nsid w:val="00000004"/>
    <w:multiLevelType w:val="singleLevel"/>
    <w:tmpl w:val="00000004"/>
    <w:name w:val="WW8Num4"/>
    <w:lvl w:ilvl="0">
      <w:start w:val="1"/>
      <w:numFmt w:val="bullet"/>
      <w:lvlText w:val=""/>
      <w:lvlJc w:val="left"/>
      <w:pPr>
        <w:tabs>
          <w:tab w:val="num" w:pos="0"/>
        </w:tabs>
        <w:ind w:left="360" w:hanging="360"/>
      </w:pPr>
      <w:rPr>
        <w:rFonts w:ascii="Symbol" w:hAnsi="Symbol" w:cs="Symbol"/>
      </w:rPr>
    </w:lvl>
  </w:abstractNum>
  <w:abstractNum w:abstractNumId="5" w15:restartNumberingAfterBreak="0">
    <w:nsid w:val="00000005"/>
    <w:multiLevelType w:val="singleLevel"/>
    <w:tmpl w:val="00000005"/>
    <w:name w:val="WW8Num5"/>
    <w:lvl w:ilvl="0">
      <w:numFmt w:val="bullet"/>
      <w:lvlText w:val="-"/>
      <w:lvlJc w:val="left"/>
      <w:pPr>
        <w:tabs>
          <w:tab w:val="num" w:pos="0"/>
        </w:tabs>
        <w:ind w:left="1080" w:hanging="360"/>
      </w:pPr>
      <w:rPr>
        <w:rFonts w:ascii="Arial" w:hAnsi="Arial" w:cs="Arial"/>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360" w:hanging="360"/>
      </w:pPr>
      <w:rPr>
        <w:rFonts w:ascii="Symbol" w:hAnsi="Symbol" w:cs="Symbol"/>
      </w:rPr>
    </w:lvl>
  </w:abstractNum>
  <w:abstractNum w:abstractNumId="7"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rPr>
    </w:lvl>
  </w:abstractNum>
  <w:abstractNum w:abstractNumId="8"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360" w:hanging="360"/>
      </w:pPr>
      <w:rPr>
        <w:rFonts w:ascii="Symbol" w:hAnsi="Symbol" w:cs="Symbol"/>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rPr>
    </w:lvl>
  </w:abstractNum>
  <w:abstractNum w:abstractNumId="1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rPr>
    </w:lvl>
  </w:abstractNum>
  <w:abstractNum w:abstractNumId="12"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rPr>
    </w:lvl>
  </w:abstractNum>
  <w:abstractNum w:abstractNumId="13"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rPr>
    </w:lvl>
  </w:abstractNum>
  <w:abstractNum w:abstractNumId="14"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0F"/>
    <w:multiLevelType w:val="singleLevel"/>
    <w:tmpl w:val="0000000F"/>
    <w:name w:val="WW8Num15"/>
    <w:lvl w:ilvl="0">
      <w:start w:val="1"/>
      <w:numFmt w:val="bullet"/>
      <w:lvlText w:val=""/>
      <w:lvlJc w:val="left"/>
      <w:pPr>
        <w:tabs>
          <w:tab w:val="num" w:pos="0"/>
        </w:tabs>
        <w:ind w:left="360" w:hanging="360"/>
      </w:pPr>
      <w:rPr>
        <w:rFonts w:ascii="Symbol" w:hAnsi="Symbol" w:cs="Symbol"/>
      </w:rPr>
    </w:lvl>
  </w:abstractNum>
  <w:abstractNum w:abstractNumId="16"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7"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rPr>
    </w:lvl>
  </w:abstractNum>
  <w:abstractNum w:abstractNumId="18"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rPr>
    </w:lvl>
  </w:abstractNum>
  <w:abstractNum w:abstractNumId="19" w15:restartNumberingAfterBreak="0">
    <w:nsid w:val="00000013"/>
    <w:multiLevelType w:val="singleLevel"/>
    <w:tmpl w:val="00000013"/>
    <w:name w:val="WW8Num19"/>
    <w:lvl w:ilvl="0">
      <w:start w:val="1"/>
      <w:numFmt w:val="bullet"/>
      <w:lvlText w:val=""/>
      <w:lvlJc w:val="left"/>
      <w:pPr>
        <w:tabs>
          <w:tab w:val="num" w:pos="0"/>
        </w:tabs>
        <w:ind w:left="360" w:hanging="360"/>
      </w:pPr>
      <w:rPr>
        <w:rFonts w:ascii="Symbol" w:hAnsi="Symbol" w:cs="Symbol"/>
      </w:rPr>
    </w:lvl>
  </w:abstractNum>
  <w:abstractNum w:abstractNumId="20"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rPr>
    </w:lvl>
  </w:abstractNum>
  <w:abstractNum w:abstractNumId="21" w15:restartNumberingAfterBreak="0">
    <w:nsid w:val="00000015"/>
    <w:multiLevelType w:val="singleLevel"/>
    <w:tmpl w:val="00000015"/>
    <w:name w:val="WW8Num21"/>
    <w:lvl w:ilvl="0">
      <w:start w:val="1"/>
      <w:numFmt w:val="bullet"/>
      <w:lvlText w:val=""/>
      <w:lvlJc w:val="left"/>
      <w:pPr>
        <w:tabs>
          <w:tab w:val="num" w:pos="0"/>
        </w:tabs>
        <w:ind w:left="1068" w:hanging="360"/>
      </w:pPr>
      <w:rPr>
        <w:rFonts w:ascii="Symbol" w:hAnsi="Symbol" w:cs="Symbol"/>
      </w:rPr>
    </w:lvl>
  </w:abstractNum>
  <w:abstractNum w:abstractNumId="22"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23"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rPr>
    </w:lvl>
  </w:abstractNum>
  <w:abstractNum w:abstractNumId="24" w15:restartNumberingAfterBreak="0">
    <w:nsid w:val="00000018"/>
    <w:multiLevelType w:val="singleLevel"/>
    <w:tmpl w:val="00000018"/>
    <w:name w:val="WW8Num24"/>
    <w:lvl w:ilvl="0">
      <w:start w:val="1"/>
      <w:numFmt w:val="bullet"/>
      <w:lvlText w:val=""/>
      <w:lvlJc w:val="left"/>
      <w:pPr>
        <w:tabs>
          <w:tab w:val="num" w:pos="0"/>
        </w:tabs>
        <w:ind w:left="360" w:hanging="360"/>
      </w:pPr>
      <w:rPr>
        <w:rFonts w:ascii="Symbol" w:hAnsi="Symbol" w:cs="Symbol"/>
      </w:rPr>
    </w:lvl>
  </w:abstractNum>
  <w:abstractNum w:abstractNumId="25" w15:restartNumberingAfterBreak="0">
    <w:nsid w:val="00000019"/>
    <w:multiLevelType w:val="singleLevel"/>
    <w:tmpl w:val="00000019"/>
    <w:name w:val="WW8Num25"/>
    <w:lvl w:ilvl="0">
      <w:start w:val="1"/>
      <w:numFmt w:val="bullet"/>
      <w:lvlText w:val=""/>
      <w:lvlJc w:val="left"/>
      <w:pPr>
        <w:tabs>
          <w:tab w:val="num" w:pos="0"/>
        </w:tabs>
        <w:ind w:left="360" w:hanging="360"/>
      </w:pPr>
      <w:rPr>
        <w:rFonts w:ascii="Symbol" w:hAnsi="Symbol" w:cs="Symbol"/>
      </w:rPr>
    </w:lvl>
  </w:abstractNum>
  <w:abstractNum w:abstractNumId="26" w15:restartNumberingAfterBreak="0">
    <w:nsid w:val="0000001A"/>
    <w:multiLevelType w:val="singleLevel"/>
    <w:tmpl w:val="0000001A"/>
    <w:name w:val="WW8Num26"/>
    <w:lvl w:ilvl="0">
      <w:start w:val="1"/>
      <w:numFmt w:val="bullet"/>
      <w:lvlText w:val=""/>
      <w:lvlJc w:val="left"/>
      <w:pPr>
        <w:tabs>
          <w:tab w:val="num" w:pos="0"/>
        </w:tabs>
        <w:ind w:left="360" w:hanging="360"/>
      </w:pPr>
      <w:rPr>
        <w:rFonts w:ascii="Symbol" w:hAnsi="Symbol" w:cs="Symbol"/>
      </w:rPr>
    </w:lvl>
  </w:abstractNum>
  <w:abstractNum w:abstractNumId="27" w15:restartNumberingAfterBreak="0">
    <w:nsid w:val="0000001B"/>
    <w:multiLevelType w:val="singleLevel"/>
    <w:tmpl w:val="0000001B"/>
    <w:name w:val="WW8Num27"/>
    <w:lvl w:ilvl="0">
      <w:start w:val="1"/>
      <w:numFmt w:val="bullet"/>
      <w:lvlText w:val=""/>
      <w:lvlJc w:val="left"/>
      <w:pPr>
        <w:tabs>
          <w:tab w:val="num" w:pos="0"/>
        </w:tabs>
        <w:ind w:left="720" w:hanging="360"/>
      </w:pPr>
      <w:rPr>
        <w:rFonts w:ascii="Symbol" w:hAnsi="Symbol" w:cs="Symbol"/>
      </w:rPr>
    </w:lvl>
  </w:abstractNum>
  <w:abstractNum w:abstractNumId="28" w15:restartNumberingAfterBreak="0">
    <w:nsid w:val="0000001C"/>
    <w:multiLevelType w:val="singleLevel"/>
    <w:tmpl w:val="0000001C"/>
    <w:name w:val="WW8Num28"/>
    <w:lvl w:ilvl="0">
      <w:start w:val="1"/>
      <w:numFmt w:val="bullet"/>
      <w:lvlText w:val=""/>
      <w:lvlJc w:val="left"/>
      <w:pPr>
        <w:tabs>
          <w:tab w:val="num" w:pos="0"/>
        </w:tabs>
        <w:ind w:left="1068" w:hanging="360"/>
      </w:pPr>
      <w:rPr>
        <w:rFonts w:ascii="Symbol" w:hAnsi="Symbol" w:cs="Symbol"/>
      </w:rPr>
    </w:lvl>
  </w:abstractNum>
  <w:abstractNum w:abstractNumId="29" w15:restartNumberingAfterBreak="0">
    <w:nsid w:val="0000001D"/>
    <w:multiLevelType w:val="singleLevel"/>
    <w:tmpl w:val="0000001D"/>
    <w:lvl w:ilvl="0">
      <w:numFmt w:val="bullet"/>
      <w:lvlText w:val=""/>
      <w:lvlJc w:val="left"/>
      <w:pPr>
        <w:tabs>
          <w:tab w:val="num" w:pos="283"/>
        </w:tabs>
        <w:ind w:left="283" w:hanging="283"/>
      </w:pPr>
      <w:rPr>
        <w:rFonts w:ascii="Symbol" w:hAnsi="Symbol" w:cs="Symbol"/>
      </w:rPr>
    </w:lvl>
  </w:abstractNum>
  <w:abstractNum w:abstractNumId="30" w15:restartNumberingAfterBreak="0">
    <w:nsid w:val="0000001E"/>
    <w:multiLevelType w:val="singleLevel"/>
    <w:tmpl w:val="0000001E"/>
    <w:lvl w:ilvl="0">
      <w:numFmt w:val="bullet"/>
      <w:lvlText w:val=""/>
      <w:lvlJc w:val="left"/>
      <w:pPr>
        <w:tabs>
          <w:tab w:val="num" w:pos="360"/>
        </w:tabs>
        <w:ind w:left="360" w:hanging="360"/>
      </w:pPr>
      <w:rPr>
        <w:rFonts w:ascii="Symbol" w:hAnsi="Symbol" w:cs="Symbol"/>
      </w:rPr>
    </w:lvl>
  </w:abstractNum>
  <w:abstractNum w:abstractNumId="31" w15:restartNumberingAfterBreak="0">
    <w:nsid w:val="096F22FC"/>
    <w:multiLevelType w:val="multilevel"/>
    <w:tmpl w:val="BC082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168C3183"/>
    <w:multiLevelType w:val="multilevel"/>
    <w:tmpl w:val="41F834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1B181F4D"/>
    <w:multiLevelType w:val="multilevel"/>
    <w:tmpl w:val="F3663AFA"/>
    <w:lvl w:ilvl="0">
      <w:numFmt w:val="bullet"/>
      <w:lvlText w:val=""/>
      <w:lvlJc w:val="left"/>
      <w:pPr>
        <w:ind w:left="36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34" w15:restartNumberingAfterBreak="0">
    <w:nsid w:val="20A16F3B"/>
    <w:multiLevelType w:val="multilevel"/>
    <w:tmpl w:val="13109EEC"/>
    <w:name w:val="WWNum2"/>
    <w:lvl w:ilvl="0">
      <w:numFmt w:val="bullet"/>
      <w:lvlText w:val=""/>
      <w:lvlJc w:val="left"/>
      <w:pPr>
        <w:ind w:left="0" w:firstLine="0"/>
      </w:pPr>
      <w:rPr>
        <w:rFonts w:ascii="Symbol" w:eastAsia="Symbol" w:hAnsi="Symbol" w:cs="Symbol"/>
        <w:sz w:val="20"/>
        <w:szCs w:val="20"/>
      </w:rPr>
    </w:lvl>
    <w:lvl w:ilvl="1">
      <w:start w:val="1"/>
      <w:numFmt w:val="decimal"/>
      <w:lvlText w:val="%2."/>
      <w:lvlJc w:val="left"/>
      <w:pPr>
        <w:ind w:left="720" w:firstLine="0"/>
      </w:pPr>
    </w:lvl>
    <w:lvl w:ilvl="2">
      <w:start w:val="1"/>
      <w:numFmt w:val="decimal"/>
      <w:lvlText w:val="%3."/>
      <w:lvlJc w:val="left"/>
      <w:pPr>
        <w:ind w:left="1080" w:firstLine="0"/>
      </w:pPr>
    </w:lvl>
    <w:lvl w:ilvl="3">
      <w:start w:val="1"/>
      <w:numFmt w:val="decimal"/>
      <w:lvlText w:val="%4."/>
      <w:lvlJc w:val="left"/>
      <w:pPr>
        <w:ind w:left="1440" w:firstLine="0"/>
      </w:pPr>
    </w:lvl>
    <w:lvl w:ilvl="4">
      <w:start w:val="1"/>
      <w:numFmt w:val="decimal"/>
      <w:lvlText w:val="%5."/>
      <w:lvlJc w:val="left"/>
      <w:pPr>
        <w:ind w:left="1800" w:firstLine="0"/>
      </w:pPr>
    </w:lvl>
    <w:lvl w:ilvl="5">
      <w:start w:val="1"/>
      <w:numFmt w:val="decimal"/>
      <w:lvlText w:val="%6."/>
      <w:lvlJc w:val="left"/>
      <w:pPr>
        <w:ind w:left="2160" w:firstLine="0"/>
      </w:pPr>
    </w:lvl>
    <w:lvl w:ilvl="6">
      <w:start w:val="1"/>
      <w:numFmt w:val="decimal"/>
      <w:lvlText w:val="%7."/>
      <w:lvlJc w:val="left"/>
      <w:pPr>
        <w:ind w:left="2520" w:firstLine="0"/>
      </w:pPr>
    </w:lvl>
    <w:lvl w:ilvl="7">
      <w:start w:val="1"/>
      <w:numFmt w:val="decimal"/>
      <w:lvlText w:val="%8."/>
      <w:lvlJc w:val="left"/>
      <w:pPr>
        <w:ind w:left="2880" w:firstLine="0"/>
      </w:pPr>
    </w:lvl>
    <w:lvl w:ilvl="8">
      <w:start w:val="1"/>
      <w:numFmt w:val="decimal"/>
      <w:lvlText w:val="%9."/>
      <w:lvlJc w:val="left"/>
      <w:pPr>
        <w:ind w:left="3240" w:firstLine="0"/>
      </w:pPr>
    </w:lvl>
  </w:abstractNum>
  <w:abstractNum w:abstractNumId="35" w15:restartNumberingAfterBreak="0">
    <w:nsid w:val="226538AC"/>
    <w:multiLevelType w:val="multilevel"/>
    <w:tmpl w:val="D60053C0"/>
    <w:lvl w:ilvl="0">
      <w:numFmt w:val="bullet"/>
      <w:lvlText w:val=""/>
      <w:lvlJc w:val="left"/>
      <w:pPr>
        <w:ind w:left="36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36" w15:restartNumberingAfterBreak="0">
    <w:nsid w:val="240B0440"/>
    <w:multiLevelType w:val="multilevel"/>
    <w:tmpl w:val="75B28AF6"/>
    <w:lvl w:ilvl="0">
      <w:numFmt w:val="bullet"/>
      <w:lvlText w:val=""/>
      <w:lvlJc w:val="left"/>
      <w:pPr>
        <w:ind w:left="0" w:firstLine="0"/>
      </w:pPr>
      <w:rPr>
        <w:rFonts w:ascii="Symbol" w:hAnsi="Symbol" w:cs="Symbol"/>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37" w15:restartNumberingAfterBreak="0">
    <w:nsid w:val="2DA13077"/>
    <w:multiLevelType w:val="multilevel"/>
    <w:tmpl w:val="FF727930"/>
    <w:name w:val="WWNum3"/>
    <w:lvl w:ilvl="0">
      <w:numFmt w:val="bullet"/>
      <w:lvlText w:val=""/>
      <w:lvlJc w:val="left"/>
      <w:pPr>
        <w:ind w:left="360" w:firstLine="0"/>
      </w:pPr>
      <w:rPr>
        <w:rFonts w:ascii="Symbol" w:eastAsia="Symbol" w:hAnsi="Symbol" w:cs="Symbol"/>
        <w:sz w:val="20"/>
        <w:szCs w:val="20"/>
      </w:rPr>
    </w:lvl>
    <w:lvl w:ilvl="1">
      <w:start w:val="1"/>
      <w:numFmt w:val="decimal"/>
      <w:lvlText w:val="%2."/>
      <w:lvlJc w:val="left"/>
      <w:pPr>
        <w:ind w:left="720" w:firstLine="0"/>
      </w:pPr>
    </w:lvl>
    <w:lvl w:ilvl="2">
      <w:start w:val="1"/>
      <w:numFmt w:val="decimal"/>
      <w:lvlText w:val="%3."/>
      <w:lvlJc w:val="left"/>
      <w:pPr>
        <w:ind w:left="1080" w:firstLine="0"/>
      </w:pPr>
    </w:lvl>
    <w:lvl w:ilvl="3">
      <w:start w:val="1"/>
      <w:numFmt w:val="decimal"/>
      <w:lvlText w:val="%4."/>
      <w:lvlJc w:val="left"/>
      <w:pPr>
        <w:ind w:left="1440" w:firstLine="0"/>
      </w:pPr>
    </w:lvl>
    <w:lvl w:ilvl="4">
      <w:start w:val="1"/>
      <w:numFmt w:val="decimal"/>
      <w:lvlText w:val="%5."/>
      <w:lvlJc w:val="left"/>
      <w:pPr>
        <w:ind w:left="1800" w:firstLine="0"/>
      </w:pPr>
    </w:lvl>
    <w:lvl w:ilvl="5">
      <w:start w:val="1"/>
      <w:numFmt w:val="decimal"/>
      <w:lvlText w:val="%6."/>
      <w:lvlJc w:val="left"/>
      <w:pPr>
        <w:ind w:left="2160" w:firstLine="0"/>
      </w:pPr>
    </w:lvl>
    <w:lvl w:ilvl="6">
      <w:start w:val="1"/>
      <w:numFmt w:val="decimal"/>
      <w:lvlText w:val="%7."/>
      <w:lvlJc w:val="left"/>
      <w:pPr>
        <w:ind w:left="2520" w:firstLine="0"/>
      </w:pPr>
    </w:lvl>
    <w:lvl w:ilvl="7">
      <w:start w:val="1"/>
      <w:numFmt w:val="decimal"/>
      <w:lvlText w:val="%8."/>
      <w:lvlJc w:val="left"/>
      <w:pPr>
        <w:ind w:left="2880" w:firstLine="0"/>
      </w:pPr>
    </w:lvl>
    <w:lvl w:ilvl="8">
      <w:start w:val="1"/>
      <w:numFmt w:val="decimal"/>
      <w:lvlText w:val="%9."/>
      <w:lvlJc w:val="left"/>
      <w:pPr>
        <w:ind w:left="3240" w:firstLine="0"/>
      </w:pPr>
    </w:lvl>
  </w:abstractNum>
  <w:abstractNum w:abstractNumId="38" w15:restartNumberingAfterBreak="0">
    <w:nsid w:val="30666B76"/>
    <w:multiLevelType w:val="multilevel"/>
    <w:tmpl w:val="BCDCE1E8"/>
    <w:lvl w:ilvl="0">
      <w:numFmt w:val="bullet"/>
      <w:lvlText w:val=""/>
      <w:lvlJc w:val="left"/>
      <w:pPr>
        <w:ind w:left="72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39" w15:restartNumberingAfterBreak="0">
    <w:nsid w:val="3AD53B41"/>
    <w:multiLevelType w:val="multilevel"/>
    <w:tmpl w:val="E51C09C0"/>
    <w:lvl w:ilvl="0">
      <w:numFmt w:val="bullet"/>
      <w:lvlText w:val=""/>
      <w:lvlJc w:val="left"/>
      <w:pPr>
        <w:ind w:left="0" w:firstLine="0"/>
      </w:pPr>
      <w:rPr>
        <w:rFonts w:ascii="Symbol" w:hAnsi="Symbol" w:cs="Symbol"/>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40" w15:restartNumberingAfterBreak="0">
    <w:nsid w:val="431A7526"/>
    <w:multiLevelType w:val="multilevel"/>
    <w:tmpl w:val="17DCA8D4"/>
    <w:lvl w:ilvl="0">
      <w:numFmt w:val="bullet"/>
      <w:lvlText w:val=""/>
      <w:lvlJc w:val="left"/>
      <w:pPr>
        <w:ind w:left="36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41" w15:restartNumberingAfterBreak="0">
    <w:nsid w:val="46C11C51"/>
    <w:multiLevelType w:val="multilevel"/>
    <w:tmpl w:val="006A2A9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suff w:val="nothing"/>
      <w:lvlText w:val=""/>
      <w:lvlJc w:val="left"/>
      <w:pPr>
        <w:ind w:left="0" w:firstLine="0"/>
      </w:pPr>
    </w:lvl>
  </w:abstractNum>
  <w:abstractNum w:abstractNumId="42" w15:restartNumberingAfterBreak="0">
    <w:nsid w:val="4EB24150"/>
    <w:multiLevelType w:val="multilevel"/>
    <w:tmpl w:val="AB3E1E96"/>
    <w:lvl w:ilvl="0">
      <w:numFmt w:val="bullet"/>
      <w:lvlText w:val=""/>
      <w:lvlJc w:val="left"/>
      <w:pPr>
        <w:ind w:left="360" w:firstLine="0"/>
      </w:pPr>
      <w:rPr>
        <w:rFonts w:ascii="Symbol" w:hAnsi="Symbol" w:cs="Symbol"/>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43" w15:restartNumberingAfterBreak="0">
    <w:nsid w:val="4F4F5B8F"/>
    <w:multiLevelType w:val="multilevel"/>
    <w:tmpl w:val="8476010E"/>
    <w:lvl w:ilvl="0">
      <w:numFmt w:val="bullet"/>
      <w:lvlText w:val=""/>
      <w:lvlJc w:val="left"/>
      <w:pPr>
        <w:ind w:left="360" w:firstLine="0"/>
      </w:pPr>
      <w:rPr>
        <w:rFonts w:ascii="Symbol" w:hAnsi="Symbol" w:cs="Symbol"/>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44" w15:restartNumberingAfterBreak="0">
    <w:nsid w:val="58947AA7"/>
    <w:multiLevelType w:val="multilevel"/>
    <w:tmpl w:val="46A0D884"/>
    <w:name w:val="Elenco numerato 4"/>
    <w:lvl w:ilvl="0">
      <w:numFmt w:val="bullet"/>
      <w:lvlText w:val=""/>
      <w:lvlJc w:val="left"/>
      <w:pPr>
        <w:ind w:left="36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45" w15:restartNumberingAfterBreak="0">
    <w:nsid w:val="5A7C1F7B"/>
    <w:multiLevelType w:val="multilevel"/>
    <w:tmpl w:val="F14EE45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suff w:val="nothing"/>
      <w:lvlText w:val=""/>
      <w:lvlJc w:val="left"/>
      <w:pPr>
        <w:ind w:left="0" w:firstLine="0"/>
      </w:pPr>
    </w:lvl>
  </w:abstractNum>
  <w:abstractNum w:abstractNumId="46" w15:restartNumberingAfterBreak="0">
    <w:nsid w:val="5D960895"/>
    <w:multiLevelType w:val="multilevel"/>
    <w:tmpl w:val="BB58CAC2"/>
    <w:name w:val="Elenco numerato 2"/>
    <w:lvl w:ilvl="0">
      <w:numFmt w:val="bullet"/>
      <w:lvlText w:val=""/>
      <w:lvlJc w:val="left"/>
      <w:pPr>
        <w:ind w:left="0" w:firstLine="0"/>
      </w:pPr>
      <w:rPr>
        <w:rFonts w:ascii="Symbol" w:hAnsi="Symbol" w:cs="Symbol"/>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47" w15:restartNumberingAfterBreak="0">
    <w:nsid w:val="5E411B5C"/>
    <w:multiLevelType w:val="multilevel"/>
    <w:tmpl w:val="8D3800BA"/>
    <w:name w:val="WWNum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8" w15:restartNumberingAfterBreak="0">
    <w:nsid w:val="6AFC09F0"/>
    <w:multiLevelType w:val="multilevel"/>
    <w:tmpl w:val="D49ABB1C"/>
    <w:name w:val="Elenco numerato 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suff w:val="nothing"/>
      <w:lvlText w:val=""/>
      <w:lvlJc w:val="left"/>
      <w:pPr>
        <w:ind w:left="0" w:firstLine="0"/>
      </w:pPr>
    </w:lvl>
  </w:abstractNum>
  <w:abstractNum w:abstractNumId="49" w15:restartNumberingAfterBreak="0">
    <w:nsid w:val="6BED41B9"/>
    <w:multiLevelType w:val="multilevel"/>
    <w:tmpl w:val="3DB6F732"/>
    <w:name w:val="Elenco numerato 5"/>
    <w:lvl w:ilvl="0">
      <w:numFmt w:val="bullet"/>
      <w:lvlText w:val=""/>
      <w:lvlJc w:val="left"/>
      <w:pPr>
        <w:ind w:left="72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50" w15:restartNumberingAfterBreak="0">
    <w:nsid w:val="6D1E656D"/>
    <w:multiLevelType w:val="multilevel"/>
    <w:tmpl w:val="A420CF2A"/>
    <w:lvl w:ilvl="0">
      <w:numFmt w:val="bullet"/>
      <w:lvlText w:val=""/>
      <w:lvlJc w:val="left"/>
      <w:pPr>
        <w:ind w:left="36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51" w15:restartNumberingAfterBreak="0">
    <w:nsid w:val="765163C2"/>
    <w:multiLevelType w:val="multilevel"/>
    <w:tmpl w:val="B1CC6EE4"/>
    <w:name w:val="Elenco numerato 3"/>
    <w:lvl w:ilvl="0">
      <w:numFmt w:val="bullet"/>
      <w:lvlText w:val=""/>
      <w:lvlJc w:val="left"/>
      <w:pPr>
        <w:ind w:left="36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52" w15:restartNumberingAfterBreak="0">
    <w:nsid w:val="78F47403"/>
    <w:multiLevelType w:val="multilevel"/>
    <w:tmpl w:val="EB84BDA0"/>
    <w:lvl w:ilvl="0">
      <w:numFmt w:val="bullet"/>
      <w:lvlText w:val=""/>
      <w:lvlJc w:val="left"/>
      <w:pPr>
        <w:ind w:left="0" w:firstLine="0"/>
      </w:pPr>
      <w:rPr>
        <w:rFonts w:ascii="Symbol" w:hAnsi="Symbol" w:cs="Symbol"/>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53" w15:restartNumberingAfterBreak="0">
    <w:nsid w:val="7A322F7C"/>
    <w:multiLevelType w:val="multilevel"/>
    <w:tmpl w:val="AF2248C4"/>
    <w:lvl w:ilvl="0">
      <w:numFmt w:val="bullet"/>
      <w:lvlText w:val=""/>
      <w:lvlJc w:val="left"/>
      <w:pPr>
        <w:ind w:left="720" w:firstLine="0"/>
      </w:pPr>
      <w:rPr>
        <w:rFonts w:ascii="Wingdings" w:hAnsi="Wingdings" w:cs="Wingdings"/>
      </w:r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48"/>
  </w:num>
  <w:num w:numId="33">
    <w:abstractNumId w:val="46"/>
  </w:num>
  <w:num w:numId="34">
    <w:abstractNumId w:val="51"/>
  </w:num>
  <w:num w:numId="35">
    <w:abstractNumId w:val="44"/>
  </w:num>
  <w:num w:numId="36">
    <w:abstractNumId w:val="49"/>
  </w:num>
  <w:num w:numId="37">
    <w:abstractNumId w:val="47"/>
  </w:num>
  <w:num w:numId="38">
    <w:abstractNumId w:val="34"/>
  </w:num>
  <w:num w:numId="39">
    <w:abstractNumId w:val="37"/>
  </w:num>
  <w:num w:numId="40">
    <w:abstractNumId w:val="41"/>
  </w:num>
  <w:num w:numId="41">
    <w:abstractNumId w:val="39"/>
  </w:num>
  <w:num w:numId="42">
    <w:abstractNumId w:val="40"/>
  </w:num>
  <w:num w:numId="43">
    <w:abstractNumId w:val="35"/>
  </w:num>
  <w:num w:numId="44">
    <w:abstractNumId w:val="38"/>
  </w:num>
  <w:num w:numId="45">
    <w:abstractNumId w:val="31"/>
  </w:num>
  <w:num w:numId="46">
    <w:abstractNumId w:val="36"/>
  </w:num>
  <w:num w:numId="47">
    <w:abstractNumId w:val="43"/>
  </w:num>
  <w:num w:numId="48">
    <w:abstractNumId w:val="32"/>
  </w:num>
  <w:num w:numId="49">
    <w:abstractNumId w:val="52"/>
  </w:num>
  <w:num w:numId="50">
    <w:abstractNumId w:val="33"/>
  </w:num>
  <w:num w:numId="51">
    <w:abstractNumId w:val="50"/>
  </w:num>
  <w:num w:numId="52">
    <w:abstractNumId w:val="53"/>
  </w:num>
  <w:num w:numId="53">
    <w:abstractNumId w:val="45"/>
  </w:num>
  <w:num w:numId="54">
    <w:abstractNumId w:val="4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630"/>
    <w:rsid w:val="00093AE6"/>
    <w:rsid w:val="000A4716"/>
    <w:rsid w:val="001B4630"/>
    <w:rsid w:val="001C3634"/>
    <w:rsid w:val="002016A7"/>
    <w:rsid w:val="0023623E"/>
    <w:rsid w:val="002646B9"/>
    <w:rsid w:val="003D4C84"/>
    <w:rsid w:val="004459EA"/>
    <w:rsid w:val="004C0AB6"/>
    <w:rsid w:val="004C0B70"/>
    <w:rsid w:val="00515D1D"/>
    <w:rsid w:val="00646C2C"/>
    <w:rsid w:val="00676CB4"/>
    <w:rsid w:val="008A095D"/>
    <w:rsid w:val="008F7F11"/>
    <w:rsid w:val="009E5BB9"/>
    <w:rsid w:val="00A60BB8"/>
    <w:rsid w:val="00B53426"/>
    <w:rsid w:val="00B92901"/>
    <w:rsid w:val="00CE1CF7"/>
    <w:rsid w:val="00D053BC"/>
    <w:rsid w:val="00D0792E"/>
    <w:rsid w:val="00D2507B"/>
    <w:rsid w:val="00DB1253"/>
    <w:rsid w:val="00E2645F"/>
    <w:rsid w:val="00E322B9"/>
    <w:rsid w:val="00F26B17"/>
    <w:rsid w:val="00FD27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B7CC6817-7104-43F0-AB40-4C82FC669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zh-CN"/>
    </w:rPr>
  </w:style>
  <w:style w:type="paragraph" w:styleId="Titolo1">
    <w:name w:val="heading 1"/>
    <w:basedOn w:val="Normale"/>
    <w:next w:val="Normale"/>
    <w:link w:val="Titolo1Carattere"/>
    <w:qFormat/>
    <w:pPr>
      <w:keepNext/>
      <w:numPr>
        <w:numId w:val="1"/>
      </w:numPr>
      <w:outlineLvl w:val="0"/>
    </w:pPr>
    <w:rPr>
      <w:b/>
      <w:bCs/>
      <w:u w:val="single"/>
    </w:rPr>
  </w:style>
  <w:style w:type="paragraph" w:styleId="Titolo2">
    <w:name w:val="heading 2"/>
    <w:basedOn w:val="Normale"/>
    <w:next w:val="Normale"/>
    <w:link w:val="Titolo2Carattere"/>
    <w:qFormat/>
    <w:pPr>
      <w:keepNext/>
      <w:numPr>
        <w:ilvl w:val="1"/>
        <w:numId w:val="1"/>
      </w:numPr>
      <w:overflowPunct w:val="0"/>
      <w:autoSpaceDE w:val="0"/>
      <w:jc w:val="center"/>
      <w:textAlignment w:val="baseline"/>
      <w:outlineLvl w:val="1"/>
    </w:pPr>
    <w:rPr>
      <w:i/>
      <w:szCs w:val="20"/>
    </w:rPr>
  </w:style>
  <w:style w:type="paragraph" w:styleId="Titolo3">
    <w:name w:val="heading 3"/>
    <w:basedOn w:val="Normale"/>
    <w:next w:val="Normale"/>
    <w:qFormat/>
    <w:pPr>
      <w:keepNext/>
      <w:numPr>
        <w:ilvl w:val="2"/>
        <w:numId w:val="1"/>
      </w:numPr>
      <w:jc w:val="center"/>
      <w:outlineLvl w:val="2"/>
    </w:pPr>
    <w:rPr>
      <w:b/>
      <w:sz w:val="28"/>
    </w:rPr>
  </w:style>
  <w:style w:type="paragraph" w:styleId="Titolo4">
    <w:name w:val="heading 4"/>
    <w:basedOn w:val="Normale"/>
    <w:next w:val="Normale"/>
    <w:qFormat/>
    <w:pPr>
      <w:keepNext/>
      <w:numPr>
        <w:ilvl w:val="3"/>
        <w:numId w:val="1"/>
      </w:numPr>
      <w:overflowPunct w:val="0"/>
      <w:autoSpaceDE w:val="0"/>
      <w:jc w:val="center"/>
      <w:textAlignment w:val="baseline"/>
      <w:outlineLvl w:val="3"/>
    </w:pPr>
    <w:rPr>
      <w:rFonts w:ascii="Arial" w:hAnsi="Arial" w:cs="Arial"/>
      <w:sz w:val="28"/>
      <w:szCs w:val="20"/>
    </w:rPr>
  </w:style>
  <w:style w:type="paragraph" w:styleId="Titolo5">
    <w:name w:val="heading 5"/>
    <w:basedOn w:val="Normale"/>
    <w:next w:val="Normale"/>
    <w:link w:val="Titolo5Carattere"/>
    <w:qFormat/>
    <w:pPr>
      <w:keepNext/>
      <w:numPr>
        <w:ilvl w:val="4"/>
        <w:numId w:val="1"/>
      </w:numPr>
      <w:overflowPunct w:val="0"/>
      <w:autoSpaceDE w:val="0"/>
      <w:jc w:val="center"/>
      <w:textAlignment w:val="baseline"/>
      <w:outlineLvl w:val="4"/>
    </w:pPr>
    <w:rPr>
      <w:b/>
      <w:sz w:val="28"/>
      <w:szCs w:val="20"/>
    </w:rPr>
  </w:style>
  <w:style w:type="paragraph" w:styleId="Titolo6">
    <w:name w:val="heading 6"/>
    <w:basedOn w:val="Normale"/>
    <w:next w:val="Normale"/>
    <w:link w:val="Titolo6Carattere"/>
    <w:qFormat/>
    <w:pPr>
      <w:keepNext/>
      <w:numPr>
        <w:ilvl w:val="5"/>
        <w:numId w:val="1"/>
      </w:numPr>
      <w:pBdr>
        <w:top w:val="single" w:sz="18" w:space="1" w:color="000000"/>
        <w:left w:val="single" w:sz="18" w:space="1" w:color="000000"/>
        <w:bottom w:val="single" w:sz="18" w:space="1" w:color="000000"/>
        <w:right w:val="single" w:sz="18" w:space="1" w:color="000000"/>
      </w:pBdr>
      <w:shd w:val="clear" w:color="auto" w:fill="CCCCCC"/>
      <w:overflowPunct w:val="0"/>
      <w:autoSpaceDE w:val="0"/>
      <w:ind w:left="0" w:right="2834" w:firstLine="0"/>
      <w:jc w:val="both"/>
      <w:textAlignment w:val="baseline"/>
      <w:outlineLvl w:val="5"/>
    </w:pPr>
    <w:rPr>
      <w:b/>
      <w:szCs w:val="20"/>
    </w:rPr>
  </w:style>
  <w:style w:type="paragraph" w:styleId="Titolo7">
    <w:name w:val="heading 7"/>
    <w:basedOn w:val="Normale"/>
    <w:next w:val="Normale"/>
    <w:qFormat/>
    <w:pPr>
      <w:keepNext/>
      <w:numPr>
        <w:ilvl w:val="6"/>
        <w:numId w:val="1"/>
      </w:numPr>
      <w:overflowPunct w:val="0"/>
      <w:autoSpaceDE w:val="0"/>
      <w:jc w:val="both"/>
      <w:textAlignment w:val="baseline"/>
      <w:outlineLvl w:val="6"/>
    </w:pPr>
    <w:rPr>
      <w:b/>
      <w:bCs/>
      <w:sz w:val="22"/>
      <w:szCs w:val="20"/>
    </w:rPr>
  </w:style>
  <w:style w:type="paragraph" w:styleId="Titolo8">
    <w:name w:val="heading 8"/>
    <w:basedOn w:val="Normale"/>
    <w:next w:val="Normale"/>
    <w:qFormat/>
    <w:pPr>
      <w:keepNext/>
      <w:numPr>
        <w:ilvl w:val="7"/>
        <w:numId w:val="1"/>
      </w:numPr>
      <w:jc w:val="center"/>
      <w:outlineLvl w:val="7"/>
    </w:pPr>
    <w:rPr>
      <w:rFonts w:ascii="Arial" w:hAnsi="Arial" w:cs="Arial"/>
      <w:b/>
      <w:sz w:val="18"/>
    </w:rPr>
  </w:style>
  <w:style w:type="paragraph" w:styleId="Titolo9">
    <w:name w:val="heading 9"/>
    <w:basedOn w:val="Normale"/>
    <w:next w:val="Normale"/>
    <w:link w:val="Titolo9Carattere"/>
    <w:qFormat/>
    <w:pPr>
      <w:keepNext/>
      <w:numPr>
        <w:ilvl w:val="8"/>
        <w:numId w:val="1"/>
      </w:numPr>
      <w:outlineLvl w:val="8"/>
    </w:pPr>
    <w:rPr>
      <w:rFonts w:ascii="Arial" w:hAnsi="Arial" w:cs="Arial"/>
      <w:b/>
      <w:color w:val="FF0000"/>
      <w:sz w:val="16"/>
    </w:rPr>
  </w:style>
  <w:style w:type="character" w:default="1" w:styleId="Carpredefinitoparagrafo">
    <w:name w:val="Default Paragraph Fon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Arial" w:eastAsia="Times New Roman" w:hAnsi="Arial" w:cs="Aria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Arial" w:eastAsia="Times New Roman" w:hAnsi="Arial" w:cs="Arial"/>
    </w:rPr>
  </w:style>
  <w:style w:type="character" w:customStyle="1" w:styleId="WW8Num15z2">
    <w:name w:val="WW8Num15z2"/>
    <w:rPr>
      <w:rFonts w:ascii="Wingdings" w:hAnsi="Wingdings" w:cs="Wingdings"/>
    </w:rPr>
  </w:style>
  <w:style w:type="character" w:customStyle="1" w:styleId="WW8Num15z4">
    <w:name w:val="WW8Num15z4"/>
    <w:rPr>
      <w:rFonts w:ascii="Courier New" w:hAnsi="Courier New" w:cs="Courier New"/>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St1z0">
    <w:name w:val="WW8NumSt1z0"/>
    <w:rPr>
      <w:rFonts w:ascii="Symbol" w:hAnsi="Symbol" w:cs="Symbol"/>
    </w:rPr>
  </w:style>
  <w:style w:type="character" w:customStyle="1" w:styleId="WW8NumSt1z1">
    <w:name w:val="WW8NumSt1z1"/>
    <w:rPr>
      <w:rFonts w:ascii="Courier New" w:hAnsi="Courier New" w:cs="Courier New"/>
    </w:rPr>
  </w:style>
  <w:style w:type="character" w:customStyle="1" w:styleId="WW8NumSt1z2">
    <w:name w:val="WW8NumSt1z2"/>
    <w:rPr>
      <w:rFonts w:ascii="Wingdings" w:hAnsi="Wingdings" w:cs="Wingdings"/>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PidipaginaCarattere">
    <w:name w:val="Piè di pagina Carattere"/>
    <w:rPr>
      <w:sz w:val="24"/>
      <w:szCs w:val="24"/>
    </w:rPr>
  </w:style>
  <w:style w:type="character" w:customStyle="1" w:styleId="Titolo3Carattere">
    <w:name w:val="Titolo 3 Carattere"/>
    <w:rPr>
      <w:b/>
      <w:sz w:val="28"/>
      <w:szCs w:val="24"/>
    </w:rPr>
  </w:style>
  <w:style w:type="character" w:customStyle="1" w:styleId="Titolo4Carattere">
    <w:name w:val="Titolo 4 Carattere"/>
    <w:rPr>
      <w:rFonts w:ascii="Arial" w:hAnsi="Arial" w:cs="Arial"/>
      <w:sz w:val="28"/>
    </w:rPr>
  </w:style>
  <w:style w:type="character" w:customStyle="1" w:styleId="IntestazioneCarattere">
    <w:name w:val="Intestazione Carattere"/>
    <w:rPr>
      <w:sz w:val="24"/>
      <w:szCs w:val="24"/>
    </w:rPr>
  </w:style>
  <w:style w:type="character" w:customStyle="1" w:styleId="Titolo7Carattere">
    <w:name w:val="Titolo 7 Carattere"/>
    <w:rPr>
      <w:b/>
      <w:bCs/>
      <w:sz w:val="22"/>
    </w:rPr>
  </w:style>
  <w:style w:type="character" w:customStyle="1" w:styleId="Titolo8Carattere">
    <w:name w:val="Titolo 8 Carattere"/>
    <w:rPr>
      <w:rFonts w:ascii="Arial" w:hAnsi="Arial" w:cs="Arial"/>
      <w:b/>
      <w:sz w:val="18"/>
      <w:szCs w:val="24"/>
    </w:rPr>
  </w:style>
  <w:style w:type="paragraph" w:customStyle="1" w:styleId="Intestazione1">
    <w:name w:val="Intestazione1"/>
    <w:basedOn w:val="Normale"/>
    <w:next w:val="Corpotesto"/>
    <w:pPr>
      <w:jc w:val="center"/>
    </w:pPr>
    <w:rPr>
      <w:b/>
      <w:bCs/>
    </w:rPr>
  </w:style>
  <w:style w:type="paragraph" w:styleId="Corpotesto">
    <w:name w:val="Body Text"/>
    <w:basedOn w:val="Normale"/>
    <w:link w:val="CorpotestoCarattere"/>
    <w:pPr>
      <w:overflowPunct w:val="0"/>
      <w:autoSpaceDE w:val="0"/>
      <w:jc w:val="both"/>
      <w:textAlignment w:val="baseline"/>
    </w:pPr>
    <w:rPr>
      <w:rFonts w:ascii="Arial" w:hAnsi="Arial" w:cs="Arial"/>
      <w:szCs w:val="20"/>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qFormat/>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orpodeltesto31">
    <w:name w:val="Corpo del testo 31"/>
    <w:basedOn w:val="Normale"/>
    <w:qFormat/>
    <w:pPr>
      <w:overflowPunct w:val="0"/>
      <w:autoSpaceDE w:val="0"/>
      <w:jc w:val="both"/>
      <w:textAlignment w:val="baseline"/>
    </w:pPr>
    <w:rPr>
      <w:b/>
      <w:bCs/>
      <w:szCs w:val="20"/>
    </w:rPr>
  </w:style>
  <w:style w:type="paragraph" w:styleId="Paragrafoelenco">
    <w:name w:val="List Paragraph"/>
    <w:basedOn w:val="Normale"/>
    <w:qFormat/>
    <w:pPr>
      <w:ind w:left="708"/>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
    <w:uiPriority w:val="99"/>
    <w:semiHidden/>
    <w:unhideWhenUsed/>
    <w:rsid w:val="00676CB4"/>
    <w:rPr>
      <w:rFonts w:ascii="Tahoma" w:hAnsi="Tahoma" w:cs="Tahoma"/>
      <w:sz w:val="16"/>
      <w:szCs w:val="16"/>
    </w:rPr>
  </w:style>
  <w:style w:type="character" w:customStyle="1" w:styleId="TestofumettoCarattere">
    <w:name w:val="Testo fumetto Carattere"/>
    <w:link w:val="Testofumetto"/>
    <w:uiPriority w:val="99"/>
    <w:semiHidden/>
    <w:rsid w:val="00676CB4"/>
    <w:rPr>
      <w:rFonts w:ascii="Tahoma" w:hAnsi="Tahoma" w:cs="Tahoma"/>
      <w:sz w:val="16"/>
      <w:szCs w:val="16"/>
      <w:lang w:eastAsia="zh-CN"/>
    </w:rPr>
  </w:style>
  <w:style w:type="numbering" w:customStyle="1" w:styleId="Nessunelenco1">
    <w:name w:val="Nessun elenco1"/>
    <w:next w:val="Nessunelenco"/>
    <w:uiPriority w:val="99"/>
    <w:semiHidden/>
    <w:unhideWhenUsed/>
    <w:rsid w:val="00A60BB8"/>
  </w:style>
  <w:style w:type="character" w:customStyle="1" w:styleId="WW8Num1z0">
    <w:name w:val="WW8Num1z0"/>
    <w:rsid w:val="00A60BB8"/>
  </w:style>
  <w:style w:type="character" w:customStyle="1" w:styleId="WW8Num1z1">
    <w:name w:val="WW8Num1z1"/>
    <w:rsid w:val="00A60BB8"/>
  </w:style>
  <w:style w:type="character" w:customStyle="1" w:styleId="WW8Num1z2">
    <w:name w:val="WW8Num1z2"/>
    <w:rsid w:val="00A60BB8"/>
  </w:style>
  <w:style w:type="character" w:customStyle="1" w:styleId="WW8Num1z3">
    <w:name w:val="WW8Num1z3"/>
    <w:rsid w:val="00A60BB8"/>
  </w:style>
  <w:style w:type="character" w:customStyle="1" w:styleId="WW8Num1z4">
    <w:name w:val="WW8Num1z4"/>
    <w:rsid w:val="00A60BB8"/>
  </w:style>
  <w:style w:type="character" w:customStyle="1" w:styleId="WW8Num1z5">
    <w:name w:val="WW8Num1z5"/>
    <w:rsid w:val="00A60BB8"/>
  </w:style>
  <w:style w:type="character" w:customStyle="1" w:styleId="WW8Num1z6">
    <w:name w:val="WW8Num1z6"/>
    <w:rsid w:val="00A60BB8"/>
  </w:style>
  <w:style w:type="character" w:customStyle="1" w:styleId="WW8Num1z7">
    <w:name w:val="WW8Num1z7"/>
    <w:rsid w:val="00A60BB8"/>
  </w:style>
  <w:style w:type="character" w:customStyle="1" w:styleId="WW8Num1z8">
    <w:name w:val="WW8Num1z8"/>
    <w:rsid w:val="00A60BB8"/>
  </w:style>
  <w:style w:type="character" w:customStyle="1" w:styleId="WW8Num2z3">
    <w:name w:val="WW8Num2z3"/>
    <w:rsid w:val="00A60BB8"/>
  </w:style>
  <w:style w:type="character" w:customStyle="1" w:styleId="WW8Num2z4">
    <w:name w:val="WW8Num2z4"/>
    <w:rsid w:val="00A60BB8"/>
  </w:style>
  <w:style w:type="character" w:customStyle="1" w:styleId="WW8Num2z5">
    <w:name w:val="WW8Num2z5"/>
    <w:rsid w:val="00A60BB8"/>
  </w:style>
  <w:style w:type="character" w:customStyle="1" w:styleId="WW8Num2z6">
    <w:name w:val="WW8Num2z6"/>
    <w:rsid w:val="00A60BB8"/>
  </w:style>
  <w:style w:type="character" w:customStyle="1" w:styleId="WW8Num2z7">
    <w:name w:val="WW8Num2z7"/>
    <w:rsid w:val="00A60BB8"/>
  </w:style>
  <w:style w:type="character" w:customStyle="1" w:styleId="WW8Num2z8">
    <w:name w:val="WW8Num2z8"/>
    <w:rsid w:val="00A60BB8"/>
  </w:style>
  <w:style w:type="character" w:customStyle="1" w:styleId="WW8Num4z3">
    <w:name w:val="WW8Num4z3"/>
    <w:rsid w:val="00A60BB8"/>
    <w:rPr>
      <w:rFonts w:ascii="Symbol" w:hAnsi="Symbol" w:cs="Symbol" w:hint="default"/>
    </w:rPr>
  </w:style>
  <w:style w:type="character" w:customStyle="1" w:styleId="WW8Num6z3">
    <w:name w:val="WW8Num6z3"/>
    <w:rsid w:val="00A60BB8"/>
    <w:rPr>
      <w:rFonts w:ascii="Symbol" w:hAnsi="Symbol" w:cs="Symbol" w:hint="default"/>
    </w:rPr>
  </w:style>
  <w:style w:type="character" w:customStyle="1" w:styleId="Caratteredinumerazione">
    <w:name w:val="Carattere di numerazione"/>
    <w:rsid w:val="00A60BB8"/>
  </w:style>
  <w:style w:type="character" w:customStyle="1" w:styleId="Punti">
    <w:name w:val="Punti"/>
    <w:rsid w:val="00A60BB8"/>
  </w:style>
  <w:style w:type="paragraph" w:customStyle="1" w:styleId="Didascalia1">
    <w:name w:val="Didascalia1"/>
    <w:basedOn w:val="Normale"/>
    <w:rsid w:val="00A60BB8"/>
    <w:pPr>
      <w:suppressLineNumbers/>
      <w:spacing w:before="120" w:after="120"/>
    </w:pPr>
    <w:rPr>
      <w:sz w:val="20"/>
      <w:szCs w:val="20"/>
      <w:lang w:eastAsia="it-IT"/>
    </w:rPr>
  </w:style>
  <w:style w:type="paragraph" w:styleId="Titolo">
    <w:name w:val="Title"/>
    <w:basedOn w:val="Normale"/>
    <w:next w:val="Sottotitolo"/>
    <w:link w:val="TitoloCarattere"/>
    <w:qFormat/>
    <w:rsid w:val="00A60BB8"/>
    <w:pPr>
      <w:jc w:val="center"/>
    </w:pPr>
    <w:rPr>
      <w:b/>
      <w:bCs/>
      <w:sz w:val="20"/>
      <w:szCs w:val="20"/>
      <w:lang w:eastAsia="it-IT"/>
    </w:rPr>
  </w:style>
  <w:style w:type="character" w:customStyle="1" w:styleId="TitoloCarattere">
    <w:name w:val="Titolo Carattere"/>
    <w:link w:val="Titolo"/>
    <w:rsid w:val="00A60BB8"/>
    <w:rPr>
      <w:b/>
      <w:bCs/>
    </w:rPr>
  </w:style>
  <w:style w:type="paragraph" w:styleId="Sottotitolo">
    <w:name w:val="Subtitle"/>
    <w:basedOn w:val="Intestazione1"/>
    <w:next w:val="Corpotesto"/>
    <w:link w:val="SottotitoloCarattere"/>
    <w:qFormat/>
    <w:rsid w:val="00A60BB8"/>
    <w:pPr>
      <w:keepNext/>
      <w:spacing w:before="240" w:after="120"/>
    </w:pPr>
    <w:rPr>
      <w:b w:val="0"/>
      <w:bCs w:val="0"/>
      <w:sz w:val="20"/>
      <w:szCs w:val="20"/>
      <w:lang w:eastAsia="it-IT"/>
    </w:rPr>
  </w:style>
  <w:style w:type="character" w:customStyle="1" w:styleId="SottotitoloCarattere">
    <w:name w:val="Sottotitolo Carattere"/>
    <w:basedOn w:val="Carpredefinitoparagrafo"/>
    <w:link w:val="Sottotitolo"/>
    <w:rsid w:val="00A60BB8"/>
  </w:style>
  <w:style w:type="character" w:customStyle="1" w:styleId="Absatz-Standardschriftart">
    <w:name w:val="Absatz-Standardschriftart"/>
    <w:rsid w:val="00A60BB8"/>
  </w:style>
  <w:style w:type="character" w:customStyle="1" w:styleId="WW-Absatz-Standardschriftart">
    <w:name w:val="WW-Absatz-Standardschriftart"/>
    <w:rsid w:val="00A60BB8"/>
  </w:style>
  <w:style w:type="character" w:customStyle="1" w:styleId="WW-Absatz-Standardschriftart1">
    <w:name w:val="WW-Absatz-Standardschriftart1"/>
    <w:rsid w:val="00A60BB8"/>
  </w:style>
  <w:style w:type="character" w:customStyle="1" w:styleId="WW-Absatz-Standardschriftart11">
    <w:name w:val="WW-Absatz-Standardschriftart11"/>
    <w:rsid w:val="00A60BB8"/>
  </w:style>
  <w:style w:type="character" w:customStyle="1" w:styleId="WW-Absatz-Standardschriftart111">
    <w:name w:val="WW-Absatz-Standardschriftart111"/>
    <w:rsid w:val="00A60BB8"/>
  </w:style>
  <w:style w:type="paragraph" w:customStyle="1" w:styleId="Contenutocornice">
    <w:name w:val="Contenuto cornice"/>
    <w:basedOn w:val="Corpotesto"/>
    <w:rsid w:val="00A60BB8"/>
    <w:rPr>
      <w:sz w:val="20"/>
      <w:lang w:eastAsia="it-IT"/>
    </w:rPr>
  </w:style>
  <w:style w:type="numbering" w:customStyle="1" w:styleId="Nessunelenco2">
    <w:name w:val="Nessun elenco2"/>
    <w:next w:val="Nessunelenco"/>
    <w:uiPriority w:val="99"/>
    <w:semiHidden/>
    <w:unhideWhenUsed/>
    <w:rsid w:val="00A60BB8"/>
  </w:style>
  <w:style w:type="character" w:customStyle="1" w:styleId="Titolo1Carattere">
    <w:name w:val="Titolo 1 Carattere"/>
    <w:link w:val="Titolo1"/>
    <w:rsid w:val="00A60BB8"/>
    <w:rPr>
      <w:b/>
      <w:bCs/>
      <w:sz w:val="24"/>
      <w:szCs w:val="24"/>
      <w:u w:val="single"/>
      <w:lang w:eastAsia="zh-CN"/>
    </w:rPr>
  </w:style>
  <w:style w:type="character" w:customStyle="1" w:styleId="Titolo2Carattere">
    <w:name w:val="Titolo 2 Carattere"/>
    <w:link w:val="Titolo2"/>
    <w:rsid w:val="00A60BB8"/>
    <w:rPr>
      <w:i/>
      <w:sz w:val="24"/>
      <w:lang w:eastAsia="zh-CN"/>
    </w:rPr>
  </w:style>
  <w:style w:type="character" w:customStyle="1" w:styleId="Titolo5Carattere">
    <w:name w:val="Titolo 5 Carattere"/>
    <w:link w:val="Titolo5"/>
    <w:rsid w:val="00A60BB8"/>
    <w:rPr>
      <w:b/>
      <w:sz w:val="28"/>
      <w:lang w:eastAsia="zh-CN"/>
    </w:rPr>
  </w:style>
  <w:style w:type="character" w:customStyle="1" w:styleId="Titolo6Carattere">
    <w:name w:val="Titolo 6 Carattere"/>
    <w:link w:val="Titolo6"/>
    <w:rsid w:val="00A60BB8"/>
    <w:rPr>
      <w:b/>
      <w:sz w:val="24"/>
      <w:shd w:val="clear" w:color="auto" w:fill="CCCCCC"/>
      <w:lang w:eastAsia="zh-CN"/>
    </w:rPr>
  </w:style>
  <w:style w:type="character" w:customStyle="1" w:styleId="Titolo9Carattere">
    <w:name w:val="Titolo 9 Carattere"/>
    <w:link w:val="Titolo9"/>
    <w:rsid w:val="00A60BB8"/>
    <w:rPr>
      <w:rFonts w:ascii="Arial" w:hAnsi="Arial" w:cs="Arial"/>
      <w:b/>
      <w:color w:val="FF0000"/>
      <w:sz w:val="16"/>
      <w:szCs w:val="24"/>
      <w:lang w:eastAsia="zh-CN"/>
    </w:rPr>
  </w:style>
  <w:style w:type="character" w:customStyle="1" w:styleId="WW-Absatz-Standardschriftart1111">
    <w:name w:val="WW-Absatz-Standardschriftart1111"/>
    <w:rsid w:val="00A60BB8"/>
  </w:style>
  <w:style w:type="character" w:customStyle="1" w:styleId="WW-Absatz-Standardschriftart11111">
    <w:name w:val="WW-Absatz-Standardschriftart11111"/>
    <w:rsid w:val="00A60BB8"/>
  </w:style>
  <w:style w:type="character" w:customStyle="1" w:styleId="WW-Absatz-Standardschriftart111111">
    <w:name w:val="WW-Absatz-Standardschriftart111111"/>
    <w:rsid w:val="00A60BB8"/>
  </w:style>
  <w:style w:type="character" w:customStyle="1" w:styleId="WW-Absatz-Standardschriftart1111111">
    <w:name w:val="WW-Absatz-Standardschriftart1111111"/>
    <w:rsid w:val="00A60BB8"/>
  </w:style>
  <w:style w:type="character" w:customStyle="1" w:styleId="WW-Absatz-Standardschriftart11111111">
    <w:name w:val="WW-Absatz-Standardschriftart11111111"/>
    <w:rsid w:val="00A60BB8"/>
  </w:style>
  <w:style w:type="character" w:customStyle="1" w:styleId="WW-Absatz-Standardschriftart111111111">
    <w:name w:val="WW-Absatz-Standardschriftart111111111"/>
    <w:rsid w:val="00A60BB8"/>
  </w:style>
  <w:style w:type="character" w:customStyle="1" w:styleId="CorpotestoCarattere">
    <w:name w:val="Corpo testo Carattere"/>
    <w:link w:val="Corpotesto"/>
    <w:rsid w:val="00A60BB8"/>
    <w:rPr>
      <w:rFonts w:ascii="Arial" w:hAnsi="Arial" w:cs="Arial"/>
      <w:sz w:val="24"/>
      <w:lang w:eastAsia="zh-CN"/>
    </w:rPr>
  </w:style>
  <w:style w:type="numbering" w:customStyle="1" w:styleId="Nessunelenco3">
    <w:name w:val="Nessun elenco3"/>
    <w:next w:val="Nessunelenco"/>
    <w:uiPriority w:val="99"/>
    <w:semiHidden/>
    <w:unhideWhenUsed/>
    <w:rsid w:val="00A60BB8"/>
  </w:style>
  <w:style w:type="paragraph" w:styleId="Corpodeltesto3">
    <w:name w:val="Body Text 3"/>
    <w:basedOn w:val="Normale"/>
    <w:link w:val="Corpodeltesto3Carattere"/>
    <w:uiPriority w:val="99"/>
    <w:semiHidden/>
    <w:unhideWhenUsed/>
    <w:rsid w:val="002646B9"/>
    <w:pPr>
      <w:spacing w:after="120"/>
    </w:pPr>
    <w:rPr>
      <w:sz w:val="16"/>
      <w:szCs w:val="16"/>
    </w:rPr>
  </w:style>
  <w:style w:type="character" w:customStyle="1" w:styleId="Corpodeltesto3Carattere">
    <w:name w:val="Corpo del testo 3 Carattere"/>
    <w:link w:val="Corpodeltesto3"/>
    <w:uiPriority w:val="99"/>
    <w:semiHidden/>
    <w:rsid w:val="002646B9"/>
    <w:rPr>
      <w:sz w:val="16"/>
      <w:szCs w:val="16"/>
      <w:lang w:eastAsia="zh-CN"/>
    </w:rPr>
  </w:style>
  <w:style w:type="paragraph" w:styleId="Corpodeltesto2">
    <w:name w:val="Body Text 2"/>
    <w:basedOn w:val="Normale"/>
    <w:link w:val="Corpodeltesto2Carattere"/>
    <w:uiPriority w:val="99"/>
    <w:semiHidden/>
    <w:unhideWhenUsed/>
    <w:rsid w:val="002646B9"/>
    <w:pPr>
      <w:spacing w:after="120" w:line="480" w:lineRule="auto"/>
    </w:pPr>
  </w:style>
  <w:style w:type="character" w:customStyle="1" w:styleId="Corpodeltesto2Carattere">
    <w:name w:val="Corpo del testo 2 Carattere"/>
    <w:link w:val="Corpodeltesto2"/>
    <w:uiPriority w:val="99"/>
    <w:semiHidden/>
    <w:rsid w:val="002646B9"/>
    <w:rPr>
      <w:sz w:val="24"/>
      <w:szCs w:val="24"/>
      <w:lang w:eastAsia="zh-CN"/>
    </w:rPr>
  </w:style>
  <w:style w:type="paragraph" w:customStyle="1" w:styleId="Rigadintestazione">
    <w:name w:val="Riga d'intestazione"/>
    <w:basedOn w:val="Normale"/>
    <w:qFormat/>
    <w:rsid w:val="002646B9"/>
    <w:pPr>
      <w:tabs>
        <w:tab w:val="center" w:pos="4819"/>
        <w:tab w:val="right" w:pos="9638"/>
      </w:tabs>
      <w:suppressAutoHyphens w:val="0"/>
      <w:spacing w:line="276" w:lineRule="auto"/>
      <w:contextualSpacing/>
    </w:pPr>
    <w:rPr>
      <w:rFonts w:ascii="Calibri" w:eastAsia="Calibri" w:hAnsi="Calibri"/>
      <w:sz w:val="22"/>
      <w:szCs w:val="22"/>
    </w:rPr>
  </w:style>
  <w:style w:type="paragraph" w:customStyle="1" w:styleId="BodyText3">
    <w:name w:val="Body Text 3*"/>
    <w:basedOn w:val="Normale"/>
    <w:qFormat/>
    <w:rsid w:val="002646B9"/>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pPr>
    <w:rPr>
      <w:rFonts w:ascii="Calibri" w:eastAsia="Calibri" w:hAnsi="Calibri"/>
      <w:b/>
      <w:color w:val="00000A"/>
      <w:sz w:val="22"/>
      <w:szCs w:val="20"/>
    </w:rPr>
  </w:style>
  <w:style w:type="paragraph" w:customStyle="1" w:styleId="BodyText2">
    <w:name w:val="Body Text 2*"/>
    <w:basedOn w:val="Normale"/>
    <w:qFormat/>
    <w:rsid w:val="002646B9"/>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pPr>
    <w:rPr>
      <w:rFonts w:ascii="Arial" w:eastAsia="Calibri" w:hAnsi="Arial" w:cs="Arial"/>
      <w:b/>
      <w:color w:val="00000A"/>
      <w:sz w:val="20"/>
      <w:szCs w:val="22"/>
    </w:rPr>
  </w:style>
  <w:style w:type="paragraph" w:customStyle="1" w:styleId="Default">
    <w:name w:val="Default"/>
    <w:basedOn w:val="Normale"/>
    <w:qFormat/>
    <w:rsid w:val="008A095D"/>
    <w:pPr>
      <w:suppressAutoHyphens w:val="0"/>
      <w:spacing w:line="276" w:lineRule="auto"/>
      <w:contextualSpacing/>
    </w:pPr>
    <w:rPr>
      <w:rFonts w:ascii="Arial" w:eastAsia="Arial" w:hAnsi="Arial" w:cs="Arial"/>
      <w:sz w:val="22"/>
      <w:szCs w:val="22"/>
      <w:lang w:bidi="hi-IN"/>
    </w:rPr>
  </w:style>
  <w:style w:type="paragraph" w:customStyle="1" w:styleId="Corpodeltesto1">
    <w:name w:val="Corpo del testo1"/>
    <w:basedOn w:val="Default"/>
    <w:next w:val="Default"/>
    <w:qFormat/>
    <w:rsid w:val="008A095D"/>
    <w:rPr>
      <w:rFonts w:ascii="Times New Roman" w:eastAsia="Lucida Sans Unicode" w:hAnsi="Times New Roman" w:cs="Mangal"/>
      <w:sz w:val="24"/>
      <w:szCs w:val="24"/>
    </w:rPr>
  </w:style>
  <w:style w:type="paragraph" w:customStyle="1" w:styleId="Normale1">
    <w:name w:val="Normale1"/>
    <w:basedOn w:val="Default"/>
    <w:next w:val="Default"/>
    <w:qFormat/>
    <w:rsid w:val="008A095D"/>
    <w:rPr>
      <w:rFonts w:ascii="Times New Roman" w:eastAsia="Lucida Sans Unicode" w:hAnsi="Times New Roman" w:cs="Mang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136</Pages>
  <Words>27210</Words>
  <Characters>155103</Characters>
  <Application>Microsoft Office Word</Application>
  <DocSecurity>0</DocSecurity>
  <Lines>1292</Lines>
  <Paragraphs>363</Paragraphs>
  <ScaleCrop>false</ScaleCrop>
  <HeadingPairs>
    <vt:vector size="2" baseType="variant">
      <vt:variant>
        <vt:lpstr>Titolo</vt:lpstr>
      </vt:variant>
      <vt:variant>
        <vt:i4>1</vt:i4>
      </vt:variant>
    </vt:vector>
  </HeadingPairs>
  <TitlesOfParts>
    <vt:vector size="1" baseType="lpstr">
      <vt:lpstr>Modulo PDA</vt:lpstr>
    </vt:vector>
  </TitlesOfParts>
  <Company>Hewlett-Packard Company</Company>
  <LinksUpToDate>false</LinksUpToDate>
  <CharactersWithSpaces>181950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PDA</dc:title>
  <dc:subject/>
  <dc:creator>Beppino Bertozzo</dc:creator>
  <cp:keywords/>
  <cp:lastModifiedBy>MARIA CRISTINA GIACINTI</cp:lastModifiedBy>
  <cp:revision>2</cp:revision>
  <cp:lastPrinted>2016-10-19T08:45:00Z</cp:lastPrinted>
  <dcterms:created xsi:type="dcterms:W3CDTF">2018-10-30T10:17:00Z</dcterms:created>
  <dcterms:modified xsi:type="dcterms:W3CDTF">2018-10-30T10:17:00Z</dcterms:modified>
</cp:coreProperties>
</file>