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01745" w:rsidRDefault="00901745" w:rsidP="00901745">
      <w:pPr>
        <w:pStyle w:val="Titolo3"/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901745" w:rsidTr="00BD6F51">
        <w:tc>
          <w:tcPr>
            <w:tcW w:w="9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DIPARTIMENTO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DI</w:t>
            </w:r>
            <w:r>
              <w:rPr>
                <w:rFonts w:ascii="Arial" w:eastAsia="Arial" w:hAnsi="Arial" w:cs="Arial"/>
                <w:b/>
              </w:rPr>
              <w:t xml:space="preserve">   MECCANICA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  <w:b/>
              </w:rPr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</w:t>
            </w:r>
            <w:r>
              <w:rPr>
                <w:rFonts w:ascii="Arial" w:eastAsia="Arial" w:hAnsi="Arial" w:cs="Arial"/>
                <w:b/>
              </w:rPr>
              <w:t xml:space="preserve"> : MECCANICA E MACCHINE                 </w:t>
            </w:r>
            <w:r>
              <w:rPr>
                <w:rFonts w:ascii="Arial" w:hAnsi="Arial" w:cs="Arial"/>
                <w:b/>
              </w:rPr>
              <w:t>CLASSE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</w:rPr>
              <w:t xml:space="preserve">  </w:t>
            </w:r>
            <w:r w:rsidR="00DE22E7">
              <w:rPr>
                <w:rFonts w:ascii="Arial" w:hAnsi="Arial" w:cs="Arial"/>
                <w:b/>
              </w:rPr>
              <w:t>3^_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LL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  <w:b/>
              </w:rPr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INDIRIZZO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: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LOGISTICA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TRASPORTI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pStyle w:val="Titolo5"/>
        <w:rPr>
          <w:rFonts w:ascii="Arial" w:hAnsi="Arial" w:cs="Arial"/>
        </w:rPr>
      </w:pPr>
      <w:r>
        <w:rPr>
          <w:rFonts w:ascii="Arial" w:hAnsi="Arial" w:cs="Arial"/>
        </w:rPr>
        <w:t>PROGETTO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DISCIPLINA</w:t>
      </w:r>
    </w:p>
    <w:p w:rsidR="00901745" w:rsidRDefault="00901745" w:rsidP="00901745">
      <w:pPr>
        <w:rPr>
          <w:rFonts w:ascii="Arial" w:hAnsi="Arial" w:cs="Arial"/>
        </w:rPr>
      </w:pPr>
    </w:p>
    <w:p w:rsidR="00901745" w:rsidRDefault="00901745" w:rsidP="00901745"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relazione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richiesto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Piano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</w:t>
      </w:r>
      <w:r>
        <w:rPr>
          <w:rFonts w:ascii="Arial" w:eastAsia="Arial" w:hAnsi="Arial" w:cs="Arial"/>
        </w:rPr>
        <w:t>’</w:t>
      </w:r>
      <w:r>
        <w:rPr>
          <w:rFonts w:ascii="Arial" w:hAnsi="Arial" w:cs="Arial"/>
        </w:rPr>
        <w:t>Offerta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definiscono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seguenti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b/>
        </w:rPr>
        <w:t>obiettivi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di:</w:t>
      </w:r>
    </w:p>
    <w:p w:rsidR="00901745" w:rsidRDefault="00901745" w:rsidP="00901745"/>
    <w:p w:rsidR="00901745" w:rsidRDefault="00901745" w:rsidP="0090174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CONOSCENZE</w:t>
      </w: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901745" w:rsidTr="00BD6F51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pStyle w:val="Corpotesto"/>
              <w:snapToGrid w:val="0"/>
            </w:pPr>
            <w:r>
              <w:rPr>
                <w:iCs/>
              </w:rPr>
              <w:t>Gli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allievi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devono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sviluppare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mediamente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una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conoscenza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critica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dei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principi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e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degli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aspetti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applicativi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essenziali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della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disciplina,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in</w:t>
            </w:r>
            <w:r>
              <w:rPr>
                <w:rFonts w:eastAsia="Arial"/>
                <w:iCs/>
              </w:rPr>
              <w:t xml:space="preserve"> </w:t>
            </w:r>
            <w:r>
              <w:rPr>
                <w:iCs/>
              </w:rPr>
              <w:t>particolare:</w:t>
            </w:r>
          </w:p>
          <w:p w:rsidR="00901745" w:rsidRDefault="00901745" w:rsidP="00901745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applicazione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principio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conservazione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energia.</w:t>
            </w:r>
          </w:p>
          <w:p w:rsidR="00901745" w:rsidRDefault="00901745" w:rsidP="00901745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concetto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grandezza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scalare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vettoriale</w:t>
            </w:r>
          </w:p>
          <w:p w:rsidR="00901745" w:rsidRDefault="00901745" w:rsidP="00901745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Conversione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proofErr w:type="spellStart"/>
            <w:r>
              <w:rPr>
                <w:rFonts w:ascii="Arial" w:hAnsi="Arial" w:cs="Arial"/>
              </w:rPr>
              <w:t>en.naturale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en.meccanica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mediante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princip.macchine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fluido</w:t>
            </w:r>
            <w:r>
              <w:rPr>
                <w:rFonts w:ascii="Arial" w:eastAsia="Arial" w:hAnsi="Arial" w:cs="Arial"/>
              </w:rPr>
              <w:t>.</w:t>
            </w:r>
          </w:p>
          <w:p w:rsidR="00901745" w:rsidRDefault="00901745" w:rsidP="00901745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Conoscere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il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concetto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rendimento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principio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funzionamento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delle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macch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./</w:t>
            </w:r>
            <w:proofErr w:type="gramEnd"/>
            <w:r>
              <w:rPr>
                <w:rFonts w:ascii="Arial" w:hAnsi="Arial" w:cs="Arial"/>
              </w:rPr>
              <w:t>motrici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volum</w:t>
            </w:r>
            <w:proofErr w:type="spellEnd"/>
            <w:r>
              <w:rPr>
                <w:rFonts w:ascii="Arial" w:hAnsi="Arial" w:cs="Arial"/>
              </w:rPr>
              <w:t>./dinamiche.</w:t>
            </w:r>
          </w:p>
          <w:p w:rsidR="00901745" w:rsidRDefault="00901745" w:rsidP="00901745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</w:pPr>
            <w:r>
              <w:rPr>
                <w:rFonts w:ascii="Arial" w:hAnsi="Arial" w:cs="Arial"/>
              </w:rPr>
              <w:t>Conoscere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parametri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caratteristici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diversi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tipi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moto.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COMPETENZE</w:t>
      </w: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901745" w:rsidTr="00BD6F51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</w:pPr>
            <w:r>
              <w:rPr>
                <w:rFonts w:ascii="Arial" w:hAnsi="Arial" w:cs="Arial"/>
                <w:iCs/>
              </w:rPr>
              <w:t>Si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intende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sviluppare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buone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proofErr w:type="gramStart"/>
            <w:r>
              <w:rPr>
                <w:rFonts w:ascii="Arial" w:hAnsi="Arial" w:cs="Arial"/>
                <w:iCs/>
              </w:rPr>
              <w:t>competenze</w:t>
            </w:r>
            <w:r>
              <w:rPr>
                <w:rFonts w:ascii="Arial" w:eastAsia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su</w:t>
            </w:r>
            <w:proofErr w:type="gramEnd"/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argomenti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inerenti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alla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meccanica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applicata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(statica-cinematica-dinamica)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all'idraulica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base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(idrostatica-idrodinamica)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oltre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alla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conversione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</w:rPr>
              <w:t>en.idraulica-en.meccanica</w:t>
            </w:r>
            <w:proofErr w:type="spellEnd"/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negli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impianti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motori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idraulici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viceversa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nelle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macchine</w:t>
            </w:r>
            <w:r>
              <w:rPr>
                <w:rFonts w:ascii="Arial" w:eastAsia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operatrici,</w:t>
            </w:r>
          </w:p>
        </w:tc>
      </w:tr>
    </w:tbl>
    <w:p w:rsidR="00901745" w:rsidRDefault="00901745" w:rsidP="00901745">
      <w:pPr>
        <w:jc w:val="both"/>
      </w:pPr>
    </w:p>
    <w:p w:rsidR="00901745" w:rsidRDefault="00402582" w:rsidP="00901745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89535" simplePos="0" relativeHeight="251657216" behindDoc="0" locked="0" layoutInCell="1" allowOverlap="1">
                <wp:simplePos x="0" y="0"/>
                <wp:positionH relativeFrom="margin">
                  <wp:posOffset>-56515</wp:posOffset>
                </wp:positionH>
                <wp:positionV relativeFrom="paragraph">
                  <wp:posOffset>372110</wp:posOffset>
                </wp:positionV>
                <wp:extent cx="5865495" cy="2318385"/>
                <wp:effectExtent l="0" t="0" r="0" b="0"/>
                <wp:wrapSquare wrapText="largest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5495" cy="2318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91"/>
                            </w:tblGrid>
                            <w:tr w:rsidR="00901745">
                              <w:tc>
                                <w:tcPr>
                                  <w:tcW w:w="92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901745" w:rsidRDefault="00901745">
                                  <w:pPr>
                                    <w:pStyle w:val="Corpotesto"/>
                                    <w:snapToGrid w:val="0"/>
                                  </w:pPr>
                                  <w:r>
                                    <w:rPr>
                                      <w:iCs/>
                                    </w:rPr>
                                    <w:t>Gli</w:t>
                                  </w:r>
                                  <w:r>
                                    <w:rPr>
                                      <w:rFonts w:eastAsia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Cs/>
                                    </w:rPr>
                                    <w:t>allievi</w:t>
                                  </w:r>
                                  <w:r>
                                    <w:rPr>
                                      <w:rFonts w:eastAsia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Cs/>
                                    </w:rPr>
                                    <w:t>devono</w:t>
                                  </w:r>
                                  <w:r>
                                    <w:rPr>
                                      <w:rFonts w:eastAsia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Cs/>
                                    </w:rPr>
                                    <w:t>raggiungere</w:t>
                                  </w:r>
                                  <w:r>
                                    <w:rPr>
                                      <w:rFonts w:eastAsia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Cs/>
                                    </w:rPr>
                                    <w:t>buone</w:t>
                                  </w:r>
                                  <w:r>
                                    <w:rPr>
                                      <w:rFonts w:eastAsia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Cs/>
                                    </w:rPr>
                                    <w:t>capacità</w:t>
                                  </w:r>
                                  <w:r>
                                    <w:rPr>
                                      <w:rFonts w:eastAsia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Cs/>
                                    </w:rPr>
                                    <w:t>di: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0"/>
                                      <w:tab w:val="num" w:pos="720"/>
                                    </w:tabs>
                                    <w:ind w:left="72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un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corretto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sistema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internazionale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misura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clear" w:pos="720"/>
                                      <w:tab w:val="num" w:pos="360"/>
                                    </w:tabs>
                                    <w:ind w:left="340" w:hanging="34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saper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operare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forze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sistemi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forze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0"/>
                                      <w:tab w:val="num" w:pos="720"/>
                                    </w:tabs>
                                    <w:ind w:left="72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rappresentare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diagrammi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delle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grandezze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cinematiche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funzione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tempo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0"/>
                                      <w:tab w:val="num" w:pos="720"/>
                                    </w:tabs>
                                    <w:ind w:left="72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saper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operare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selezione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corretta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macchina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operatrice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0"/>
                                      <w:tab w:val="num" w:pos="720"/>
                                    </w:tabs>
                                    <w:ind w:left="72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eseguire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sicurezza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calcoli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potenze/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rendimenti.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0"/>
                                      <w:tab w:val="num" w:pos="720"/>
                                    </w:tabs>
                                    <w:ind w:left="72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utilizzare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sicurezza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concetti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base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delle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leggi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che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governano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moto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punti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materiali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0"/>
                                      <w:tab w:val="num" w:pos="720"/>
                                    </w:tabs>
                                    <w:ind w:left="72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utilizzare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sicurezza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concetti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base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leggi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che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regolano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moti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traslatori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rotatori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riferimento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alle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applicazioni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tecniche.</w:t>
                                  </w:r>
                                </w:p>
                                <w:p w:rsidR="00901745" w:rsidRDefault="00901745" w:rsidP="00901745">
                                  <w:pPr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clear" w:pos="720"/>
                                      <w:tab w:val="num" w:pos="360"/>
                                    </w:tabs>
                                    <w:ind w:left="340" w:hanging="340"/>
                                    <w:rPr>
                                      <w:rFonts w:ascii="Arial" w:hAnsi="Arial" w:cs="Arial"/>
                                      <w:iCs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calcolare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reazioni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vincolari,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saper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distinguere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sistemi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fissi,labili,iso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iper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>-statici;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impostare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condizioni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equilibrio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corpo</w:t>
                                  </w:r>
                                </w:p>
                                <w:p w:rsidR="00901745" w:rsidRDefault="00901745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Arial" w:hAnsi="Arial" w:cs="Arial"/>
                                      <w:iCs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schematizzare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semplici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problemi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statica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cinematica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dinamica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,macchine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operatrici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motrici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impostandone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relativi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calcoli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</w:p>
                                <w:p w:rsidR="00901745" w:rsidRDefault="00901745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avere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adeguata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proprietà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linguaggio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Cs/>
                                    </w:rPr>
                                    <w:t>tecnico</w:t>
                                  </w:r>
                                </w:p>
                                <w:p w:rsidR="00901745" w:rsidRDefault="00901745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cogliere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gli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ordini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grandezza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risultati</w:t>
                                  </w:r>
                                </w:p>
                              </w:tc>
                            </w:tr>
                          </w:tbl>
                          <w:p w:rsidR="00901745" w:rsidRDefault="00901745" w:rsidP="0090174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8575" tIns="28575" rIns="28575" bIns="285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45pt;margin-top:29.3pt;width:461.85pt;height:182.5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" strokeweight=".25pt">
                <v:fill opacity="0"/>
                <v:textbox inset="2.25pt,2.25pt,2.25pt,2.25pt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291"/>
                      </w:tblGrid>
                      <w:tr w:rsidR="00901745">
                        <w:tc>
                          <w:tcPr>
                            <w:tcW w:w="92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901745" w:rsidRDefault="00901745">
                            <w:pPr>
                              <w:pStyle w:val="Corpotesto"/>
                              <w:snapToGrid w:val="0"/>
                            </w:pPr>
                            <w:r>
                              <w:rPr>
                                <w:iCs/>
                              </w:rPr>
                              <w:t>Gli</w:t>
                            </w:r>
                            <w:r>
                              <w:rPr>
                                <w:rFonts w:eastAsia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allievi</w:t>
                            </w:r>
                            <w:r>
                              <w:rPr>
                                <w:rFonts w:eastAsia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devono</w:t>
                            </w:r>
                            <w:r>
                              <w:rPr>
                                <w:rFonts w:eastAsia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raggiungere</w:t>
                            </w:r>
                            <w:r>
                              <w:rPr>
                                <w:rFonts w:eastAsia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buone</w:t>
                            </w:r>
                            <w:r>
                              <w:rPr>
                                <w:rFonts w:eastAsia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capacità</w:t>
                            </w:r>
                            <w:r>
                              <w:rPr>
                                <w:rFonts w:eastAsia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</w:rPr>
                              <w:t>di: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0"/>
                                <w:tab w:val="num" w:pos="720"/>
                              </w:tabs>
                              <w:ind w:left="720" w:hanging="36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uso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corretto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del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sistema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internazionale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misura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40" w:hanging="34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saper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operare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le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forze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sistemi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forze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0"/>
                                <w:tab w:val="num" w:pos="720"/>
                              </w:tabs>
                              <w:ind w:left="720" w:hanging="36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rappresentare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diagrammi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delle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grandezze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cinematiche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funzione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del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tempo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0"/>
                                <w:tab w:val="num" w:pos="720"/>
                              </w:tabs>
                              <w:ind w:left="720" w:hanging="36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saper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operare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la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selezione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corretta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una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macchina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operatrice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0"/>
                                <w:tab w:val="num" w:pos="720"/>
                              </w:tabs>
                              <w:ind w:left="720" w:hanging="36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eseguire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sicurezza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calcoli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su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potenze/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rendimenti.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0"/>
                                <w:tab w:val="num" w:pos="720"/>
                              </w:tabs>
                              <w:ind w:left="720" w:hanging="36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utilizzare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sicurezza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concetti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base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delle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leggi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che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governano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moto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punti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materiali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0"/>
                                <w:tab w:val="num" w:pos="720"/>
                              </w:tabs>
                              <w:ind w:left="720" w:hanging="36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utilizzare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sicurezza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concetti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base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le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leggi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che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regolano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moti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traslatori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rotatori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riferimento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alle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applicazioni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tecniche.</w:t>
                            </w:r>
                          </w:p>
                          <w:p w:rsidR="00901745" w:rsidRDefault="00901745" w:rsidP="00901745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40" w:hanging="340"/>
                              <w:rPr>
                                <w:rFonts w:ascii="Arial" w:hAnsi="Arial" w:cs="Arial"/>
                                <w:iCs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calcolare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reazioni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vincolari,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saper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distinguere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sistemi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fissi,labili,iso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iper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-statici;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impostare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condizioni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equilibrio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un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corpo</w:t>
                            </w:r>
                          </w:p>
                          <w:p w:rsidR="00901745" w:rsidRDefault="00901745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iCs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Cs/>
                              </w:rPr>
                              <w:t>schematizzare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semplici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problemi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statica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cinematica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dinamica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,macchine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operatrici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motrici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impostandone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relativi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calcoli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</w:p>
                          <w:p w:rsidR="00901745" w:rsidRDefault="00901745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Cs/>
                              </w:rPr>
                              <w:t>avere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adeguata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proprietà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linguaggio</w:t>
                            </w:r>
                            <w:r>
                              <w:rPr>
                                <w:rFonts w:ascii="Arial" w:eastAsia="Arial" w:hAnsi="Arial" w:cs="Arial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tecnico</w:t>
                            </w:r>
                          </w:p>
                          <w:p w:rsidR="00901745" w:rsidRDefault="00901745">
                            <w:pPr>
                              <w:numPr>
                                <w:ilvl w:val="0"/>
                                <w:numId w:val="7"/>
                              </w:numPr>
                              <w:jc w:val="both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cogliere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gli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ordini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grandezza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dei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risultati</w:t>
                            </w:r>
                          </w:p>
                        </w:tc>
                      </w:tr>
                    </w:tbl>
                    <w:p w:rsidR="00901745" w:rsidRDefault="00901745" w:rsidP="00901745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901745">
        <w:rPr>
          <w:rFonts w:ascii="Arial" w:hAnsi="Arial" w:cs="Arial"/>
          <w:b/>
        </w:rPr>
        <w:t>CAPACITÀ</w:t>
      </w: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pStyle w:val="Corpodeltesto31"/>
      </w:pPr>
    </w:p>
    <w:p w:rsidR="00901745" w:rsidRDefault="00901745" w:rsidP="00901745">
      <w:pPr>
        <w:pStyle w:val="Corpodeltesto31"/>
      </w:pPr>
    </w:p>
    <w:p w:rsidR="00901745" w:rsidRDefault="00901745" w:rsidP="00901745">
      <w:pPr>
        <w:pStyle w:val="Corpodeltesto31"/>
      </w:pPr>
    </w:p>
    <w:p w:rsidR="00901745" w:rsidRDefault="00901745" w:rsidP="00901745">
      <w:pPr>
        <w:pStyle w:val="Corpodeltesto31"/>
      </w:pPr>
    </w:p>
    <w:p w:rsidR="00901745" w:rsidRDefault="00901745" w:rsidP="00901745">
      <w:pPr>
        <w:pStyle w:val="Corpodeltesto31"/>
        <w:rPr>
          <w:rFonts w:ascii="Arial" w:eastAsia="Arial" w:hAnsi="Arial" w:cs="Arial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CONTENUTI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DISCIPLINARI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  <w:u w:val="single"/>
        </w:rPr>
        <w:t>MINIMI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ESPOSTI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PER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MODULI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UNITÀ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DIDATTICHE</w:t>
      </w:r>
      <w:r>
        <w:rPr>
          <w:rFonts w:ascii="Arial" w:eastAsia="Arial" w:hAnsi="Arial" w:cs="Arial"/>
          <w:sz w:val="22"/>
        </w:rPr>
        <w:t xml:space="preserve">   </w:t>
      </w:r>
    </w:p>
    <w:p w:rsidR="00901745" w:rsidRDefault="00901745" w:rsidP="00901745">
      <w:pPr>
        <w:pStyle w:val="Corpodeltesto31"/>
      </w:pPr>
      <w:r>
        <w:rPr>
          <w:rFonts w:ascii="Arial" w:eastAsia="Arial" w:hAnsi="Arial" w:cs="Arial"/>
          <w:sz w:val="22"/>
        </w:rPr>
        <w:lastRenderedPageBreak/>
        <w:t xml:space="preserve">    </w:t>
      </w:r>
      <w:r>
        <w:rPr>
          <w:rFonts w:ascii="Arial" w:hAnsi="Arial" w:cs="Arial"/>
          <w:sz w:val="22"/>
        </w:rPr>
        <w:t>PERIODI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ATTUAZIONE</w:t>
      </w:r>
      <w:r>
        <w:rPr>
          <w:rFonts w:ascii="Arial" w:eastAsia="Arial" w:hAnsi="Arial" w:cs="Arial"/>
          <w:sz w:val="22"/>
        </w:rPr>
        <w:t xml:space="preserve"> – </w:t>
      </w:r>
      <w:r>
        <w:rPr>
          <w:rFonts w:ascii="Arial" w:hAnsi="Arial" w:cs="Arial"/>
          <w:sz w:val="22"/>
        </w:rPr>
        <w:t>DURATA</w:t>
      </w:r>
    </w:p>
    <w:p w:rsidR="00901745" w:rsidRDefault="00901745" w:rsidP="00901745">
      <w:pPr>
        <w:pStyle w:val="Corpodeltesto31"/>
      </w:pPr>
    </w:p>
    <w:p w:rsidR="00901745" w:rsidRDefault="00901745" w:rsidP="00901745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1 – Sicurezza sul lavoro </w:t>
      </w:r>
    </w:p>
    <w:p w:rsidR="00901745" w:rsidRDefault="00901745" w:rsidP="00901745"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Sicurezza sul lavoro.</w:t>
      </w:r>
    </w:p>
    <w:p w:rsidR="00901745" w:rsidRDefault="00901745" w:rsidP="00901745"/>
    <w:tbl>
      <w:tblPr>
        <w:tblW w:w="0" w:type="auto"/>
        <w:tblInd w:w="-1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565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</w:pP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  <w:b/>
                <w:i/>
                <w:color w:val="FF0000"/>
                <w:u w:val="single"/>
              </w:rPr>
            </w:pPr>
            <w:r>
              <w:rPr>
                <w:rFonts w:ascii="Arial" w:hAnsi="Arial" w:cs="Arial"/>
              </w:rPr>
              <w:t>Durata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(ore)</w:t>
            </w:r>
          </w:p>
        </w:tc>
      </w:tr>
      <w:tr w:rsidR="00901745" w:rsidTr="00BD6F51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rPr>
                <w:rFonts w:ascii="Arial" w:hAnsi="Arial" w:cs="Arial"/>
                <w:b/>
                <w:i/>
                <w:color w:val="FF0000"/>
                <w:u w:val="single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suppressAutoHyphens w:val="0"/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Formazione e informazione degli studenti equiparati a lavoratori sui rischi specifici del laboratorio e sulle specifiche mansioni.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</w:p>
          <w:p w:rsidR="00901745" w:rsidRDefault="00901745" w:rsidP="00BD6F51">
            <w:r>
              <w:rPr>
                <w:rFonts w:ascii="Arial" w:hAnsi="Arial" w:cs="Arial"/>
              </w:rPr>
              <w:t>(2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pStyle w:val="Titolo6"/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Modulo</w:t>
      </w:r>
      <w:r>
        <w:rPr>
          <w:rFonts w:ascii="Arial" w:eastAsia="Arial" w:hAnsi="Arial" w:cs="Arial"/>
        </w:rPr>
        <w:t xml:space="preserve"> 2 – </w:t>
      </w:r>
      <w:proofErr w:type="gramStart"/>
      <w:r>
        <w:rPr>
          <w:rFonts w:ascii="Arial" w:hAnsi="Arial" w:cs="Arial"/>
        </w:rPr>
        <w:t>TITOLO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Idrostatica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Idrodinamica</w:t>
      </w:r>
      <w:r>
        <w:rPr>
          <w:rFonts w:ascii="Arial" w:eastAsia="Arial" w:hAnsi="Arial" w:cs="Arial"/>
        </w:rPr>
        <w:t xml:space="preserve">              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generalità-leggi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idrostatica-idrodinamica</w:t>
      </w:r>
    </w:p>
    <w:p w:rsidR="00901745" w:rsidRDefault="00901745" w:rsidP="00901745">
      <w:pPr>
        <w:jc w:val="both"/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moto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liquidi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in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pressione</w:t>
      </w:r>
    </w:p>
    <w:p w:rsidR="00901745" w:rsidRDefault="00901745" w:rsidP="00901745">
      <w:pPr>
        <w:jc w:val="both"/>
      </w:pPr>
    </w:p>
    <w:tbl>
      <w:tblPr>
        <w:tblW w:w="0" w:type="auto"/>
        <w:tblInd w:w="-17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rPr>
          <w:trHeight w:val="3570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ind w:left="283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widowControl w:val="0"/>
              <w:numPr>
                <w:ilvl w:val="0"/>
                <w:numId w:val="8"/>
              </w:numPr>
              <w:snapToGri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pressione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idrostatica</w:t>
            </w:r>
          </w:p>
          <w:p w:rsidR="00901745" w:rsidRDefault="00901745" w:rsidP="00BD6F51">
            <w:pPr>
              <w:widowControl w:val="0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pressione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assoluta</w:t>
            </w:r>
          </w:p>
          <w:p w:rsidR="00901745" w:rsidRDefault="00901745" w:rsidP="00BD6F51">
            <w:pPr>
              <w:widowControl w:val="0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principio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Pascal</w:t>
            </w:r>
          </w:p>
          <w:p w:rsidR="00901745" w:rsidRDefault="00901745" w:rsidP="00BD6F51">
            <w:pPr>
              <w:widowControl w:val="0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spinta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superficie</w:t>
            </w:r>
          </w:p>
          <w:p w:rsidR="00901745" w:rsidRDefault="00901745" w:rsidP="00BD6F51">
            <w:pPr>
              <w:widowControl w:val="0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principio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Archimede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def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unit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misura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regime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vena</w:t>
            </w:r>
            <w:r>
              <w:rPr>
                <w:rFonts w:ascii="Arial" w:eastAsia="Arial" w:hAnsi="Arial" w:cs="Arial"/>
              </w:rPr>
              <w:t xml:space="preserve">     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equazione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continuità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portata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equazione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Bernoulli</w:t>
            </w:r>
            <w:proofErr w:type="spellEnd"/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principio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Torricelli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influenza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degli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attriti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resistenze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distribuite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localizzate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misure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pressione</w:t>
            </w:r>
          </w:p>
          <w:p w:rsidR="00901745" w:rsidRDefault="00901745" w:rsidP="00BD6F51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</w:rPr>
              <w:t>misure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portata</w:t>
            </w:r>
            <w:r>
              <w:rPr>
                <w:rFonts w:ascii="Arial" w:eastAsia="Arial" w:hAnsi="Arial" w:cs="Arial"/>
              </w:rPr>
              <w:t xml:space="preserve">               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</w:t>
            </w: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rPr>
                <w:rFonts w:ascii="Arial" w:eastAsia="Arial" w:hAnsi="Arial" w:cs="Arial"/>
                <w:sz w:val="18"/>
                <w:lang w:val="en-US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  <w:lang w:val="en-US"/>
              </w:rPr>
              <w:t>Sett.</w:t>
            </w:r>
            <w:r>
              <w:rPr>
                <w:rFonts w:ascii="Arial" w:eastAsia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lang w:val="en-US"/>
              </w:rPr>
              <w:t>Ott</w:t>
            </w:r>
            <w:proofErr w:type="spellEnd"/>
            <w:r>
              <w:rPr>
                <w:rFonts w:ascii="Arial" w:hAnsi="Arial" w:cs="Arial"/>
                <w:sz w:val="18"/>
                <w:lang w:val="en-US"/>
              </w:rPr>
              <w:t>.</w:t>
            </w:r>
          </w:p>
          <w:p w:rsidR="00901745" w:rsidRDefault="00901745" w:rsidP="00BD6F51">
            <w:r>
              <w:rPr>
                <w:rFonts w:ascii="Arial" w:eastAsia="Arial" w:hAnsi="Arial" w:cs="Arial"/>
                <w:sz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lang w:val="en-US"/>
              </w:rPr>
              <w:t>( 8 ore)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pBdr>
          <w:top w:val="single" w:sz="18" w:space="0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3 – </w:t>
      </w:r>
      <w:proofErr w:type="gramStart"/>
      <w:r>
        <w:rPr>
          <w:rFonts w:ascii="Arial" w:hAnsi="Arial" w:cs="Arial"/>
          <w:b/>
        </w:rPr>
        <w:t>TITOLO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:STATICA</w:t>
      </w:r>
      <w:proofErr w:type="gramEnd"/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sistemi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misura</w:t>
      </w:r>
      <w:r>
        <w:rPr>
          <w:rFonts w:ascii="Arial" w:eastAsia="Arial" w:hAnsi="Arial" w:cs="Arial"/>
          <w:sz w:val="18"/>
        </w:rPr>
        <w:t xml:space="preserve"> ,  unità di misura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forze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sistemi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forze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momenti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delle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forze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4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sistemi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forze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equivalenti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              </w:t>
      </w:r>
      <w:proofErr w:type="gramStart"/>
      <w:r>
        <w:rPr>
          <w:rFonts w:ascii="Arial" w:hAnsi="Arial" w:cs="Arial"/>
          <w:sz w:val="18"/>
        </w:rPr>
        <w:t>equilibrio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sistemi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forze</w:t>
      </w:r>
    </w:p>
    <w:p w:rsidR="00901745" w:rsidRDefault="00901745" w:rsidP="00901745">
      <w:r>
        <w:rPr>
          <w:rFonts w:ascii="Arial" w:eastAsia="Arial" w:hAnsi="Arial" w:cs="Arial"/>
          <w:sz w:val="18"/>
        </w:rPr>
        <w:t xml:space="preserve">                                    </w:t>
      </w:r>
      <w:proofErr w:type="gramStart"/>
      <w:r>
        <w:rPr>
          <w:rFonts w:ascii="Arial" w:hAnsi="Arial" w:cs="Arial"/>
          <w:sz w:val="18"/>
        </w:rPr>
        <w:t>equazioni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cardinali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della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statica</w:t>
      </w:r>
    </w:p>
    <w:p w:rsidR="00901745" w:rsidRDefault="00901745" w:rsidP="00901745"/>
    <w:tbl>
      <w:tblPr>
        <w:tblW w:w="0" w:type="auto"/>
        <w:tblInd w:w="-17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ind w:left="283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richiami</w:t>
            </w:r>
            <w:proofErr w:type="gramEnd"/>
            <w:r>
              <w:rPr>
                <w:rFonts w:ascii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fattori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conversione</w:t>
            </w:r>
            <w:r>
              <w:rPr>
                <w:rFonts w:ascii="Arial" w:eastAsia="Arial" w:hAnsi="Arial" w:cs="Arial"/>
              </w:rPr>
              <w:t xml:space="preserve"> 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concetto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forza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composizione</w:t>
            </w:r>
            <w:proofErr w:type="gram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forze</w:t>
            </w:r>
            <w:proofErr w:type="gramEnd"/>
            <w:r>
              <w:rPr>
                <w:rFonts w:ascii="Arial" w:eastAsia="Arial" w:hAnsi="Arial" w:cs="Arial"/>
              </w:rPr>
              <w:t xml:space="preserve">  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scomposizione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di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forza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teorema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Varignon</w:t>
            </w:r>
            <w:proofErr w:type="spellEnd"/>
            <w:r>
              <w:rPr>
                <w:rFonts w:ascii="Arial" w:eastAsia="Arial" w:hAnsi="Arial" w:cs="Arial"/>
              </w:rPr>
              <w:t xml:space="preserve">   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</w:rPr>
              <w:t>coppia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rPr>
                <w:rFonts w:ascii="Arial" w:eastAsia="Arial" w:hAnsi="Arial" w:cs="Arial"/>
                <w:sz w:val="18"/>
                <w:lang w:val="en-US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  </w:t>
            </w:r>
          </w:p>
          <w:p w:rsidR="00901745" w:rsidRDefault="00901745" w:rsidP="00BD6F51">
            <w:p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lang w:val="en-US"/>
              </w:rPr>
              <w:t xml:space="preserve">  </w:t>
            </w:r>
          </w:p>
          <w:p w:rsidR="00901745" w:rsidRDefault="00901745" w:rsidP="00BD6F51">
            <w:p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 xml:space="preserve">  </w:t>
            </w:r>
            <w:r>
              <w:rPr>
                <w:rFonts w:ascii="Arial" w:hAnsi="Arial" w:cs="Arial"/>
                <w:lang w:val="en-US"/>
              </w:rPr>
              <w:t>Sett.</w:t>
            </w:r>
            <w:r>
              <w:rPr>
                <w:rFonts w:ascii="Arial" w:eastAsia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lang w:val="en-US"/>
              </w:rPr>
              <w:t>Ott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</w:p>
          <w:p w:rsidR="00901745" w:rsidRDefault="00901745" w:rsidP="00BD6F51">
            <w:r>
              <w:rPr>
                <w:rFonts w:ascii="Arial" w:eastAsia="Arial" w:hAnsi="Arial" w:cs="Arial"/>
                <w:lang w:val="en-US"/>
              </w:rPr>
              <w:t xml:space="preserve">    </w:t>
            </w:r>
            <w:r>
              <w:rPr>
                <w:rFonts w:ascii="Arial" w:hAnsi="Arial" w:cs="Arial"/>
                <w:lang w:val="en-US"/>
              </w:rPr>
              <w:t>( 8</w:t>
            </w:r>
            <w:r>
              <w:rPr>
                <w:rFonts w:ascii="Arial" w:eastAsia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ore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4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STATICA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lastRenderedPageBreak/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vincoli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reazioni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vincolari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eastAsia="Arial" w:hAnsi="Arial" w:cs="Arial"/>
          <w:sz w:val="18"/>
        </w:rPr>
        <w:t xml:space="preserve">                                    </w:t>
      </w:r>
      <w:proofErr w:type="gramStart"/>
      <w:r>
        <w:rPr>
          <w:rFonts w:ascii="Arial" w:hAnsi="Arial" w:cs="Arial"/>
          <w:sz w:val="18"/>
        </w:rPr>
        <w:t>equilibrio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corpi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vincolati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baricentri</w:t>
      </w:r>
    </w:p>
    <w:p w:rsidR="00901745" w:rsidRDefault="00901745" w:rsidP="00901745">
      <w:pPr>
        <w:jc w:val="both"/>
      </w:pPr>
      <w:r>
        <w:rPr>
          <w:rFonts w:ascii="Arial" w:eastAsia="Arial" w:hAnsi="Arial" w:cs="Arial"/>
          <w:sz w:val="18"/>
        </w:rPr>
        <w:t xml:space="preserve">                                    </w:t>
      </w:r>
      <w:proofErr w:type="gramStart"/>
      <w:r>
        <w:rPr>
          <w:rFonts w:ascii="Arial" w:hAnsi="Arial" w:cs="Arial"/>
          <w:sz w:val="18"/>
        </w:rPr>
        <w:t>momenti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statici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momenti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</w:t>
      </w:r>
      <w:r>
        <w:rPr>
          <w:rFonts w:ascii="Arial" w:eastAsia="Arial" w:hAnsi="Arial" w:cs="Arial"/>
          <w:sz w:val="18"/>
        </w:rPr>
        <w:t>’</w:t>
      </w:r>
      <w:r>
        <w:rPr>
          <w:rFonts w:ascii="Arial" w:hAnsi="Arial" w:cs="Arial"/>
          <w:sz w:val="18"/>
        </w:rPr>
        <w:t>inerzia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figure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geometriche</w:t>
      </w:r>
    </w:p>
    <w:p w:rsidR="00901745" w:rsidRDefault="00901745" w:rsidP="00901745">
      <w:pPr>
        <w:jc w:val="both"/>
      </w:pPr>
    </w:p>
    <w:tbl>
      <w:tblPr>
        <w:tblW w:w="0" w:type="auto"/>
        <w:tblInd w:w="-17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rPr>
          <w:trHeight w:val="8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3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4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Equilibrio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sistema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complanari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vincolati</w:t>
            </w:r>
            <w:r>
              <w:rPr>
                <w:rFonts w:ascii="Arial" w:eastAsia="Arial" w:hAnsi="Arial" w:cs="Arial"/>
              </w:rPr>
              <w:t xml:space="preserve">     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Equilibrio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corpi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vincolati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Baricentri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  <w:sz w:val="18"/>
              </w:rPr>
            </w:pPr>
          </w:p>
          <w:p w:rsidR="00901745" w:rsidRDefault="00901745" w:rsidP="00BD6F5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</w:rPr>
              <w:t>Nov</w:t>
            </w:r>
            <w:proofErr w:type="spellEnd"/>
            <w:r>
              <w:rPr>
                <w:rFonts w:ascii="Arial" w:hAnsi="Arial" w:cs="Arial"/>
                <w:sz w:val="18"/>
              </w:rPr>
              <w:t>.-</w:t>
            </w:r>
            <w:proofErr w:type="spellStart"/>
            <w:r>
              <w:rPr>
                <w:rFonts w:ascii="Arial" w:hAnsi="Arial" w:cs="Arial"/>
                <w:sz w:val="18"/>
              </w:rPr>
              <w:t>Dic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(10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901745" w:rsidRDefault="00901745" w:rsidP="00901745"/>
    <w:p w:rsidR="00901745" w:rsidRDefault="00901745" w:rsidP="00901745"/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189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5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INTRODUZIONE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ALLO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STUDIO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DELLE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MACCHINE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FLUIDO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fonti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energia</w:t>
      </w:r>
    </w:p>
    <w:p w:rsidR="00901745" w:rsidRDefault="00901745" w:rsidP="00901745">
      <w:pPr>
        <w:ind w:left="36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       </w:t>
      </w:r>
      <w:proofErr w:type="gramStart"/>
      <w:r>
        <w:rPr>
          <w:rFonts w:ascii="Arial" w:hAnsi="Arial" w:cs="Arial"/>
          <w:sz w:val="18"/>
        </w:rPr>
        <w:t>fabbisogno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energetico</w:t>
      </w:r>
    </w:p>
    <w:p w:rsidR="00901745" w:rsidRDefault="00901745" w:rsidP="00901745">
      <w:pPr>
        <w:ind w:left="360"/>
        <w:rPr>
          <w:rFonts w:ascii="Arial" w:hAnsi="Arial" w:cs="Arial"/>
        </w:rPr>
      </w:pPr>
      <w:r>
        <w:rPr>
          <w:rFonts w:ascii="Arial" w:eastAsia="Arial" w:hAnsi="Arial" w:cs="Arial"/>
          <w:sz w:val="18"/>
        </w:rPr>
        <w:t xml:space="preserve">                            </w:t>
      </w:r>
      <w:proofErr w:type="gramStart"/>
      <w:r>
        <w:rPr>
          <w:rFonts w:ascii="Arial" w:hAnsi="Arial" w:cs="Arial"/>
          <w:sz w:val="18"/>
        </w:rPr>
        <w:t>criteri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risparmio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energetico</w:t>
      </w:r>
    </w:p>
    <w:p w:rsidR="00901745" w:rsidRDefault="00901745" w:rsidP="009017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classificazione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caratteristiche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principali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delle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macchine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fluido</w:t>
      </w:r>
    </w:p>
    <w:p w:rsidR="00901745" w:rsidRDefault="00901745" w:rsidP="00901745">
      <w:pPr>
        <w:jc w:val="both"/>
        <w:rPr>
          <w:rFonts w:ascii="Arial" w:hAnsi="Arial" w:cs="Arial"/>
        </w:rPr>
      </w:pPr>
    </w:p>
    <w:tbl>
      <w:tblPr>
        <w:tblW w:w="0" w:type="auto"/>
        <w:tblInd w:w="-17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2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energetica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Italia</w:t>
            </w:r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volumetriche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:caratteristiche</w:t>
            </w:r>
            <w:proofErr w:type="gramEnd"/>
          </w:p>
          <w:p w:rsidR="00901745" w:rsidRDefault="00901745" w:rsidP="00BD6F51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dinamiche:caratteristiche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Gen.-</w:t>
            </w:r>
            <w:proofErr w:type="spellStart"/>
            <w:r>
              <w:rPr>
                <w:rFonts w:ascii="Arial" w:hAnsi="Arial" w:cs="Arial"/>
              </w:rPr>
              <w:t>Feb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    </w:t>
            </w:r>
            <w:proofErr w:type="gramStart"/>
            <w:r>
              <w:rPr>
                <w:rFonts w:ascii="Arial" w:hAnsi="Arial" w:cs="Arial"/>
              </w:rPr>
              <w:t>( 8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6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MACCHINE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OPERATRICI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FLUIDO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macchine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operatrici,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>
      <w:pPr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                           </w:t>
      </w:r>
      <w:r>
        <w:rPr>
          <w:rFonts w:ascii="Arial" w:eastAsia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curve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caratteristiche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punti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funzionamento</w:t>
      </w:r>
    </w:p>
    <w:p w:rsidR="00901745" w:rsidRDefault="00901745" w:rsidP="00901745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</w:t>
      </w:r>
      <w:proofErr w:type="gramStart"/>
      <w:r>
        <w:rPr>
          <w:rFonts w:ascii="Arial" w:eastAsia="Arial" w:hAnsi="Arial" w:cs="Arial"/>
        </w:rPr>
        <w:t>pompe</w:t>
      </w:r>
      <w:proofErr w:type="gramEnd"/>
      <w:r>
        <w:rPr>
          <w:rFonts w:ascii="Arial" w:eastAsia="Arial" w:hAnsi="Arial" w:cs="Arial"/>
        </w:rPr>
        <w:t xml:space="preserve"> volumetriche e dinamiche </w:t>
      </w:r>
    </w:p>
    <w:p w:rsidR="00901745" w:rsidRDefault="00901745" w:rsidP="00901745">
      <w:pPr>
        <w:rPr>
          <w:rFonts w:ascii="Arial" w:hAnsi="Arial" w:cs="Arial"/>
        </w:rPr>
      </w:pPr>
    </w:p>
    <w:tbl>
      <w:tblPr>
        <w:tblW w:w="0" w:type="auto"/>
        <w:tblInd w:w="-17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rPr>
          <w:trHeight w:val="2490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napToGrid w:val="0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Caratteristiche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costruttive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pompe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volumetriche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Caratteristiche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costruttive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pompe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dinamiche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Prevalenza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totale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Prevalenza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monometrica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Prevalenza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utile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Potenze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rendimenti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Altezza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massima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aspirazione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caratteristiche Selezione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pompa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Cavitazione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NPSH,R</w:t>
            </w:r>
            <w:proofErr w:type="gramEnd"/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</w:pPr>
            <w:proofErr w:type="gramStart"/>
            <w:r>
              <w:rPr>
                <w:rFonts w:ascii="Arial" w:hAnsi="Arial" w:cs="Arial"/>
              </w:rPr>
              <w:t>NPSH,A</w:t>
            </w:r>
            <w:proofErr w:type="gramEnd"/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</w:pPr>
          </w:p>
          <w:p w:rsidR="00901745" w:rsidRDefault="00901745" w:rsidP="00BD6F5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Febbr</w:t>
            </w:r>
            <w:proofErr w:type="spellEnd"/>
            <w:r>
              <w:rPr>
                <w:rFonts w:ascii="Arial" w:eastAsia="Arial" w:hAnsi="Arial" w:cs="Arial"/>
              </w:rPr>
              <w:t>.-</w:t>
            </w:r>
            <w:proofErr w:type="gramEnd"/>
            <w:r>
              <w:rPr>
                <w:rFonts w:ascii="Arial" w:hAnsi="Arial" w:cs="Arial"/>
              </w:rPr>
              <w:t>Mar.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   </w:t>
            </w:r>
            <w:proofErr w:type="gramStart"/>
            <w:r>
              <w:rPr>
                <w:rFonts w:ascii="Arial" w:hAnsi="Arial" w:cs="Arial"/>
              </w:rPr>
              <w:t>( 8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901745" w:rsidRDefault="00901745" w:rsidP="00901745">
      <w:pPr>
        <w:pStyle w:val="Corpodeltesto31"/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7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CINEMATICA</w:t>
      </w:r>
    </w:p>
    <w:p w:rsidR="00901745" w:rsidRDefault="00901745" w:rsidP="00901745"/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lastRenderedPageBreak/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Cinematica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punto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moto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rettilineo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,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moto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circolare,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eastAsia="Arial" w:hAnsi="Arial" w:cs="Arial"/>
          <w:sz w:val="18"/>
        </w:rPr>
        <w:t xml:space="preserve">                                     </w:t>
      </w:r>
      <w:r>
        <w:rPr>
          <w:rFonts w:ascii="Arial" w:hAnsi="Arial" w:cs="Arial"/>
          <w:sz w:val="18"/>
        </w:rPr>
        <w:t>Definizione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parametri</w:t>
      </w:r>
      <w:r>
        <w:rPr>
          <w:rFonts w:ascii="Arial" w:eastAsia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caratterizzanti</w:t>
      </w:r>
      <w:r>
        <w:rPr>
          <w:rFonts w:ascii="Arial" w:eastAsia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Il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moto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sz w:val="18"/>
        </w:rPr>
        <w:t>Composizione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moti</w:t>
      </w:r>
    </w:p>
    <w:p w:rsidR="00901745" w:rsidRDefault="00901745" w:rsidP="00901745"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Cinematica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corpo:</w:t>
      </w:r>
      <w:r>
        <w:rPr>
          <w:rFonts w:ascii="Arial" w:hAnsi="Arial" w:cs="Arial"/>
          <w:sz w:val="18"/>
        </w:rPr>
        <w:t>moto</w:t>
      </w:r>
      <w:proofErr w:type="spell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corpi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rigidi</w:t>
      </w:r>
    </w:p>
    <w:p w:rsidR="00901745" w:rsidRDefault="00901745" w:rsidP="00901745"/>
    <w:tbl>
      <w:tblPr>
        <w:tblW w:w="0" w:type="auto"/>
        <w:tblInd w:w="-17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62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6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</w:pP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snapToGrid w:val="0"/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traiettoria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Velocità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media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istantanea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Accelerazione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media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istantanea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Velocità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angolare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tangenziale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diagrammi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Caduta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gravi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Accelerazione</w:t>
            </w:r>
            <w:proofErr w:type="spellEnd"/>
            <w:r>
              <w:rPr>
                <w:rFonts w:ascii="Arial" w:eastAsia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normale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Regola</w:t>
            </w:r>
            <w:proofErr w:type="spellEnd"/>
            <w:r>
              <w:rPr>
                <w:rFonts w:ascii="Arial" w:eastAsia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di</w:t>
            </w:r>
            <w:r>
              <w:rPr>
                <w:rFonts w:ascii="Arial" w:eastAsia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Galileo</w:t>
            </w:r>
          </w:p>
          <w:p w:rsidR="00901745" w:rsidRDefault="00901745" w:rsidP="00901745">
            <w:pPr>
              <w:widowControl w:val="0"/>
              <w:numPr>
                <w:ilvl w:val="0"/>
                <w:numId w:val="3"/>
              </w:numPr>
              <w:tabs>
                <w:tab w:val="clear" w:pos="0"/>
                <w:tab w:val="num" w:pos="36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istantanea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rotazione</w:t>
            </w:r>
          </w:p>
          <w:p w:rsidR="00901745" w:rsidRDefault="00901745" w:rsidP="00901745">
            <w:pPr>
              <w:widowControl w:val="0"/>
              <w:numPr>
                <w:ilvl w:val="0"/>
                <w:numId w:val="3"/>
              </w:numPr>
              <w:tabs>
                <w:tab w:val="clear" w:pos="0"/>
                <w:tab w:val="num" w:pos="36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</w:p>
          <w:p w:rsidR="00901745" w:rsidRDefault="00901745" w:rsidP="00901745">
            <w:pPr>
              <w:widowControl w:val="0"/>
              <w:numPr>
                <w:ilvl w:val="0"/>
                <w:numId w:val="3"/>
              </w:numPr>
              <w:tabs>
                <w:tab w:val="clear" w:pos="0"/>
                <w:tab w:val="num" w:pos="36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semplici</w:t>
            </w:r>
          </w:p>
          <w:p w:rsidR="00901745" w:rsidRDefault="00901745" w:rsidP="00901745">
            <w:pPr>
              <w:widowControl w:val="0"/>
              <w:numPr>
                <w:ilvl w:val="0"/>
                <w:numId w:val="3"/>
              </w:numPr>
              <w:tabs>
                <w:tab w:val="clear" w:pos="0"/>
                <w:tab w:val="num" w:pos="360"/>
              </w:tabs>
              <w:ind w:left="36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moto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rotolamento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cuscinetti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volventi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</w:t>
            </w:r>
            <w:proofErr w:type="spellStart"/>
            <w:r>
              <w:rPr>
                <w:rFonts w:ascii="Arial" w:eastAsia="Arial" w:hAnsi="Arial" w:cs="Arial"/>
              </w:rPr>
              <w:t>Marz-Apr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(10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pStyle w:val="Corpodeltesto31"/>
        <w:rPr>
          <w:rFonts w:ascii="Arial" w:hAnsi="Arial" w:cs="Arial"/>
        </w:rPr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8</w:t>
      </w:r>
      <w:r>
        <w:rPr>
          <w:rFonts w:ascii="Arial" w:eastAsia="Arial" w:hAnsi="Arial" w:cs="Arial"/>
          <w:b/>
        </w:rPr>
        <w:t xml:space="preserve">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DINAMICA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</w:t>
      </w:r>
      <w:proofErr w:type="gramStart"/>
      <w:r>
        <w:rPr>
          <w:rFonts w:ascii="Arial" w:hAnsi="Arial" w:cs="Arial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L</w:t>
      </w:r>
      <w:r>
        <w:rPr>
          <w:rFonts w:ascii="Arial" w:hAnsi="Arial" w:cs="Arial"/>
          <w:sz w:val="18"/>
        </w:rPr>
        <w:t>eggi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fondamentali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della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dinamica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>
      <w:r>
        <w:rPr>
          <w:rFonts w:ascii="Arial" w:eastAsia="Arial" w:hAnsi="Arial" w:cs="Arial"/>
          <w:sz w:val="18"/>
        </w:rPr>
        <w:t xml:space="preserve">                                    </w:t>
      </w:r>
      <w:r>
        <w:rPr>
          <w:rFonts w:ascii="Arial" w:hAnsi="Arial" w:cs="Arial"/>
          <w:sz w:val="18"/>
        </w:rPr>
        <w:t>Forze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</w:t>
      </w:r>
      <w:r>
        <w:rPr>
          <w:rFonts w:ascii="Arial" w:eastAsia="Arial" w:hAnsi="Arial" w:cs="Arial"/>
          <w:sz w:val="18"/>
        </w:rPr>
        <w:t>’</w:t>
      </w:r>
      <w:r>
        <w:rPr>
          <w:rFonts w:ascii="Arial" w:hAnsi="Arial" w:cs="Arial"/>
          <w:sz w:val="18"/>
        </w:rPr>
        <w:t>inerzia</w:t>
      </w:r>
    </w:p>
    <w:p w:rsidR="00901745" w:rsidRDefault="00901745" w:rsidP="00901745"/>
    <w:tbl>
      <w:tblPr>
        <w:tblW w:w="0" w:type="auto"/>
        <w:tblInd w:w="-1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485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48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napToGrid w:val="0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Alembert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inerzia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Quantità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Lavoro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energia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cinetica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conservazione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energia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Potenza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</w:t>
            </w:r>
            <w:proofErr w:type="spellStart"/>
            <w:r>
              <w:rPr>
                <w:rFonts w:ascii="Arial" w:eastAsia="Arial" w:hAnsi="Arial" w:cs="Arial"/>
              </w:rPr>
              <w:t>Apr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   </w:t>
            </w:r>
            <w:proofErr w:type="gramStart"/>
            <w:r>
              <w:rPr>
                <w:rFonts w:ascii="Arial" w:hAnsi="Arial" w:cs="Arial"/>
              </w:rPr>
              <w:t>( 8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901745" w:rsidRDefault="00901745" w:rsidP="00901745">
      <w:pPr>
        <w:pStyle w:val="Corpodeltesto31"/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jc w:val="both"/>
        <w:rPr>
          <w:rFonts w:ascii="Arial" w:hAnsi="Arial" w:cs="Arial"/>
        </w:rPr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9</w:t>
      </w:r>
      <w:r>
        <w:rPr>
          <w:rFonts w:ascii="Arial" w:eastAsia="Arial" w:hAnsi="Arial" w:cs="Arial"/>
          <w:b/>
        </w:rPr>
        <w:t xml:space="preserve">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DINAMICA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</w:p>
    <w:p w:rsidR="00901745" w:rsidRDefault="00901745" w:rsidP="00901745">
      <w:pPr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dinamica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corpi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rigidi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</w:t>
      </w:r>
      <w:proofErr w:type="spellStart"/>
      <w:r>
        <w:rPr>
          <w:rFonts w:ascii="Arial" w:hAnsi="Arial" w:cs="Arial"/>
        </w:rPr>
        <w:t>Th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baricentro</w:t>
      </w:r>
    </w:p>
    <w:p w:rsidR="00901745" w:rsidRDefault="00901745" w:rsidP="00901745">
      <w:pPr>
        <w:rPr>
          <w:rFonts w:ascii="Arial" w:eastAsia="Arial" w:hAnsi="Arial" w:cs="Arial"/>
        </w:rPr>
      </w:pPr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n°2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eastAsia="Arial" w:hAnsi="Arial" w:cs="Arial"/>
        </w:rPr>
        <w:t>’</w:t>
      </w:r>
      <w:r>
        <w:rPr>
          <w:rFonts w:ascii="Arial" w:hAnsi="Arial" w:cs="Arial"/>
        </w:rPr>
        <w:t>inerzia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massa</w:t>
      </w:r>
    </w:p>
    <w:p w:rsidR="00901745" w:rsidRDefault="00901745" w:rsidP="00901745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</w:t>
      </w:r>
      <w:proofErr w:type="spellStart"/>
      <w:r>
        <w:rPr>
          <w:rFonts w:ascii="Arial" w:hAnsi="Arial" w:cs="Arial"/>
        </w:rPr>
        <w:t>Eq.fondamentale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della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dinamica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corpi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rotanti</w:t>
      </w:r>
    </w:p>
    <w:p w:rsidR="00901745" w:rsidRDefault="00901745" w:rsidP="00901745">
      <w:pPr>
        <w:rPr>
          <w:rFonts w:ascii="Arial" w:eastAsia="Arial" w:hAnsi="Arial" w:cs="Arial"/>
          <w:sz w:val="18"/>
        </w:rPr>
      </w:pPr>
      <w:r>
        <w:rPr>
          <w:rFonts w:ascii="Arial" w:hAnsi="Arial" w:cs="Arial"/>
        </w:rPr>
        <w:lastRenderedPageBreak/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n°3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  <w:sz w:val="18"/>
        </w:rPr>
        <w:t>Th</w:t>
      </w:r>
      <w:proofErr w:type="spellEnd"/>
      <w:r>
        <w:rPr>
          <w:rFonts w:ascii="Arial" w:hAnsi="Arial" w:cs="Arial"/>
          <w:sz w:val="18"/>
        </w:rPr>
        <w:t>.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Dell</w:t>
      </w:r>
      <w:r>
        <w:rPr>
          <w:rFonts w:ascii="Arial" w:eastAsia="Arial" w:hAnsi="Arial" w:cs="Arial"/>
          <w:sz w:val="18"/>
        </w:rPr>
        <w:t>’</w:t>
      </w:r>
      <w:r>
        <w:rPr>
          <w:rFonts w:ascii="Arial" w:hAnsi="Arial" w:cs="Arial"/>
          <w:sz w:val="18"/>
        </w:rPr>
        <w:t>energia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cinetica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q.tà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moto</w:t>
      </w:r>
    </w:p>
    <w:p w:rsidR="00901745" w:rsidRDefault="00901745" w:rsidP="00901745">
      <w:r>
        <w:rPr>
          <w:rFonts w:ascii="Arial" w:eastAsia="Arial" w:hAnsi="Arial" w:cs="Arial"/>
          <w:sz w:val="18"/>
        </w:rPr>
        <w:t xml:space="preserve">                                  </w:t>
      </w:r>
      <w:proofErr w:type="spellStart"/>
      <w:r>
        <w:rPr>
          <w:rFonts w:ascii="Arial" w:hAnsi="Arial" w:cs="Arial"/>
          <w:sz w:val="18"/>
        </w:rPr>
        <w:t>Th.del</w:t>
      </w:r>
      <w:proofErr w:type="spell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momento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della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quantità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moto</w:t>
      </w:r>
    </w:p>
    <w:p w:rsidR="00901745" w:rsidRDefault="00901745" w:rsidP="00901745"/>
    <w:tbl>
      <w:tblPr>
        <w:tblW w:w="0" w:type="auto"/>
        <w:tblInd w:w="-1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485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48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napToGrid w:val="0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Dinamica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corpi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rigidi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baricentro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Quantità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moto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Lavoro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energia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cinetica</w:t>
            </w:r>
          </w:p>
          <w:p w:rsidR="00901745" w:rsidRDefault="00901745" w:rsidP="0090174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conservazione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energia</w:t>
            </w:r>
          </w:p>
          <w:p w:rsidR="00901745" w:rsidRDefault="00901745" w:rsidP="00901745">
            <w:pPr>
              <w:widowControl w:val="0"/>
              <w:numPr>
                <w:ilvl w:val="0"/>
                <w:numId w:val="4"/>
              </w:numPr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Potenza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forza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  <w:p w:rsidR="00901745" w:rsidRDefault="00901745" w:rsidP="00BD6F5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Mag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   </w:t>
            </w:r>
            <w:proofErr w:type="gramStart"/>
            <w:r>
              <w:rPr>
                <w:rFonts w:ascii="Arial" w:hAnsi="Arial" w:cs="Arial"/>
              </w:rPr>
              <w:t>( 8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ore)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10</w:t>
      </w:r>
      <w:r>
        <w:rPr>
          <w:rFonts w:ascii="Arial" w:eastAsia="Arial" w:hAnsi="Arial" w:cs="Arial"/>
          <w:b/>
        </w:rPr>
        <w:t xml:space="preserve">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RESITENZE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PASSIVE</w:t>
      </w:r>
    </w:p>
    <w:p w:rsidR="00901745" w:rsidRDefault="00901745" w:rsidP="00901745">
      <w:pPr>
        <w:rPr>
          <w:rFonts w:ascii="Arial" w:hAnsi="Arial" w:cs="Arial"/>
        </w:rPr>
      </w:pPr>
    </w:p>
    <w:p w:rsidR="00901745" w:rsidRDefault="00901745" w:rsidP="00901745">
      <w:r>
        <w:rPr>
          <w:rFonts w:ascii="Arial" w:hAnsi="Arial" w:cs="Arial"/>
        </w:rPr>
        <w:t>Unità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n°1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Res.di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attrito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radente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attrito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volvente</w:t>
      </w:r>
    </w:p>
    <w:p w:rsidR="00901745" w:rsidRDefault="00901745" w:rsidP="00901745"/>
    <w:p w:rsidR="00901745" w:rsidRDefault="00402582" w:rsidP="00901745">
      <w:pPr>
        <w:jc w:val="both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89535" simplePos="0" relativeHeight="25165824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69215</wp:posOffset>
                </wp:positionV>
                <wp:extent cx="5977890" cy="1007110"/>
                <wp:effectExtent l="0" t="0" r="0" b="0"/>
                <wp:wrapSquare wrapText="largest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7890" cy="10071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1" w:type="dxa"/>
                              <w:tblLayout w:type="fixed"/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01"/>
                              <w:gridCol w:w="6290"/>
                              <w:gridCol w:w="1485"/>
                            </w:tblGrid>
                            <w:tr w:rsidR="00901745">
                              <w:trPr>
                                <w:trHeight w:val="501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</w:tcBorders>
                                  <w:shd w:val="clear" w:color="auto" w:fill="CCCCCC"/>
                                </w:tcPr>
                                <w:p w:rsidR="00901745" w:rsidRDefault="00901745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Prerequisiti</w:t>
                                  </w:r>
                                </w:p>
                                <w:p w:rsidR="00901745" w:rsidRDefault="0090174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se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richiesti)</w:t>
                                  </w:r>
                                </w:p>
                              </w:tc>
                              <w:tc>
                                <w:tcPr>
                                  <w:tcW w:w="6290" w:type="dxa"/>
                                  <w:tcBorders>
                                    <w:top w:val="single" w:sz="18" w:space="0" w:color="000000"/>
                                    <w:left w:val="single" w:sz="6" w:space="0" w:color="000000"/>
                                    <w:bottom w:val="single" w:sz="18" w:space="0" w:color="000000"/>
                                  </w:tcBorders>
                                  <w:shd w:val="clear" w:color="auto" w:fill="CCCCCC"/>
                                </w:tcPr>
                                <w:p w:rsidR="00901745" w:rsidRDefault="00901745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Contenuti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18" w:space="0" w:color="000000"/>
                                    <w:left w:val="single" w:sz="6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CCCCCC"/>
                                </w:tcPr>
                                <w:p w:rsidR="00901745" w:rsidRDefault="00901745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Periodo</w:t>
                                  </w:r>
                                </w:p>
                                <w:p w:rsidR="00901745" w:rsidRDefault="0090174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901745">
                              <w:tc>
                                <w:tcPr>
                                  <w:tcW w:w="1701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18" w:space="0" w:color="000000"/>
                                  </w:tcBorders>
                                  <w:shd w:val="clear" w:color="auto" w:fill="auto"/>
                                </w:tcPr>
                                <w:p w:rsidR="00901745" w:rsidRDefault="00901745">
                                  <w:pPr>
                                    <w:numPr>
                                      <w:ilvl w:val="0"/>
                                      <w:numId w:val="10"/>
                                    </w:numPr>
                                    <w:snapToGrid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Modulo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10</w:t>
                                  </w:r>
                                </w:p>
                                <w:p w:rsidR="00901745" w:rsidRDefault="00901745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8" w:space="0" w:color="000000"/>
                                  </w:tcBorders>
                                  <w:shd w:val="clear" w:color="auto" w:fill="auto"/>
                                </w:tcPr>
                                <w:p w:rsidR="00901745" w:rsidRDefault="00901745" w:rsidP="00901745">
                                  <w:pPr>
                                    <w:widowControl w:val="0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clear" w:pos="720"/>
                                      <w:tab w:val="num" w:pos="360"/>
                                    </w:tabs>
                                    <w:snapToGrid w:val="0"/>
                                    <w:ind w:left="340" w:hanging="34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Resistenze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attrito</w:t>
                                  </w:r>
                                </w:p>
                                <w:p w:rsidR="00901745" w:rsidRDefault="00901745" w:rsidP="00901745">
                                  <w:pPr>
                                    <w:widowControl w:val="0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clear" w:pos="720"/>
                                      <w:tab w:val="num" w:pos="360"/>
                                    </w:tabs>
                                    <w:ind w:left="340" w:hanging="34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Resistenza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mezzo</w:t>
                                  </w:r>
                                </w:p>
                                <w:p w:rsidR="00901745" w:rsidRDefault="00901745" w:rsidP="00901745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ind w:left="283" w:hanging="28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Rendimento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meccancio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</w:tcPr>
                                <w:p w:rsidR="00901745" w:rsidRDefault="00901745">
                                  <w:pPr>
                                    <w:snapToGrid w:val="0"/>
                                    <w:jc w:val="bot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901745" w:rsidRDefault="00901745">
                                  <w:pPr>
                                    <w:jc w:val="bot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Mag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>.-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Giug</w:t>
                                  </w:r>
                                  <w:proofErr w:type="spellEnd"/>
                                </w:p>
                                <w:p w:rsidR="00901745" w:rsidRDefault="00901745">
                                  <w:pPr>
                                    <w:jc w:val="both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 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( 6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ore)</w:t>
                                  </w:r>
                                </w:p>
                              </w:tc>
                            </w:tr>
                          </w:tbl>
                          <w:p w:rsidR="00901745" w:rsidRDefault="00901745" w:rsidP="0090174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.55pt;margin-top:5.45pt;width:470.7pt;height:79.3pt;z-index:251658240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" strokecolor="gray" strokeweight=".05pt">
                <v:fill opacity="0"/>
                <v:textbox inset="1.5pt,1.5pt,1.5pt,1.5pt">
                  <w:txbxContent>
                    <w:tbl>
                      <w:tblPr>
                        <w:tblW w:w="0" w:type="auto"/>
                        <w:tblInd w:w="71" w:type="dxa"/>
                        <w:tblLayout w:type="fixed"/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01"/>
                        <w:gridCol w:w="6290"/>
                        <w:gridCol w:w="1485"/>
                      </w:tblGrid>
                      <w:tr w:rsidR="00901745">
                        <w:trPr>
                          <w:trHeight w:val="501"/>
                        </w:trPr>
                        <w:tc>
                          <w:tcPr>
                            <w:tcW w:w="1701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</w:tcBorders>
                            <w:shd w:val="clear" w:color="auto" w:fill="CCCCCC"/>
                          </w:tcPr>
                          <w:p w:rsidR="00901745" w:rsidRDefault="00901745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Prerequisiti</w:t>
                            </w:r>
                          </w:p>
                          <w:p w:rsidR="00901745" w:rsidRDefault="0090174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richiesti)</w:t>
                            </w:r>
                          </w:p>
                        </w:tc>
                        <w:tc>
                          <w:tcPr>
                            <w:tcW w:w="6290" w:type="dxa"/>
                            <w:tcBorders>
                              <w:top w:val="single" w:sz="18" w:space="0" w:color="000000"/>
                              <w:left w:val="single" w:sz="6" w:space="0" w:color="000000"/>
                              <w:bottom w:val="single" w:sz="18" w:space="0" w:color="000000"/>
                            </w:tcBorders>
                            <w:shd w:val="clear" w:color="auto" w:fill="CCCCCC"/>
                          </w:tcPr>
                          <w:p w:rsidR="00901745" w:rsidRDefault="00901745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Contenuti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18" w:space="0" w:color="000000"/>
                              <w:left w:val="single" w:sz="6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CCCCCC"/>
                          </w:tcPr>
                          <w:p w:rsidR="00901745" w:rsidRDefault="00901745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Periodo</w:t>
                            </w:r>
                          </w:p>
                          <w:p w:rsidR="00901745" w:rsidRDefault="0090174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901745">
                        <w:tc>
                          <w:tcPr>
                            <w:tcW w:w="1701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18" w:space="0" w:color="000000"/>
                            </w:tcBorders>
                            <w:shd w:val="clear" w:color="auto" w:fill="auto"/>
                          </w:tcPr>
                          <w:p w:rsidR="00901745" w:rsidRDefault="00901745">
                            <w:pPr>
                              <w:numPr>
                                <w:ilvl w:val="0"/>
                                <w:numId w:val="10"/>
                              </w:numPr>
                              <w:snapToGrid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Modulo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</w:p>
                          <w:p w:rsidR="00901745" w:rsidRDefault="00901745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629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8" w:space="0" w:color="000000"/>
                            </w:tcBorders>
                            <w:shd w:val="clear" w:color="auto" w:fill="auto"/>
                          </w:tcPr>
                          <w:p w:rsidR="00901745" w:rsidRDefault="00901745" w:rsidP="00901745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napToGrid w:val="0"/>
                              <w:ind w:left="340" w:hanging="34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Resistenze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’</w:t>
                            </w:r>
                            <w:r>
                              <w:rPr>
                                <w:rFonts w:ascii="Arial" w:hAnsi="Arial" w:cs="Arial"/>
                              </w:rPr>
                              <w:t>attrito</w:t>
                            </w:r>
                          </w:p>
                          <w:p w:rsidR="00901745" w:rsidRDefault="00901745" w:rsidP="00901745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40" w:hanging="34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Resistenza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del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mezzo</w:t>
                            </w:r>
                          </w:p>
                          <w:p w:rsidR="00901745" w:rsidRDefault="00901745" w:rsidP="00901745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ind w:left="283" w:hanging="28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Rendimento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meccancio</w:t>
                            </w:r>
                            <w:proofErr w:type="spellEnd"/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auto"/>
                          </w:tcPr>
                          <w:p w:rsidR="00901745" w:rsidRDefault="00901745">
                            <w:pPr>
                              <w:snapToGrid w:val="0"/>
                              <w:jc w:val="both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</w:p>
                          <w:p w:rsidR="00901745" w:rsidRDefault="00901745">
                            <w:pPr>
                              <w:jc w:val="both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Giug</w:t>
                            </w:r>
                            <w:proofErr w:type="spellEnd"/>
                          </w:p>
                          <w:p w:rsidR="00901745" w:rsidRDefault="00901745">
                            <w:pPr>
                              <w:jc w:val="both"/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( 6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ore)</w:t>
                            </w:r>
                          </w:p>
                        </w:tc>
                      </w:tr>
                    </w:tbl>
                    <w:p w:rsidR="00901745" w:rsidRDefault="00901745" w:rsidP="00901745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</w:p>
    <w:p w:rsidR="00901745" w:rsidRDefault="00901745" w:rsidP="00901745">
      <w:pPr>
        <w:rPr>
          <w:rFonts w:ascii="Arial" w:hAnsi="Arial" w:cs="Arial"/>
          <w:b/>
        </w:rPr>
      </w:pPr>
    </w:p>
    <w:p w:rsidR="00901745" w:rsidRDefault="00901745" w:rsidP="0090174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2B</w:t>
      </w:r>
      <w:r>
        <w:rPr>
          <w:rFonts w:ascii="Arial" w:eastAsia="Arial" w:hAnsi="Arial" w:cs="Arial"/>
          <w:b/>
        </w:rPr>
        <w:t xml:space="preserve"> – </w:t>
      </w:r>
      <w:r>
        <w:rPr>
          <w:rFonts w:ascii="Arial" w:hAnsi="Arial" w:cs="Arial"/>
          <w:b/>
        </w:rPr>
        <w:t>TITOLO: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LABORATORIO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IDRAULICA</w:t>
      </w:r>
    </w:p>
    <w:p w:rsidR="00901745" w:rsidRDefault="00901745" w:rsidP="0090174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Unità</w:t>
      </w:r>
      <w:r>
        <w:rPr>
          <w:rFonts w:ascii="Arial" w:eastAsia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1:</w:t>
      </w:r>
      <w:r>
        <w:rPr>
          <w:rFonts w:ascii="Arial" w:eastAsia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Taratura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un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manometro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vacuometro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Unità</w:t>
      </w:r>
      <w:r>
        <w:rPr>
          <w:rFonts w:ascii="Arial" w:eastAsia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2:</w:t>
      </w:r>
      <w:r>
        <w:rPr>
          <w:rFonts w:ascii="Arial" w:eastAsia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Misure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idrauliche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banco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didattico: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misure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portata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pressione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Unità</w:t>
      </w:r>
      <w:r>
        <w:rPr>
          <w:rFonts w:ascii="Arial" w:eastAsia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3:</w:t>
      </w:r>
      <w:r>
        <w:rPr>
          <w:rFonts w:ascii="Arial" w:eastAsia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Misura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portata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con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diaframma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venturimetro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Unità</w:t>
      </w:r>
      <w:r>
        <w:rPr>
          <w:rFonts w:ascii="Arial" w:eastAsia="Arial" w:hAnsi="Arial" w:cs="Arial"/>
          <w:sz w:val="18"/>
        </w:rPr>
        <w:t xml:space="preserve"> </w:t>
      </w:r>
      <w:proofErr w:type="gramStart"/>
      <w:r>
        <w:rPr>
          <w:rFonts w:ascii="Arial" w:hAnsi="Arial" w:cs="Arial"/>
          <w:sz w:val="18"/>
        </w:rPr>
        <w:t>4:</w:t>
      </w:r>
      <w:r>
        <w:rPr>
          <w:rFonts w:ascii="Arial" w:eastAsia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Prova</w:t>
      </w:r>
      <w:proofErr w:type="gramEnd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viscosità</w:t>
      </w:r>
    </w:p>
    <w:p w:rsidR="00901745" w:rsidRDefault="00901745" w:rsidP="00901745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Unità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5: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Determinazione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perdite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di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carico</w:t>
      </w:r>
    </w:p>
    <w:p w:rsidR="00901745" w:rsidRDefault="00901745" w:rsidP="00901745">
      <w:r>
        <w:rPr>
          <w:rFonts w:ascii="Arial" w:hAnsi="Arial" w:cs="Arial"/>
          <w:sz w:val="18"/>
        </w:rPr>
        <w:t>Unità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7: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Pompa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determinazione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curve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caratteristiche</w:t>
      </w:r>
      <w:r>
        <w:rPr>
          <w:rFonts w:ascii="Arial" w:eastAsia="Arial" w:hAnsi="Arial" w:cs="Arial"/>
          <w:sz w:val="18"/>
        </w:rPr>
        <w:t xml:space="preserve"> </w:t>
      </w:r>
    </w:p>
    <w:p w:rsidR="00901745" w:rsidRDefault="00901745" w:rsidP="00901745"/>
    <w:tbl>
      <w:tblPr>
        <w:tblW w:w="0" w:type="auto"/>
        <w:tblInd w:w="-8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440"/>
      </w:tblGrid>
      <w:tr w:rsidR="00901745" w:rsidTr="00BD6F5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Prerequisiti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Contenuti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</w:rPr>
            </w:pPr>
          </w:p>
        </w:tc>
      </w:tr>
      <w:tr w:rsidR="00901745" w:rsidTr="00BD6F5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numPr>
                <w:ilvl w:val="0"/>
                <w:numId w:val="8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Manometri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differenziali</w:t>
            </w: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Manometri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metallici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Venturimetri</w:t>
            </w: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Diaframmi</w:t>
            </w:r>
          </w:p>
          <w:p w:rsidR="00901745" w:rsidRDefault="00901745" w:rsidP="00BD6F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Presentazione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banco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didattico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perdite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carico</w:t>
            </w:r>
          </w:p>
          <w:p w:rsidR="00901745" w:rsidRDefault="00901745" w:rsidP="00BD6F51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</w:rPr>
              <w:t>Presentazione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imp</w:t>
            </w:r>
            <w:proofErr w:type="spellEnd"/>
            <w:r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pompa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centrifuga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  <w:sz w:val="18"/>
                <w:lang w:val="en-US"/>
              </w:rPr>
            </w:pPr>
          </w:p>
          <w:p w:rsidR="00901745" w:rsidRDefault="00901745" w:rsidP="00BD6F51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proofErr w:type="spellStart"/>
            <w:r>
              <w:rPr>
                <w:rFonts w:ascii="Arial" w:hAnsi="Arial" w:cs="Arial"/>
                <w:sz w:val="18"/>
                <w:lang w:val="en-US"/>
              </w:rPr>
              <w:t>Ott</w:t>
            </w:r>
            <w:proofErr w:type="spellEnd"/>
            <w:r>
              <w:rPr>
                <w:rFonts w:ascii="Arial" w:hAnsi="Arial" w:cs="Arial"/>
                <w:sz w:val="18"/>
                <w:lang w:val="en-US"/>
              </w:rPr>
              <w:t>-Nov.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proofErr w:type="spellStart"/>
            <w:r>
              <w:rPr>
                <w:rFonts w:ascii="Arial" w:hAnsi="Arial" w:cs="Arial"/>
                <w:sz w:val="18"/>
                <w:lang w:val="de-DE"/>
              </w:rPr>
              <w:t>Dic</w:t>
            </w:r>
            <w:proofErr w:type="spellEnd"/>
            <w:r>
              <w:rPr>
                <w:rFonts w:ascii="Arial" w:hAnsi="Arial" w:cs="Arial"/>
                <w:sz w:val="18"/>
                <w:lang w:val="de-DE"/>
              </w:rPr>
              <w:t>.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Gen-Feb.</w:t>
            </w:r>
          </w:p>
          <w:p w:rsidR="00901745" w:rsidRDefault="00901745" w:rsidP="00BD6F51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Mar-Apr</w:t>
            </w:r>
          </w:p>
          <w:p w:rsidR="00901745" w:rsidRDefault="00901745" w:rsidP="00BD6F51">
            <w:pPr>
              <w:jc w:val="center"/>
            </w:pPr>
            <w:r>
              <w:rPr>
                <w:rFonts w:ascii="Arial" w:hAnsi="Arial" w:cs="Arial"/>
                <w:sz w:val="18"/>
                <w:lang w:val="de-DE"/>
              </w:rPr>
              <w:t xml:space="preserve">(16 </w:t>
            </w:r>
            <w:proofErr w:type="spellStart"/>
            <w:r>
              <w:rPr>
                <w:rFonts w:ascii="Arial" w:hAnsi="Arial" w:cs="Arial"/>
                <w:sz w:val="18"/>
                <w:lang w:val="de-DE"/>
              </w:rPr>
              <w:t>ore</w:t>
            </w:r>
            <w:proofErr w:type="spellEnd"/>
            <w:r>
              <w:rPr>
                <w:rFonts w:ascii="Arial" w:hAnsi="Arial" w:cs="Arial"/>
                <w:sz w:val="18"/>
                <w:lang w:val="de-DE"/>
              </w:rPr>
              <w:t>)</w:t>
            </w:r>
          </w:p>
          <w:p w:rsidR="00901745" w:rsidRDefault="00901745" w:rsidP="00BD6F51">
            <w:pPr>
              <w:jc w:val="center"/>
            </w:pP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rPr>
          <w:rFonts w:ascii="Arial" w:hAnsi="Arial" w:cs="Arial"/>
          <w:b/>
        </w:rPr>
      </w:pPr>
    </w:p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METODOLOGIE</w:t>
      </w:r>
    </w:p>
    <w:p w:rsidR="00901745" w:rsidRDefault="00901745" w:rsidP="00901745">
      <w:pPr>
        <w:jc w:val="both"/>
        <w:rPr>
          <w:rFonts w:ascii="Arial" w:hAnsi="Arial" w:cs="Arial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3"/>
      </w:tblGrid>
      <w:tr w:rsidR="00901745" w:rsidTr="00BD6F51">
        <w:tc>
          <w:tcPr>
            <w:tcW w:w="9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Lezione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frontale,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lettura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comprensione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testo</w:t>
            </w:r>
          </w:p>
          <w:p w:rsidR="00901745" w:rsidRDefault="00901745" w:rsidP="00BD6F51">
            <w:pPr>
              <w:autoSpaceDE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Coinvolgimento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degli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alunni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esercitazioni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guidate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colloqui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adeguamento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recupero</w:t>
            </w:r>
          </w:p>
          <w:p w:rsidR="00901745" w:rsidRDefault="00901745" w:rsidP="00BD6F51">
            <w:pPr>
              <w:autoSpaceDE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• </w:t>
            </w:r>
            <w:r>
              <w:rPr>
                <w:rFonts w:ascii="Arial" w:hAnsi="Arial" w:cs="Arial"/>
              </w:rPr>
              <w:t>Correzione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proposti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Svolgimento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classe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casa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ampio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numero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esercizi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graduati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difficoltà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>
      <w:pPr>
        <w:rPr>
          <w:rFonts w:ascii="Arial" w:hAnsi="Arial" w:cs="Arial"/>
        </w:rPr>
      </w:pPr>
    </w:p>
    <w:p w:rsidR="00901745" w:rsidRDefault="00901745" w:rsidP="00901745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DIDATTICI</w:t>
      </w:r>
    </w:p>
    <w:p w:rsidR="00901745" w:rsidRDefault="00901745" w:rsidP="00901745">
      <w:pPr>
        <w:jc w:val="both"/>
        <w:rPr>
          <w:rFonts w:ascii="Arial" w:hAnsi="Arial" w:cs="Arial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3"/>
      </w:tblGrid>
      <w:tr w:rsidR="00901745" w:rsidTr="00BD6F51">
        <w:tc>
          <w:tcPr>
            <w:tcW w:w="9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Libro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testo: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Anzalone,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Bassignana,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Brafa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Musicoro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autoSpaceDE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Meccanica,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Energia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Vol.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</w:rPr>
              <w:t xml:space="preserve">1 </w:t>
            </w:r>
            <w:r>
              <w:rPr>
                <w:rFonts w:ascii="Arial" w:hAnsi="Arial" w:cs="Arial"/>
              </w:rPr>
              <w:t>;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Edizioni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Hoepli</w:t>
            </w:r>
          </w:p>
          <w:p w:rsidR="00901745" w:rsidRDefault="00901745" w:rsidP="00BD6F51">
            <w:pPr>
              <w:autoSpaceDE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Appunti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</w:t>
            </w:r>
            <w:r>
              <w:rPr>
                <w:rFonts w:ascii="Arial" w:eastAsia="Arial" w:hAnsi="Arial" w:cs="Arial"/>
              </w:rPr>
              <w:t>’</w:t>
            </w:r>
            <w:r>
              <w:rPr>
                <w:rFonts w:ascii="Arial" w:hAnsi="Arial" w:cs="Arial"/>
              </w:rPr>
              <w:t>insegnante</w:t>
            </w:r>
          </w:p>
          <w:p w:rsidR="00901745" w:rsidRDefault="00901745" w:rsidP="00BD6F51">
            <w:pPr>
              <w:autoSpaceDE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Altri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più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specifici</w:t>
            </w:r>
          </w:p>
          <w:p w:rsidR="00901745" w:rsidRDefault="00901745" w:rsidP="00BD6F51">
            <w:pPr>
              <w:jc w:val="both"/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Uso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macchine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strumenti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laboratorio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TIPOLOGIA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NUMERO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DELLE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PROVE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VERIFICA</w:t>
      </w:r>
      <w:r>
        <w:rPr>
          <w:rFonts w:ascii="Arial" w:eastAsia="Arial" w:hAnsi="Arial" w:cs="Arial"/>
          <w:b/>
        </w:rPr>
        <w:t xml:space="preserve"> </w:t>
      </w: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901745" w:rsidTr="00BD6F51"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scritte,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interrogazioni,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test,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questionari,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grafiche,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quesiti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risposta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multipla,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prove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comuni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trasversali</w:t>
            </w:r>
          </w:p>
          <w:p w:rsidR="00901745" w:rsidRDefault="00901745" w:rsidP="00BD6F51">
            <w:pPr>
              <w:jc w:val="both"/>
              <w:rPr>
                <w:rFonts w:ascii="Arial" w:hAnsi="Arial" w:cs="Arial"/>
              </w:rPr>
            </w:pPr>
          </w:p>
        </w:tc>
      </w:tr>
    </w:tbl>
    <w:p w:rsidR="00901745" w:rsidRDefault="00901745" w:rsidP="00901745">
      <w:pPr>
        <w:jc w:val="both"/>
      </w:pP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910"/>
      </w:tblGrid>
      <w:tr w:rsidR="00901745" w:rsidTr="00BD6F5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pStyle w:val="Titolo8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PRIMO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PERIODO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tabs>
                <w:tab w:val="left" w:pos="4260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numero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previsto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SECONDO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PERIODO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numero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previsto</w:t>
            </w:r>
          </w:p>
        </w:tc>
      </w:tr>
      <w:tr w:rsidR="00901745" w:rsidTr="00BD6F5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COMPITI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01745" w:rsidTr="00BD6F5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745" w:rsidRDefault="00901745" w:rsidP="00BD6F51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p w:rsidR="00901745" w:rsidRDefault="00901745" w:rsidP="0090174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GRIGLIE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VALUTAZIONE</w:t>
      </w:r>
    </w:p>
    <w:p w:rsidR="00901745" w:rsidRDefault="00901745" w:rsidP="00901745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901745" w:rsidTr="00BD6F51"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745" w:rsidRDefault="00901745" w:rsidP="00BD6F5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  <w:p w:rsidR="00901745" w:rsidRDefault="00901745" w:rsidP="00901745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ind w:left="720" w:hanging="360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quella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approvata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dal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Collegio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Docenti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(riportata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POF)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01745" w:rsidRDefault="00901745" w:rsidP="00BD6F51">
            <w:pPr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</w:tbl>
    <w:p w:rsidR="00901745" w:rsidRDefault="00901745" w:rsidP="00901745">
      <w:pPr>
        <w:jc w:val="both"/>
      </w:pPr>
    </w:p>
    <w:p w:rsidR="00901745" w:rsidRDefault="00901745" w:rsidP="00901745">
      <w:pPr>
        <w:jc w:val="both"/>
      </w:pPr>
    </w:p>
    <w:p w:rsidR="00901745" w:rsidRDefault="00901745" w:rsidP="00901745"/>
    <w:p w:rsidR="00901745" w:rsidRDefault="00901745" w:rsidP="00901745">
      <w:pPr>
        <w:pStyle w:val="Titolo7"/>
      </w:pPr>
    </w:p>
    <w:p w:rsidR="00901745" w:rsidRDefault="00901745" w:rsidP="00901745">
      <w:pPr>
        <w:jc w:val="both"/>
        <w:rPr>
          <w:rFonts w:ascii="Arial" w:hAnsi="Arial" w:cs="Arial"/>
          <w:b/>
          <w:sz w:val="22"/>
        </w:rPr>
      </w:pPr>
    </w:p>
    <w:p w:rsidR="00901745" w:rsidRDefault="00901745" w:rsidP="00901745">
      <w:pPr>
        <w:jc w:val="both"/>
      </w:pPr>
    </w:p>
    <w:p w:rsidR="00901745" w:rsidRDefault="00901745" w:rsidP="00901745">
      <w:pPr>
        <w:jc w:val="both"/>
        <w:rPr>
          <w:rFonts w:ascii="Arial" w:hAnsi="Arial" w:cs="Arial"/>
          <w:b/>
          <w:sz w:val="22"/>
        </w:rPr>
      </w:pPr>
    </w:p>
    <w:p w:rsidR="00901745" w:rsidRDefault="00901745" w:rsidP="00901745">
      <w:pPr>
        <w:jc w:val="both"/>
      </w:pPr>
    </w:p>
    <w:p w:rsidR="00901745" w:rsidRDefault="00901745" w:rsidP="00901745"/>
    <w:p w:rsidR="00901745" w:rsidRDefault="00901745" w:rsidP="00901745"/>
    <w:p w:rsidR="00901745" w:rsidRDefault="00901745" w:rsidP="00901745"/>
    <w:p w:rsidR="00BD6F51" w:rsidRPr="00901745" w:rsidRDefault="00BD6F51" w:rsidP="00901745"/>
    <w:sectPr w:rsidR="00BD6F51" w:rsidRPr="00901745" w:rsidSect="00B275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33" w:right="1134" w:bottom="1134" w:left="1134" w:header="708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E4" w:rsidRDefault="00D01AE4">
      <w:r>
        <w:separator/>
      </w:r>
    </w:p>
  </w:endnote>
  <w:endnote w:type="continuationSeparator" w:id="0">
    <w:p w:rsidR="00D01AE4" w:rsidRDefault="00D0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51" w:rsidRDefault="00BD6F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51" w:rsidRDefault="00BD6F51">
    <w:pPr>
      <w:pStyle w:val="Pidipagina"/>
    </w:pPr>
  </w:p>
  <w:p w:rsidR="00BD6F51" w:rsidRDefault="00BD6F5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51" w:rsidRDefault="00BD6F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E4" w:rsidRDefault="00D01AE4">
      <w:r>
        <w:separator/>
      </w:r>
    </w:p>
  </w:footnote>
  <w:footnote w:type="continuationSeparator" w:id="0">
    <w:p w:rsidR="00D01AE4" w:rsidRDefault="00D0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82" w:rsidRDefault="004025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51" w:rsidRDefault="00BD6F51" w:rsidP="00402582">
    <w:pPr>
      <w:pStyle w:val="Titolo3"/>
      <w:jc w:val="left"/>
    </w:pPr>
  </w:p>
  <w:p w:rsidR="00BD6F51" w:rsidRDefault="00402582">
    <w:pPr>
      <w:pStyle w:val="Titolo3"/>
    </w:pPr>
    <w:r w:rsidRPr="000218A6">
      <w:rPr>
        <w:noProof/>
      </w:rPr>
      <w:drawing>
        <wp:inline distT="0" distB="0" distL="0" distR="0">
          <wp:extent cx="6118860" cy="937260"/>
          <wp:effectExtent l="0" t="0" r="0" b="0"/>
          <wp:docPr id="1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6F51" w:rsidRDefault="00BD6F51">
    <w:pPr>
      <w:pStyle w:val="Titolo3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51" w:rsidRDefault="00BD6F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F1"/>
    <w:rsid w:val="00402582"/>
    <w:rsid w:val="007A200D"/>
    <w:rsid w:val="008231AB"/>
    <w:rsid w:val="00901745"/>
    <w:rsid w:val="00B275F1"/>
    <w:rsid w:val="00BD6F51"/>
    <w:rsid w:val="00D01AE4"/>
    <w:rsid w:val="00DE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2767"/>
  <w15:chartTrackingRefBased/>
  <w15:docId w15:val="{FAE8254D-D05B-4ABA-8A7C-AD353C7F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20" w:space="1" w:color="000000"/>
        <w:left w:val="single" w:sz="20" w:space="1" w:color="000000"/>
        <w:bottom w:val="single" w:sz="20" w:space="1" w:color="000000"/>
        <w:right w:val="single" w:sz="20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1z1">
    <w:name w:val="WW8NumSt1z1"/>
    <w:rPr>
      <w:rFonts w:ascii="Courier New" w:hAnsi="Courier New" w:cs="Courier New" w:hint="default"/>
    </w:rPr>
  </w:style>
  <w:style w:type="character" w:customStyle="1" w:styleId="WW8NumSt1z2">
    <w:name w:val="WW8NumSt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Caratteredinumerazione">
    <w:name w:val="Carattere di numerazione"/>
  </w:style>
  <w:style w:type="character" w:customStyle="1" w:styleId="Punti">
    <w:name w:val="Punti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901745"/>
  </w:style>
  <w:style w:type="character" w:customStyle="1" w:styleId="WW-Absatz-Standardschriftart">
    <w:name w:val="WW-Absatz-Standardschriftart"/>
    <w:rsid w:val="00901745"/>
  </w:style>
  <w:style w:type="character" w:customStyle="1" w:styleId="WW-Absatz-Standardschriftart1">
    <w:name w:val="WW-Absatz-Standardschriftart1"/>
    <w:rsid w:val="00901745"/>
  </w:style>
  <w:style w:type="character" w:customStyle="1" w:styleId="WW-Absatz-Standardschriftart11">
    <w:name w:val="WW-Absatz-Standardschriftart11"/>
    <w:rsid w:val="00901745"/>
  </w:style>
  <w:style w:type="character" w:customStyle="1" w:styleId="WW-Absatz-Standardschriftart111">
    <w:name w:val="WW-Absatz-Standardschriftart111"/>
    <w:rsid w:val="00901745"/>
  </w:style>
  <w:style w:type="character" w:customStyle="1" w:styleId="WW8Num12z1">
    <w:name w:val="WW8Num12z1"/>
    <w:rsid w:val="00901745"/>
    <w:rPr>
      <w:rFonts w:ascii="Courier New" w:hAnsi="Courier New" w:cs="Courier New"/>
    </w:rPr>
  </w:style>
  <w:style w:type="character" w:customStyle="1" w:styleId="WW8Num12z2">
    <w:name w:val="WW8Num12z2"/>
    <w:rsid w:val="00901745"/>
    <w:rPr>
      <w:rFonts w:ascii="Wingdings" w:hAnsi="Wingdings" w:cs="Wingdings"/>
    </w:rPr>
  </w:style>
  <w:style w:type="paragraph" w:styleId="Didascalia">
    <w:name w:val="caption"/>
    <w:basedOn w:val="Normale"/>
    <w:qFormat/>
    <w:rsid w:val="00901745"/>
    <w:pPr>
      <w:suppressLineNumbers/>
      <w:spacing w:before="120" w:after="120"/>
    </w:pPr>
  </w:style>
  <w:style w:type="paragraph" w:customStyle="1" w:styleId="Contenutocornice">
    <w:name w:val="Contenuto cornice"/>
    <w:basedOn w:val="Corpotesto"/>
    <w:rsid w:val="00901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4</cp:revision>
  <cp:lastPrinted>2009-08-27T16:28:00Z</cp:lastPrinted>
  <dcterms:created xsi:type="dcterms:W3CDTF">2018-10-30T10:43:00Z</dcterms:created>
  <dcterms:modified xsi:type="dcterms:W3CDTF">2018-10-30T10:52:00Z</dcterms:modified>
</cp:coreProperties>
</file>